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0FDC" w:rsidRDefault="00E10FDC" w:rsidP="007103DC">
      <w:pPr>
        <w:pStyle w:val="Antet"/>
        <w:rPr>
          <w:b/>
          <w:bCs/>
          <w:lang w:val="ro-RO"/>
        </w:rPr>
      </w:pPr>
    </w:p>
    <w:p w:rsidR="002E1DB6" w:rsidRDefault="002E1DB6" w:rsidP="007103DC">
      <w:pPr>
        <w:pStyle w:val="Antet"/>
        <w:rPr>
          <w:b/>
          <w:sz w:val="20"/>
          <w:lang w:val="it-IT"/>
        </w:rPr>
      </w:pPr>
      <w:r>
        <w:rPr>
          <w:b/>
          <w:bCs/>
          <w:lang w:val="ro-RO"/>
        </w:rPr>
        <w:t xml:space="preserve">CONSILIUL JUDEŢEAN ARGEŞ                     </w:t>
      </w:r>
    </w:p>
    <w:p w:rsidR="002E1DB6" w:rsidRDefault="002E1DB6" w:rsidP="007103DC">
      <w:pPr>
        <w:pStyle w:val="Antet"/>
        <w:rPr>
          <w:b/>
          <w:sz w:val="20"/>
          <w:lang w:val="it-IT"/>
        </w:rPr>
      </w:pPr>
      <w:r>
        <w:rPr>
          <w:b/>
          <w:bCs/>
          <w:lang w:val="ro-RO"/>
        </w:rPr>
        <w:t xml:space="preserve">DIRECŢIA GENERALA DE ASISTENŢĂ </w:t>
      </w:r>
    </w:p>
    <w:p w:rsidR="002E1DB6" w:rsidRDefault="002E1DB6" w:rsidP="007103DC">
      <w:pPr>
        <w:pStyle w:val="Antet"/>
        <w:rPr>
          <w:b/>
          <w:bCs/>
          <w:lang w:val="ro-RO"/>
        </w:rPr>
      </w:pPr>
      <w:r>
        <w:rPr>
          <w:b/>
          <w:bCs/>
          <w:lang w:val="ro-RO"/>
        </w:rPr>
        <w:t>SOCIALĂ ŞI  PROTECŢIA COPILULUI</w:t>
      </w:r>
    </w:p>
    <w:p w:rsidR="002E1DB6" w:rsidRPr="00A111D6" w:rsidRDefault="002E1DB6" w:rsidP="007103DC">
      <w:pPr>
        <w:pStyle w:val="Antet"/>
        <w:rPr>
          <w:b/>
        </w:rPr>
      </w:pPr>
      <w:r w:rsidRPr="00A111D6">
        <w:rPr>
          <w:b/>
        </w:rPr>
        <w:t xml:space="preserve">COMPLEXUL DE SERVICII PENTRU COPILUL </w:t>
      </w:r>
    </w:p>
    <w:p w:rsidR="002E1DB6" w:rsidRPr="00A111D6" w:rsidRDefault="002E1DB6" w:rsidP="007103DC">
      <w:pPr>
        <w:pStyle w:val="Antet"/>
        <w:rPr>
          <w:b/>
        </w:rPr>
      </w:pPr>
      <w:r w:rsidRPr="00A111D6">
        <w:rPr>
          <w:b/>
        </w:rPr>
        <w:t>ÎN DIFICULTATE CÂMPULUNG</w:t>
      </w:r>
    </w:p>
    <w:p w:rsidR="002E1DB6" w:rsidRPr="00A111D6" w:rsidRDefault="002E1DB6" w:rsidP="007103DC">
      <w:pPr>
        <w:pStyle w:val="Antet"/>
        <w:rPr>
          <w:b/>
        </w:rPr>
      </w:pPr>
    </w:p>
    <w:p w:rsidR="002E1DB6" w:rsidRDefault="002E1DB6" w:rsidP="007103DC">
      <w:pPr>
        <w:pStyle w:val="Antet"/>
      </w:pPr>
    </w:p>
    <w:p w:rsidR="002E1DB6" w:rsidRPr="007F080F" w:rsidRDefault="002E1DB6" w:rsidP="007103DC">
      <w:pPr>
        <w:pStyle w:val="Antet"/>
        <w:rPr>
          <w:b/>
          <w:sz w:val="20"/>
          <w:lang w:val="it-IT"/>
        </w:rPr>
      </w:pPr>
    </w:p>
    <w:p w:rsidR="002E1DB6" w:rsidRPr="007F080F" w:rsidRDefault="00D70BF5" w:rsidP="007103DC">
      <w:pPr>
        <w:rPr>
          <w:b/>
          <w:szCs w:val="24"/>
          <w:lang w:val="ro-RO" w:eastAsia="en-US"/>
        </w:rPr>
      </w:pPr>
      <w:r>
        <w:rPr>
          <w:b/>
          <w:szCs w:val="24"/>
          <w:lang w:val="ro-RO" w:eastAsia="en-US"/>
        </w:rPr>
        <w:t xml:space="preserve">                                                                                               </w:t>
      </w:r>
      <w:r w:rsidR="002E1DB6" w:rsidRPr="007F080F">
        <w:rPr>
          <w:b/>
          <w:szCs w:val="24"/>
          <w:lang w:val="ro-RO" w:eastAsia="en-US"/>
        </w:rPr>
        <w:t>Anexa nr. .....</w:t>
      </w:r>
      <w:r w:rsidR="002E1DB6">
        <w:rPr>
          <w:b/>
          <w:szCs w:val="24"/>
          <w:lang w:val="ro-RO" w:eastAsia="en-US"/>
        </w:rPr>
        <w:t>..</w:t>
      </w:r>
      <w:r w:rsidR="002E1DB6" w:rsidRPr="007F080F">
        <w:rPr>
          <w:b/>
          <w:szCs w:val="24"/>
          <w:lang w:val="ro-RO" w:eastAsia="en-US"/>
        </w:rPr>
        <w:t>..........</w:t>
      </w:r>
    </w:p>
    <w:p w:rsidR="002E1DB6" w:rsidRPr="007F080F" w:rsidRDefault="002E1DB6" w:rsidP="007103DC">
      <w:pPr>
        <w:jc w:val="center"/>
        <w:rPr>
          <w:b/>
          <w:szCs w:val="24"/>
          <w:lang w:val="fr-FR" w:eastAsia="en-US"/>
        </w:rPr>
      </w:pPr>
      <w:r w:rsidRPr="007F080F">
        <w:rPr>
          <w:b/>
          <w:szCs w:val="24"/>
          <w:lang w:val="ro-RO" w:eastAsia="en-US"/>
        </w:rPr>
        <w:tab/>
      </w:r>
      <w:r w:rsidRPr="007F080F">
        <w:rPr>
          <w:b/>
          <w:szCs w:val="24"/>
          <w:lang w:val="ro-RO" w:eastAsia="en-US"/>
        </w:rPr>
        <w:tab/>
      </w:r>
      <w:r w:rsidRPr="007F080F">
        <w:rPr>
          <w:b/>
          <w:szCs w:val="24"/>
          <w:lang w:val="ro-RO" w:eastAsia="en-US"/>
        </w:rPr>
        <w:tab/>
      </w:r>
      <w:r w:rsidRPr="007F080F">
        <w:rPr>
          <w:b/>
          <w:szCs w:val="24"/>
          <w:lang w:val="ro-RO" w:eastAsia="en-US"/>
        </w:rPr>
        <w:tab/>
      </w:r>
      <w:r w:rsidRPr="007F080F">
        <w:rPr>
          <w:b/>
          <w:szCs w:val="24"/>
          <w:lang w:val="ro-RO" w:eastAsia="en-US"/>
        </w:rPr>
        <w:tab/>
      </w:r>
      <w:r>
        <w:rPr>
          <w:b/>
          <w:szCs w:val="24"/>
          <w:lang w:val="ro-RO" w:eastAsia="en-US"/>
        </w:rPr>
        <w:t xml:space="preserve">la </w:t>
      </w:r>
      <w:proofErr w:type="spellStart"/>
      <w:r>
        <w:rPr>
          <w:b/>
          <w:szCs w:val="24"/>
          <w:lang w:val="ro-RO" w:eastAsia="en-US"/>
        </w:rPr>
        <w:t>Hotă</w:t>
      </w:r>
      <w:r w:rsidRPr="007F080F">
        <w:rPr>
          <w:b/>
          <w:szCs w:val="24"/>
          <w:lang w:val="ro-RO" w:eastAsia="en-US"/>
        </w:rPr>
        <w:t>rarea</w:t>
      </w:r>
      <w:proofErr w:type="spellEnd"/>
      <w:r w:rsidRPr="007F080F">
        <w:rPr>
          <w:b/>
          <w:szCs w:val="24"/>
          <w:lang w:val="ro-RO" w:eastAsia="en-US"/>
        </w:rPr>
        <w:t xml:space="preserve"> C.J.</w:t>
      </w:r>
      <w:r>
        <w:rPr>
          <w:b/>
          <w:szCs w:val="24"/>
          <w:lang w:val="ro-RO" w:eastAsia="en-US"/>
        </w:rPr>
        <w:t xml:space="preserve"> </w:t>
      </w:r>
      <w:proofErr w:type="spellStart"/>
      <w:r>
        <w:rPr>
          <w:b/>
          <w:szCs w:val="24"/>
          <w:lang w:val="ro-RO" w:eastAsia="en-US"/>
        </w:rPr>
        <w:t>Argeş</w:t>
      </w:r>
      <w:proofErr w:type="spellEnd"/>
      <w:r w:rsidRPr="007F080F">
        <w:rPr>
          <w:b/>
          <w:szCs w:val="24"/>
          <w:lang w:val="ro-RO" w:eastAsia="en-US"/>
        </w:rPr>
        <w:t xml:space="preserve"> nr......./.............</w:t>
      </w:r>
    </w:p>
    <w:p w:rsidR="002E1DB6" w:rsidRPr="007F080F" w:rsidRDefault="002E1DB6" w:rsidP="007103DC">
      <w:pPr>
        <w:tabs>
          <w:tab w:val="center" w:pos="6300"/>
        </w:tabs>
        <w:jc w:val="center"/>
        <w:rPr>
          <w:b/>
          <w:szCs w:val="24"/>
          <w:lang w:val="ro-RO" w:eastAsia="en-US"/>
        </w:rPr>
      </w:pPr>
    </w:p>
    <w:p w:rsidR="002E1DB6" w:rsidRDefault="002E1DB6" w:rsidP="007103DC">
      <w:pPr>
        <w:tabs>
          <w:tab w:val="center" w:pos="6300"/>
        </w:tabs>
        <w:rPr>
          <w:b/>
          <w:szCs w:val="24"/>
          <w:lang w:val="ro-RO" w:eastAsia="en-US"/>
        </w:rPr>
      </w:pPr>
    </w:p>
    <w:p w:rsidR="002E1DB6" w:rsidRDefault="002E1DB6" w:rsidP="007103DC">
      <w:pPr>
        <w:tabs>
          <w:tab w:val="center" w:pos="6300"/>
        </w:tabs>
        <w:rPr>
          <w:b/>
          <w:szCs w:val="24"/>
          <w:lang w:val="ro-RO" w:eastAsia="en-US"/>
        </w:rPr>
      </w:pPr>
    </w:p>
    <w:p w:rsidR="002E1DB6" w:rsidRDefault="00C808B0" w:rsidP="007103DC">
      <w:pPr>
        <w:tabs>
          <w:tab w:val="center" w:pos="6300"/>
        </w:tabs>
        <w:rPr>
          <w:b/>
          <w:szCs w:val="24"/>
          <w:lang w:val="ro-RO" w:eastAsia="en-US"/>
        </w:rPr>
      </w:pPr>
      <w:r>
        <w:rPr>
          <w:b/>
          <w:szCs w:val="24"/>
          <w:lang w:val="ro-RO" w:eastAsia="en-US"/>
        </w:rPr>
        <w:t xml:space="preserve">        Avizat,</w:t>
      </w:r>
    </w:p>
    <w:p w:rsidR="00C808B0" w:rsidRDefault="00C808B0" w:rsidP="007103DC">
      <w:pPr>
        <w:tabs>
          <w:tab w:val="center" w:pos="6300"/>
        </w:tabs>
        <w:rPr>
          <w:b/>
          <w:szCs w:val="24"/>
          <w:lang w:val="ro-RO" w:eastAsia="en-US"/>
        </w:rPr>
      </w:pPr>
      <w:r>
        <w:rPr>
          <w:b/>
          <w:szCs w:val="24"/>
          <w:lang w:val="ro-RO" w:eastAsia="en-US"/>
        </w:rPr>
        <w:t>Director General</w:t>
      </w:r>
    </w:p>
    <w:p w:rsidR="00C808B0" w:rsidRDefault="00C808B0" w:rsidP="007103DC">
      <w:pPr>
        <w:tabs>
          <w:tab w:val="center" w:pos="6300"/>
        </w:tabs>
        <w:rPr>
          <w:b/>
          <w:szCs w:val="24"/>
          <w:lang w:val="ro-RO" w:eastAsia="en-US"/>
        </w:rPr>
      </w:pPr>
      <w:r>
        <w:rPr>
          <w:b/>
          <w:szCs w:val="24"/>
          <w:lang w:val="ro-RO" w:eastAsia="en-US"/>
        </w:rPr>
        <w:t>Adrian MACOVEI</w:t>
      </w:r>
    </w:p>
    <w:p w:rsidR="002E1DB6" w:rsidRDefault="002E1DB6" w:rsidP="007103DC">
      <w:pPr>
        <w:tabs>
          <w:tab w:val="center" w:pos="6300"/>
        </w:tabs>
        <w:rPr>
          <w:b/>
          <w:szCs w:val="24"/>
          <w:lang w:val="ro-RO" w:eastAsia="en-US"/>
        </w:rPr>
      </w:pPr>
    </w:p>
    <w:p w:rsidR="002E1DB6" w:rsidRDefault="002E1DB6" w:rsidP="007103DC">
      <w:pPr>
        <w:tabs>
          <w:tab w:val="center" w:pos="6300"/>
        </w:tabs>
        <w:rPr>
          <w:b/>
          <w:szCs w:val="24"/>
          <w:lang w:val="ro-RO" w:eastAsia="en-US"/>
        </w:rPr>
      </w:pPr>
    </w:p>
    <w:p w:rsidR="002E1DB6" w:rsidRDefault="002E1DB6" w:rsidP="007103DC">
      <w:pPr>
        <w:tabs>
          <w:tab w:val="center" w:pos="6300"/>
        </w:tabs>
        <w:rPr>
          <w:b/>
          <w:szCs w:val="24"/>
          <w:lang w:val="ro-RO" w:eastAsia="en-US"/>
        </w:rPr>
      </w:pPr>
    </w:p>
    <w:p w:rsidR="002E1DB6" w:rsidRDefault="002E1DB6" w:rsidP="007103DC">
      <w:pPr>
        <w:tabs>
          <w:tab w:val="center" w:pos="6300"/>
        </w:tabs>
        <w:rPr>
          <w:b/>
          <w:szCs w:val="24"/>
          <w:lang w:val="ro-RO" w:eastAsia="en-US"/>
        </w:rPr>
      </w:pPr>
    </w:p>
    <w:p w:rsidR="002E1DB6" w:rsidRDefault="002E1DB6" w:rsidP="007103DC">
      <w:pPr>
        <w:tabs>
          <w:tab w:val="center" w:pos="6300"/>
        </w:tabs>
        <w:rPr>
          <w:b/>
          <w:szCs w:val="24"/>
          <w:lang w:val="ro-RO" w:eastAsia="en-US"/>
        </w:rPr>
      </w:pPr>
    </w:p>
    <w:p w:rsidR="002E1DB6" w:rsidRDefault="002E1DB6" w:rsidP="007103DC">
      <w:pPr>
        <w:rPr>
          <w:b/>
          <w:sz w:val="32"/>
          <w:lang w:val="fr-FR"/>
        </w:rPr>
      </w:pPr>
    </w:p>
    <w:p w:rsidR="002E1DB6" w:rsidRDefault="002E1DB6" w:rsidP="007103DC">
      <w:pPr>
        <w:jc w:val="both"/>
        <w:rPr>
          <w:b/>
          <w:sz w:val="28"/>
          <w:szCs w:val="28"/>
          <w:lang w:val="ro-RO"/>
        </w:rPr>
      </w:pPr>
    </w:p>
    <w:p w:rsidR="002E1DB6" w:rsidRDefault="00E943C3" w:rsidP="007103DC">
      <w:pPr>
        <w:pStyle w:val="NormalWeb"/>
        <w:jc w:val="center"/>
        <w:rPr>
          <w:b/>
          <w:bCs/>
          <w:sz w:val="32"/>
          <w:szCs w:val="32"/>
        </w:rPr>
      </w:pPr>
      <w:r>
        <w:rPr>
          <w:b/>
          <w:sz w:val="32"/>
          <w:szCs w:val="32"/>
        </w:rPr>
        <w:t>REGULAMENT</w:t>
      </w:r>
    </w:p>
    <w:p w:rsidR="002E1DB6" w:rsidRDefault="002E1DB6" w:rsidP="007103DC">
      <w:pPr>
        <w:pStyle w:val="NormalWeb"/>
        <w:spacing w:before="0" w:after="0"/>
        <w:jc w:val="center"/>
        <w:rPr>
          <w:b/>
          <w:bCs/>
          <w:sz w:val="32"/>
          <w:szCs w:val="32"/>
        </w:rPr>
      </w:pPr>
      <w:r>
        <w:rPr>
          <w:b/>
          <w:bCs/>
          <w:sz w:val="32"/>
          <w:szCs w:val="32"/>
        </w:rPr>
        <w:t xml:space="preserve">de organizare </w:t>
      </w:r>
      <w:proofErr w:type="spellStart"/>
      <w:r>
        <w:rPr>
          <w:b/>
          <w:bCs/>
          <w:sz w:val="32"/>
          <w:szCs w:val="32"/>
        </w:rPr>
        <w:t>şi</w:t>
      </w:r>
      <w:proofErr w:type="spellEnd"/>
      <w:r>
        <w:rPr>
          <w:b/>
          <w:bCs/>
          <w:sz w:val="32"/>
          <w:szCs w:val="32"/>
        </w:rPr>
        <w:t xml:space="preserve"> </w:t>
      </w:r>
      <w:proofErr w:type="spellStart"/>
      <w:r>
        <w:rPr>
          <w:b/>
          <w:bCs/>
          <w:sz w:val="32"/>
          <w:szCs w:val="32"/>
        </w:rPr>
        <w:t>funcţionare</w:t>
      </w:r>
      <w:proofErr w:type="spellEnd"/>
      <w:r>
        <w:rPr>
          <w:b/>
          <w:bCs/>
          <w:sz w:val="32"/>
          <w:szCs w:val="32"/>
        </w:rPr>
        <w:t xml:space="preserve"> a serviciului social de zi:</w:t>
      </w:r>
    </w:p>
    <w:p w:rsidR="002E1DB6" w:rsidRPr="00D92878" w:rsidRDefault="002E1DB6" w:rsidP="007103DC">
      <w:pPr>
        <w:pStyle w:val="NormalWeb"/>
        <w:spacing w:before="0" w:after="0"/>
        <w:jc w:val="center"/>
        <w:rPr>
          <w:b/>
          <w:sz w:val="32"/>
          <w:szCs w:val="32"/>
        </w:rPr>
        <w:sectPr w:rsidR="002E1DB6" w:rsidRPr="00D92878" w:rsidSect="00DC6E37">
          <w:pgSz w:w="12240" w:h="15840"/>
          <w:pgMar w:top="180" w:right="900" w:bottom="1716" w:left="1170" w:header="720" w:footer="720" w:gutter="0"/>
          <w:pgNumType w:start="1"/>
          <w:cols w:space="720"/>
          <w:titlePg/>
          <w:docGrid w:linePitch="360"/>
        </w:sectPr>
      </w:pPr>
      <w:r>
        <w:rPr>
          <w:b/>
          <w:bCs/>
          <w:sz w:val="32"/>
          <w:szCs w:val="32"/>
        </w:rPr>
        <w:t>„</w:t>
      </w:r>
      <w:proofErr w:type="spellStart"/>
      <w:r>
        <w:rPr>
          <w:b/>
          <w:sz w:val="32"/>
          <w:szCs w:val="32"/>
          <w:lang w:val="fr-FR"/>
        </w:rPr>
        <w:t>Centrul</w:t>
      </w:r>
      <w:proofErr w:type="spellEnd"/>
      <w:r>
        <w:rPr>
          <w:b/>
          <w:sz w:val="32"/>
          <w:szCs w:val="32"/>
          <w:lang w:val="fr-FR"/>
        </w:rPr>
        <w:t xml:space="preserve"> de </w:t>
      </w:r>
      <w:proofErr w:type="spellStart"/>
      <w:r>
        <w:rPr>
          <w:b/>
          <w:sz w:val="32"/>
          <w:szCs w:val="32"/>
          <w:lang w:val="fr-FR"/>
        </w:rPr>
        <w:t>zi</w:t>
      </w:r>
      <w:proofErr w:type="spellEnd"/>
      <w:r>
        <w:rPr>
          <w:b/>
          <w:bCs/>
          <w:sz w:val="32"/>
          <w:szCs w:val="32"/>
          <w:lang w:val="fr-FR"/>
        </w:rPr>
        <w:t>”</w:t>
      </w:r>
      <w:r>
        <w:rPr>
          <w:b/>
          <w:sz w:val="32"/>
          <w:szCs w:val="32"/>
          <w:lang w:val="fr-FR"/>
        </w:rPr>
        <w:t xml:space="preserve"> </w:t>
      </w:r>
      <w:proofErr w:type="spellStart"/>
      <w:r>
        <w:rPr>
          <w:b/>
          <w:sz w:val="32"/>
          <w:szCs w:val="32"/>
          <w:lang w:val="fr-FR"/>
        </w:rPr>
        <w:t>din</w:t>
      </w:r>
      <w:proofErr w:type="spellEnd"/>
      <w:r>
        <w:rPr>
          <w:b/>
          <w:sz w:val="32"/>
          <w:szCs w:val="32"/>
          <w:lang w:val="fr-FR"/>
        </w:rPr>
        <w:t xml:space="preserve"> </w:t>
      </w:r>
      <w:proofErr w:type="spellStart"/>
      <w:r>
        <w:rPr>
          <w:b/>
          <w:sz w:val="32"/>
          <w:szCs w:val="32"/>
          <w:lang w:val="fr-FR"/>
        </w:rPr>
        <w:t>cadrul</w:t>
      </w:r>
      <w:proofErr w:type="spellEnd"/>
      <w:r>
        <w:rPr>
          <w:b/>
          <w:sz w:val="32"/>
          <w:szCs w:val="32"/>
          <w:lang w:val="fr-FR"/>
        </w:rPr>
        <w:t xml:space="preserve"> </w:t>
      </w:r>
      <w:proofErr w:type="spellStart"/>
      <w:r>
        <w:rPr>
          <w:b/>
          <w:bCs/>
          <w:sz w:val="32"/>
          <w:szCs w:val="32"/>
          <w:lang w:val="fr-FR"/>
        </w:rPr>
        <w:t>Complexului</w:t>
      </w:r>
      <w:proofErr w:type="spellEnd"/>
      <w:r>
        <w:rPr>
          <w:b/>
          <w:bCs/>
          <w:sz w:val="32"/>
          <w:szCs w:val="32"/>
          <w:lang w:val="fr-FR"/>
        </w:rPr>
        <w:t xml:space="preserve"> de </w:t>
      </w:r>
      <w:proofErr w:type="spellStart"/>
      <w:r>
        <w:rPr>
          <w:b/>
          <w:bCs/>
          <w:sz w:val="32"/>
          <w:szCs w:val="32"/>
          <w:lang w:val="fr-FR"/>
        </w:rPr>
        <w:t>Servicii</w:t>
      </w:r>
      <w:proofErr w:type="spellEnd"/>
      <w:r>
        <w:rPr>
          <w:b/>
          <w:bCs/>
          <w:sz w:val="32"/>
          <w:szCs w:val="32"/>
          <w:lang w:val="fr-FR"/>
        </w:rPr>
        <w:t xml:space="preserve"> </w:t>
      </w:r>
      <w:proofErr w:type="spellStart"/>
      <w:r>
        <w:rPr>
          <w:b/>
          <w:bCs/>
          <w:sz w:val="32"/>
          <w:szCs w:val="32"/>
          <w:lang w:val="fr-FR"/>
        </w:rPr>
        <w:t>pentru</w:t>
      </w:r>
      <w:proofErr w:type="spellEnd"/>
      <w:r>
        <w:rPr>
          <w:b/>
          <w:bCs/>
          <w:sz w:val="32"/>
          <w:szCs w:val="32"/>
          <w:lang w:val="fr-FR"/>
        </w:rPr>
        <w:t xml:space="preserve"> </w:t>
      </w:r>
      <w:proofErr w:type="spellStart"/>
      <w:r>
        <w:rPr>
          <w:b/>
          <w:bCs/>
          <w:sz w:val="32"/>
          <w:szCs w:val="32"/>
          <w:lang w:val="fr-FR"/>
        </w:rPr>
        <w:t>Copilul</w:t>
      </w:r>
      <w:proofErr w:type="spellEnd"/>
      <w:r>
        <w:rPr>
          <w:b/>
          <w:bCs/>
          <w:sz w:val="32"/>
          <w:szCs w:val="32"/>
          <w:lang w:val="fr-FR"/>
        </w:rPr>
        <w:t xml:space="preserve"> </w:t>
      </w:r>
      <w:proofErr w:type="spellStart"/>
      <w:r>
        <w:rPr>
          <w:b/>
          <w:bCs/>
          <w:sz w:val="32"/>
          <w:szCs w:val="32"/>
          <w:lang w:val="fr-FR"/>
        </w:rPr>
        <w:t>în</w:t>
      </w:r>
      <w:proofErr w:type="spellEnd"/>
      <w:r>
        <w:rPr>
          <w:b/>
          <w:bCs/>
          <w:sz w:val="32"/>
          <w:szCs w:val="32"/>
          <w:lang w:val="fr-FR"/>
        </w:rPr>
        <w:t xml:space="preserve"> </w:t>
      </w:r>
      <w:proofErr w:type="spellStart"/>
      <w:r>
        <w:rPr>
          <w:b/>
          <w:bCs/>
          <w:sz w:val="32"/>
          <w:szCs w:val="32"/>
          <w:lang w:val="fr-FR"/>
        </w:rPr>
        <w:t>Dificultate</w:t>
      </w:r>
      <w:proofErr w:type="spellEnd"/>
      <w:r>
        <w:rPr>
          <w:b/>
          <w:bCs/>
          <w:sz w:val="32"/>
          <w:szCs w:val="32"/>
        </w:rPr>
        <w:t xml:space="preserve"> Câmpulung</w:t>
      </w:r>
    </w:p>
    <w:p w:rsidR="002E1DB6" w:rsidRDefault="002E1DB6" w:rsidP="007103DC">
      <w:pPr>
        <w:pStyle w:val="NormalWeb"/>
        <w:jc w:val="both"/>
        <w:rPr>
          <w:rStyle w:val="Robust"/>
        </w:rPr>
      </w:pPr>
      <w:r>
        <w:lastRenderedPageBreak/>
        <w:t>ARTICOLUL 1</w:t>
      </w:r>
    </w:p>
    <w:p w:rsidR="002E1DB6" w:rsidRDefault="002E1DB6" w:rsidP="007103DC">
      <w:pPr>
        <w:pStyle w:val="NormalWeb"/>
        <w:jc w:val="both"/>
      </w:pPr>
      <w:proofErr w:type="spellStart"/>
      <w:r>
        <w:rPr>
          <w:rStyle w:val="Robust"/>
        </w:rPr>
        <w:t>Definiţie</w:t>
      </w:r>
      <w:proofErr w:type="spellEnd"/>
    </w:p>
    <w:p w:rsidR="002E1DB6" w:rsidRDefault="002E1DB6" w:rsidP="007103DC">
      <w:pPr>
        <w:pStyle w:val="NormalWeb"/>
        <w:jc w:val="both"/>
      </w:pPr>
      <w:r>
        <w:t xml:space="preserve">(1) Regulamentul de organizare </w:t>
      </w:r>
      <w:proofErr w:type="spellStart"/>
      <w:r>
        <w:t>şi</w:t>
      </w:r>
      <w:proofErr w:type="spellEnd"/>
      <w:r>
        <w:t xml:space="preserve"> </w:t>
      </w:r>
      <w:proofErr w:type="spellStart"/>
      <w:r>
        <w:t>funcţionare</w:t>
      </w:r>
      <w:proofErr w:type="spellEnd"/>
      <w:r>
        <w:t xml:space="preserve"> este un document propriu al serviciului social „</w:t>
      </w:r>
      <w:proofErr w:type="spellStart"/>
      <w:r>
        <w:rPr>
          <w:lang w:val="fr-FR"/>
        </w:rPr>
        <w:t>Centrul</w:t>
      </w:r>
      <w:proofErr w:type="spellEnd"/>
      <w:r>
        <w:rPr>
          <w:lang w:val="fr-FR"/>
        </w:rPr>
        <w:t xml:space="preserve"> de </w:t>
      </w:r>
      <w:proofErr w:type="spellStart"/>
      <w:r>
        <w:rPr>
          <w:lang w:val="fr-FR"/>
        </w:rPr>
        <w:t>zi</w:t>
      </w:r>
      <w:proofErr w:type="spellEnd"/>
      <w:r>
        <w:rPr>
          <w:lang w:val="fr-FR"/>
        </w:rPr>
        <w:t xml:space="preserve">” </w:t>
      </w:r>
      <w:proofErr w:type="spellStart"/>
      <w:r>
        <w:rPr>
          <w:lang w:val="fr-FR"/>
        </w:rPr>
        <w:t>din</w:t>
      </w:r>
      <w:proofErr w:type="spellEnd"/>
      <w:r>
        <w:rPr>
          <w:lang w:val="fr-FR"/>
        </w:rPr>
        <w:t xml:space="preserve"> </w:t>
      </w:r>
      <w:proofErr w:type="spellStart"/>
      <w:r>
        <w:rPr>
          <w:lang w:val="fr-FR"/>
        </w:rPr>
        <w:t>cadrul</w:t>
      </w:r>
      <w:proofErr w:type="spellEnd"/>
      <w:r>
        <w:rPr>
          <w:lang w:val="fr-FR"/>
        </w:rPr>
        <w:t xml:space="preserve"> </w:t>
      </w:r>
      <w:proofErr w:type="spellStart"/>
      <w:r>
        <w:rPr>
          <w:lang w:val="fr-FR"/>
        </w:rPr>
        <w:t>Complexului</w:t>
      </w:r>
      <w:proofErr w:type="spellEnd"/>
      <w:r>
        <w:rPr>
          <w:lang w:val="fr-FR"/>
        </w:rPr>
        <w:t xml:space="preserve"> de </w:t>
      </w:r>
      <w:proofErr w:type="spellStart"/>
      <w:r>
        <w:rPr>
          <w:lang w:val="fr-FR"/>
        </w:rPr>
        <w:t>Servicii</w:t>
      </w:r>
      <w:proofErr w:type="spellEnd"/>
      <w:r>
        <w:rPr>
          <w:lang w:val="fr-FR"/>
        </w:rPr>
        <w:t xml:space="preserve"> </w:t>
      </w:r>
      <w:proofErr w:type="spellStart"/>
      <w:r>
        <w:rPr>
          <w:lang w:val="fr-FR"/>
        </w:rPr>
        <w:t>pentru</w:t>
      </w:r>
      <w:proofErr w:type="spellEnd"/>
      <w:r>
        <w:rPr>
          <w:lang w:val="fr-FR"/>
        </w:rPr>
        <w:t xml:space="preserve"> </w:t>
      </w:r>
      <w:proofErr w:type="spellStart"/>
      <w:r>
        <w:rPr>
          <w:lang w:val="fr-FR"/>
        </w:rPr>
        <w:t>Copilul</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Dificultate</w:t>
      </w:r>
      <w:proofErr w:type="spellEnd"/>
      <w:r>
        <w:rPr>
          <w:lang w:val="fr-FR"/>
        </w:rPr>
        <w:t xml:space="preserve"> Câmpulung</w:t>
      </w:r>
      <w:r>
        <w:t xml:space="preserve">, aprobat prin </w:t>
      </w:r>
      <w:proofErr w:type="spellStart"/>
      <w:r>
        <w:rPr>
          <w:lang w:val="fr-FR"/>
        </w:rPr>
        <w:t>Hotararea</w:t>
      </w:r>
      <w:proofErr w:type="spellEnd"/>
      <w:r>
        <w:rPr>
          <w:lang w:val="fr-FR"/>
        </w:rPr>
        <w:t xml:space="preserve">   </w:t>
      </w:r>
      <w:proofErr w:type="spellStart"/>
      <w:r>
        <w:rPr>
          <w:lang w:val="fr-FR"/>
        </w:rPr>
        <w:t>Consilului</w:t>
      </w:r>
      <w:proofErr w:type="spellEnd"/>
      <w:r>
        <w:rPr>
          <w:lang w:val="fr-FR"/>
        </w:rPr>
        <w:t xml:space="preserve"> </w:t>
      </w:r>
      <w:proofErr w:type="spellStart"/>
      <w:r>
        <w:rPr>
          <w:lang w:val="fr-FR"/>
        </w:rPr>
        <w:t>Judeţean</w:t>
      </w:r>
      <w:proofErr w:type="spellEnd"/>
      <w:r>
        <w:rPr>
          <w:lang w:val="fr-FR"/>
        </w:rPr>
        <w:t xml:space="preserve"> Argeş</w:t>
      </w:r>
      <w:r>
        <w:t xml:space="preserve">, în vederea asigurării </w:t>
      </w:r>
      <w:proofErr w:type="spellStart"/>
      <w:r>
        <w:t>funcţionării</w:t>
      </w:r>
      <w:proofErr w:type="spellEnd"/>
      <w:r>
        <w:t xml:space="preserve"> acestuia cu respectarea standardelor minime de calitate aplicabile </w:t>
      </w:r>
      <w:proofErr w:type="spellStart"/>
      <w:r>
        <w:t>şi</w:t>
      </w:r>
      <w:proofErr w:type="spellEnd"/>
      <w:r>
        <w:t xml:space="preserve"> a asigurării accesului persoanelor beneficiare la </w:t>
      </w:r>
      <w:proofErr w:type="spellStart"/>
      <w:r>
        <w:t>informaţii</w:t>
      </w:r>
      <w:proofErr w:type="spellEnd"/>
      <w:r>
        <w:t xml:space="preserve"> privind </w:t>
      </w:r>
      <w:proofErr w:type="spellStart"/>
      <w:r>
        <w:t>condiţiile</w:t>
      </w:r>
      <w:proofErr w:type="spellEnd"/>
      <w:r>
        <w:t xml:space="preserve"> de admitere, serviciile oferite etc.</w:t>
      </w:r>
    </w:p>
    <w:p w:rsidR="002E1DB6" w:rsidRDefault="002E1DB6" w:rsidP="007103DC">
      <w:pPr>
        <w:pStyle w:val="NormalWeb"/>
        <w:jc w:val="both"/>
      </w:pPr>
      <w:r>
        <w:t xml:space="preserve">(2) Prevederile prezentului regulament sunt obligatorii atât pentru persoanele beneficiare, cât </w:t>
      </w:r>
      <w:proofErr w:type="spellStart"/>
      <w:r>
        <w:t>şi</w:t>
      </w:r>
      <w:proofErr w:type="spellEnd"/>
      <w:r>
        <w:t xml:space="preserve"> pentru </w:t>
      </w:r>
      <w:proofErr w:type="spellStart"/>
      <w:r>
        <w:t>angajaţii</w:t>
      </w:r>
      <w:proofErr w:type="spellEnd"/>
      <w:r>
        <w:t xml:space="preserve"> Centrului </w:t>
      </w:r>
      <w:proofErr w:type="spellStart"/>
      <w:r>
        <w:t>şi</w:t>
      </w:r>
      <w:proofErr w:type="spellEnd"/>
      <w:r>
        <w:t xml:space="preserve">, după caz, pentru membrii familiei beneficiarilor, </w:t>
      </w:r>
      <w:proofErr w:type="spellStart"/>
      <w:r>
        <w:t>reprezentanţii</w:t>
      </w:r>
      <w:proofErr w:type="spellEnd"/>
      <w:r>
        <w:t xml:space="preserve"> legali/</w:t>
      </w:r>
      <w:proofErr w:type="spellStart"/>
      <w:r>
        <w:t>convenţionali</w:t>
      </w:r>
      <w:proofErr w:type="spellEnd"/>
      <w:r>
        <w:t>, vizitatori.</w:t>
      </w:r>
    </w:p>
    <w:p w:rsidR="002E1DB6" w:rsidRDefault="002E1DB6" w:rsidP="007103DC">
      <w:pPr>
        <w:pStyle w:val="NormalWeb"/>
        <w:jc w:val="both"/>
        <w:rPr>
          <w:rStyle w:val="Robust"/>
        </w:rPr>
      </w:pPr>
      <w:r>
        <w:t>ARTICOLUL 2</w:t>
      </w:r>
    </w:p>
    <w:p w:rsidR="002E1DB6" w:rsidRDefault="002E1DB6" w:rsidP="007103DC">
      <w:pPr>
        <w:pStyle w:val="NormalWeb"/>
        <w:jc w:val="both"/>
      </w:pPr>
      <w:r>
        <w:rPr>
          <w:rStyle w:val="Robust"/>
        </w:rPr>
        <w:t>Identificarea serviciului social</w:t>
      </w:r>
    </w:p>
    <w:p w:rsidR="002E1DB6" w:rsidRDefault="002E1DB6" w:rsidP="002A224B">
      <w:pPr>
        <w:spacing w:after="96"/>
        <w:jc w:val="both"/>
        <w:rPr>
          <w:szCs w:val="24"/>
        </w:rPr>
      </w:pPr>
      <w:proofErr w:type="spellStart"/>
      <w:r>
        <w:rPr>
          <w:szCs w:val="24"/>
        </w:rPr>
        <w:t>Serviciul</w:t>
      </w:r>
      <w:proofErr w:type="spellEnd"/>
      <w:r>
        <w:rPr>
          <w:szCs w:val="24"/>
        </w:rPr>
        <w:t xml:space="preserve"> social „</w:t>
      </w:r>
      <w:proofErr w:type="spellStart"/>
      <w:r>
        <w:rPr>
          <w:szCs w:val="24"/>
          <w:lang w:val="fr-FR"/>
        </w:rPr>
        <w:t>Centrul</w:t>
      </w:r>
      <w:proofErr w:type="spellEnd"/>
      <w:r>
        <w:rPr>
          <w:szCs w:val="24"/>
          <w:lang w:val="fr-FR"/>
        </w:rPr>
        <w:t xml:space="preserve"> de </w:t>
      </w:r>
      <w:proofErr w:type="spellStart"/>
      <w:r>
        <w:rPr>
          <w:szCs w:val="24"/>
          <w:lang w:val="fr-FR"/>
        </w:rPr>
        <w:t>zi</w:t>
      </w:r>
      <w:proofErr w:type="spellEnd"/>
      <w:r>
        <w:rPr>
          <w:szCs w:val="24"/>
          <w:lang w:val="fr-FR"/>
        </w:rPr>
        <w:t xml:space="preserve">” </w:t>
      </w:r>
      <w:proofErr w:type="spellStart"/>
      <w:r>
        <w:rPr>
          <w:szCs w:val="24"/>
          <w:lang w:val="fr-FR"/>
        </w:rPr>
        <w:t>din</w:t>
      </w:r>
      <w:proofErr w:type="spellEnd"/>
      <w:r>
        <w:rPr>
          <w:szCs w:val="24"/>
          <w:lang w:val="fr-FR"/>
        </w:rPr>
        <w:t xml:space="preserve"> </w:t>
      </w:r>
      <w:proofErr w:type="spellStart"/>
      <w:r>
        <w:rPr>
          <w:szCs w:val="24"/>
          <w:lang w:val="fr-FR"/>
        </w:rPr>
        <w:t>cadrul</w:t>
      </w:r>
      <w:proofErr w:type="spellEnd"/>
      <w:r>
        <w:rPr>
          <w:szCs w:val="24"/>
          <w:lang w:val="fr-FR"/>
        </w:rPr>
        <w:t xml:space="preserve"> </w:t>
      </w:r>
      <w:proofErr w:type="spellStart"/>
      <w:r>
        <w:rPr>
          <w:szCs w:val="24"/>
          <w:lang w:val="fr-FR"/>
        </w:rPr>
        <w:t>Complexului</w:t>
      </w:r>
      <w:proofErr w:type="spellEnd"/>
      <w:r>
        <w:rPr>
          <w:szCs w:val="24"/>
          <w:lang w:val="fr-FR"/>
        </w:rPr>
        <w:t xml:space="preserve"> de </w:t>
      </w:r>
      <w:proofErr w:type="spellStart"/>
      <w:r>
        <w:rPr>
          <w:szCs w:val="24"/>
          <w:lang w:val="fr-FR"/>
        </w:rPr>
        <w:t>Servicii</w:t>
      </w:r>
      <w:proofErr w:type="spellEnd"/>
      <w:r>
        <w:rPr>
          <w:szCs w:val="24"/>
          <w:lang w:val="fr-FR"/>
        </w:rPr>
        <w:t xml:space="preserve"> </w:t>
      </w:r>
      <w:proofErr w:type="spellStart"/>
      <w:r>
        <w:rPr>
          <w:szCs w:val="24"/>
          <w:lang w:val="fr-FR"/>
        </w:rPr>
        <w:t>pentru</w:t>
      </w:r>
      <w:proofErr w:type="spellEnd"/>
      <w:r>
        <w:rPr>
          <w:szCs w:val="24"/>
          <w:lang w:val="fr-FR"/>
        </w:rPr>
        <w:t xml:space="preserve"> </w:t>
      </w:r>
      <w:proofErr w:type="spellStart"/>
      <w:r>
        <w:rPr>
          <w:szCs w:val="24"/>
          <w:lang w:val="fr-FR"/>
        </w:rPr>
        <w:t>Copilul</w:t>
      </w:r>
      <w:proofErr w:type="spellEnd"/>
      <w:r>
        <w:rPr>
          <w:szCs w:val="24"/>
          <w:lang w:val="fr-FR"/>
        </w:rPr>
        <w:t xml:space="preserve"> </w:t>
      </w:r>
      <w:proofErr w:type="spellStart"/>
      <w:r>
        <w:rPr>
          <w:szCs w:val="24"/>
          <w:lang w:val="fr-FR"/>
        </w:rPr>
        <w:t>în</w:t>
      </w:r>
      <w:proofErr w:type="spellEnd"/>
      <w:r>
        <w:rPr>
          <w:szCs w:val="24"/>
          <w:lang w:val="fr-FR"/>
        </w:rPr>
        <w:t xml:space="preserve"> </w:t>
      </w:r>
      <w:proofErr w:type="spellStart"/>
      <w:r>
        <w:rPr>
          <w:szCs w:val="24"/>
          <w:lang w:val="fr-FR"/>
        </w:rPr>
        <w:t>Dificultate</w:t>
      </w:r>
      <w:proofErr w:type="spellEnd"/>
      <w:r>
        <w:rPr>
          <w:szCs w:val="24"/>
          <w:lang w:val="fr-FR"/>
        </w:rPr>
        <w:t xml:space="preserve"> Câmpulung</w:t>
      </w:r>
      <w:r>
        <w:rPr>
          <w:szCs w:val="24"/>
        </w:rPr>
        <w:t xml:space="preserve">, cod </w:t>
      </w:r>
      <w:proofErr w:type="spellStart"/>
      <w:r>
        <w:rPr>
          <w:szCs w:val="24"/>
        </w:rPr>
        <w:t>serviciu</w:t>
      </w:r>
      <w:proofErr w:type="spellEnd"/>
      <w:r>
        <w:rPr>
          <w:szCs w:val="24"/>
        </w:rPr>
        <w:t xml:space="preserve"> social 8891CZ-C-II, </w:t>
      </w:r>
      <w:proofErr w:type="spellStart"/>
      <w:r>
        <w:rPr>
          <w:szCs w:val="24"/>
        </w:rPr>
        <w:t>este</w:t>
      </w:r>
      <w:proofErr w:type="spellEnd"/>
      <w:r>
        <w:rPr>
          <w:szCs w:val="24"/>
        </w:rPr>
        <w:t xml:space="preserve"> </w:t>
      </w:r>
      <w:proofErr w:type="spellStart"/>
      <w:r>
        <w:rPr>
          <w:szCs w:val="24"/>
        </w:rPr>
        <w:t>înfiinţat</w:t>
      </w:r>
      <w:proofErr w:type="spellEnd"/>
      <w:r>
        <w:rPr>
          <w:szCs w:val="24"/>
        </w:rPr>
        <w:t xml:space="preserve"> </w:t>
      </w:r>
      <w:proofErr w:type="spellStart"/>
      <w:r>
        <w:rPr>
          <w:szCs w:val="24"/>
        </w:rPr>
        <w:t>şi</w:t>
      </w:r>
      <w:proofErr w:type="spellEnd"/>
      <w:r>
        <w:rPr>
          <w:szCs w:val="24"/>
        </w:rPr>
        <w:t xml:space="preserve"> </w:t>
      </w:r>
      <w:proofErr w:type="spellStart"/>
      <w:r>
        <w:rPr>
          <w:szCs w:val="24"/>
        </w:rPr>
        <w:t>administrat</w:t>
      </w:r>
      <w:proofErr w:type="spellEnd"/>
      <w:r>
        <w:rPr>
          <w:szCs w:val="24"/>
        </w:rPr>
        <w:t xml:space="preserve"> de </w:t>
      </w:r>
      <w:proofErr w:type="spellStart"/>
      <w:r>
        <w:rPr>
          <w:szCs w:val="24"/>
        </w:rPr>
        <w:t>furnizorul</w:t>
      </w:r>
      <w:proofErr w:type="spellEnd"/>
      <w:r>
        <w:rPr>
          <w:szCs w:val="24"/>
        </w:rPr>
        <w:t xml:space="preserve"> </w:t>
      </w:r>
      <w:r>
        <w:rPr>
          <w:szCs w:val="24"/>
          <w:lang w:val="fr-FR"/>
        </w:rPr>
        <w:t>DIRECŢIA GENERALĂ DE ASISTENŢĂ SOCIALĂ ŞI PROTECŢIA COPILULUI ARGEŞ</w:t>
      </w:r>
      <w:r>
        <w:rPr>
          <w:szCs w:val="24"/>
        </w:rPr>
        <w:t xml:space="preserve">, </w:t>
      </w:r>
      <w:proofErr w:type="spellStart"/>
      <w:r>
        <w:rPr>
          <w:szCs w:val="24"/>
        </w:rPr>
        <w:t>acreditat</w:t>
      </w:r>
      <w:proofErr w:type="spellEnd"/>
      <w:r>
        <w:rPr>
          <w:szCs w:val="24"/>
        </w:rPr>
        <w:t xml:space="preserve"> conform </w:t>
      </w:r>
      <w:proofErr w:type="spellStart"/>
      <w:r>
        <w:rPr>
          <w:szCs w:val="24"/>
        </w:rPr>
        <w:t>Certificatului</w:t>
      </w:r>
      <w:proofErr w:type="spellEnd"/>
      <w:r>
        <w:rPr>
          <w:szCs w:val="24"/>
        </w:rPr>
        <w:t xml:space="preserve"> de </w:t>
      </w:r>
      <w:proofErr w:type="spellStart"/>
      <w:r>
        <w:rPr>
          <w:szCs w:val="24"/>
        </w:rPr>
        <w:t>acreditare</w:t>
      </w:r>
      <w:proofErr w:type="spellEnd"/>
      <w:r>
        <w:rPr>
          <w:szCs w:val="24"/>
        </w:rPr>
        <w:t xml:space="preserve"> </w:t>
      </w:r>
      <w:proofErr w:type="spellStart"/>
      <w:r>
        <w:rPr>
          <w:szCs w:val="24"/>
        </w:rPr>
        <w:t>Seria</w:t>
      </w:r>
      <w:proofErr w:type="spellEnd"/>
      <w:r>
        <w:rPr>
          <w:szCs w:val="24"/>
        </w:rPr>
        <w:t xml:space="preserve"> AF Nr. 000214/16.04.2014, pe </w:t>
      </w:r>
      <w:proofErr w:type="spellStart"/>
      <w:r>
        <w:rPr>
          <w:szCs w:val="24"/>
        </w:rPr>
        <w:t>perioada</w:t>
      </w:r>
      <w:proofErr w:type="spellEnd"/>
      <w:r>
        <w:rPr>
          <w:szCs w:val="24"/>
        </w:rPr>
        <w:t xml:space="preserve"> </w:t>
      </w:r>
      <w:proofErr w:type="spellStart"/>
      <w:r>
        <w:rPr>
          <w:szCs w:val="24"/>
        </w:rPr>
        <w:t>nedeterminata</w:t>
      </w:r>
      <w:proofErr w:type="spellEnd"/>
      <w:r>
        <w:rPr>
          <w:szCs w:val="24"/>
        </w:rPr>
        <w:t xml:space="preserve">, </w:t>
      </w:r>
      <w:proofErr w:type="spellStart"/>
      <w:r>
        <w:rPr>
          <w:szCs w:val="24"/>
        </w:rPr>
        <w:t>deţine</w:t>
      </w:r>
      <w:proofErr w:type="spellEnd"/>
      <w:r>
        <w:rPr>
          <w:szCs w:val="24"/>
        </w:rPr>
        <w:t xml:space="preserve"> </w:t>
      </w:r>
      <w:proofErr w:type="spellStart"/>
      <w:r>
        <w:rPr>
          <w:szCs w:val="24"/>
        </w:rPr>
        <w:t>Licenţa</w:t>
      </w:r>
      <w:proofErr w:type="spellEnd"/>
      <w:r>
        <w:rPr>
          <w:szCs w:val="24"/>
        </w:rPr>
        <w:t xml:space="preserve"> de </w:t>
      </w:r>
      <w:proofErr w:type="spellStart"/>
      <w:r>
        <w:rPr>
          <w:szCs w:val="24"/>
        </w:rPr>
        <w:t>funcţionare</w:t>
      </w:r>
      <w:proofErr w:type="spellEnd"/>
      <w:r w:rsidR="00E943C3">
        <w:rPr>
          <w:szCs w:val="24"/>
        </w:rPr>
        <w:t xml:space="preserve"> </w:t>
      </w:r>
      <w:proofErr w:type="spellStart"/>
      <w:r w:rsidR="00E943C3">
        <w:rPr>
          <w:szCs w:val="24"/>
        </w:rPr>
        <w:t>Seria</w:t>
      </w:r>
      <w:proofErr w:type="spellEnd"/>
      <w:r w:rsidR="00E943C3">
        <w:rPr>
          <w:szCs w:val="24"/>
        </w:rPr>
        <w:t xml:space="preserve"> </w:t>
      </w:r>
      <w:r w:rsidR="00F76E6F">
        <w:rPr>
          <w:szCs w:val="24"/>
        </w:rPr>
        <w:t>LF, nr. 0005202</w:t>
      </w:r>
      <w:r w:rsidRPr="00E943C3">
        <w:rPr>
          <w:szCs w:val="24"/>
        </w:rPr>
        <w:t>,</w:t>
      </w:r>
      <w:r w:rsidR="00E943C3" w:rsidRPr="00E943C3">
        <w:rPr>
          <w:szCs w:val="24"/>
        </w:rPr>
        <w:t xml:space="preserve"> </w:t>
      </w:r>
      <w:proofErr w:type="spellStart"/>
      <w:r w:rsidR="00DC4C96" w:rsidRPr="00E943C3">
        <w:rPr>
          <w:szCs w:val="24"/>
        </w:rPr>
        <w:t>pentru</w:t>
      </w:r>
      <w:proofErr w:type="spellEnd"/>
      <w:r w:rsidR="00DC4C96" w:rsidRPr="00E943C3">
        <w:rPr>
          <w:szCs w:val="24"/>
        </w:rPr>
        <w:t xml:space="preserve"> o </w:t>
      </w:r>
      <w:proofErr w:type="spellStart"/>
      <w:r w:rsidR="00DC4C96" w:rsidRPr="00E943C3">
        <w:rPr>
          <w:szCs w:val="24"/>
        </w:rPr>
        <w:t>perioad</w:t>
      </w:r>
      <w:proofErr w:type="spellEnd"/>
      <w:r w:rsidR="00DC4C96" w:rsidRPr="00E943C3">
        <w:rPr>
          <w:szCs w:val="24"/>
          <w:lang w:val="ro-RO"/>
        </w:rPr>
        <w:t xml:space="preserve">ă de </w:t>
      </w:r>
      <w:r w:rsidR="00E943C3" w:rsidRPr="00E943C3">
        <w:rPr>
          <w:szCs w:val="24"/>
          <w:lang w:val="ro-RO"/>
        </w:rPr>
        <w:t>5 ani, de la 16.12.2015, până la 16.12.2020</w:t>
      </w:r>
      <w:r w:rsidR="00DC4C96" w:rsidRPr="00E943C3">
        <w:rPr>
          <w:szCs w:val="24"/>
          <w:lang w:val="ro-RO"/>
        </w:rPr>
        <w:t>,</w:t>
      </w:r>
      <w:r w:rsidR="00DC4C96">
        <w:rPr>
          <w:color w:val="FF0000"/>
          <w:szCs w:val="24"/>
          <w:lang w:val="ro-RO"/>
        </w:rPr>
        <w:t xml:space="preserve"> </w:t>
      </w:r>
      <w:r w:rsidR="00E943C3">
        <w:rPr>
          <w:szCs w:val="24"/>
        </w:rPr>
        <w:t xml:space="preserve">cu </w:t>
      </w:r>
      <w:proofErr w:type="spellStart"/>
      <w:r w:rsidR="002A224B">
        <w:t>sediul</w:t>
      </w:r>
      <w:proofErr w:type="spellEnd"/>
      <w:r w:rsidR="002A224B">
        <w:t xml:space="preserve"> în Mun. </w:t>
      </w:r>
      <w:proofErr w:type="spellStart"/>
      <w:r w:rsidR="002A224B">
        <w:t>Câmpulung</w:t>
      </w:r>
      <w:proofErr w:type="spellEnd"/>
      <w:r w:rsidR="002A224B">
        <w:t xml:space="preserve">, Jud. </w:t>
      </w:r>
      <w:proofErr w:type="spellStart"/>
      <w:r w:rsidRPr="00E943C3">
        <w:t>Argeş</w:t>
      </w:r>
      <w:proofErr w:type="spellEnd"/>
      <w:r w:rsidRPr="00E943C3">
        <w:t xml:space="preserve">, Str. </w:t>
      </w:r>
      <w:proofErr w:type="spellStart"/>
      <w:r w:rsidRPr="00E943C3">
        <w:t>Plevnei</w:t>
      </w:r>
      <w:proofErr w:type="spellEnd"/>
      <w:r w:rsidRPr="00E943C3">
        <w:t>, nr. 4 A, cod 115100, e-mail:</w:t>
      </w:r>
      <w:r w:rsidR="00E943C3">
        <w:rPr>
          <w:szCs w:val="24"/>
        </w:rPr>
        <w:t xml:space="preserve"> </w:t>
      </w:r>
      <w:hyperlink r:id="rId8" w:history="1">
        <w:r w:rsidRPr="00856BC1">
          <w:rPr>
            <w:rStyle w:val="Hyperlink"/>
            <w:szCs w:val="24"/>
          </w:rPr>
          <w:t>cscd_campulung@yahoo.com</w:t>
        </w:r>
      </w:hyperlink>
      <w:r>
        <w:rPr>
          <w:szCs w:val="24"/>
        </w:rPr>
        <w:t>.</w:t>
      </w:r>
    </w:p>
    <w:p w:rsidR="002E1DB6" w:rsidRDefault="002E1DB6" w:rsidP="007103DC">
      <w:pPr>
        <w:spacing w:after="96"/>
        <w:ind w:right="-149"/>
        <w:jc w:val="both"/>
        <w:rPr>
          <w:rFonts w:ascii="Bookman Old Style" w:hAnsi="Bookman Old Style" w:cs="Bookman Old Style"/>
          <w:color w:val="000000"/>
          <w:szCs w:val="24"/>
        </w:rPr>
      </w:pPr>
    </w:p>
    <w:p w:rsidR="002E1DB6" w:rsidRDefault="002E1DB6" w:rsidP="007103DC">
      <w:pPr>
        <w:pStyle w:val="NormalWeb"/>
        <w:jc w:val="both"/>
        <w:rPr>
          <w:rStyle w:val="Robust"/>
        </w:rPr>
      </w:pPr>
      <w:r>
        <w:t>ARTICOLUL 3</w:t>
      </w:r>
    </w:p>
    <w:p w:rsidR="002E1DB6" w:rsidRDefault="002E1DB6" w:rsidP="007103DC">
      <w:pPr>
        <w:pStyle w:val="NormalWeb"/>
        <w:jc w:val="both"/>
        <w:rPr>
          <w:rStyle w:val="Robust"/>
        </w:rPr>
      </w:pPr>
      <w:r>
        <w:rPr>
          <w:rStyle w:val="Robust"/>
        </w:rPr>
        <w:t>Scopul serviciului social</w:t>
      </w:r>
    </w:p>
    <w:p w:rsidR="00A7376E" w:rsidRPr="00D528BA" w:rsidRDefault="00A7376E" w:rsidP="00A7376E">
      <w:pPr>
        <w:pStyle w:val="NormalWeb"/>
        <w:rPr>
          <w:lang w:val="fr-FR"/>
        </w:rPr>
      </w:pPr>
      <w:bookmarkStart w:id="0" w:name="_Hlk21346431"/>
      <w:bookmarkStart w:id="1" w:name="_Hlk21511581"/>
      <w:proofErr w:type="spellStart"/>
      <w:r w:rsidRPr="00D528BA">
        <w:rPr>
          <w:lang w:val="en-US"/>
        </w:rPr>
        <w:t>Scopul</w:t>
      </w:r>
      <w:proofErr w:type="spellEnd"/>
      <w:r w:rsidRPr="00D528BA">
        <w:rPr>
          <w:lang w:val="en-US"/>
        </w:rPr>
        <w:t xml:space="preserve"> </w:t>
      </w:r>
      <w:proofErr w:type="spellStart"/>
      <w:r w:rsidRPr="00D528BA">
        <w:rPr>
          <w:lang w:val="en-US"/>
        </w:rPr>
        <w:t>serviciului</w:t>
      </w:r>
      <w:proofErr w:type="spellEnd"/>
      <w:r w:rsidRPr="00D528BA">
        <w:rPr>
          <w:lang w:val="en-US"/>
        </w:rPr>
        <w:t xml:space="preserve"> social „</w:t>
      </w:r>
      <w:proofErr w:type="spellStart"/>
      <w:r w:rsidRPr="00D528BA">
        <w:rPr>
          <w:lang w:val="fr-FR"/>
        </w:rPr>
        <w:t>Centrul</w:t>
      </w:r>
      <w:proofErr w:type="spellEnd"/>
      <w:r w:rsidRPr="00D528BA">
        <w:rPr>
          <w:lang w:val="fr-FR"/>
        </w:rPr>
        <w:t xml:space="preserve"> de </w:t>
      </w:r>
      <w:proofErr w:type="spellStart"/>
      <w:r w:rsidRPr="00D528BA">
        <w:rPr>
          <w:lang w:val="fr-FR"/>
        </w:rPr>
        <w:t>zi</w:t>
      </w:r>
      <w:proofErr w:type="spellEnd"/>
      <w:r w:rsidRPr="00D528BA">
        <w:rPr>
          <w:lang w:val="fr-FR"/>
        </w:rPr>
        <w:t xml:space="preserve">” </w:t>
      </w:r>
      <w:proofErr w:type="spellStart"/>
      <w:r w:rsidRPr="00D528BA">
        <w:rPr>
          <w:lang w:val="fr-FR"/>
        </w:rPr>
        <w:t>din</w:t>
      </w:r>
      <w:proofErr w:type="spellEnd"/>
      <w:r w:rsidRPr="00D528BA">
        <w:rPr>
          <w:lang w:val="fr-FR"/>
        </w:rPr>
        <w:t xml:space="preserve"> </w:t>
      </w:r>
      <w:proofErr w:type="spellStart"/>
      <w:r w:rsidRPr="00D528BA">
        <w:rPr>
          <w:lang w:val="fr-FR"/>
        </w:rPr>
        <w:t>cadrul</w:t>
      </w:r>
      <w:proofErr w:type="spellEnd"/>
      <w:r w:rsidRPr="00D528BA">
        <w:rPr>
          <w:lang w:val="fr-FR"/>
        </w:rPr>
        <w:t xml:space="preserve"> </w:t>
      </w:r>
      <w:proofErr w:type="spellStart"/>
      <w:r w:rsidRPr="00D528BA">
        <w:rPr>
          <w:lang w:val="fr-FR"/>
        </w:rPr>
        <w:t>Complexului</w:t>
      </w:r>
      <w:proofErr w:type="spellEnd"/>
      <w:r w:rsidRPr="00D528BA">
        <w:rPr>
          <w:lang w:val="fr-FR"/>
        </w:rPr>
        <w:t xml:space="preserve"> de </w:t>
      </w:r>
      <w:proofErr w:type="spellStart"/>
      <w:r w:rsidRPr="00D528BA">
        <w:rPr>
          <w:lang w:val="fr-FR"/>
        </w:rPr>
        <w:t>Servicii</w:t>
      </w:r>
      <w:proofErr w:type="spellEnd"/>
      <w:r w:rsidRPr="00D528BA">
        <w:rPr>
          <w:lang w:val="fr-FR"/>
        </w:rPr>
        <w:t xml:space="preserve"> </w:t>
      </w:r>
      <w:proofErr w:type="spellStart"/>
      <w:r w:rsidRPr="00D528BA">
        <w:rPr>
          <w:lang w:val="fr-FR"/>
        </w:rPr>
        <w:t>pentru</w:t>
      </w:r>
      <w:proofErr w:type="spellEnd"/>
      <w:r w:rsidRPr="00D528BA">
        <w:rPr>
          <w:lang w:val="fr-FR"/>
        </w:rPr>
        <w:t xml:space="preserve"> </w:t>
      </w:r>
      <w:proofErr w:type="spellStart"/>
      <w:r w:rsidRPr="00D528BA">
        <w:rPr>
          <w:lang w:val="fr-FR"/>
        </w:rPr>
        <w:t>Copilul</w:t>
      </w:r>
      <w:proofErr w:type="spellEnd"/>
      <w:r w:rsidRPr="00D528BA">
        <w:rPr>
          <w:lang w:val="fr-FR"/>
        </w:rPr>
        <w:t xml:space="preserve"> </w:t>
      </w:r>
      <w:proofErr w:type="spellStart"/>
      <w:r w:rsidRPr="00D528BA">
        <w:rPr>
          <w:lang w:val="fr-FR"/>
        </w:rPr>
        <w:t>în</w:t>
      </w:r>
      <w:proofErr w:type="spellEnd"/>
      <w:r w:rsidRPr="00D528BA">
        <w:rPr>
          <w:lang w:val="fr-FR"/>
        </w:rPr>
        <w:t xml:space="preserve"> </w:t>
      </w:r>
      <w:proofErr w:type="spellStart"/>
      <w:r w:rsidRPr="00D528BA">
        <w:rPr>
          <w:lang w:val="fr-FR"/>
        </w:rPr>
        <w:t>Dificultate</w:t>
      </w:r>
      <w:proofErr w:type="spellEnd"/>
      <w:r w:rsidRPr="00D528BA">
        <w:rPr>
          <w:lang w:val="fr-FR"/>
        </w:rPr>
        <w:t xml:space="preserve"> Câmpulung </w:t>
      </w:r>
      <w:proofErr w:type="spellStart"/>
      <w:r w:rsidRPr="00D528BA">
        <w:rPr>
          <w:lang w:val="en-US"/>
        </w:rPr>
        <w:t>este</w:t>
      </w:r>
      <w:proofErr w:type="spellEnd"/>
      <w:r w:rsidRPr="00D528BA">
        <w:rPr>
          <w:lang w:val="en-US"/>
        </w:rPr>
        <w:t xml:space="preserve"> </w:t>
      </w:r>
      <w:r w:rsidR="00A130FC" w:rsidRPr="00D528BA">
        <w:rPr>
          <w:lang w:val="fr-FR"/>
        </w:rPr>
        <w:t xml:space="preserve">de </w:t>
      </w:r>
      <w:proofErr w:type="spellStart"/>
      <w:r w:rsidR="00A130FC" w:rsidRPr="00D528BA">
        <w:rPr>
          <w:lang w:val="fr-FR"/>
        </w:rPr>
        <w:t>acordare</w:t>
      </w:r>
      <w:proofErr w:type="spellEnd"/>
      <w:r w:rsidR="00A130FC" w:rsidRPr="00D528BA">
        <w:rPr>
          <w:lang w:val="fr-FR"/>
        </w:rPr>
        <w:t xml:space="preserve"> a </w:t>
      </w:r>
      <w:proofErr w:type="spellStart"/>
      <w:r w:rsidR="00A130FC" w:rsidRPr="00D528BA">
        <w:rPr>
          <w:lang w:val="fr-FR"/>
        </w:rPr>
        <w:t>suportului</w:t>
      </w:r>
      <w:proofErr w:type="spellEnd"/>
      <w:r w:rsidR="00A130FC" w:rsidRPr="00D528BA">
        <w:rPr>
          <w:lang w:val="fr-FR"/>
        </w:rPr>
        <w:t xml:space="preserve"> </w:t>
      </w:r>
      <w:proofErr w:type="spellStart"/>
      <w:r w:rsidR="00D97ACF" w:rsidRPr="00D528BA">
        <w:rPr>
          <w:lang w:val="fr-FR"/>
        </w:rPr>
        <w:t>pentru</w:t>
      </w:r>
      <w:proofErr w:type="spellEnd"/>
      <w:r w:rsidR="00D97ACF" w:rsidRPr="00D528BA">
        <w:rPr>
          <w:lang w:val="fr-FR"/>
        </w:rPr>
        <w:t xml:space="preserve"> </w:t>
      </w:r>
      <w:proofErr w:type="spellStart"/>
      <w:r w:rsidR="00D97ACF" w:rsidRPr="00D528BA">
        <w:rPr>
          <w:lang w:val="fr-FR"/>
        </w:rPr>
        <w:t>asigurarea</w:t>
      </w:r>
      <w:proofErr w:type="spellEnd"/>
      <w:r w:rsidR="00D97ACF" w:rsidRPr="00D528BA">
        <w:rPr>
          <w:lang w:val="fr-FR"/>
        </w:rPr>
        <w:t xml:space="preserve"> </w:t>
      </w:r>
      <w:proofErr w:type="spellStart"/>
      <w:r w:rsidR="00D97ACF" w:rsidRPr="00D528BA">
        <w:rPr>
          <w:lang w:val="fr-FR"/>
        </w:rPr>
        <w:t>îngrijirii</w:t>
      </w:r>
      <w:proofErr w:type="spellEnd"/>
      <w:r w:rsidR="00D97ACF" w:rsidRPr="00D528BA">
        <w:rPr>
          <w:lang w:val="fr-FR"/>
        </w:rPr>
        <w:t xml:space="preserve">, </w:t>
      </w:r>
      <w:proofErr w:type="spellStart"/>
      <w:r w:rsidR="00D97ACF" w:rsidRPr="00D528BA">
        <w:rPr>
          <w:lang w:val="fr-FR"/>
        </w:rPr>
        <w:t>creșterii</w:t>
      </w:r>
      <w:proofErr w:type="spellEnd"/>
      <w:r w:rsidR="00D97ACF" w:rsidRPr="00D528BA">
        <w:rPr>
          <w:lang w:val="fr-FR"/>
        </w:rPr>
        <w:t xml:space="preserve">, </w:t>
      </w:r>
      <w:proofErr w:type="spellStart"/>
      <w:r w:rsidR="00D97ACF" w:rsidRPr="00D528BA">
        <w:rPr>
          <w:lang w:val="fr-FR"/>
        </w:rPr>
        <w:t>formării</w:t>
      </w:r>
      <w:proofErr w:type="spellEnd"/>
      <w:r w:rsidR="00D97ACF" w:rsidRPr="00D528BA">
        <w:rPr>
          <w:lang w:val="fr-FR"/>
        </w:rPr>
        <w:t xml:space="preserve">, </w:t>
      </w:r>
      <w:proofErr w:type="spellStart"/>
      <w:r w:rsidR="00D97ACF" w:rsidRPr="00D528BA">
        <w:rPr>
          <w:lang w:val="fr-FR"/>
        </w:rPr>
        <w:t>dezvoltării</w:t>
      </w:r>
      <w:proofErr w:type="spellEnd"/>
      <w:r w:rsidR="00D97ACF" w:rsidRPr="00D528BA">
        <w:rPr>
          <w:lang w:val="fr-FR"/>
        </w:rPr>
        <w:t xml:space="preserve"> </w:t>
      </w:r>
      <w:proofErr w:type="spellStart"/>
      <w:r w:rsidR="00D97ACF" w:rsidRPr="00D528BA">
        <w:rPr>
          <w:lang w:val="fr-FR"/>
        </w:rPr>
        <w:t>și</w:t>
      </w:r>
      <w:proofErr w:type="spellEnd"/>
      <w:r w:rsidR="00D97ACF" w:rsidRPr="00D528BA">
        <w:rPr>
          <w:lang w:val="fr-FR"/>
        </w:rPr>
        <w:t xml:space="preserve"> </w:t>
      </w:r>
      <w:proofErr w:type="spellStart"/>
      <w:r w:rsidR="00D97ACF" w:rsidRPr="00D528BA">
        <w:rPr>
          <w:lang w:val="fr-FR"/>
        </w:rPr>
        <w:t>educării</w:t>
      </w:r>
      <w:proofErr w:type="spellEnd"/>
      <w:r w:rsidR="00D97ACF" w:rsidRPr="00D528BA">
        <w:rPr>
          <w:lang w:val="fr-FR"/>
        </w:rPr>
        <w:t xml:space="preserve"> </w:t>
      </w:r>
      <w:proofErr w:type="spellStart"/>
      <w:r w:rsidR="00D97ACF" w:rsidRPr="00D528BA">
        <w:rPr>
          <w:lang w:val="fr-FR"/>
        </w:rPr>
        <w:t>copilului</w:t>
      </w:r>
      <w:proofErr w:type="spellEnd"/>
      <w:r w:rsidR="00D97ACF" w:rsidRPr="00D528BA">
        <w:rPr>
          <w:lang w:val="fr-FR"/>
        </w:rPr>
        <w:t xml:space="preserve"> </w:t>
      </w:r>
      <w:proofErr w:type="spellStart"/>
      <w:r w:rsidR="00D97ACF" w:rsidRPr="00D528BA">
        <w:rPr>
          <w:lang w:val="fr-FR"/>
        </w:rPr>
        <w:t>în</w:t>
      </w:r>
      <w:proofErr w:type="spellEnd"/>
      <w:r w:rsidR="00D97ACF" w:rsidRPr="00D528BA">
        <w:rPr>
          <w:lang w:val="fr-FR"/>
        </w:rPr>
        <w:t xml:space="preserve"> </w:t>
      </w:r>
      <w:proofErr w:type="spellStart"/>
      <w:r w:rsidR="00D97ACF" w:rsidRPr="00D528BA">
        <w:rPr>
          <w:lang w:val="fr-FR"/>
        </w:rPr>
        <w:t>familie</w:t>
      </w:r>
      <w:proofErr w:type="spellEnd"/>
      <w:r w:rsidR="00D97ACF" w:rsidRPr="00D528BA">
        <w:rPr>
          <w:lang w:val="fr-FR"/>
        </w:rPr>
        <w:t>.</w:t>
      </w:r>
    </w:p>
    <w:bookmarkEnd w:id="0"/>
    <w:p w:rsidR="003A040E" w:rsidRDefault="004A6AA4" w:rsidP="007103DC">
      <w:pPr>
        <w:jc w:val="both"/>
        <w:rPr>
          <w:szCs w:val="24"/>
          <w:lang w:val="fr-FR"/>
        </w:rPr>
      </w:pPr>
      <w:r>
        <w:rPr>
          <w:szCs w:val="24"/>
        </w:rPr>
        <w:t xml:space="preserve"> </w:t>
      </w:r>
      <w:proofErr w:type="spellStart"/>
      <w:r w:rsidRPr="00D70BF5">
        <w:rPr>
          <w:b/>
          <w:bCs/>
          <w:szCs w:val="24"/>
        </w:rPr>
        <w:t>Misiunea</w:t>
      </w:r>
      <w:proofErr w:type="spellEnd"/>
      <w:r>
        <w:rPr>
          <w:szCs w:val="24"/>
        </w:rPr>
        <w:t xml:space="preserve"> </w:t>
      </w:r>
      <w:proofErr w:type="spellStart"/>
      <w:r w:rsidR="002E1DB6">
        <w:rPr>
          <w:szCs w:val="24"/>
        </w:rPr>
        <w:t>serviciului</w:t>
      </w:r>
      <w:proofErr w:type="spellEnd"/>
      <w:r w:rsidR="002E1DB6">
        <w:rPr>
          <w:szCs w:val="24"/>
        </w:rPr>
        <w:t xml:space="preserve"> social </w:t>
      </w:r>
      <w:bookmarkStart w:id="2" w:name="_Hlk23854264"/>
      <w:r w:rsidR="002E1DB6">
        <w:rPr>
          <w:szCs w:val="24"/>
        </w:rPr>
        <w:t>„</w:t>
      </w:r>
      <w:proofErr w:type="spellStart"/>
      <w:r w:rsidR="002E1DB6">
        <w:rPr>
          <w:szCs w:val="24"/>
          <w:lang w:val="fr-FR"/>
        </w:rPr>
        <w:t>Centrul</w:t>
      </w:r>
      <w:proofErr w:type="spellEnd"/>
      <w:r w:rsidR="002E1DB6">
        <w:rPr>
          <w:szCs w:val="24"/>
          <w:lang w:val="fr-FR"/>
        </w:rPr>
        <w:t xml:space="preserve"> de </w:t>
      </w:r>
      <w:proofErr w:type="spellStart"/>
      <w:r w:rsidR="002E1DB6">
        <w:rPr>
          <w:szCs w:val="24"/>
          <w:lang w:val="fr-FR"/>
        </w:rPr>
        <w:t>zi</w:t>
      </w:r>
      <w:proofErr w:type="spellEnd"/>
      <w:r w:rsidR="002E1DB6">
        <w:rPr>
          <w:szCs w:val="24"/>
          <w:lang w:val="fr-FR"/>
        </w:rPr>
        <w:t xml:space="preserve">” </w:t>
      </w:r>
      <w:proofErr w:type="spellStart"/>
      <w:r w:rsidR="002E1DB6">
        <w:rPr>
          <w:szCs w:val="24"/>
          <w:lang w:val="fr-FR"/>
        </w:rPr>
        <w:t>din</w:t>
      </w:r>
      <w:proofErr w:type="spellEnd"/>
      <w:r w:rsidR="002E1DB6">
        <w:rPr>
          <w:szCs w:val="24"/>
          <w:lang w:val="fr-FR"/>
        </w:rPr>
        <w:t xml:space="preserve"> </w:t>
      </w:r>
      <w:proofErr w:type="spellStart"/>
      <w:r w:rsidR="002E1DB6">
        <w:rPr>
          <w:szCs w:val="24"/>
          <w:lang w:val="fr-FR"/>
        </w:rPr>
        <w:t>cadrul</w:t>
      </w:r>
      <w:proofErr w:type="spellEnd"/>
      <w:r w:rsidR="002E1DB6">
        <w:rPr>
          <w:szCs w:val="24"/>
          <w:lang w:val="fr-FR"/>
        </w:rPr>
        <w:t xml:space="preserve"> </w:t>
      </w:r>
      <w:proofErr w:type="spellStart"/>
      <w:r w:rsidR="002E1DB6">
        <w:rPr>
          <w:szCs w:val="24"/>
          <w:lang w:val="fr-FR"/>
        </w:rPr>
        <w:t>Complexului</w:t>
      </w:r>
      <w:proofErr w:type="spellEnd"/>
      <w:r w:rsidR="002E1DB6">
        <w:rPr>
          <w:szCs w:val="24"/>
          <w:lang w:val="fr-FR"/>
        </w:rPr>
        <w:t xml:space="preserve"> de </w:t>
      </w:r>
      <w:proofErr w:type="spellStart"/>
      <w:r w:rsidR="002E1DB6">
        <w:rPr>
          <w:szCs w:val="24"/>
          <w:lang w:val="fr-FR"/>
        </w:rPr>
        <w:t>Servicii</w:t>
      </w:r>
      <w:proofErr w:type="spellEnd"/>
      <w:r w:rsidR="002E1DB6">
        <w:rPr>
          <w:szCs w:val="24"/>
          <w:lang w:val="fr-FR"/>
        </w:rPr>
        <w:t xml:space="preserve"> </w:t>
      </w:r>
      <w:proofErr w:type="spellStart"/>
      <w:r w:rsidR="002E1DB6">
        <w:rPr>
          <w:szCs w:val="24"/>
          <w:lang w:val="fr-FR"/>
        </w:rPr>
        <w:t>pentru</w:t>
      </w:r>
      <w:proofErr w:type="spellEnd"/>
      <w:r w:rsidR="002E1DB6">
        <w:rPr>
          <w:szCs w:val="24"/>
          <w:lang w:val="fr-FR"/>
        </w:rPr>
        <w:t xml:space="preserve"> </w:t>
      </w:r>
      <w:proofErr w:type="spellStart"/>
      <w:r w:rsidR="002E1DB6">
        <w:rPr>
          <w:szCs w:val="24"/>
          <w:lang w:val="fr-FR"/>
        </w:rPr>
        <w:t>Copilul</w:t>
      </w:r>
      <w:proofErr w:type="spellEnd"/>
      <w:r w:rsidR="002E1DB6">
        <w:rPr>
          <w:szCs w:val="24"/>
          <w:lang w:val="fr-FR"/>
        </w:rPr>
        <w:t xml:space="preserve"> </w:t>
      </w:r>
      <w:proofErr w:type="spellStart"/>
      <w:r w:rsidR="002E1DB6">
        <w:rPr>
          <w:szCs w:val="24"/>
          <w:lang w:val="fr-FR"/>
        </w:rPr>
        <w:t>în</w:t>
      </w:r>
      <w:proofErr w:type="spellEnd"/>
      <w:r w:rsidR="002E1DB6">
        <w:rPr>
          <w:szCs w:val="24"/>
          <w:lang w:val="fr-FR"/>
        </w:rPr>
        <w:t xml:space="preserve"> </w:t>
      </w:r>
      <w:proofErr w:type="spellStart"/>
      <w:r w:rsidR="002E1DB6">
        <w:rPr>
          <w:szCs w:val="24"/>
          <w:lang w:val="fr-FR"/>
        </w:rPr>
        <w:t>Dificultate</w:t>
      </w:r>
      <w:proofErr w:type="spellEnd"/>
      <w:r w:rsidR="002E1DB6">
        <w:rPr>
          <w:szCs w:val="24"/>
          <w:lang w:val="fr-FR"/>
        </w:rPr>
        <w:t xml:space="preserve"> Câmpulung</w:t>
      </w:r>
      <w:bookmarkEnd w:id="2"/>
      <w:r w:rsidR="002E1DB6">
        <w:rPr>
          <w:szCs w:val="24"/>
          <w:lang w:val="fr-FR"/>
        </w:rPr>
        <w:t xml:space="preserve"> </w:t>
      </w:r>
      <w:proofErr w:type="spellStart"/>
      <w:r w:rsidR="002E1DB6">
        <w:rPr>
          <w:szCs w:val="24"/>
        </w:rPr>
        <w:t>este</w:t>
      </w:r>
      <w:proofErr w:type="spellEnd"/>
      <w:r w:rsidR="002E1DB6">
        <w:rPr>
          <w:szCs w:val="24"/>
        </w:rPr>
        <w:t xml:space="preserve"> </w:t>
      </w:r>
      <w:r w:rsidR="002E1DB6">
        <w:rPr>
          <w:szCs w:val="24"/>
          <w:lang w:val="fr-FR"/>
        </w:rPr>
        <w:t xml:space="preserve">de a </w:t>
      </w:r>
      <w:proofErr w:type="spellStart"/>
      <w:r w:rsidR="002E1DB6">
        <w:rPr>
          <w:szCs w:val="24"/>
          <w:lang w:val="fr-FR"/>
        </w:rPr>
        <w:t>asigura</w:t>
      </w:r>
      <w:proofErr w:type="spellEnd"/>
      <w:r w:rsidR="002E1DB6">
        <w:rPr>
          <w:szCs w:val="24"/>
          <w:lang w:val="fr-FR"/>
        </w:rPr>
        <w:t xml:space="preserve"> </w:t>
      </w:r>
      <w:proofErr w:type="spellStart"/>
      <w:r w:rsidR="002E1DB6">
        <w:rPr>
          <w:szCs w:val="24"/>
          <w:lang w:val="fr-FR"/>
        </w:rPr>
        <w:t>prevenirea</w:t>
      </w:r>
      <w:proofErr w:type="spellEnd"/>
      <w:r w:rsidR="002E1DB6">
        <w:rPr>
          <w:szCs w:val="24"/>
          <w:lang w:val="fr-FR"/>
        </w:rPr>
        <w:t xml:space="preserve"> </w:t>
      </w:r>
      <w:proofErr w:type="spellStart"/>
      <w:r w:rsidR="002E1DB6">
        <w:rPr>
          <w:szCs w:val="24"/>
          <w:lang w:val="fr-FR"/>
        </w:rPr>
        <w:t>abandonului</w:t>
      </w:r>
      <w:proofErr w:type="spellEnd"/>
      <w:r w:rsidR="002E1DB6">
        <w:rPr>
          <w:szCs w:val="24"/>
          <w:lang w:val="fr-FR"/>
        </w:rPr>
        <w:t xml:space="preserve"> </w:t>
      </w:r>
      <w:proofErr w:type="spellStart"/>
      <w:r w:rsidR="002E1DB6">
        <w:rPr>
          <w:szCs w:val="24"/>
          <w:lang w:val="fr-FR"/>
        </w:rPr>
        <w:t>şi</w:t>
      </w:r>
      <w:proofErr w:type="spellEnd"/>
      <w:r w:rsidR="002E1DB6">
        <w:rPr>
          <w:szCs w:val="24"/>
          <w:lang w:val="fr-FR"/>
        </w:rPr>
        <w:t xml:space="preserve"> a </w:t>
      </w:r>
      <w:proofErr w:type="spellStart"/>
      <w:r w:rsidR="002E1DB6">
        <w:rPr>
          <w:szCs w:val="24"/>
          <w:lang w:val="fr-FR"/>
        </w:rPr>
        <w:t>instituţionalizării</w:t>
      </w:r>
      <w:proofErr w:type="spellEnd"/>
      <w:r w:rsidR="002E1DB6">
        <w:rPr>
          <w:szCs w:val="24"/>
          <w:lang w:val="fr-FR"/>
        </w:rPr>
        <w:t xml:space="preserve"> </w:t>
      </w:r>
      <w:proofErr w:type="spellStart"/>
      <w:r w:rsidR="002E1DB6">
        <w:rPr>
          <w:szCs w:val="24"/>
          <w:lang w:val="fr-FR"/>
        </w:rPr>
        <w:t>copiilor</w:t>
      </w:r>
      <w:proofErr w:type="spellEnd"/>
      <w:r w:rsidR="002E1DB6">
        <w:rPr>
          <w:szCs w:val="24"/>
          <w:lang w:val="fr-FR"/>
        </w:rPr>
        <w:t xml:space="preserve">, </w:t>
      </w:r>
      <w:proofErr w:type="spellStart"/>
      <w:r w:rsidR="002E1DB6">
        <w:rPr>
          <w:szCs w:val="24"/>
          <w:lang w:val="fr-FR"/>
        </w:rPr>
        <w:t>prin</w:t>
      </w:r>
      <w:proofErr w:type="spellEnd"/>
      <w:r w:rsidR="002E1DB6">
        <w:rPr>
          <w:szCs w:val="24"/>
          <w:lang w:val="fr-FR"/>
        </w:rPr>
        <w:t xml:space="preserve"> </w:t>
      </w:r>
      <w:proofErr w:type="spellStart"/>
      <w:r w:rsidR="002E1DB6">
        <w:rPr>
          <w:szCs w:val="24"/>
          <w:lang w:val="fr-FR"/>
        </w:rPr>
        <w:t>asigurarea</w:t>
      </w:r>
      <w:proofErr w:type="spellEnd"/>
      <w:r w:rsidR="002E1DB6">
        <w:rPr>
          <w:szCs w:val="24"/>
          <w:lang w:val="fr-FR"/>
        </w:rPr>
        <w:t xml:space="preserve"> </w:t>
      </w:r>
      <w:proofErr w:type="spellStart"/>
      <w:r w:rsidR="002E1DB6">
        <w:rPr>
          <w:szCs w:val="24"/>
          <w:lang w:val="fr-FR"/>
        </w:rPr>
        <w:t>pe</w:t>
      </w:r>
      <w:proofErr w:type="spellEnd"/>
      <w:r w:rsidR="002E1DB6">
        <w:rPr>
          <w:szCs w:val="24"/>
          <w:lang w:val="fr-FR"/>
        </w:rPr>
        <w:t xml:space="preserve"> </w:t>
      </w:r>
      <w:proofErr w:type="spellStart"/>
      <w:r w:rsidR="002E1DB6">
        <w:rPr>
          <w:szCs w:val="24"/>
          <w:lang w:val="fr-FR"/>
        </w:rPr>
        <w:t>timpul</w:t>
      </w:r>
      <w:proofErr w:type="spellEnd"/>
      <w:r w:rsidR="002E1DB6">
        <w:rPr>
          <w:szCs w:val="24"/>
          <w:lang w:val="fr-FR"/>
        </w:rPr>
        <w:t xml:space="preserve"> </w:t>
      </w:r>
      <w:proofErr w:type="spellStart"/>
      <w:r w:rsidR="002E1DB6">
        <w:rPr>
          <w:szCs w:val="24"/>
          <w:lang w:val="fr-FR"/>
        </w:rPr>
        <w:t>zilei</w:t>
      </w:r>
      <w:proofErr w:type="spellEnd"/>
      <w:r w:rsidR="002E1DB6">
        <w:rPr>
          <w:szCs w:val="24"/>
          <w:lang w:val="fr-FR"/>
        </w:rPr>
        <w:t xml:space="preserve">, a </w:t>
      </w:r>
      <w:proofErr w:type="spellStart"/>
      <w:r w:rsidR="002E1DB6">
        <w:rPr>
          <w:szCs w:val="24"/>
          <w:lang w:val="fr-FR"/>
        </w:rPr>
        <w:t>unor</w:t>
      </w:r>
      <w:proofErr w:type="spellEnd"/>
      <w:r w:rsidR="002E1DB6">
        <w:rPr>
          <w:szCs w:val="24"/>
          <w:lang w:val="fr-FR"/>
        </w:rPr>
        <w:t xml:space="preserve"> </w:t>
      </w:r>
      <w:proofErr w:type="spellStart"/>
      <w:r w:rsidR="002E1DB6">
        <w:rPr>
          <w:szCs w:val="24"/>
          <w:lang w:val="fr-FR"/>
        </w:rPr>
        <w:t>activităţi</w:t>
      </w:r>
      <w:proofErr w:type="spellEnd"/>
      <w:r>
        <w:rPr>
          <w:szCs w:val="24"/>
          <w:lang w:val="fr-FR"/>
        </w:rPr>
        <w:t xml:space="preserve"> </w:t>
      </w:r>
      <w:r w:rsidR="002E1DB6">
        <w:rPr>
          <w:szCs w:val="24"/>
          <w:lang w:val="fr-FR"/>
        </w:rPr>
        <w:t xml:space="preserve">de </w:t>
      </w:r>
      <w:proofErr w:type="spellStart"/>
      <w:r w:rsidR="002E1DB6">
        <w:rPr>
          <w:szCs w:val="24"/>
          <w:lang w:val="fr-FR"/>
        </w:rPr>
        <w:t>îngrijire</w:t>
      </w:r>
      <w:proofErr w:type="spellEnd"/>
      <w:r w:rsidR="002E1DB6">
        <w:rPr>
          <w:szCs w:val="24"/>
          <w:lang w:val="fr-FR"/>
        </w:rPr>
        <w:t xml:space="preserve">, </w:t>
      </w:r>
      <w:proofErr w:type="spellStart"/>
      <w:r w:rsidR="002E1DB6">
        <w:rPr>
          <w:szCs w:val="24"/>
          <w:lang w:val="fr-FR"/>
        </w:rPr>
        <w:t>educaţie</w:t>
      </w:r>
      <w:proofErr w:type="spellEnd"/>
      <w:r w:rsidR="002E1DB6">
        <w:rPr>
          <w:szCs w:val="24"/>
          <w:lang w:val="fr-FR"/>
        </w:rPr>
        <w:t xml:space="preserve">, </w:t>
      </w:r>
      <w:proofErr w:type="spellStart"/>
      <w:r w:rsidR="002E1DB6">
        <w:rPr>
          <w:szCs w:val="24"/>
          <w:lang w:val="fr-FR"/>
        </w:rPr>
        <w:t>recreere</w:t>
      </w:r>
      <w:proofErr w:type="spellEnd"/>
      <w:r w:rsidR="00922934">
        <w:rPr>
          <w:szCs w:val="24"/>
          <w:lang w:val="fr-FR"/>
        </w:rPr>
        <w:t xml:space="preserve"> </w:t>
      </w:r>
      <w:proofErr w:type="spellStart"/>
      <w:r w:rsidR="00922934">
        <w:rPr>
          <w:szCs w:val="24"/>
          <w:lang w:val="fr-FR"/>
        </w:rPr>
        <w:t>și</w:t>
      </w:r>
      <w:proofErr w:type="spellEnd"/>
      <w:r w:rsidR="00922934">
        <w:rPr>
          <w:szCs w:val="24"/>
          <w:lang w:val="fr-FR"/>
        </w:rPr>
        <w:t xml:space="preserve"> </w:t>
      </w:r>
      <w:proofErr w:type="spellStart"/>
      <w:r w:rsidR="002E1DB6">
        <w:rPr>
          <w:szCs w:val="24"/>
          <w:lang w:val="fr-FR"/>
        </w:rPr>
        <w:t>socializare</w:t>
      </w:r>
      <w:proofErr w:type="spellEnd"/>
      <w:r w:rsidR="002E1DB6">
        <w:rPr>
          <w:szCs w:val="24"/>
          <w:lang w:val="fr-FR"/>
        </w:rPr>
        <w:t xml:space="preserve">, </w:t>
      </w:r>
      <w:proofErr w:type="spellStart"/>
      <w:r w:rsidR="002E1DB6">
        <w:rPr>
          <w:szCs w:val="24"/>
          <w:lang w:val="fr-FR"/>
        </w:rPr>
        <w:t>consiliere</w:t>
      </w:r>
      <w:proofErr w:type="spellEnd"/>
      <w:r w:rsidR="002E1DB6">
        <w:rPr>
          <w:szCs w:val="24"/>
          <w:lang w:val="fr-FR"/>
        </w:rPr>
        <w:t xml:space="preserve">, </w:t>
      </w:r>
      <w:proofErr w:type="spellStart"/>
      <w:r w:rsidR="002E1DB6">
        <w:rPr>
          <w:szCs w:val="24"/>
          <w:lang w:val="fr-FR"/>
        </w:rPr>
        <w:t>dezvoltarea</w:t>
      </w:r>
      <w:proofErr w:type="spellEnd"/>
      <w:r w:rsidR="002E1DB6">
        <w:rPr>
          <w:szCs w:val="24"/>
          <w:lang w:val="fr-FR"/>
        </w:rPr>
        <w:t xml:space="preserve"> </w:t>
      </w:r>
      <w:proofErr w:type="spellStart"/>
      <w:r w:rsidR="002E1DB6">
        <w:rPr>
          <w:szCs w:val="24"/>
          <w:lang w:val="fr-FR"/>
        </w:rPr>
        <w:t>deprinderilor</w:t>
      </w:r>
      <w:proofErr w:type="spellEnd"/>
      <w:r w:rsidR="002E1DB6">
        <w:rPr>
          <w:szCs w:val="24"/>
          <w:lang w:val="fr-FR"/>
        </w:rPr>
        <w:t xml:space="preserve"> de </w:t>
      </w:r>
      <w:proofErr w:type="spellStart"/>
      <w:r w:rsidR="002E1DB6">
        <w:rPr>
          <w:szCs w:val="24"/>
          <w:lang w:val="fr-FR"/>
        </w:rPr>
        <w:t>viaţă</w:t>
      </w:r>
      <w:proofErr w:type="spellEnd"/>
      <w:r w:rsidR="002E1DB6">
        <w:rPr>
          <w:szCs w:val="24"/>
          <w:lang w:val="fr-FR"/>
        </w:rPr>
        <w:t xml:space="preserve">  </w:t>
      </w:r>
      <w:proofErr w:type="spellStart"/>
      <w:r w:rsidR="002E1DB6">
        <w:rPr>
          <w:szCs w:val="24"/>
          <w:lang w:val="fr-FR"/>
        </w:rPr>
        <w:t>independentă</w:t>
      </w:r>
      <w:proofErr w:type="spellEnd"/>
      <w:r w:rsidR="002E1DB6">
        <w:rPr>
          <w:szCs w:val="24"/>
          <w:lang w:val="fr-FR"/>
        </w:rPr>
        <w:t xml:space="preserve">, </w:t>
      </w:r>
      <w:proofErr w:type="spellStart"/>
      <w:r w:rsidR="002E1DB6">
        <w:rPr>
          <w:szCs w:val="24"/>
          <w:lang w:val="fr-FR"/>
        </w:rPr>
        <w:t>orientare</w:t>
      </w:r>
      <w:proofErr w:type="spellEnd"/>
      <w:r w:rsidR="002E1DB6">
        <w:rPr>
          <w:szCs w:val="24"/>
          <w:lang w:val="fr-FR"/>
        </w:rPr>
        <w:t xml:space="preserve"> </w:t>
      </w:r>
      <w:proofErr w:type="spellStart"/>
      <w:r w:rsidR="002E1DB6">
        <w:rPr>
          <w:szCs w:val="24"/>
          <w:lang w:val="fr-FR"/>
        </w:rPr>
        <w:t>şcolară</w:t>
      </w:r>
      <w:proofErr w:type="spellEnd"/>
      <w:r w:rsidR="002E1DB6">
        <w:rPr>
          <w:szCs w:val="24"/>
          <w:lang w:val="fr-FR"/>
        </w:rPr>
        <w:t xml:space="preserve"> </w:t>
      </w:r>
      <w:proofErr w:type="spellStart"/>
      <w:r w:rsidR="002E1DB6">
        <w:rPr>
          <w:szCs w:val="24"/>
          <w:lang w:val="fr-FR"/>
        </w:rPr>
        <w:t>şi</w:t>
      </w:r>
      <w:proofErr w:type="spellEnd"/>
      <w:r w:rsidR="002E1DB6">
        <w:rPr>
          <w:szCs w:val="24"/>
          <w:lang w:val="fr-FR"/>
        </w:rPr>
        <w:t xml:space="preserve"> </w:t>
      </w:r>
      <w:proofErr w:type="spellStart"/>
      <w:r w:rsidR="002E1DB6">
        <w:rPr>
          <w:szCs w:val="24"/>
          <w:lang w:val="fr-FR"/>
        </w:rPr>
        <w:t>profesională</w:t>
      </w:r>
      <w:proofErr w:type="spellEnd"/>
      <w:r w:rsidR="002E1DB6">
        <w:rPr>
          <w:szCs w:val="24"/>
          <w:lang w:val="fr-FR"/>
        </w:rPr>
        <w:t xml:space="preserve"> </w:t>
      </w:r>
      <w:proofErr w:type="spellStart"/>
      <w:r w:rsidR="002E1DB6">
        <w:rPr>
          <w:szCs w:val="24"/>
          <w:lang w:val="fr-FR"/>
        </w:rPr>
        <w:t>pentru</w:t>
      </w:r>
      <w:proofErr w:type="spellEnd"/>
      <w:r w:rsidR="002E1DB6">
        <w:rPr>
          <w:szCs w:val="24"/>
          <w:lang w:val="fr-FR"/>
        </w:rPr>
        <w:t xml:space="preserve"> </w:t>
      </w:r>
      <w:proofErr w:type="spellStart"/>
      <w:r w:rsidR="002E1DB6">
        <w:rPr>
          <w:szCs w:val="24"/>
          <w:lang w:val="fr-FR"/>
        </w:rPr>
        <w:t>copii</w:t>
      </w:r>
      <w:proofErr w:type="spellEnd"/>
      <w:r w:rsidR="002E1DB6">
        <w:rPr>
          <w:szCs w:val="24"/>
          <w:lang w:val="fr-FR"/>
        </w:rPr>
        <w:t xml:space="preserve">, </w:t>
      </w:r>
      <w:proofErr w:type="spellStart"/>
      <w:r w:rsidR="002E1DB6">
        <w:rPr>
          <w:szCs w:val="24"/>
          <w:lang w:val="fr-FR"/>
        </w:rPr>
        <w:t>cât</w:t>
      </w:r>
      <w:proofErr w:type="spellEnd"/>
      <w:r w:rsidR="002E1DB6">
        <w:rPr>
          <w:szCs w:val="24"/>
          <w:lang w:val="fr-FR"/>
        </w:rPr>
        <w:t xml:space="preserve"> </w:t>
      </w:r>
      <w:proofErr w:type="spellStart"/>
      <w:r w:rsidR="002E1DB6">
        <w:rPr>
          <w:szCs w:val="24"/>
          <w:lang w:val="fr-FR"/>
        </w:rPr>
        <w:t>şi</w:t>
      </w:r>
      <w:proofErr w:type="spellEnd"/>
      <w:r w:rsidR="002E1DB6">
        <w:rPr>
          <w:szCs w:val="24"/>
          <w:lang w:val="fr-FR"/>
        </w:rPr>
        <w:t xml:space="preserve"> a </w:t>
      </w:r>
      <w:proofErr w:type="spellStart"/>
      <w:r w:rsidR="002E1DB6">
        <w:rPr>
          <w:szCs w:val="24"/>
          <w:lang w:val="fr-FR"/>
        </w:rPr>
        <w:t>unor</w:t>
      </w:r>
      <w:proofErr w:type="spellEnd"/>
      <w:r w:rsidR="002E1DB6">
        <w:rPr>
          <w:szCs w:val="24"/>
          <w:lang w:val="fr-FR"/>
        </w:rPr>
        <w:t xml:space="preserve"> </w:t>
      </w:r>
      <w:proofErr w:type="spellStart"/>
      <w:r w:rsidR="002E1DB6">
        <w:rPr>
          <w:szCs w:val="24"/>
          <w:lang w:val="fr-FR"/>
        </w:rPr>
        <w:t>activităţi</w:t>
      </w:r>
      <w:proofErr w:type="spellEnd"/>
      <w:r w:rsidR="002E1DB6">
        <w:rPr>
          <w:szCs w:val="24"/>
          <w:lang w:val="fr-FR"/>
        </w:rPr>
        <w:t xml:space="preserve"> de </w:t>
      </w:r>
      <w:proofErr w:type="spellStart"/>
      <w:r w:rsidR="002E1DB6">
        <w:rPr>
          <w:szCs w:val="24"/>
          <w:lang w:val="fr-FR"/>
        </w:rPr>
        <w:t>sprijin</w:t>
      </w:r>
      <w:proofErr w:type="spellEnd"/>
      <w:r w:rsidR="002E1DB6">
        <w:rPr>
          <w:szCs w:val="24"/>
          <w:lang w:val="fr-FR"/>
        </w:rPr>
        <w:t xml:space="preserve">, </w:t>
      </w:r>
      <w:proofErr w:type="spellStart"/>
      <w:r w:rsidR="002E1DB6">
        <w:rPr>
          <w:szCs w:val="24"/>
          <w:lang w:val="fr-FR"/>
        </w:rPr>
        <w:t>consiliere</w:t>
      </w:r>
      <w:proofErr w:type="spellEnd"/>
      <w:r w:rsidR="002E1DB6">
        <w:rPr>
          <w:szCs w:val="24"/>
          <w:lang w:val="fr-FR"/>
        </w:rPr>
        <w:t xml:space="preserve">, </w:t>
      </w:r>
      <w:proofErr w:type="spellStart"/>
      <w:r w:rsidR="002E1DB6">
        <w:rPr>
          <w:szCs w:val="24"/>
          <w:lang w:val="fr-FR"/>
        </w:rPr>
        <w:t>educare</w:t>
      </w:r>
      <w:proofErr w:type="spellEnd"/>
      <w:r w:rsidR="002E1DB6">
        <w:rPr>
          <w:szCs w:val="24"/>
          <w:lang w:val="fr-FR"/>
        </w:rPr>
        <w:t xml:space="preserve">, </w:t>
      </w:r>
      <w:proofErr w:type="spellStart"/>
      <w:r w:rsidR="002E1DB6">
        <w:rPr>
          <w:szCs w:val="24"/>
          <w:lang w:val="fr-FR"/>
        </w:rPr>
        <w:t>pentru</w:t>
      </w:r>
      <w:proofErr w:type="spellEnd"/>
      <w:r w:rsidR="002E1DB6">
        <w:rPr>
          <w:szCs w:val="24"/>
          <w:lang w:val="fr-FR"/>
        </w:rPr>
        <w:t xml:space="preserve"> </w:t>
      </w:r>
      <w:proofErr w:type="spellStart"/>
      <w:r w:rsidR="002E1DB6">
        <w:rPr>
          <w:szCs w:val="24"/>
          <w:lang w:val="fr-FR"/>
        </w:rPr>
        <w:t>părinţi</w:t>
      </w:r>
      <w:proofErr w:type="spellEnd"/>
      <w:r w:rsidR="002E1DB6">
        <w:rPr>
          <w:szCs w:val="24"/>
          <w:lang w:val="fr-FR"/>
        </w:rPr>
        <w:t xml:space="preserve"> </w:t>
      </w:r>
      <w:proofErr w:type="spellStart"/>
      <w:r w:rsidR="002E1DB6">
        <w:rPr>
          <w:szCs w:val="24"/>
          <w:lang w:val="fr-FR"/>
        </w:rPr>
        <w:t>sau</w:t>
      </w:r>
      <w:proofErr w:type="spellEnd"/>
      <w:r w:rsidR="002E1DB6">
        <w:rPr>
          <w:szCs w:val="24"/>
          <w:lang w:val="fr-FR"/>
        </w:rPr>
        <w:t xml:space="preserve"> </w:t>
      </w:r>
      <w:proofErr w:type="spellStart"/>
      <w:r w:rsidR="002E1DB6">
        <w:rPr>
          <w:szCs w:val="24"/>
          <w:lang w:val="fr-FR"/>
        </w:rPr>
        <w:t>reprezentanţi</w:t>
      </w:r>
      <w:proofErr w:type="spellEnd"/>
      <w:r w:rsidR="002E1DB6">
        <w:rPr>
          <w:szCs w:val="24"/>
          <w:lang w:val="fr-FR"/>
        </w:rPr>
        <w:t xml:space="preserve"> </w:t>
      </w:r>
      <w:proofErr w:type="spellStart"/>
      <w:r w:rsidR="002E1DB6">
        <w:rPr>
          <w:szCs w:val="24"/>
          <w:lang w:val="fr-FR"/>
        </w:rPr>
        <w:t>legali</w:t>
      </w:r>
      <w:proofErr w:type="spellEnd"/>
      <w:r w:rsidR="002E1DB6">
        <w:rPr>
          <w:szCs w:val="24"/>
          <w:lang w:val="fr-FR"/>
        </w:rPr>
        <w:t xml:space="preserve">, </w:t>
      </w:r>
      <w:proofErr w:type="spellStart"/>
      <w:r w:rsidR="002E1DB6">
        <w:rPr>
          <w:szCs w:val="24"/>
          <w:lang w:val="fr-FR"/>
        </w:rPr>
        <w:t>precum</w:t>
      </w:r>
      <w:proofErr w:type="spellEnd"/>
      <w:r w:rsidR="002E1DB6">
        <w:rPr>
          <w:szCs w:val="24"/>
          <w:lang w:val="fr-FR"/>
        </w:rPr>
        <w:t xml:space="preserve"> </w:t>
      </w:r>
      <w:proofErr w:type="spellStart"/>
      <w:r w:rsidR="002E1DB6">
        <w:rPr>
          <w:szCs w:val="24"/>
          <w:lang w:val="fr-FR"/>
        </w:rPr>
        <w:t>şi</w:t>
      </w:r>
      <w:proofErr w:type="spellEnd"/>
      <w:r w:rsidR="002E1DB6">
        <w:rPr>
          <w:szCs w:val="24"/>
          <w:lang w:val="fr-FR"/>
        </w:rPr>
        <w:t xml:space="preserve"> </w:t>
      </w:r>
      <w:proofErr w:type="spellStart"/>
      <w:r w:rsidR="002E1DB6">
        <w:rPr>
          <w:szCs w:val="24"/>
          <w:lang w:val="fr-FR"/>
        </w:rPr>
        <w:t>pentru</w:t>
      </w:r>
      <w:proofErr w:type="spellEnd"/>
      <w:r w:rsidR="002E1DB6">
        <w:rPr>
          <w:szCs w:val="24"/>
          <w:lang w:val="fr-FR"/>
        </w:rPr>
        <w:t xml:space="preserve"> </w:t>
      </w:r>
      <w:proofErr w:type="spellStart"/>
      <w:r w:rsidR="002E1DB6">
        <w:rPr>
          <w:szCs w:val="24"/>
          <w:lang w:val="fr-FR"/>
        </w:rPr>
        <w:t>alte</w:t>
      </w:r>
      <w:proofErr w:type="spellEnd"/>
      <w:r w:rsidR="002E1DB6">
        <w:rPr>
          <w:szCs w:val="24"/>
          <w:lang w:val="fr-FR"/>
        </w:rPr>
        <w:t xml:space="preserve"> </w:t>
      </w:r>
      <w:proofErr w:type="spellStart"/>
      <w:r w:rsidR="002E1DB6">
        <w:rPr>
          <w:szCs w:val="24"/>
          <w:lang w:val="fr-FR"/>
        </w:rPr>
        <w:t>persoane</w:t>
      </w:r>
      <w:proofErr w:type="spellEnd"/>
      <w:r w:rsidR="002E1DB6">
        <w:rPr>
          <w:szCs w:val="24"/>
          <w:lang w:val="fr-FR"/>
        </w:rPr>
        <w:t xml:space="preserve"> care au </w:t>
      </w:r>
      <w:proofErr w:type="spellStart"/>
      <w:r w:rsidR="002E1DB6">
        <w:rPr>
          <w:szCs w:val="24"/>
          <w:lang w:val="fr-FR"/>
        </w:rPr>
        <w:t>în</w:t>
      </w:r>
      <w:proofErr w:type="spellEnd"/>
      <w:r w:rsidR="002E1DB6">
        <w:rPr>
          <w:szCs w:val="24"/>
          <w:lang w:val="fr-FR"/>
        </w:rPr>
        <w:t xml:space="preserve"> </w:t>
      </w:r>
      <w:proofErr w:type="spellStart"/>
      <w:r w:rsidR="002E1DB6">
        <w:rPr>
          <w:szCs w:val="24"/>
          <w:lang w:val="fr-FR"/>
        </w:rPr>
        <w:t>îngrijire</w:t>
      </w:r>
      <w:proofErr w:type="spellEnd"/>
      <w:r w:rsidR="002E1DB6">
        <w:rPr>
          <w:szCs w:val="24"/>
          <w:lang w:val="fr-FR"/>
        </w:rPr>
        <w:t xml:space="preserve"> </w:t>
      </w:r>
      <w:proofErr w:type="spellStart"/>
      <w:r w:rsidR="002E1DB6">
        <w:rPr>
          <w:szCs w:val="24"/>
          <w:lang w:val="fr-FR"/>
        </w:rPr>
        <w:t>copii</w:t>
      </w:r>
      <w:proofErr w:type="spellEnd"/>
      <w:r w:rsidR="002E1DB6">
        <w:rPr>
          <w:szCs w:val="24"/>
          <w:lang w:val="fr-FR"/>
        </w:rPr>
        <w:t>.</w:t>
      </w:r>
    </w:p>
    <w:p w:rsidR="004A6AA4" w:rsidRDefault="004A6AA4" w:rsidP="007103DC">
      <w:pPr>
        <w:jc w:val="both"/>
        <w:rPr>
          <w:szCs w:val="24"/>
          <w:lang w:val="fr-FR"/>
        </w:rPr>
      </w:pPr>
      <w:proofErr w:type="spellStart"/>
      <w:r>
        <w:rPr>
          <w:szCs w:val="24"/>
          <w:lang w:val="fr-FR"/>
        </w:rPr>
        <w:t>Serviciile</w:t>
      </w:r>
      <w:proofErr w:type="spellEnd"/>
      <w:r>
        <w:rPr>
          <w:szCs w:val="24"/>
          <w:lang w:val="fr-FR"/>
        </w:rPr>
        <w:t xml:space="preserve"> </w:t>
      </w:r>
      <w:proofErr w:type="spellStart"/>
      <w:r>
        <w:rPr>
          <w:szCs w:val="24"/>
          <w:lang w:val="fr-FR"/>
        </w:rPr>
        <w:t>oferite</w:t>
      </w:r>
      <w:proofErr w:type="spellEnd"/>
      <w:r>
        <w:rPr>
          <w:szCs w:val="24"/>
          <w:lang w:val="fr-FR"/>
        </w:rPr>
        <w:t xml:space="preserve"> </w:t>
      </w:r>
      <w:proofErr w:type="spellStart"/>
      <w:r>
        <w:rPr>
          <w:szCs w:val="24"/>
          <w:lang w:val="fr-FR"/>
        </w:rPr>
        <w:t>sunt</w:t>
      </w:r>
      <w:proofErr w:type="spellEnd"/>
      <w:r>
        <w:rPr>
          <w:szCs w:val="24"/>
          <w:lang w:val="fr-FR"/>
        </w:rPr>
        <w:t xml:space="preserve"> </w:t>
      </w:r>
      <w:proofErr w:type="spellStart"/>
      <w:r>
        <w:rPr>
          <w:szCs w:val="24"/>
          <w:lang w:val="fr-FR"/>
        </w:rPr>
        <w:t>complementare</w:t>
      </w:r>
      <w:proofErr w:type="spellEnd"/>
      <w:r>
        <w:rPr>
          <w:szCs w:val="24"/>
          <w:lang w:val="fr-FR"/>
        </w:rPr>
        <w:t xml:space="preserve"> </w:t>
      </w:r>
      <w:proofErr w:type="spellStart"/>
      <w:r>
        <w:rPr>
          <w:szCs w:val="24"/>
          <w:lang w:val="fr-FR"/>
        </w:rPr>
        <w:t>demersurilor</w:t>
      </w:r>
      <w:proofErr w:type="spellEnd"/>
      <w:r>
        <w:rPr>
          <w:szCs w:val="24"/>
          <w:lang w:val="fr-FR"/>
        </w:rPr>
        <w:t xml:space="preserve"> </w:t>
      </w:r>
      <w:proofErr w:type="spellStart"/>
      <w:r>
        <w:rPr>
          <w:szCs w:val="24"/>
          <w:lang w:val="fr-FR"/>
        </w:rPr>
        <w:t>și</w:t>
      </w:r>
      <w:proofErr w:type="spellEnd"/>
      <w:r>
        <w:rPr>
          <w:szCs w:val="24"/>
          <w:lang w:val="fr-FR"/>
        </w:rPr>
        <w:t xml:space="preserve"> </w:t>
      </w:r>
      <w:proofErr w:type="spellStart"/>
      <w:r>
        <w:rPr>
          <w:szCs w:val="24"/>
          <w:lang w:val="fr-FR"/>
        </w:rPr>
        <w:t>eforturilor</w:t>
      </w:r>
      <w:proofErr w:type="spellEnd"/>
      <w:r>
        <w:rPr>
          <w:szCs w:val="24"/>
          <w:lang w:val="fr-FR"/>
        </w:rPr>
        <w:t xml:space="preserve"> </w:t>
      </w:r>
      <w:proofErr w:type="spellStart"/>
      <w:r>
        <w:rPr>
          <w:szCs w:val="24"/>
          <w:lang w:val="fr-FR"/>
        </w:rPr>
        <w:t>propriei</w:t>
      </w:r>
      <w:proofErr w:type="spellEnd"/>
      <w:r>
        <w:rPr>
          <w:szCs w:val="24"/>
          <w:lang w:val="fr-FR"/>
        </w:rPr>
        <w:t xml:space="preserve"> </w:t>
      </w:r>
      <w:proofErr w:type="spellStart"/>
      <w:r>
        <w:rPr>
          <w:szCs w:val="24"/>
          <w:lang w:val="fr-FR"/>
        </w:rPr>
        <w:t>familii</w:t>
      </w:r>
      <w:proofErr w:type="spellEnd"/>
      <w:r>
        <w:rPr>
          <w:szCs w:val="24"/>
          <w:lang w:val="fr-FR"/>
        </w:rPr>
        <w:t xml:space="preserve">, </w:t>
      </w:r>
      <w:proofErr w:type="spellStart"/>
      <w:r>
        <w:rPr>
          <w:szCs w:val="24"/>
          <w:lang w:val="fr-FR"/>
        </w:rPr>
        <w:t>așa</w:t>
      </w:r>
      <w:proofErr w:type="spellEnd"/>
      <w:r>
        <w:rPr>
          <w:szCs w:val="24"/>
          <w:lang w:val="fr-FR"/>
        </w:rPr>
        <w:t xml:space="preserve"> cum </w:t>
      </w:r>
      <w:proofErr w:type="spellStart"/>
      <w:r>
        <w:rPr>
          <w:szCs w:val="24"/>
          <w:lang w:val="fr-FR"/>
        </w:rPr>
        <w:t>decurg</w:t>
      </w:r>
      <w:proofErr w:type="spellEnd"/>
      <w:r>
        <w:rPr>
          <w:szCs w:val="24"/>
          <w:lang w:val="fr-FR"/>
        </w:rPr>
        <w:t xml:space="preserve"> </w:t>
      </w:r>
      <w:proofErr w:type="spellStart"/>
      <w:r>
        <w:rPr>
          <w:szCs w:val="24"/>
          <w:lang w:val="fr-FR"/>
        </w:rPr>
        <w:t>din</w:t>
      </w:r>
      <w:proofErr w:type="spellEnd"/>
      <w:r>
        <w:rPr>
          <w:szCs w:val="24"/>
          <w:lang w:val="fr-FR"/>
        </w:rPr>
        <w:t xml:space="preserve"> </w:t>
      </w:r>
      <w:proofErr w:type="spellStart"/>
      <w:r>
        <w:rPr>
          <w:szCs w:val="24"/>
          <w:lang w:val="fr-FR"/>
        </w:rPr>
        <w:t>obligațiile</w:t>
      </w:r>
      <w:proofErr w:type="spellEnd"/>
      <w:r>
        <w:rPr>
          <w:szCs w:val="24"/>
          <w:lang w:val="fr-FR"/>
        </w:rPr>
        <w:t xml:space="preserve"> </w:t>
      </w:r>
      <w:proofErr w:type="spellStart"/>
      <w:r>
        <w:rPr>
          <w:szCs w:val="24"/>
          <w:lang w:val="fr-FR"/>
        </w:rPr>
        <w:t>și</w:t>
      </w:r>
      <w:proofErr w:type="spellEnd"/>
      <w:r>
        <w:rPr>
          <w:szCs w:val="24"/>
          <w:lang w:val="fr-FR"/>
        </w:rPr>
        <w:t xml:space="preserve"> </w:t>
      </w:r>
      <w:proofErr w:type="spellStart"/>
      <w:r>
        <w:rPr>
          <w:szCs w:val="24"/>
          <w:lang w:val="fr-FR"/>
        </w:rPr>
        <w:t>responsabilitățile</w:t>
      </w:r>
      <w:proofErr w:type="spellEnd"/>
      <w:r>
        <w:rPr>
          <w:szCs w:val="24"/>
          <w:lang w:val="fr-FR"/>
        </w:rPr>
        <w:t xml:space="preserve"> </w:t>
      </w:r>
      <w:proofErr w:type="spellStart"/>
      <w:r>
        <w:rPr>
          <w:szCs w:val="24"/>
          <w:lang w:val="fr-FR"/>
        </w:rPr>
        <w:t>părintești</w:t>
      </w:r>
      <w:proofErr w:type="spellEnd"/>
      <w:r>
        <w:rPr>
          <w:szCs w:val="24"/>
          <w:lang w:val="fr-FR"/>
        </w:rPr>
        <w:t xml:space="preserve">, </w:t>
      </w:r>
      <w:proofErr w:type="spellStart"/>
      <w:r>
        <w:rPr>
          <w:szCs w:val="24"/>
          <w:lang w:val="fr-FR"/>
        </w:rPr>
        <w:t>precum</w:t>
      </w:r>
      <w:proofErr w:type="spellEnd"/>
      <w:r>
        <w:rPr>
          <w:szCs w:val="24"/>
          <w:lang w:val="fr-FR"/>
        </w:rPr>
        <w:t xml:space="preserve"> </w:t>
      </w:r>
      <w:proofErr w:type="spellStart"/>
      <w:r>
        <w:rPr>
          <w:szCs w:val="24"/>
          <w:lang w:val="fr-FR"/>
        </w:rPr>
        <w:t>și</w:t>
      </w:r>
      <w:proofErr w:type="spellEnd"/>
      <w:r>
        <w:rPr>
          <w:szCs w:val="24"/>
          <w:lang w:val="fr-FR"/>
        </w:rPr>
        <w:t xml:space="preserve"> </w:t>
      </w:r>
      <w:proofErr w:type="spellStart"/>
      <w:r>
        <w:rPr>
          <w:szCs w:val="24"/>
          <w:lang w:val="fr-FR"/>
        </w:rPr>
        <w:t>serviciilor</w:t>
      </w:r>
      <w:proofErr w:type="spellEnd"/>
      <w:r>
        <w:rPr>
          <w:szCs w:val="24"/>
          <w:lang w:val="fr-FR"/>
        </w:rPr>
        <w:t xml:space="preserve"> </w:t>
      </w:r>
      <w:proofErr w:type="spellStart"/>
      <w:r>
        <w:rPr>
          <w:szCs w:val="24"/>
          <w:lang w:val="fr-FR"/>
        </w:rPr>
        <w:t>oferite</w:t>
      </w:r>
      <w:proofErr w:type="spellEnd"/>
      <w:r>
        <w:rPr>
          <w:szCs w:val="24"/>
          <w:lang w:val="fr-FR"/>
        </w:rPr>
        <w:t xml:space="preserve"> de </w:t>
      </w:r>
      <w:proofErr w:type="spellStart"/>
      <w:r>
        <w:rPr>
          <w:szCs w:val="24"/>
          <w:lang w:val="fr-FR"/>
        </w:rPr>
        <w:t>unitățile</w:t>
      </w:r>
      <w:proofErr w:type="spellEnd"/>
      <w:r>
        <w:rPr>
          <w:szCs w:val="24"/>
          <w:lang w:val="fr-FR"/>
        </w:rPr>
        <w:t xml:space="preserve"> de </w:t>
      </w:r>
      <w:proofErr w:type="spellStart"/>
      <w:r>
        <w:rPr>
          <w:szCs w:val="24"/>
          <w:lang w:val="fr-FR"/>
        </w:rPr>
        <w:t>învățământ</w:t>
      </w:r>
      <w:proofErr w:type="spellEnd"/>
      <w:r>
        <w:rPr>
          <w:szCs w:val="24"/>
          <w:lang w:val="fr-FR"/>
        </w:rPr>
        <w:t xml:space="preserve"> </w:t>
      </w:r>
      <w:proofErr w:type="spellStart"/>
      <w:r>
        <w:rPr>
          <w:szCs w:val="24"/>
          <w:lang w:val="fr-FR"/>
        </w:rPr>
        <w:t>și</w:t>
      </w:r>
      <w:proofErr w:type="spellEnd"/>
      <w:r>
        <w:rPr>
          <w:szCs w:val="24"/>
          <w:lang w:val="fr-FR"/>
        </w:rPr>
        <w:t xml:space="preserve"> </w:t>
      </w:r>
      <w:proofErr w:type="spellStart"/>
      <w:r>
        <w:rPr>
          <w:szCs w:val="24"/>
          <w:lang w:val="fr-FR"/>
        </w:rPr>
        <w:t>alți</w:t>
      </w:r>
      <w:proofErr w:type="spellEnd"/>
      <w:r>
        <w:rPr>
          <w:szCs w:val="24"/>
          <w:lang w:val="fr-FR"/>
        </w:rPr>
        <w:t xml:space="preserve"> </w:t>
      </w:r>
      <w:proofErr w:type="spellStart"/>
      <w:r>
        <w:rPr>
          <w:szCs w:val="24"/>
          <w:lang w:val="fr-FR"/>
        </w:rPr>
        <w:t>furnizori</w:t>
      </w:r>
      <w:proofErr w:type="spellEnd"/>
      <w:r>
        <w:rPr>
          <w:szCs w:val="24"/>
          <w:lang w:val="fr-FR"/>
        </w:rPr>
        <w:t xml:space="preserve"> de </w:t>
      </w:r>
      <w:proofErr w:type="spellStart"/>
      <w:r>
        <w:rPr>
          <w:szCs w:val="24"/>
          <w:lang w:val="fr-FR"/>
        </w:rPr>
        <w:t>servicii</w:t>
      </w:r>
      <w:proofErr w:type="spellEnd"/>
      <w:r>
        <w:rPr>
          <w:szCs w:val="24"/>
          <w:lang w:val="fr-FR"/>
        </w:rPr>
        <w:t xml:space="preserve">, </w:t>
      </w:r>
      <w:proofErr w:type="spellStart"/>
      <w:r>
        <w:rPr>
          <w:szCs w:val="24"/>
          <w:lang w:val="fr-FR"/>
        </w:rPr>
        <w:t>corespunzător</w:t>
      </w:r>
      <w:proofErr w:type="spellEnd"/>
      <w:r>
        <w:rPr>
          <w:szCs w:val="24"/>
          <w:lang w:val="fr-FR"/>
        </w:rPr>
        <w:t xml:space="preserve"> </w:t>
      </w:r>
      <w:proofErr w:type="spellStart"/>
      <w:r>
        <w:rPr>
          <w:szCs w:val="24"/>
          <w:lang w:val="fr-FR"/>
        </w:rPr>
        <w:t>nevoilor</w:t>
      </w:r>
      <w:proofErr w:type="spellEnd"/>
      <w:r>
        <w:rPr>
          <w:szCs w:val="24"/>
          <w:lang w:val="fr-FR"/>
        </w:rPr>
        <w:t xml:space="preserve"> </w:t>
      </w:r>
      <w:proofErr w:type="spellStart"/>
      <w:r>
        <w:rPr>
          <w:szCs w:val="24"/>
          <w:lang w:val="fr-FR"/>
        </w:rPr>
        <w:t>individuale</w:t>
      </w:r>
      <w:proofErr w:type="spellEnd"/>
      <w:r>
        <w:rPr>
          <w:szCs w:val="24"/>
          <w:lang w:val="fr-FR"/>
        </w:rPr>
        <w:t xml:space="preserve"> </w:t>
      </w:r>
      <w:proofErr w:type="spellStart"/>
      <w:r>
        <w:rPr>
          <w:szCs w:val="24"/>
          <w:lang w:val="fr-FR"/>
        </w:rPr>
        <w:t>ale</w:t>
      </w:r>
      <w:proofErr w:type="spellEnd"/>
      <w:r>
        <w:rPr>
          <w:szCs w:val="24"/>
          <w:lang w:val="fr-FR"/>
        </w:rPr>
        <w:t xml:space="preserve"> </w:t>
      </w:r>
      <w:proofErr w:type="spellStart"/>
      <w:r>
        <w:rPr>
          <w:szCs w:val="24"/>
          <w:lang w:val="fr-FR"/>
        </w:rPr>
        <w:t>copilului</w:t>
      </w:r>
      <w:proofErr w:type="spellEnd"/>
      <w:r>
        <w:rPr>
          <w:szCs w:val="24"/>
          <w:lang w:val="fr-FR"/>
        </w:rPr>
        <w:t xml:space="preserve"> </w:t>
      </w:r>
      <w:proofErr w:type="spellStart"/>
      <w:r>
        <w:rPr>
          <w:szCs w:val="24"/>
          <w:lang w:val="fr-FR"/>
        </w:rPr>
        <w:t>în</w:t>
      </w:r>
      <w:proofErr w:type="spellEnd"/>
      <w:r>
        <w:rPr>
          <w:szCs w:val="24"/>
          <w:lang w:val="fr-FR"/>
        </w:rPr>
        <w:t xml:space="preserve"> </w:t>
      </w:r>
      <w:proofErr w:type="spellStart"/>
      <w:r>
        <w:rPr>
          <w:szCs w:val="24"/>
          <w:lang w:val="fr-FR"/>
        </w:rPr>
        <w:t>contextul</w:t>
      </w:r>
      <w:proofErr w:type="spellEnd"/>
      <w:r>
        <w:rPr>
          <w:szCs w:val="24"/>
          <w:lang w:val="fr-FR"/>
        </w:rPr>
        <w:t xml:space="preserve"> </w:t>
      </w:r>
      <w:proofErr w:type="spellStart"/>
      <w:r>
        <w:rPr>
          <w:szCs w:val="24"/>
          <w:lang w:val="fr-FR"/>
        </w:rPr>
        <w:t>său</w:t>
      </w:r>
      <w:proofErr w:type="spellEnd"/>
      <w:r>
        <w:rPr>
          <w:szCs w:val="24"/>
          <w:lang w:val="fr-FR"/>
        </w:rPr>
        <w:t xml:space="preserve"> socio</w:t>
      </w:r>
      <w:r w:rsidR="0025105F">
        <w:rPr>
          <w:szCs w:val="24"/>
          <w:lang w:val="fr-FR"/>
        </w:rPr>
        <w:t>- familial.</w:t>
      </w:r>
    </w:p>
    <w:p w:rsidR="00D70BF5" w:rsidRDefault="00D70BF5" w:rsidP="007103DC">
      <w:pPr>
        <w:jc w:val="both"/>
        <w:rPr>
          <w:szCs w:val="24"/>
          <w:lang w:val="fr-FR"/>
        </w:rPr>
      </w:pPr>
    </w:p>
    <w:p w:rsidR="00273827" w:rsidRPr="00273827" w:rsidRDefault="00D70BF5" w:rsidP="00273827">
      <w:pPr>
        <w:jc w:val="both"/>
        <w:rPr>
          <w:b/>
          <w:bCs/>
          <w:szCs w:val="24"/>
        </w:rPr>
      </w:pPr>
      <w:proofErr w:type="spellStart"/>
      <w:r w:rsidRPr="00273827">
        <w:rPr>
          <w:b/>
          <w:bCs/>
          <w:szCs w:val="24"/>
          <w:lang w:val="fr-FR"/>
        </w:rPr>
        <w:t>Obiective</w:t>
      </w:r>
      <w:r w:rsidR="00651BD9" w:rsidRPr="00273827">
        <w:rPr>
          <w:b/>
          <w:bCs/>
          <w:szCs w:val="24"/>
          <w:lang w:val="fr-FR"/>
        </w:rPr>
        <w:t>le</w:t>
      </w:r>
      <w:proofErr w:type="spellEnd"/>
      <w:r w:rsidRPr="00273827">
        <w:rPr>
          <w:b/>
          <w:bCs/>
          <w:szCs w:val="24"/>
          <w:lang w:val="fr-FR"/>
        </w:rPr>
        <w:t> </w:t>
      </w:r>
      <w:r w:rsidR="00651BD9" w:rsidRPr="00273827">
        <w:rPr>
          <w:b/>
          <w:bCs/>
          <w:szCs w:val="24"/>
        </w:rPr>
        <w:t>„</w:t>
      </w:r>
      <w:proofErr w:type="spellStart"/>
      <w:r w:rsidR="00651BD9" w:rsidRPr="00273827">
        <w:rPr>
          <w:b/>
          <w:bCs/>
          <w:szCs w:val="24"/>
          <w:lang w:val="fr-FR"/>
        </w:rPr>
        <w:t>Centrului</w:t>
      </w:r>
      <w:proofErr w:type="spellEnd"/>
      <w:r w:rsidR="00651BD9" w:rsidRPr="00273827">
        <w:rPr>
          <w:b/>
          <w:bCs/>
          <w:szCs w:val="24"/>
          <w:lang w:val="fr-FR"/>
        </w:rPr>
        <w:t xml:space="preserve"> de </w:t>
      </w:r>
      <w:proofErr w:type="spellStart"/>
      <w:r w:rsidR="00651BD9" w:rsidRPr="00273827">
        <w:rPr>
          <w:b/>
          <w:bCs/>
          <w:szCs w:val="24"/>
          <w:lang w:val="fr-FR"/>
        </w:rPr>
        <w:t>zi</w:t>
      </w:r>
      <w:proofErr w:type="spellEnd"/>
      <w:r w:rsidR="00651BD9" w:rsidRPr="00273827">
        <w:rPr>
          <w:b/>
          <w:bCs/>
          <w:szCs w:val="24"/>
          <w:lang w:val="fr-FR"/>
        </w:rPr>
        <w:t xml:space="preserve">” </w:t>
      </w:r>
      <w:proofErr w:type="spellStart"/>
      <w:r w:rsidR="00651BD9" w:rsidRPr="00273827">
        <w:rPr>
          <w:b/>
          <w:bCs/>
          <w:szCs w:val="24"/>
          <w:lang w:val="fr-FR"/>
        </w:rPr>
        <w:t>din</w:t>
      </w:r>
      <w:proofErr w:type="spellEnd"/>
      <w:r w:rsidR="00651BD9" w:rsidRPr="00273827">
        <w:rPr>
          <w:b/>
          <w:bCs/>
          <w:szCs w:val="24"/>
          <w:lang w:val="fr-FR"/>
        </w:rPr>
        <w:t xml:space="preserve"> </w:t>
      </w:r>
      <w:proofErr w:type="spellStart"/>
      <w:r w:rsidR="00651BD9" w:rsidRPr="00273827">
        <w:rPr>
          <w:b/>
          <w:bCs/>
          <w:szCs w:val="24"/>
          <w:lang w:val="fr-FR"/>
        </w:rPr>
        <w:t>cadrul</w:t>
      </w:r>
      <w:proofErr w:type="spellEnd"/>
      <w:r w:rsidR="00651BD9" w:rsidRPr="00273827">
        <w:rPr>
          <w:b/>
          <w:bCs/>
          <w:szCs w:val="24"/>
          <w:lang w:val="fr-FR"/>
        </w:rPr>
        <w:t xml:space="preserve"> </w:t>
      </w:r>
      <w:proofErr w:type="spellStart"/>
      <w:r w:rsidR="00651BD9" w:rsidRPr="00273827">
        <w:rPr>
          <w:b/>
          <w:bCs/>
          <w:szCs w:val="24"/>
          <w:lang w:val="fr-FR"/>
        </w:rPr>
        <w:t>Complexului</w:t>
      </w:r>
      <w:proofErr w:type="spellEnd"/>
      <w:r w:rsidR="00651BD9" w:rsidRPr="00273827">
        <w:rPr>
          <w:b/>
          <w:bCs/>
          <w:szCs w:val="24"/>
          <w:lang w:val="fr-FR"/>
        </w:rPr>
        <w:t xml:space="preserve"> de </w:t>
      </w:r>
      <w:proofErr w:type="spellStart"/>
      <w:r w:rsidR="00651BD9" w:rsidRPr="00273827">
        <w:rPr>
          <w:b/>
          <w:bCs/>
          <w:szCs w:val="24"/>
          <w:lang w:val="fr-FR"/>
        </w:rPr>
        <w:t>Servicii</w:t>
      </w:r>
      <w:proofErr w:type="spellEnd"/>
      <w:r w:rsidR="00651BD9" w:rsidRPr="00273827">
        <w:rPr>
          <w:b/>
          <w:bCs/>
          <w:szCs w:val="24"/>
          <w:lang w:val="fr-FR"/>
        </w:rPr>
        <w:t xml:space="preserve"> </w:t>
      </w:r>
      <w:proofErr w:type="spellStart"/>
      <w:r w:rsidR="00651BD9" w:rsidRPr="00273827">
        <w:rPr>
          <w:b/>
          <w:bCs/>
          <w:szCs w:val="24"/>
          <w:lang w:val="fr-FR"/>
        </w:rPr>
        <w:t>pentru</w:t>
      </w:r>
      <w:proofErr w:type="spellEnd"/>
      <w:r w:rsidR="00651BD9" w:rsidRPr="00273827">
        <w:rPr>
          <w:b/>
          <w:bCs/>
          <w:szCs w:val="24"/>
          <w:lang w:val="fr-FR"/>
        </w:rPr>
        <w:t xml:space="preserve"> </w:t>
      </w:r>
      <w:proofErr w:type="spellStart"/>
      <w:r w:rsidR="00651BD9" w:rsidRPr="00273827">
        <w:rPr>
          <w:b/>
          <w:bCs/>
          <w:szCs w:val="24"/>
          <w:lang w:val="fr-FR"/>
        </w:rPr>
        <w:t>Copilul</w:t>
      </w:r>
      <w:proofErr w:type="spellEnd"/>
      <w:r w:rsidR="00651BD9" w:rsidRPr="00273827">
        <w:rPr>
          <w:b/>
          <w:bCs/>
          <w:szCs w:val="24"/>
          <w:lang w:val="fr-FR"/>
        </w:rPr>
        <w:t xml:space="preserve"> </w:t>
      </w:r>
      <w:proofErr w:type="spellStart"/>
      <w:r w:rsidR="00651BD9" w:rsidRPr="00273827">
        <w:rPr>
          <w:b/>
          <w:bCs/>
          <w:szCs w:val="24"/>
          <w:lang w:val="fr-FR"/>
        </w:rPr>
        <w:t>în</w:t>
      </w:r>
      <w:proofErr w:type="spellEnd"/>
      <w:r w:rsidR="00651BD9" w:rsidRPr="00273827">
        <w:rPr>
          <w:b/>
          <w:bCs/>
          <w:szCs w:val="24"/>
          <w:lang w:val="fr-FR"/>
        </w:rPr>
        <w:t xml:space="preserve"> </w:t>
      </w:r>
      <w:proofErr w:type="spellStart"/>
      <w:r w:rsidR="00651BD9" w:rsidRPr="00273827">
        <w:rPr>
          <w:b/>
          <w:bCs/>
          <w:szCs w:val="24"/>
          <w:lang w:val="fr-FR"/>
        </w:rPr>
        <w:t>Dificultate</w:t>
      </w:r>
      <w:proofErr w:type="spellEnd"/>
      <w:r w:rsidR="00651BD9" w:rsidRPr="00273827">
        <w:rPr>
          <w:b/>
          <w:bCs/>
          <w:szCs w:val="24"/>
          <w:lang w:val="fr-FR"/>
        </w:rPr>
        <w:t xml:space="preserve"> </w:t>
      </w:r>
      <w:proofErr w:type="gramStart"/>
      <w:r w:rsidR="00651BD9" w:rsidRPr="00273827">
        <w:rPr>
          <w:b/>
          <w:bCs/>
          <w:szCs w:val="24"/>
          <w:lang w:val="fr-FR"/>
        </w:rPr>
        <w:t xml:space="preserve">Câmpulung </w:t>
      </w:r>
      <w:r w:rsidR="00273827" w:rsidRPr="00273827">
        <w:rPr>
          <w:b/>
          <w:bCs/>
          <w:szCs w:val="24"/>
          <w:lang w:val="fr-FR"/>
        </w:rPr>
        <w:t xml:space="preserve"> </w:t>
      </w:r>
      <w:proofErr w:type="spellStart"/>
      <w:r w:rsidR="00273827" w:rsidRPr="00273827">
        <w:rPr>
          <w:b/>
          <w:bCs/>
          <w:szCs w:val="24"/>
          <w:lang w:val="fr-FR"/>
        </w:rPr>
        <w:t>constau</w:t>
      </w:r>
      <w:proofErr w:type="spellEnd"/>
      <w:proofErr w:type="gramEnd"/>
      <w:r w:rsidR="00273827" w:rsidRPr="00273827">
        <w:rPr>
          <w:b/>
          <w:bCs/>
          <w:szCs w:val="24"/>
          <w:lang w:val="fr-FR"/>
        </w:rPr>
        <w:t xml:space="preserve"> </w:t>
      </w:r>
      <w:proofErr w:type="spellStart"/>
      <w:r w:rsidR="00273827" w:rsidRPr="00273827">
        <w:rPr>
          <w:b/>
          <w:bCs/>
          <w:szCs w:val="24"/>
          <w:lang w:val="fr-FR"/>
        </w:rPr>
        <w:t>în</w:t>
      </w:r>
      <w:proofErr w:type="spellEnd"/>
      <w:r w:rsidR="00273827" w:rsidRPr="00273827">
        <w:rPr>
          <w:b/>
          <w:bCs/>
          <w:szCs w:val="24"/>
          <w:lang w:val="fr-FR"/>
        </w:rPr>
        <w:t> :</w:t>
      </w:r>
      <w:r w:rsidR="00273827" w:rsidRPr="00273827">
        <w:rPr>
          <w:szCs w:val="24"/>
          <w:lang w:eastAsia="en-US"/>
        </w:rPr>
        <w:t xml:space="preserve"> </w:t>
      </w:r>
    </w:p>
    <w:p w:rsidR="00273827" w:rsidRPr="00273827" w:rsidRDefault="00273827" w:rsidP="00273827">
      <w:pPr>
        <w:numPr>
          <w:ilvl w:val="0"/>
          <w:numId w:val="21"/>
        </w:numPr>
        <w:jc w:val="both"/>
        <w:rPr>
          <w:b/>
          <w:bCs/>
          <w:szCs w:val="24"/>
        </w:rPr>
      </w:pPr>
      <w:proofErr w:type="spellStart"/>
      <w:r w:rsidRPr="00273827">
        <w:rPr>
          <w:b/>
          <w:bCs/>
          <w:szCs w:val="24"/>
        </w:rPr>
        <w:t>Asigurarea</w:t>
      </w:r>
      <w:proofErr w:type="spellEnd"/>
      <w:r w:rsidRPr="00273827">
        <w:rPr>
          <w:b/>
          <w:bCs/>
          <w:szCs w:val="24"/>
        </w:rPr>
        <w:t xml:space="preserve"> </w:t>
      </w:r>
      <w:proofErr w:type="spellStart"/>
      <w:r w:rsidRPr="00273827">
        <w:rPr>
          <w:b/>
          <w:bCs/>
          <w:szCs w:val="24"/>
        </w:rPr>
        <w:t>unui</w:t>
      </w:r>
      <w:proofErr w:type="spellEnd"/>
      <w:r w:rsidRPr="00273827">
        <w:rPr>
          <w:b/>
          <w:bCs/>
          <w:szCs w:val="24"/>
        </w:rPr>
        <w:t xml:space="preserve"> program </w:t>
      </w:r>
      <w:proofErr w:type="spellStart"/>
      <w:r w:rsidRPr="00273827">
        <w:rPr>
          <w:b/>
          <w:bCs/>
          <w:szCs w:val="24"/>
        </w:rPr>
        <w:t>personalizat</w:t>
      </w:r>
      <w:proofErr w:type="spellEnd"/>
      <w:r w:rsidRPr="00273827">
        <w:rPr>
          <w:b/>
          <w:bCs/>
          <w:szCs w:val="24"/>
        </w:rPr>
        <w:t xml:space="preserve"> de </w:t>
      </w:r>
      <w:proofErr w:type="spellStart"/>
      <w:r w:rsidRPr="00273827">
        <w:rPr>
          <w:b/>
          <w:bCs/>
          <w:szCs w:val="24"/>
        </w:rPr>
        <w:t>intervenţie</w:t>
      </w:r>
      <w:proofErr w:type="spellEnd"/>
      <w:r w:rsidRPr="00273827">
        <w:rPr>
          <w:b/>
          <w:bCs/>
          <w:szCs w:val="24"/>
        </w:rPr>
        <w:t xml:space="preserve"> cu </w:t>
      </w:r>
      <w:proofErr w:type="spellStart"/>
      <w:r w:rsidRPr="00273827">
        <w:rPr>
          <w:b/>
          <w:bCs/>
          <w:szCs w:val="24"/>
        </w:rPr>
        <w:t>implicarea</w:t>
      </w:r>
      <w:proofErr w:type="spellEnd"/>
      <w:r w:rsidRPr="00273827">
        <w:rPr>
          <w:b/>
          <w:bCs/>
          <w:szCs w:val="24"/>
        </w:rPr>
        <w:t xml:space="preserve"> </w:t>
      </w:r>
      <w:proofErr w:type="spellStart"/>
      <w:r w:rsidRPr="00273827">
        <w:rPr>
          <w:b/>
          <w:bCs/>
          <w:szCs w:val="24"/>
        </w:rPr>
        <w:t>directă</w:t>
      </w:r>
      <w:proofErr w:type="spellEnd"/>
      <w:r w:rsidRPr="00273827">
        <w:rPr>
          <w:b/>
          <w:bCs/>
          <w:szCs w:val="24"/>
        </w:rPr>
        <w:t xml:space="preserve"> a </w:t>
      </w:r>
      <w:proofErr w:type="spellStart"/>
      <w:r w:rsidRPr="00273827">
        <w:rPr>
          <w:b/>
          <w:bCs/>
          <w:szCs w:val="24"/>
        </w:rPr>
        <w:t>beneficiarului</w:t>
      </w:r>
      <w:proofErr w:type="spellEnd"/>
      <w:r w:rsidRPr="00273827">
        <w:rPr>
          <w:b/>
          <w:bCs/>
          <w:szCs w:val="24"/>
        </w:rPr>
        <w:t>;</w:t>
      </w:r>
    </w:p>
    <w:p w:rsidR="00273827" w:rsidRPr="00273827" w:rsidRDefault="00273827" w:rsidP="00273827">
      <w:pPr>
        <w:numPr>
          <w:ilvl w:val="0"/>
          <w:numId w:val="21"/>
        </w:numPr>
        <w:jc w:val="both"/>
        <w:rPr>
          <w:b/>
          <w:bCs/>
          <w:szCs w:val="24"/>
        </w:rPr>
      </w:pPr>
      <w:proofErr w:type="spellStart"/>
      <w:r w:rsidRPr="00273827">
        <w:rPr>
          <w:b/>
          <w:bCs/>
          <w:szCs w:val="24"/>
        </w:rPr>
        <w:t>Asigurarea</w:t>
      </w:r>
      <w:proofErr w:type="spellEnd"/>
      <w:r w:rsidRPr="00273827">
        <w:rPr>
          <w:b/>
          <w:bCs/>
          <w:szCs w:val="24"/>
        </w:rPr>
        <w:t xml:space="preserve"> pe </w:t>
      </w:r>
      <w:proofErr w:type="spellStart"/>
      <w:r w:rsidRPr="00273827">
        <w:rPr>
          <w:b/>
          <w:bCs/>
          <w:szCs w:val="24"/>
        </w:rPr>
        <w:t>timpul</w:t>
      </w:r>
      <w:proofErr w:type="spellEnd"/>
      <w:r w:rsidRPr="00273827">
        <w:rPr>
          <w:b/>
          <w:bCs/>
          <w:szCs w:val="24"/>
        </w:rPr>
        <w:t xml:space="preserve"> </w:t>
      </w:r>
      <w:proofErr w:type="spellStart"/>
      <w:r w:rsidRPr="00273827">
        <w:rPr>
          <w:b/>
          <w:bCs/>
          <w:szCs w:val="24"/>
        </w:rPr>
        <w:t>zilei</w:t>
      </w:r>
      <w:proofErr w:type="spellEnd"/>
      <w:r w:rsidRPr="00273827">
        <w:rPr>
          <w:b/>
          <w:bCs/>
          <w:szCs w:val="24"/>
        </w:rPr>
        <w:t xml:space="preserve"> a </w:t>
      </w:r>
      <w:proofErr w:type="spellStart"/>
      <w:r w:rsidRPr="00273827">
        <w:rPr>
          <w:b/>
          <w:bCs/>
          <w:szCs w:val="24"/>
        </w:rPr>
        <w:t>unor</w:t>
      </w:r>
      <w:proofErr w:type="spellEnd"/>
      <w:r w:rsidRPr="00273827">
        <w:rPr>
          <w:b/>
          <w:bCs/>
          <w:szCs w:val="24"/>
        </w:rPr>
        <w:t xml:space="preserve"> </w:t>
      </w:r>
      <w:proofErr w:type="spellStart"/>
      <w:r w:rsidRPr="00273827">
        <w:rPr>
          <w:b/>
          <w:bCs/>
          <w:szCs w:val="24"/>
        </w:rPr>
        <w:t>activităţi</w:t>
      </w:r>
      <w:proofErr w:type="spellEnd"/>
      <w:r w:rsidRPr="00273827">
        <w:rPr>
          <w:b/>
          <w:bCs/>
          <w:szCs w:val="24"/>
        </w:rPr>
        <w:t xml:space="preserve"> de </w:t>
      </w:r>
      <w:proofErr w:type="spellStart"/>
      <w:r w:rsidRPr="00273827">
        <w:rPr>
          <w:b/>
          <w:bCs/>
          <w:szCs w:val="24"/>
        </w:rPr>
        <w:t>îngrijire</w:t>
      </w:r>
      <w:proofErr w:type="spellEnd"/>
      <w:r w:rsidRPr="00273827">
        <w:rPr>
          <w:b/>
          <w:bCs/>
          <w:szCs w:val="24"/>
        </w:rPr>
        <w:t xml:space="preserve"> </w:t>
      </w:r>
      <w:proofErr w:type="spellStart"/>
      <w:r w:rsidRPr="00273827">
        <w:rPr>
          <w:b/>
          <w:bCs/>
          <w:szCs w:val="24"/>
        </w:rPr>
        <w:t>şi</w:t>
      </w:r>
      <w:proofErr w:type="spellEnd"/>
      <w:r w:rsidRPr="00273827">
        <w:rPr>
          <w:b/>
          <w:bCs/>
          <w:szCs w:val="24"/>
        </w:rPr>
        <w:t xml:space="preserve"> </w:t>
      </w:r>
      <w:proofErr w:type="spellStart"/>
      <w:r w:rsidRPr="00273827">
        <w:rPr>
          <w:b/>
          <w:bCs/>
          <w:szCs w:val="24"/>
        </w:rPr>
        <w:t>supraveghere</w:t>
      </w:r>
      <w:proofErr w:type="spellEnd"/>
      <w:r w:rsidRPr="00273827">
        <w:rPr>
          <w:b/>
          <w:bCs/>
          <w:szCs w:val="24"/>
        </w:rPr>
        <w:t xml:space="preserve">, </w:t>
      </w:r>
      <w:proofErr w:type="spellStart"/>
      <w:r w:rsidRPr="00273827">
        <w:rPr>
          <w:b/>
          <w:bCs/>
          <w:szCs w:val="24"/>
        </w:rPr>
        <w:t>corespunzător</w:t>
      </w:r>
      <w:proofErr w:type="spellEnd"/>
      <w:r w:rsidRPr="00273827">
        <w:rPr>
          <w:b/>
          <w:bCs/>
          <w:szCs w:val="24"/>
        </w:rPr>
        <w:t xml:space="preserve"> </w:t>
      </w:r>
      <w:proofErr w:type="spellStart"/>
      <w:r w:rsidRPr="00273827">
        <w:rPr>
          <w:b/>
          <w:bCs/>
          <w:szCs w:val="24"/>
        </w:rPr>
        <w:t>nevoilor</w:t>
      </w:r>
      <w:proofErr w:type="spellEnd"/>
      <w:r w:rsidRPr="00273827">
        <w:rPr>
          <w:b/>
          <w:bCs/>
          <w:szCs w:val="24"/>
        </w:rPr>
        <w:t xml:space="preserve"> </w:t>
      </w:r>
      <w:proofErr w:type="spellStart"/>
      <w:r w:rsidRPr="00273827">
        <w:rPr>
          <w:b/>
          <w:bCs/>
          <w:szCs w:val="24"/>
        </w:rPr>
        <w:t>individuale</w:t>
      </w:r>
      <w:proofErr w:type="spellEnd"/>
      <w:r w:rsidRPr="00273827">
        <w:rPr>
          <w:b/>
          <w:bCs/>
          <w:szCs w:val="24"/>
        </w:rPr>
        <w:t xml:space="preserve"> ale </w:t>
      </w:r>
      <w:proofErr w:type="spellStart"/>
      <w:r w:rsidRPr="00273827">
        <w:rPr>
          <w:b/>
          <w:bCs/>
          <w:szCs w:val="24"/>
        </w:rPr>
        <w:t>copilului</w:t>
      </w:r>
      <w:proofErr w:type="spellEnd"/>
      <w:r w:rsidRPr="00273827">
        <w:rPr>
          <w:b/>
          <w:bCs/>
          <w:szCs w:val="24"/>
        </w:rPr>
        <w:t>;</w:t>
      </w:r>
    </w:p>
    <w:p w:rsidR="00273827" w:rsidRPr="00273827" w:rsidRDefault="00273827" w:rsidP="00273827">
      <w:pPr>
        <w:numPr>
          <w:ilvl w:val="0"/>
          <w:numId w:val="21"/>
        </w:numPr>
        <w:jc w:val="both"/>
        <w:rPr>
          <w:b/>
          <w:bCs/>
          <w:szCs w:val="24"/>
        </w:rPr>
      </w:pPr>
      <w:proofErr w:type="spellStart"/>
      <w:r w:rsidRPr="00273827">
        <w:rPr>
          <w:b/>
          <w:bCs/>
          <w:szCs w:val="24"/>
        </w:rPr>
        <w:t>Asigurarea</w:t>
      </w:r>
      <w:proofErr w:type="spellEnd"/>
      <w:r w:rsidRPr="00273827">
        <w:rPr>
          <w:b/>
          <w:bCs/>
          <w:szCs w:val="24"/>
        </w:rPr>
        <w:t xml:space="preserve"> </w:t>
      </w:r>
      <w:proofErr w:type="spellStart"/>
      <w:r w:rsidRPr="00273827">
        <w:rPr>
          <w:b/>
          <w:bCs/>
          <w:szCs w:val="24"/>
        </w:rPr>
        <w:t>accesului</w:t>
      </w:r>
      <w:proofErr w:type="spellEnd"/>
      <w:r w:rsidRPr="00273827">
        <w:rPr>
          <w:b/>
          <w:bCs/>
          <w:szCs w:val="24"/>
        </w:rPr>
        <w:t xml:space="preserve"> la </w:t>
      </w:r>
      <w:proofErr w:type="spellStart"/>
      <w:r w:rsidRPr="00273827">
        <w:rPr>
          <w:b/>
          <w:bCs/>
          <w:szCs w:val="24"/>
        </w:rPr>
        <w:t>educaţie</w:t>
      </w:r>
      <w:proofErr w:type="spellEnd"/>
      <w:r w:rsidRPr="00273827">
        <w:rPr>
          <w:b/>
          <w:bCs/>
          <w:szCs w:val="24"/>
        </w:rPr>
        <w:t xml:space="preserve"> </w:t>
      </w:r>
      <w:proofErr w:type="spellStart"/>
      <w:r w:rsidRPr="00273827">
        <w:rPr>
          <w:b/>
          <w:bCs/>
          <w:szCs w:val="24"/>
        </w:rPr>
        <w:t>informală</w:t>
      </w:r>
      <w:proofErr w:type="spellEnd"/>
      <w:r w:rsidRPr="00273827">
        <w:rPr>
          <w:b/>
          <w:bCs/>
          <w:szCs w:val="24"/>
        </w:rPr>
        <w:t xml:space="preserve"> </w:t>
      </w:r>
      <w:proofErr w:type="spellStart"/>
      <w:r w:rsidRPr="00273827">
        <w:rPr>
          <w:b/>
          <w:bCs/>
          <w:szCs w:val="24"/>
        </w:rPr>
        <w:t>şi</w:t>
      </w:r>
      <w:proofErr w:type="spellEnd"/>
      <w:r w:rsidRPr="00273827">
        <w:rPr>
          <w:b/>
          <w:bCs/>
          <w:szCs w:val="24"/>
        </w:rPr>
        <w:t xml:space="preserve"> </w:t>
      </w:r>
      <w:proofErr w:type="spellStart"/>
      <w:r w:rsidRPr="00273827">
        <w:rPr>
          <w:b/>
          <w:bCs/>
          <w:szCs w:val="24"/>
        </w:rPr>
        <w:t>nonformală</w:t>
      </w:r>
      <w:proofErr w:type="spellEnd"/>
      <w:r w:rsidRPr="00273827">
        <w:rPr>
          <w:b/>
          <w:bCs/>
          <w:szCs w:val="24"/>
        </w:rPr>
        <w:t>;</w:t>
      </w:r>
    </w:p>
    <w:p w:rsidR="00273827" w:rsidRPr="00273827" w:rsidRDefault="00273827" w:rsidP="00273827">
      <w:pPr>
        <w:numPr>
          <w:ilvl w:val="0"/>
          <w:numId w:val="22"/>
        </w:numPr>
        <w:jc w:val="both"/>
        <w:rPr>
          <w:b/>
          <w:bCs/>
          <w:szCs w:val="24"/>
        </w:rPr>
      </w:pPr>
      <w:proofErr w:type="spellStart"/>
      <w:r w:rsidRPr="00273827">
        <w:rPr>
          <w:b/>
          <w:bCs/>
          <w:szCs w:val="24"/>
        </w:rPr>
        <w:t>Activități</w:t>
      </w:r>
      <w:proofErr w:type="spellEnd"/>
      <w:r w:rsidRPr="00273827">
        <w:rPr>
          <w:b/>
          <w:bCs/>
          <w:szCs w:val="24"/>
        </w:rPr>
        <w:t xml:space="preserve"> </w:t>
      </w:r>
      <w:proofErr w:type="spellStart"/>
      <w:r w:rsidRPr="00273827">
        <w:rPr>
          <w:b/>
          <w:bCs/>
          <w:szCs w:val="24"/>
        </w:rPr>
        <w:t>pentru</w:t>
      </w:r>
      <w:proofErr w:type="spellEnd"/>
      <w:r w:rsidRPr="00273827">
        <w:rPr>
          <w:b/>
          <w:bCs/>
          <w:szCs w:val="24"/>
        </w:rPr>
        <w:t xml:space="preserve"> </w:t>
      </w:r>
      <w:proofErr w:type="spellStart"/>
      <w:r w:rsidRPr="00273827">
        <w:rPr>
          <w:b/>
          <w:bCs/>
          <w:szCs w:val="24"/>
        </w:rPr>
        <w:t>dezvoltarea</w:t>
      </w:r>
      <w:proofErr w:type="spellEnd"/>
      <w:r w:rsidRPr="00273827">
        <w:rPr>
          <w:b/>
          <w:bCs/>
          <w:szCs w:val="24"/>
        </w:rPr>
        <w:t xml:space="preserve"> </w:t>
      </w:r>
      <w:proofErr w:type="spellStart"/>
      <w:r w:rsidRPr="00273827">
        <w:rPr>
          <w:b/>
          <w:bCs/>
          <w:szCs w:val="24"/>
        </w:rPr>
        <w:t>personală</w:t>
      </w:r>
      <w:proofErr w:type="spellEnd"/>
      <w:r w:rsidRPr="00273827">
        <w:rPr>
          <w:b/>
          <w:bCs/>
          <w:szCs w:val="24"/>
        </w:rPr>
        <w:t xml:space="preserve">;   </w:t>
      </w:r>
    </w:p>
    <w:p w:rsidR="00273827" w:rsidRPr="00273827" w:rsidRDefault="00273827" w:rsidP="00273827">
      <w:pPr>
        <w:numPr>
          <w:ilvl w:val="0"/>
          <w:numId w:val="22"/>
        </w:numPr>
        <w:jc w:val="both"/>
        <w:rPr>
          <w:b/>
          <w:bCs/>
          <w:szCs w:val="24"/>
        </w:rPr>
      </w:pPr>
      <w:proofErr w:type="spellStart"/>
      <w:r w:rsidRPr="00273827">
        <w:rPr>
          <w:b/>
          <w:bCs/>
          <w:szCs w:val="24"/>
        </w:rPr>
        <w:t>Informare</w:t>
      </w:r>
      <w:proofErr w:type="spellEnd"/>
      <w:r w:rsidRPr="00273827">
        <w:rPr>
          <w:b/>
          <w:bCs/>
          <w:szCs w:val="24"/>
        </w:rPr>
        <w:t xml:space="preserve"> </w:t>
      </w:r>
      <w:proofErr w:type="spellStart"/>
      <w:r w:rsidRPr="00273827">
        <w:rPr>
          <w:b/>
          <w:bCs/>
          <w:szCs w:val="24"/>
        </w:rPr>
        <w:t>și</w:t>
      </w:r>
      <w:proofErr w:type="spellEnd"/>
      <w:r w:rsidRPr="00273827">
        <w:rPr>
          <w:b/>
          <w:bCs/>
          <w:szCs w:val="24"/>
        </w:rPr>
        <w:t xml:space="preserve"> </w:t>
      </w:r>
      <w:proofErr w:type="spellStart"/>
      <w:r w:rsidRPr="00273827">
        <w:rPr>
          <w:b/>
          <w:bCs/>
          <w:szCs w:val="24"/>
        </w:rPr>
        <w:t>consiliere</w:t>
      </w:r>
      <w:proofErr w:type="spellEnd"/>
      <w:r w:rsidRPr="00273827">
        <w:rPr>
          <w:b/>
          <w:bCs/>
          <w:szCs w:val="24"/>
        </w:rPr>
        <w:t>, „</w:t>
      </w:r>
      <w:proofErr w:type="spellStart"/>
      <w:r w:rsidRPr="00273827">
        <w:rPr>
          <w:b/>
          <w:bCs/>
          <w:szCs w:val="24"/>
        </w:rPr>
        <w:t>Școala</w:t>
      </w:r>
      <w:proofErr w:type="spellEnd"/>
      <w:r w:rsidRPr="00273827">
        <w:rPr>
          <w:b/>
          <w:bCs/>
          <w:szCs w:val="24"/>
        </w:rPr>
        <w:t xml:space="preserve"> </w:t>
      </w:r>
      <w:proofErr w:type="spellStart"/>
      <w:r w:rsidRPr="00273827">
        <w:rPr>
          <w:b/>
          <w:bCs/>
          <w:szCs w:val="24"/>
        </w:rPr>
        <w:t>pentru</w:t>
      </w:r>
      <w:proofErr w:type="spellEnd"/>
      <w:r w:rsidRPr="00273827">
        <w:rPr>
          <w:b/>
          <w:bCs/>
          <w:szCs w:val="24"/>
        </w:rPr>
        <w:t xml:space="preserve"> </w:t>
      </w:r>
      <w:proofErr w:type="spellStart"/>
      <w:r w:rsidRPr="00273827">
        <w:rPr>
          <w:b/>
          <w:bCs/>
          <w:szCs w:val="24"/>
        </w:rPr>
        <w:t>Părinți</w:t>
      </w:r>
      <w:proofErr w:type="spellEnd"/>
      <w:r w:rsidRPr="00273827">
        <w:rPr>
          <w:b/>
          <w:bCs/>
          <w:szCs w:val="24"/>
        </w:rPr>
        <w:t>”;</w:t>
      </w:r>
    </w:p>
    <w:p w:rsidR="00273827" w:rsidRPr="00273827" w:rsidRDefault="00273827" w:rsidP="00273827">
      <w:pPr>
        <w:numPr>
          <w:ilvl w:val="0"/>
          <w:numId w:val="22"/>
        </w:numPr>
        <w:jc w:val="both"/>
        <w:rPr>
          <w:b/>
          <w:bCs/>
          <w:szCs w:val="24"/>
        </w:rPr>
      </w:pPr>
      <w:proofErr w:type="spellStart"/>
      <w:r w:rsidRPr="00273827">
        <w:rPr>
          <w:b/>
          <w:bCs/>
          <w:szCs w:val="24"/>
        </w:rPr>
        <w:lastRenderedPageBreak/>
        <w:t>Recreere</w:t>
      </w:r>
      <w:proofErr w:type="spellEnd"/>
      <w:r w:rsidRPr="00273827">
        <w:rPr>
          <w:b/>
          <w:bCs/>
          <w:szCs w:val="24"/>
        </w:rPr>
        <w:t xml:space="preserve"> – </w:t>
      </w:r>
      <w:proofErr w:type="spellStart"/>
      <w:r w:rsidRPr="00273827">
        <w:rPr>
          <w:b/>
          <w:bCs/>
          <w:szCs w:val="24"/>
        </w:rPr>
        <w:t>socializare</w:t>
      </w:r>
      <w:proofErr w:type="spellEnd"/>
      <w:r w:rsidRPr="00273827">
        <w:rPr>
          <w:b/>
          <w:bCs/>
          <w:szCs w:val="24"/>
        </w:rPr>
        <w:t>;</w:t>
      </w:r>
    </w:p>
    <w:p w:rsidR="00273827" w:rsidRPr="00273827" w:rsidRDefault="00273827" w:rsidP="00273827">
      <w:pPr>
        <w:numPr>
          <w:ilvl w:val="0"/>
          <w:numId w:val="22"/>
        </w:numPr>
        <w:jc w:val="both"/>
        <w:rPr>
          <w:b/>
          <w:bCs/>
          <w:szCs w:val="24"/>
        </w:rPr>
      </w:pPr>
      <w:proofErr w:type="spellStart"/>
      <w:r w:rsidRPr="00273827">
        <w:rPr>
          <w:b/>
          <w:bCs/>
          <w:szCs w:val="24"/>
        </w:rPr>
        <w:t>Pregătirea</w:t>
      </w:r>
      <w:proofErr w:type="spellEnd"/>
      <w:r w:rsidRPr="00273827">
        <w:rPr>
          <w:b/>
          <w:bCs/>
          <w:szCs w:val="24"/>
        </w:rPr>
        <w:t xml:space="preserve"> </w:t>
      </w:r>
      <w:proofErr w:type="spellStart"/>
      <w:r w:rsidRPr="00273827">
        <w:rPr>
          <w:b/>
          <w:bCs/>
          <w:szCs w:val="24"/>
        </w:rPr>
        <w:t>pentru</w:t>
      </w:r>
      <w:proofErr w:type="spellEnd"/>
      <w:r w:rsidRPr="00273827">
        <w:rPr>
          <w:b/>
          <w:bCs/>
          <w:szCs w:val="24"/>
        </w:rPr>
        <w:t xml:space="preserve"> </w:t>
      </w:r>
      <w:proofErr w:type="spellStart"/>
      <w:r w:rsidRPr="00273827">
        <w:rPr>
          <w:b/>
          <w:bCs/>
          <w:szCs w:val="24"/>
        </w:rPr>
        <w:t>viața</w:t>
      </w:r>
      <w:proofErr w:type="spellEnd"/>
      <w:r w:rsidRPr="00273827">
        <w:rPr>
          <w:b/>
          <w:bCs/>
          <w:szCs w:val="24"/>
        </w:rPr>
        <w:t xml:space="preserve"> </w:t>
      </w:r>
      <w:proofErr w:type="spellStart"/>
      <w:r w:rsidRPr="00273827">
        <w:rPr>
          <w:b/>
          <w:bCs/>
          <w:szCs w:val="24"/>
        </w:rPr>
        <w:t>independentă</w:t>
      </w:r>
      <w:proofErr w:type="spellEnd"/>
      <w:r w:rsidRPr="00273827">
        <w:rPr>
          <w:b/>
          <w:bCs/>
          <w:szCs w:val="24"/>
        </w:rPr>
        <w:t>;</w:t>
      </w:r>
    </w:p>
    <w:p w:rsidR="00273827" w:rsidRPr="00273827" w:rsidRDefault="00273827" w:rsidP="00273827">
      <w:pPr>
        <w:numPr>
          <w:ilvl w:val="0"/>
          <w:numId w:val="22"/>
        </w:numPr>
        <w:jc w:val="both"/>
        <w:rPr>
          <w:b/>
          <w:bCs/>
          <w:szCs w:val="24"/>
        </w:rPr>
      </w:pPr>
      <w:proofErr w:type="spellStart"/>
      <w:r w:rsidRPr="00273827">
        <w:rPr>
          <w:b/>
          <w:bCs/>
          <w:szCs w:val="24"/>
        </w:rPr>
        <w:t>Asistență</w:t>
      </w:r>
      <w:proofErr w:type="spellEnd"/>
      <w:r w:rsidRPr="00273827">
        <w:rPr>
          <w:b/>
          <w:bCs/>
          <w:szCs w:val="24"/>
        </w:rPr>
        <w:t xml:space="preserve"> </w:t>
      </w:r>
      <w:proofErr w:type="spellStart"/>
      <w:r w:rsidRPr="00273827">
        <w:rPr>
          <w:b/>
          <w:bCs/>
          <w:szCs w:val="24"/>
        </w:rPr>
        <w:t>pentru</w:t>
      </w:r>
      <w:proofErr w:type="spellEnd"/>
      <w:r w:rsidRPr="00273827">
        <w:rPr>
          <w:b/>
          <w:bCs/>
          <w:szCs w:val="24"/>
        </w:rPr>
        <w:t xml:space="preserve"> </w:t>
      </w:r>
      <w:proofErr w:type="spellStart"/>
      <w:r w:rsidRPr="00273827">
        <w:rPr>
          <w:b/>
          <w:bCs/>
          <w:szCs w:val="24"/>
        </w:rPr>
        <w:t>sănătate</w:t>
      </w:r>
      <w:proofErr w:type="spellEnd"/>
      <w:r w:rsidRPr="00273827">
        <w:rPr>
          <w:b/>
          <w:bCs/>
          <w:szCs w:val="24"/>
        </w:rPr>
        <w:t>;</w:t>
      </w:r>
    </w:p>
    <w:p w:rsidR="00273827" w:rsidRPr="00273827" w:rsidRDefault="00273827" w:rsidP="00273827">
      <w:pPr>
        <w:numPr>
          <w:ilvl w:val="0"/>
          <w:numId w:val="22"/>
        </w:numPr>
        <w:jc w:val="both"/>
        <w:rPr>
          <w:b/>
          <w:bCs/>
          <w:szCs w:val="24"/>
        </w:rPr>
      </w:pPr>
      <w:r w:rsidRPr="00273827">
        <w:rPr>
          <w:b/>
          <w:bCs/>
          <w:szCs w:val="24"/>
          <w:lang w:val="ro-RO"/>
        </w:rPr>
        <w:t>Asigurarea nutriției copiilor cu respectarea normelor în</w:t>
      </w:r>
      <w:r w:rsidRPr="00273827">
        <w:rPr>
          <w:b/>
          <w:bCs/>
          <w:szCs w:val="24"/>
        </w:rPr>
        <w:t xml:space="preserve"> </w:t>
      </w:r>
      <w:proofErr w:type="spellStart"/>
      <w:r w:rsidRPr="00273827">
        <w:rPr>
          <w:b/>
          <w:bCs/>
          <w:szCs w:val="24"/>
        </w:rPr>
        <w:t>vigoare</w:t>
      </w:r>
      <w:proofErr w:type="spellEnd"/>
      <w:r w:rsidRPr="00273827">
        <w:rPr>
          <w:b/>
          <w:bCs/>
          <w:szCs w:val="24"/>
        </w:rPr>
        <w:t>;</w:t>
      </w:r>
    </w:p>
    <w:p w:rsidR="00273827" w:rsidRPr="00273827" w:rsidRDefault="00273827" w:rsidP="00273827">
      <w:pPr>
        <w:numPr>
          <w:ilvl w:val="0"/>
          <w:numId w:val="22"/>
        </w:numPr>
        <w:jc w:val="both"/>
        <w:rPr>
          <w:b/>
          <w:bCs/>
          <w:szCs w:val="24"/>
        </w:rPr>
      </w:pPr>
      <w:r w:rsidRPr="00273827">
        <w:rPr>
          <w:b/>
          <w:bCs/>
          <w:szCs w:val="24"/>
          <w:lang w:val="ro-RO"/>
        </w:rPr>
        <w:t xml:space="preserve">Asigurarea consilierii și sprijinului pentru părinți/ </w:t>
      </w:r>
      <w:proofErr w:type="spellStart"/>
      <w:r w:rsidRPr="00273827">
        <w:rPr>
          <w:b/>
          <w:bCs/>
          <w:szCs w:val="24"/>
        </w:rPr>
        <w:t>reprezentanți</w:t>
      </w:r>
      <w:proofErr w:type="spellEnd"/>
      <w:r w:rsidRPr="00273827">
        <w:rPr>
          <w:b/>
          <w:bCs/>
          <w:szCs w:val="24"/>
        </w:rPr>
        <w:t xml:space="preserve"> </w:t>
      </w:r>
      <w:proofErr w:type="spellStart"/>
      <w:r w:rsidRPr="00273827">
        <w:rPr>
          <w:b/>
          <w:bCs/>
          <w:szCs w:val="24"/>
        </w:rPr>
        <w:t>legali</w:t>
      </w:r>
      <w:proofErr w:type="spellEnd"/>
      <w:r w:rsidRPr="00273827">
        <w:rPr>
          <w:b/>
          <w:bCs/>
          <w:szCs w:val="24"/>
        </w:rPr>
        <w:t xml:space="preserve">;  </w:t>
      </w:r>
    </w:p>
    <w:p w:rsidR="00273827" w:rsidRDefault="00273827" w:rsidP="00273827">
      <w:pPr>
        <w:numPr>
          <w:ilvl w:val="0"/>
          <w:numId w:val="22"/>
        </w:numPr>
        <w:jc w:val="both"/>
        <w:rPr>
          <w:b/>
          <w:bCs/>
          <w:szCs w:val="24"/>
        </w:rPr>
      </w:pPr>
      <w:proofErr w:type="spellStart"/>
      <w:r w:rsidRPr="00273827">
        <w:rPr>
          <w:b/>
          <w:bCs/>
          <w:szCs w:val="24"/>
        </w:rPr>
        <w:t>Orientare</w:t>
      </w:r>
      <w:proofErr w:type="spellEnd"/>
      <w:r w:rsidRPr="00273827">
        <w:rPr>
          <w:b/>
          <w:bCs/>
          <w:szCs w:val="24"/>
        </w:rPr>
        <w:t xml:space="preserve"> </w:t>
      </w:r>
      <w:proofErr w:type="spellStart"/>
      <w:r w:rsidRPr="00273827">
        <w:rPr>
          <w:b/>
          <w:bCs/>
          <w:szCs w:val="24"/>
        </w:rPr>
        <w:t>școlară</w:t>
      </w:r>
      <w:proofErr w:type="spellEnd"/>
      <w:r w:rsidRPr="00273827">
        <w:rPr>
          <w:b/>
          <w:bCs/>
          <w:szCs w:val="24"/>
        </w:rPr>
        <w:t xml:space="preserve"> </w:t>
      </w:r>
      <w:proofErr w:type="spellStart"/>
      <w:r w:rsidRPr="00273827">
        <w:rPr>
          <w:b/>
          <w:bCs/>
          <w:szCs w:val="24"/>
        </w:rPr>
        <w:t>și</w:t>
      </w:r>
      <w:proofErr w:type="spellEnd"/>
      <w:r w:rsidRPr="00273827">
        <w:rPr>
          <w:b/>
          <w:bCs/>
          <w:szCs w:val="24"/>
        </w:rPr>
        <w:t xml:space="preserve"> </w:t>
      </w:r>
      <w:proofErr w:type="spellStart"/>
      <w:r w:rsidRPr="00273827">
        <w:rPr>
          <w:b/>
          <w:bCs/>
          <w:szCs w:val="24"/>
        </w:rPr>
        <w:t>profesională</w:t>
      </w:r>
      <w:proofErr w:type="spellEnd"/>
      <w:r w:rsidRPr="00273827">
        <w:rPr>
          <w:b/>
          <w:bCs/>
          <w:szCs w:val="24"/>
        </w:rPr>
        <w:t>;</w:t>
      </w:r>
    </w:p>
    <w:p w:rsidR="00273827" w:rsidRPr="00273827" w:rsidRDefault="00273827" w:rsidP="00273827">
      <w:pPr>
        <w:ind w:left="1125"/>
        <w:jc w:val="both"/>
        <w:rPr>
          <w:b/>
          <w:bCs/>
          <w:szCs w:val="24"/>
        </w:rPr>
      </w:pPr>
    </w:p>
    <w:bookmarkEnd w:id="1"/>
    <w:p w:rsidR="002E1DB6" w:rsidRDefault="002E1DB6" w:rsidP="007103DC">
      <w:pPr>
        <w:pStyle w:val="NormalWeb"/>
        <w:jc w:val="both"/>
        <w:rPr>
          <w:rStyle w:val="Robust"/>
        </w:rPr>
      </w:pPr>
      <w:r>
        <w:t>ARTICOLUL 4</w:t>
      </w:r>
    </w:p>
    <w:p w:rsidR="002E1DB6" w:rsidRDefault="002E1DB6" w:rsidP="007103DC">
      <w:pPr>
        <w:pStyle w:val="NormalWeb"/>
        <w:jc w:val="both"/>
      </w:pPr>
      <w:r>
        <w:rPr>
          <w:rStyle w:val="Robust"/>
        </w:rPr>
        <w:t xml:space="preserve">Cadrul legal de </w:t>
      </w:r>
      <w:proofErr w:type="spellStart"/>
      <w:r>
        <w:rPr>
          <w:rStyle w:val="Robust"/>
        </w:rPr>
        <w:t>înfiinţare</w:t>
      </w:r>
      <w:proofErr w:type="spellEnd"/>
      <w:r>
        <w:rPr>
          <w:rStyle w:val="Robust"/>
        </w:rPr>
        <w:t xml:space="preserve">, organizare </w:t>
      </w:r>
      <w:proofErr w:type="spellStart"/>
      <w:r>
        <w:rPr>
          <w:rStyle w:val="Robust"/>
        </w:rPr>
        <w:t>şi</w:t>
      </w:r>
      <w:proofErr w:type="spellEnd"/>
      <w:r>
        <w:rPr>
          <w:rStyle w:val="Robust"/>
        </w:rPr>
        <w:t xml:space="preserve"> </w:t>
      </w:r>
      <w:proofErr w:type="spellStart"/>
      <w:r>
        <w:rPr>
          <w:rStyle w:val="Robust"/>
        </w:rPr>
        <w:t>funcţionare</w:t>
      </w:r>
      <w:proofErr w:type="spellEnd"/>
    </w:p>
    <w:p w:rsidR="002E1DB6" w:rsidRDefault="002E1DB6" w:rsidP="007103DC">
      <w:pPr>
        <w:pStyle w:val="NormalWeb"/>
        <w:jc w:val="both"/>
      </w:pPr>
      <w:r>
        <w:t>(1) Serviciul social „</w:t>
      </w:r>
      <w:proofErr w:type="spellStart"/>
      <w:r>
        <w:rPr>
          <w:lang w:val="fr-FR"/>
        </w:rPr>
        <w:t>Centrul</w:t>
      </w:r>
      <w:proofErr w:type="spellEnd"/>
      <w:r>
        <w:rPr>
          <w:lang w:val="fr-FR"/>
        </w:rPr>
        <w:t xml:space="preserve"> de </w:t>
      </w:r>
      <w:proofErr w:type="spellStart"/>
      <w:r>
        <w:rPr>
          <w:lang w:val="fr-FR"/>
        </w:rPr>
        <w:t>tip</w:t>
      </w:r>
      <w:proofErr w:type="spellEnd"/>
      <w:r>
        <w:rPr>
          <w:lang w:val="fr-FR"/>
        </w:rPr>
        <w:t xml:space="preserve"> </w:t>
      </w:r>
      <w:proofErr w:type="spellStart"/>
      <w:r>
        <w:rPr>
          <w:lang w:val="fr-FR"/>
        </w:rPr>
        <w:t>rezidenţial</w:t>
      </w:r>
      <w:proofErr w:type="spellEnd"/>
      <w:r>
        <w:rPr>
          <w:lang w:val="fr-FR"/>
        </w:rPr>
        <w:t xml:space="preserve">” </w:t>
      </w:r>
      <w:proofErr w:type="spellStart"/>
      <w:r>
        <w:rPr>
          <w:lang w:val="fr-FR"/>
        </w:rPr>
        <w:t>din</w:t>
      </w:r>
      <w:proofErr w:type="spellEnd"/>
      <w:r>
        <w:rPr>
          <w:lang w:val="fr-FR"/>
        </w:rPr>
        <w:t xml:space="preserve"> </w:t>
      </w:r>
      <w:proofErr w:type="spellStart"/>
      <w:r>
        <w:rPr>
          <w:lang w:val="fr-FR"/>
        </w:rPr>
        <w:t>cadrul</w:t>
      </w:r>
      <w:proofErr w:type="spellEnd"/>
      <w:r>
        <w:rPr>
          <w:lang w:val="fr-FR"/>
        </w:rPr>
        <w:t xml:space="preserve"> </w:t>
      </w:r>
      <w:proofErr w:type="spellStart"/>
      <w:r>
        <w:rPr>
          <w:lang w:val="fr-FR"/>
        </w:rPr>
        <w:t>Complexului</w:t>
      </w:r>
      <w:proofErr w:type="spellEnd"/>
      <w:r>
        <w:rPr>
          <w:lang w:val="fr-FR"/>
        </w:rPr>
        <w:t xml:space="preserve"> de </w:t>
      </w:r>
      <w:proofErr w:type="spellStart"/>
      <w:r>
        <w:rPr>
          <w:lang w:val="fr-FR"/>
        </w:rPr>
        <w:t>Servicii</w:t>
      </w:r>
      <w:proofErr w:type="spellEnd"/>
      <w:r>
        <w:rPr>
          <w:lang w:val="fr-FR"/>
        </w:rPr>
        <w:t xml:space="preserve"> </w:t>
      </w:r>
      <w:proofErr w:type="spellStart"/>
      <w:r>
        <w:rPr>
          <w:lang w:val="fr-FR"/>
        </w:rPr>
        <w:t>pentru</w:t>
      </w:r>
      <w:proofErr w:type="spellEnd"/>
      <w:r>
        <w:rPr>
          <w:lang w:val="fr-FR"/>
        </w:rPr>
        <w:t xml:space="preserve"> </w:t>
      </w:r>
      <w:proofErr w:type="spellStart"/>
      <w:r>
        <w:rPr>
          <w:lang w:val="fr-FR"/>
        </w:rPr>
        <w:t>Copilul</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Dificultate</w:t>
      </w:r>
      <w:proofErr w:type="spellEnd"/>
      <w:r w:rsidR="00715E45">
        <w:rPr>
          <w:lang w:val="fr-FR"/>
        </w:rPr>
        <w:t xml:space="preserve"> </w:t>
      </w:r>
      <w:r w:rsidRPr="00D92878">
        <w:t>Câmpulung</w:t>
      </w:r>
      <w:r w:rsidR="001744FD">
        <w:t xml:space="preserve"> </w:t>
      </w:r>
      <w:proofErr w:type="spellStart"/>
      <w:r>
        <w:t>funcţionează</w:t>
      </w:r>
      <w:proofErr w:type="spellEnd"/>
      <w:r>
        <w:t xml:space="preserve"> cu respectarea prevederilor cadrului general de organizare </w:t>
      </w:r>
      <w:proofErr w:type="spellStart"/>
      <w:r>
        <w:t>şi</w:t>
      </w:r>
      <w:proofErr w:type="spellEnd"/>
      <w:r>
        <w:t xml:space="preserve"> </w:t>
      </w:r>
      <w:proofErr w:type="spellStart"/>
      <w:r>
        <w:t>funcţionare</w:t>
      </w:r>
      <w:proofErr w:type="spellEnd"/>
      <w:r>
        <w:t xml:space="preserve"> a serviciilor sociale, reglementat de Legea nr. 292/2011, cu modificările ulterioare, </w:t>
      </w:r>
      <w:r>
        <w:rPr>
          <w:iCs/>
        </w:rPr>
        <w:t xml:space="preserve">Legea nr. 272/2004, republicată, cu modificările </w:t>
      </w:r>
      <w:proofErr w:type="spellStart"/>
      <w:r>
        <w:rPr>
          <w:iCs/>
        </w:rPr>
        <w:t>şi</w:t>
      </w:r>
      <w:proofErr w:type="spellEnd"/>
      <w:r>
        <w:rPr>
          <w:iCs/>
        </w:rPr>
        <w:t xml:space="preserve"> completările ulterioare.</w:t>
      </w:r>
    </w:p>
    <w:p w:rsidR="002E1DB6" w:rsidRPr="00651BD9" w:rsidRDefault="002E1DB6" w:rsidP="007103DC">
      <w:pPr>
        <w:autoSpaceDE w:val="0"/>
      </w:pPr>
      <w:r>
        <w:rPr>
          <w:szCs w:val="24"/>
        </w:rPr>
        <w:t xml:space="preserve"> (2) Standard minim de </w:t>
      </w:r>
      <w:proofErr w:type="spellStart"/>
      <w:r>
        <w:rPr>
          <w:szCs w:val="24"/>
        </w:rPr>
        <w:t>calitate</w:t>
      </w:r>
      <w:proofErr w:type="spellEnd"/>
      <w:r>
        <w:rPr>
          <w:szCs w:val="24"/>
        </w:rPr>
        <w:t xml:space="preserve"> </w:t>
      </w:r>
      <w:proofErr w:type="spellStart"/>
      <w:r>
        <w:rPr>
          <w:szCs w:val="24"/>
        </w:rPr>
        <w:t>aplicabil</w:t>
      </w:r>
      <w:proofErr w:type="spellEnd"/>
      <w:r w:rsidRPr="00651BD9">
        <w:rPr>
          <w:szCs w:val="24"/>
        </w:rPr>
        <w:t>:</w:t>
      </w:r>
      <w:r w:rsidR="00651BD9">
        <w:rPr>
          <w:szCs w:val="24"/>
        </w:rPr>
        <w:t xml:space="preserve"> </w:t>
      </w:r>
      <w:r w:rsidRPr="00651BD9">
        <w:rPr>
          <w:szCs w:val="24"/>
        </w:rPr>
        <w:t>ORDIN</w:t>
      </w:r>
      <w:r w:rsidR="00D70BF5" w:rsidRPr="00651BD9">
        <w:rPr>
          <w:szCs w:val="24"/>
        </w:rPr>
        <w:t xml:space="preserve">UL </w:t>
      </w:r>
      <w:proofErr w:type="gramStart"/>
      <w:r w:rsidR="00D70BF5" w:rsidRPr="00651BD9">
        <w:rPr>
          <w:szCs w:val="24"/>
        </w:rPr>
        <w:t>MMJS</w:t>
      </w:r>
      <w:r w:rsidRPr="00651BD9">
        <w:rPr>
          <w:szCs w:val="24"/>
        </w:rPr>
        <w:t xml:space="preserve">  Nr</w:t>
      </w:r>
      <w:proofErr w:type="gramEnd"/>
      <w:r w:rsidRPr="00651BD9">
        <w:rPr>
          <w:szCs w:val="24"/>
        </w:rPr>
        <w:t>. 2</w:t>
      </w:r>
      <w:r w:rsidR="0025105F" w:rsidRPr="00651BD9">
        <w:rPr>
          <w:szCs w:val="24"/>
        </w:rPr>
        <w:t>7</w:t>
      </w:r>
      <w:r w:rsidRPr="00651BD9">
        <w:rPr>
          <w:szCs w:val="24"/>
        </w:rPr>
        <w:t>/20</w:t>
      </w:r>
      <w:r w:rsidR="0025105F" w:rsidRPr="00651BD9">
        <w:rPr>
          <w:szCs w:val="24"/>
        </w:rPr>
        <w:t>19</w:t>
      </w:r>
      <w:r w:rsidR="00D70BF5" w:rsidRPr="00651BD9">
        <w:rPr>
          <w:szCs w:val="24"/>
        </w:rPr>
        <w:t xml:space="preserve"> - </w:t>
      </w:r>
      <w:proofErr w:type="spellStart"/>
      <w:r w:rsidR="00D70BF5" w:rsidRPr="00651BD9">
        <w:rPr>
          <w:szCs w:val="24"/>
        </w:rPr>
        <w:t>Anexa</w:t>
      </w:r>
      <w:proofErr w:type="spellEnd"/>
      <w:r w:rsidR="00D70BF5" w:rsidRPr="00651BD9">
        <w:rPr>
          <w:szCs w:val="24"/>
        </w:rPr>
        <w:t xml:space="preserve"> 1</w:t>
      </w:r>
      <w:r w:rsidR="0025105F" w:rsidRPr="00651BD9">
        <w:rPr>
          <w:szCs w:val="24"/>
        </w:rPr>
        <w:t>.</w:t>
      </w:r>
    </w:p>
    <w:p w:rsidR="002E1DB6" w:rsidRPr="00BB61A6" w:rsidRDefault="002E1DB6" w:rsidP="007103DC">
      <w:pPr>
        <w:pStyle w:val="NormalWeb"/>
        <w:jc w:val="both"/>
      </w:pPr>
      <w:r>
        <w:t xml:space="preserve"> (3) Serviciul social „</w:t>
      </w:r>
      <w:proofErr w:type="spellStart"/>
      <w:r>
        <w:rPr>
          <w:lang w:val="fr-FR"/>
        </w:rPr>
        <w:t>Centrul</w:t>
      </w:r>
      <w:proofErr w:type="spellEnd"/>
      <w:r>
        <w:rPr>
          <w:lang w:val="fr-FR"/>
        </w:rPr>
        <w:t xml:space="preserve"> de </w:t>
      </w:r>
      <w:proofErr w:type="spellStart"/>
      <w:r>
        <w:rPr>
          <w:lang w:val="fr-FR"/>
        </w:rPr>
        <w:t>zi</w:t>
      </w:r>
      <w:proofErr w:type="spellEnd"/>
      <w:r>
        <w:rPr>
          <w:lang w:val="fr-FR"/>
        </w:rPr>
        <w:t xml:space="preserve">” </w:t>
      </w:r>
      <w:proofErr w:type="spellStart"/>
      <w:r>
        <w:rPr>
          <w:lang w:val="fr-FR"/>
        </w:rPr>
        <w:t>din</w:t>
      </w:r>
      <w:proofErr w:type="spellEnd"/>
      <w:r>
        <w:rPr>
          <w:lang w:val="fr-FR"/>
        </w:rPr>
        <w:t xml:space="preserve"> </w:t>
      </w:r>
      <w:proofErr w:type="spellStart"/>
      <w:r>
        <w:rPr>
          <w:lang w:val="fr-FR"/>
        </w:rPr>
        <w:t>cadrul</w:t>
      </w:r>
      <w:proofErr w:type="spellEnd"/>
      <w:r>
        <w:rPr>
          <w:lang w:val="fr-FR"/>
        </w:rPr>
        <w:t xml:space="preserve"> </w:t>
      </w:r>
      <w:proofErr w:type="spellStart"/>
      <w:r>
        <w:rPr>
          <w:lang w:val="fr-FR"/>
        </w:rPr>
        <w:t>Complexului</w:t>
      </w:r>
      <w:proofErr w:type="spellEnd"/>
      <w:r>
        <w:rPr>
          <w:lang w:val="fr-FR"/>
        </w:rPr>
        <w:t xml:space="preserve"> de </w:t>
      </w:r>
      <w:proofErr w:type="spellStart"/>
      <w:r>
        <w:rPr>
          <w:lang w:val="fr-FR"/>
        </w:rPr>
        <w:t>Servicii</w:t>
      </w:r>
      <w:proofErr w:type="spellEnd"/>
      <w:r>
        <w:rPr>
          <w:lang w:val="fr-FR"/>
        </w:rPr>
        <w:t xml:space="preserve"> </w:t>
      </w:r>
      <w:proofErr w:type="spellStart"/>
      <w:r>
        <w:rPr>
          <w:lang w:val="fr-FR"/>
        </w:rPr>
        <w:t>pentru</w:t>
      </w:r>
      <w:proofErr w:type="spellEnd"/>
      <w:r>
        <w:rPr>
          <w:lang w:val="fr-FR"/>
        </w:rPr>
        <w:t xml:space="preserve"> </w:t>
      </w:r>
      <w:proofErr w:type="spellStart"/>
      <w:r>
        <w:rPr>
          <w:lang w:val="fr-FR"/>
        </w:rPr>
        <w:t>Copilul</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Dificultate</w:t>
      </w:r>
      <w:proofErr w:type="spellEnd"/>
      <w:r>
        <w:rPr>
          <w:lang w:val="fr-FR"/>
        </w:rPr>
        <w:t xml:space="preserve"> Câmpulung </w:t>
      </w:r>
      <w:r>
        <w:t xml:space="preserve">este </w:t>
      </w:r>
      <w:proofErr w:type="spellStart"/>
      <w:r>
        <w:t>înfiinţat</w:t>
      </w:r>
      <w:proofErr w:type="spellEnd"/>
      <w:r>
        <w:t xml:space="preserve"> prin Hotărârea Consiliului </w:t>
      </w:r>
      <w:proofErr w:type="spellStart"/>
      <w:r>
        <w:t>Judeţean</w:t>
      </w:r>
      <w:proofErr w:type="spellEnd"/>
      <w:r w:rsidR="00715E45">
        <w:t xml:space="preserve"> </w:t>
      </w:r>
      <w:r>
        <w:rPr>
          <w:lang w:val="fr-FR"/>
        </w:rPr>
        <w:t>nr.</w:t>
      </w:r>
      <w:r w:rsidR="00651BD9">
        <w:rPr>
          <w:lang w:val="fr-FR"/>
        </w:rPr>
        <w:t xml:space="preserve"> </w:t>
      </w:r>
      <w:r>
        <w:rPr>
          <w:lang w:val="fr-FR"/>
        </w:rPr>
        <w:t>59/26.05.2005</w:t>
      </w:r>
      <w:r>
        <w:t xml:space="preserve"> </w:t>
      </w:r>
      <w:proofErr w:type="spellStart"/>
      <w:r>
        <w:t>şi</w:t>
      </w:r>
      <w:proofErr w:type="spellEnd"/>
      <w:r>
        <w:t xml:space="preserve"> </w:t>
      </w:r>
      <w:proofErr w:type="spellStart"/>
      <w:r>
        <w:t>funcţionează</w:t>
      </w:r>
      <w:proofErr w:type="spellEnd"/>
      <w:r>
        <w:t xml:space="preserve"> în subordinea </w:t>
      </w:r>
      <w:proofErr w:type="spellStart"/>
      <w:r>
        <w:t>Direcţiei</w:t>
      </w:r>
      <w:proofErr w:type="spellEnd"/>
      <w:r>
        <w:t xml:space="preserve"> Generale de </w:t>
      </w:r>
      <w:proofErr w:type="spellStart"/>
      <w:r>
        <w:t>Asistenţă</w:t>
      </w:r>
      <w:proofErr w:type="spellEnd"/>
      <w:r>
        <w:t xml:space="preserve"> Socială </w:t>
      </w:r>
      <w:proofErr w:type="spellStart"/>
      <w:r>
        <w:t>şi</w:t>
      </w:r>
      <w:proofErr w:type="spellEnd"/>
      <w:r>
        <w:t xml:space="preserve"> </w:t>
      </w:r>
      <w:proofErr w:type="spellStart"/>
      <w:r>
        <w:t>Protecţia</w:t>
      </w:r>
      <w:proofErr w:type="spellEnd"/>
      <w:r>
        <w:t xml:space="preserve"> Copilului/Serviciului Public de </w:t>
      </w:r>
      <w:proofErr w:type="spellStart"/>
      <w:r>
        <w:t>Asistenţă</w:t>
      </w:r>
      <w:proofErr w:type="spellEnd"/>
      <w:r>
        <w:t xml:space="preserve"> Social</w:t>
      </w:r>
      <w:r>
        <w:rPr>
          <w:iCs/>
        </w:rPr>
        <w:t xml:space="preserve">ă </w:t>
      </w:r>
      <w:proofErr w:type="spellStart"/>
      <w:r>
        <w:rPr>
          <w:iCs/>
        </w:rPr>
        <w:t>Argeş</w:t>
      </w:r>
      <w:proofErr w:type="spellEnd"/>
      <w:r>
        <w:rPr>
          <w:iCs/>
        </w:rPr>
        <w:t>.</w:t>
      </w:r>
    </w:p>
    <w:p w:rsidR="002E1DB6" w:rsidRDefault="002E1DB6" w:rsidP="007103DC">
      <w:pPr>
        <w:spacing w:after="96"/>
        <w:ind w:right="-149"/>
        <w:jc w:val="both"/>
        <w:rPr>
          <w:lang w:val="fr-FR"/>
        </w:rPr>
      </w:pPr>
      <w:r>
        <w:rPr>
          <w:lang w:val="fr-FR"/>
        </w:rPr>
        <w:t>„</w:t>
      </w:r>
      <w:proofErr w:type="spellStart"/>
      <w:r>
        <w:rPr>
          <w:lang w:val="fr-FR"/>
        </w:rPr>
        <w:t>Centrul</w:t>
      </w:r>
      <w:proofErr w:type="spellEnd"/>
      <w:r>
        <w:rPr>
          <w:lang w:val="fr-FR"/>
        </w:rPr>
        <w:t xml:space="preserve"> de </w:t>
      </w:r>
      <w:proofErr w:type="spellStart"/>
      <w:r>
        <w:rPr>
          <w:lang w:val="fr-FR"/>
        </w:rPr>
        <w:t>zi</w:t>
      </w:r>
      <w:proofErr w:type="spellEnd"/>
      <w:r>
        <w:rPr>
          <w:lang w:val="fr-FR"/>
        </w:rPr>
        <w:t xml:space="preserve">” </w:t>
      </w:r>
      <w:proofErr w:type="spellStart"/>
      <w:r>
        <w:rPr>
          <w:lang w:val="fr-FR"/>
        </w:rPr>
        <w:t>din</w:t>
      </w:r>
      <w:proofErr w:type="spellEnd"/>
      <w:r>
        <w:rPr>
          <w:lang w:val="fr-FR"/>
        </w:rPr>
        <w:t xml:space="preserve"> </w:t>
      </w:r>
      <w:proofErr w:type="spellStart"/>
      <w:r>
        <w:rPr>
          <w:lang w:val="fr-FR"/>
        </w:rPr>
        <w:t>cadrul</w:t>
      </w:r>
      <w:proofErr w:type="spellEnd"/>
      <w:r>
        <w:rPr>
          <w:lang w:val="fr-FR"/>
        </w:rPr>
        <w:t xml:space="preserve"> </w:t>
      </w:r>
      <w:proofErr w:type="spellStart"/>
      <w:r>
        <w:rPr>
          <w:lang w:val="fr-FR"/>
        </w:rPr>
        <w:t>Complexului</w:t>
      </w:r>
      <w:proofErr w:type="spellEnd"/>
      <w:r>
        <w:rPr>
          <w:lang w:val="fr-FR"/>
        </w:rPr>
        <w:t xml:space="preserve"> de </w:t>
      </w:r>
      <w:proofErr w:type="spellStart"/>
      <w:r>
        <w:rPr>
          <w:lang w:val="fr-FR"/>
        </w:rPr>
        <w:t>Servicii</w:t>
      </w:r>
      <w:proofErr w:type="spellEnd"/>
      <w:r>
        <w:rPr>
          <w:lang w:val="fr-FR"/>
        </w:rPr>
        <w:t xml:space="preserve"> </w:t>
      </w:r>
      <w:proofErr w:type="spellStart"/>
      <w:r>
        <w:rPr>
          <w:lang w:val="fr-FR"/>
        </w:rPr>
        <w:t>pentru</w:t>
      </w:r>
      <w:proofErr w:type="spellEnd"/>
      <w:r>
        <w:rPr>
          <w:lang w:val="fr-FR"/>
        </w:rPr>
        <w:t xml:space="preserve"> </w:t>
      </w:r>
      <w:proofErr w:type="spellStart"/>
      <w:r>
        <w:rPr>
          <w:lang w:val="fr-FR"/>
        </w:rPr>
        <w:t>Copilul</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Dificultate</w:t>
      </w:r>
      <w:proofErr w:type="spellEnd"/>
      <w:r>
        <w:rPr>
          <w:lang w:val="fr-FR"/>
        </w:rPr>
        <w:t xml:space="preserve"> Câmpulung are o </w:t>
      </w:r>
      <w:proofErr w:type="spellStart"/>
      <w:r>
        <w:rPr>
          <w:lang w:val="fr-FR"/>
        </w:rPr>
        <w:t>capacitate</w:t>
      </w:r>
      <w:proofErr w:type="spellEnd"/>
      <w:r>
        <w:rPr>
          <w:lang w:val="fr-FR"/>
        </w:rPr>
        <w:t xml:space="preserve"> de </w:t>
      </w:r>
      <w:r w:rsidRPr="00781165">
        <w:rPr>
          <w:b/>
          <w:lang w:val="fr-FR"/>
        </w:rPr>
        <w:t xml:space="preserve">20 de </w:t>
      </w:r>
      <w:proofErr w:type="spellStart"/>
      <w:r w:rsidRPr="00781165">
        <w:rPr>
          <w:b/>
          <w:lang w:val="fr-FR"/>
        </w:rPr>
        <w:t>locuri</w:t>
      </w:r>
      <w:proofErr w:type="spellEnd"/>
      <w:r>
        <w:rPr>
          <w:lang w:val="fr-FR"/>
        </w:rPr>
        <w:t>.</w:t>
      </w:r>
    </w:p>
    <w:p w:rsidR="002E1DB6" w:rsidRDefault="002E1DB6" w:rsidP="007103DC">
      <w:pPr>
        <w:spacing w:after="96"/>
        <w:ind w:right="-149"/>
        <w:jc w:val="both"/>
      </w:pPr>
    </w:p>
    <w:p w:rsidR="002E1DB6" w:rsidRPr="00D92878" w:rsidRDefault="002E1DB6" w:rsidP="007103DC">
      <w:pPr>
        <w:spacing w:after="96"/>
        <w:ind w:right="-149"/>
        <w:jc w:val="both"/>
        <w:rPr>
          <w:rStyle w:val="Robust"/>
          <w:b w:val="0"/>
          <w:bCs w:val="0"/>
        </w:rPr>
      </w:pPr>
      <w:r>
        <w:t>ARTICOLUL 5</w:t>
      </w:r>
    </w:p>
    <w:p w:rsidR="002E1DB6" w:rsidRPr="0092777E" w:rsidRDefault="002E1DB6" w:rsidP="007103DC">
      <w:pPr>
        <w:pStyle w:val="NormalWeb"/>
        <w:jc w:val="both"/>
      </w:pPr>
      <w:r w:rsidRPr="0092777E">
        <w:rPr>
          <w:rStyle w:val="Robust"/>
        </w:rPr>
        <w:t xml:space="preserve">Principiile </w:t>
      </w:r>
      <w:bookmarkStart w:id="3" w:name="_Hlk21511939"/>
      <w:r w:rsidRPr="0092777E">
        <w:rPr>
          <w:rStyle w:val="Robust"/>
        </w:rPr>
        <w:t>care stau la baza acordării serviciului social</w:t>
      </w:r>
    </w:p>
    <w:bookmarkEnd w:id="3"/>
    <w:p w:rsidR="002E1DB6" w:rsidRPr="0092777E" w:rsidRDefault="002E1DB6" w:rsidP="007103DC">
      <w:pPr>
        <w:pStyle w:val="NormalWeb"/>
        <w:jc w:val="both"/>
      </w:pPr>
      <w:r w:rsidRPr="0092777E">
        <w:t>(1) Serviciul social „</w:t>
      </w:r>
      <w:proofErr w:type="spellStart"/>
      <w:r w:rsidRPr="0092777E">
        <w:rPr>
          <w:lang w:val="fr-FR"/>
        </w:rPr>
        <w:t>Centrul</w:t>
      </w:r>
      <w:proofErr w:type="spellEnd"/>
      <w:r w:rsidRPr="0092777E">
        <w:rPr>
          <w:lang w:val="fr-FR"/>
        </w:rPr>
        <w:t xml:space="preserve"> de </w:t>
      </w:r>
      <w:proofErr w:type="spellStart"/>
      <w:r w:rsidRPr="0092777E">
        <w:rPr>
          <w:lang w:val="fr-FR"/>
        </w:rPr>
        <w:t>zi</w:t>
      </w:r>
      <w:proofErr w:type="spellEnd"/>
      <w:r w:rsidRPr="0092777E">
        <w:rPr>
          <w:lang w:val="fr-FR"/>
        </w:rPr>
        <w:t xml:space="preserve">” </w:t>
      </w:r>
      <w:proofErr w:type="spellStart"/>
      <w:r w:rsidRPr="0092777E">
        <w:rPr>
          <w:lang w:val="fr-FR"/>
        </w:rPr>
        <w:t>din</w:t>
      </w:r>
      <w:proofErr w:type="spellEnd"/>
      <w:r w:rsidRPr="0092777E">
        <w:rPr>
          <w:lang w:val="fr-FR"/>
        </w:rPr>
        <w:t xml:space="preserve"> </w:t>
      </w:r>
      <w:proofErr w:type="spellStart"/>
      <w:r w:rsidRPr="0092777E">
        <w:rPr>
          <w:lang w:val="fr-FR"/>
        </w:rPr>
        <w:t>cadrul</w:t>
      </w:r>
      <w:proofErr w:type="spellEnd"/>
      <w:r w:rsidRPr="0092777E">
        <w:rPr>
          <w:lang w:val="fr-FR"/>
        </w:rPr>
        <w:t xml:space="preserve"> </w:t>
      </w:r>
      <w:proofErr w:type="spellStart"/>
      <w:r w:rsidRPr="0092777E">
        <w:rPr>
          <w:lang w:val="fr-FR"/>
        </w:rPr>
        <w:t>Complexului</w:t>
      </w:r>
      <w:proofErr w:type="spellEnd"/>
      <w:r w:rsidRPr="0092777E">
        <w:rPr>
          <w:lang w:val="fr-FR"/>
        </w:rPr>
        <w:t xml:space="preserve"> de </w:t>
      </w:r>
      <w:proofErr w:type="spellStart"/>
      <w:r w:rsidRPr="0092777E">
        <w:rPr>
          <w:lang w:val="fr-FR"/>
        </w:rPr>
        <w:t>Servicii</w:t>
      </w:r>
      <w:proofErr w:type="spellEnd"/>
      <w:r w:rsidRPr="0092777E">
        <w:rPr>
          <w:lang w:val="fr-FR"/>
        </w:rPr>
        <w:t xml:space="preserve"> </w:t>
      </w:r>
      <w:proofErr w:type="spellStart"/>
      <w:r w:rsidRPr="0092777E">
        <w:rPr>
          <w:lang w:val="fr-FR"/>
        </w:rPr>
        <w:t>pentru</w:t>
      </w:r>
      <w:proofErr w:type="spellEnd"/>
      <w:r w:rsidRPr="0092777E">
        <w:rPr>
          <w:lang w:val="fr-FR"/>
        </w:rPr>
        <w:t xml:space="preserve"> </w:t>
      </w:r>
      <w:proofErr w:type="spellStart"/>
      <w:r w:rsidRPr="0092777E">
        <w:rPr>
          <w:lang w:val="fr-FR"/>
        </w:rPr>
        <w:t>Copilul</w:t>
      </w:r>
      <w:proofErr w:type="spellEnd"/>
      <w:r w:rsidRPr="0092777E">
        <w:rPr>
          <w:lang w:val="fr-FR"/>
        </w:rPr>
        <w:t xml:space="preserve"> </w:t>
      </w:r>
      <w:proofErr w:type="spellStart"/>
      <w:r>
        <w:rPr>
          <w:lang w:val="fr-FR"/>
        </w:rPr>
        <w:t>în</w:t>
      </w:r>
      <w:proofErr w:type="spellEnd"/>
      <w:r>
        <w:rPr>
          <w:lang w:val="fr-FR"/>
        </w:rPr>
        <w:t xml:space="preserve"> </w:t>
      </w:r>
      <w:proofErr w:type="spellStart"/>
      <w:r>
        <w:rPr>
          <w:lang w:val="fr-FR"/>
        </w:rPr>
        <w:t>Dificultate</w:t>
      </w:r>
      <w:proofErr w:type="spellEnd"/>
      <w:r>
        <w:rPr>
          <w:lang w:val="fr-FR"/>
        </w:rPr>
        <w:t xml:space="preserve"> Câ</w:t>
      </w:r>
      <w:r w:rsidRPr="0092777E">
        <w:rPr>
          <w:lang w:val="fr-FR"/>
        </w:rPr>
        <w:t xml:space="preserve">mpulung </w:t>
      </w:r>
      <w:r w:rsidRPr="0092777E">
        <w:t xml:space="preserve">se organizează </w:t>
      </w:r>
      <w:proofErr w:type="spellStart"/>
      <w:r w:rsidRPr="0092777E">
        <w:t>şi</w:t>
      </w:r>
      <w:proofErr w:type="spellEnd"/>
      <w:r w:rsidRPr="0092777E">
        <w:t xml:space="preserve"> </w:t>
      </w:r>
      <w:proofErr w:type="spellStart"/>
      <w:r w:rsidRPr="0092777E">
        <w:t>funcţionează</w:t>
      </w:r>
      <w:proofErr w:type="spellEnd"/>
      <w:r w:rsidRPr="0092777E">
        <w:t xml:space="preserve"> cu respectarea principiilor generale care guvernează sistemul </w:t>
      </w:r>
      <w:proofErr w:type="spellStart"/>
      <w:r w:rsidRPr="0092777E">
        <w:t>naţional</w:t>
      </w:r>
      <w:proofErr w:type="spellEnd"/>
      <w:r w:rsidRPr="0092777E">
        <w:t xml:space="preserve"> de </w:t>
      </w:r>
      <w:proofErr w:type="spellStart"/>
      <w:r w:rsidRPr="0092777E">
        <w:t>asistenţă</w:t>
      </w:r>
      <w:proofErr w:type="spellEnd"/>
      <w:r w:rsidRPr="0092777E">
        <w:t xml:space="preserve"> socială, precum </w:t>
      </w:r>
      <w:proofErr w:type="spellStart"/>
      <w:r w:rsidRPr="0092777E">
        <w:t>şi</w:t>
      </w:r>
      <w:proofErr w:type="spellEnd"/>
      <w:r w:rsidRPr="0092777E">
        <w:t xml:space="preserve"> a principiilor specifice care stau la baza acordării serviciilor sociale prevăzute în </w:t>
      </w:r>
      <w:proofErr w:type="spellStart"/>
      <w:r w:rsidRPr="0092777E">
        <w:t>legislaţia</w:t>
      </w:r>
      <w:proofErr w:type="spellEnd"/>
      <w:r w:rsidRPr="0092777E">
        <w:t xml:space="preserve"> specifică, în </w:t>
      </w:r>
      <w:proofErr w:type="spellStart"/>
      <w:r w:rsidRPr="0092777E">
        <w:t>convenţiile</w:t>
      </w:r>
      <w:proofErr w:type="spellEnd"/>
      <w:r w:rsidRPr="0092777E">
        <w:t xml:space="preserve"> </w:t>
      </w:r>
      <w:proofErr w:type="spellStart"/>
      <w:r w:rsidRPr="0092777E">
        <w:t>internaţionale</w:t>
      </w:r>
      <w:proofErr w:type="spellEnd"/>
      <w:r w:rsidRPr="0092777E">
        <w:t xml:space="preserve"> ratificate prin lege </w:t>
      </w:r>
      <w:proofErr w:type="spellStart"/>
      <w:r w:rsidRPr="0092777E">
        <w:t>şi</w:t>
      </w:r>
      <w:proofErr w:type="spellEnd"/>
      <w:r w:rsidRPr="0092777E">
        <w:t xml:space="preserve"> în celelalte acte </w:t>
      </w:r>
      <w:proofErr w:type="spellStart"/>
      <w:r w:rsidRPr="0092777E">
        <w:t>internaţionale</w:t>
      </w:r>
      <w:proofErr w:type="spellEnd"/>
      <w:r w:rsidRPr="0092777E">
        <w:t xml:space="preserve"> în materie la care România este parte, precum </w:t>
      </w:r>
      <w:proofErr w:type="spellStart"/>
      <w:r w:rsidRPr="0092777E">
        <w:t>şi</w:t>
      </w:r>
      <w:proofErr w:type="spellEnd"/>
      <w:r w:rsidRPr="0092777E">
        <w:t xml:space="preserve"> în standardele minime de calitate aplicabile.</w:t>
      </w:r>
    </w:p>
    <w:p w:rsidR="002E1DB6" w:rsidRDefault="002E1DB6" w:rsidP="007103DC">
      <w:pPr>
        <w:pStyle w:val="NormalWeb"/>
        <w:jc w:val="both"/>
        <w:rPr>
          <w:lang w:val="fr-FR"/>
        </w:rPr>
      </w:pPr>
      <w:r w:rsidRPr="0092777E">
        <w:t>(2) Principiile specifice care stau la baza prestării serviciilor sociale în cadrul „</w:t>
      </w:r>
      <w:proofErr w:type="spellStart"/>
      <w:r w:rsidRPr="0092777E">
        <w:rPr>
          <w:lang w:val="fr-FR"/>
        </w:rPr>
        <w:t>Centrul</w:t>
      </w:r>
      <w:proofErr w:type="spellEnd"/>
      <w:r w:rsidRPr="0092777E">
        <w:rPr>
          <w:lang w:val="fr-FR"/>
        </w:rPr>
        <w:t xml:space="preserve"> de </w:t>
      </w:r>
      <w:proofErr w:type="spellStart"/>
      <w:r w:rsidRPr="0092777E">
        <w:rPr>
          <w:lang w:val="fr-FR"/>
        </w:rPr>
        <w:t>zi</w:t>
      </w:r>
      <w:proofErr w:type="spellEnd"/>
      <w:r w:rsidRPr="0092777E">
        <w:rPr>
          <w:lang w:val="fr-FR"/>
        </w:rPr>
        <w:t xml:space="preserve">” </w:t>
      </w:r>
      <w:proofErr w:type="spellStart"/>
      <w:r w:rsidRPr="0092777E">
        <w:rPr>
          <w:lang w:val="fr-FR"/>
        </w:rPr>
        <w:t>din</w:t>
      </w:r>
      <w:proofErr w:type="spellEnd"/>
      <w:r w:rsidRPr="0092777E">
        <w:rPr>
          <w:lang w:val="fr-FR"/>
        </w:rPr>
        <w:t xml:space="preserve"> </w:t>
      </w:r>
      <w:proofErr w:type="spellStart"/>
      <w:r w:rsidRPr="0092777E">
        <w:rPr>
          <w:lang w:val="fr-FR"/>
        </w:rPr>
        <w:t>cadrul</w:t>
      </w:r>
      <w:proofErr w:type="spellEnd"/>
      <w:r w:rsidRPr="0092777E">
        <w:rPr>
          <w:lang w:val="fr-FR"/>
        </w:rPr>
        <w:t xml:space="preserve"> </w:t>
      </w:r>
    </w:p>
    <w:p w:rsidR="002E1DB6" w:rsidRPr="0092777E" w:rsidRDefault="002E1DB6" w:rsidP="007103DC">
      <w:pPr>
        <w:pStyle w:val="NormalWeb"/>
        <w:jc w:val="both"/>
      </w:pPr>
      <w:proofErr w:type="spellStart"/>
      <w:r w:rsidRPr="0092777E">
        <w:rPr>
          <w:lang w:val="fr-FR"/>
        </w:rPr>
        <w:t>Complexu</w:t>
      </w:r>
      <w:r>
        <w:rPr>
          <w:lang w:val="fr-FR"/>
        </w:rPr>
        <w:t>lui</w:t>
      </w:r>
      <w:proofErr w:type="spellEnd"/>
      <w:r>
        <w:rPr>
          <w:lang w:val="fr-FR"/>
        </w:rPr>
        <w:t xml:space="preserve"> de </w:t>
      </w:r>
      <w:proofErr w:type="spellStart"/>
      <w:r>
        <w:rPr>
          <w:lang w:val="fr-FR"/>
        </w:rPr>
        <w:t>Servicii</w:t>
      </w:r>
      <w:proofErr w:type="spellEnd"/>
      <w:r>
        <w:rPr>
          <w:lang w:val="fr-FR"/>
        </w:rPr>
        <w:t xml:space="preserve"> </w:t>
      </w:r>
      <w:proofErr w:type="spellStart"/>
      <w:r>
        <w:rPr>
          <w:lang w:val="fr-FR"/>
        </w:rPr>
        <w:t>pentru</w:t>
      </w:r>
      <w:proofErr w:type="spellEnd"/>
      <w:r>
        <w:rPr>
          <w:lang w:val="fr-FR"/>
        </w:rPr>
        <w:t xml:space="preserve"> </w:t>
      </w:r>
      <w:proofErr w:type="spellStart"/>
      <w:r>
        <w:rPr>
          <w:lang w:val="fr-FR"/>
        </w:rPr>
        <w:t>Copilul</w:t>
      </w:r>
      <w:proofErr w:type="spellEnd"/>
      <w:r>
        <w:rPr>
          <w:lang w:val="fr-FR"/>
        </w:rPr>
        <w:t xml:space="preserve"> </w:t>
      </w:r>
      <w:proofErr w:type="spellStart"/>
      <w:r>
        <w:rPr>
          <w:lang w:val="fr-FR"/>
        </w:rPr>
        <w:t>î</w:t>
      </w:r>
      <w:r w:rsidRPr="0092777E">
        <w:rPr>
          <w:lang w:val="fr-FR"/>
        </w:rPr>
        <w:t>n</w:t>
      </w:r>
      <w:proofErr w:type="spellEnd"/>
      <w:r w:rsidRPr="0092777E">
        <w:rPr>
          <w:lang w:val="fr-FR"/>
        </w:rPr>
        <w:t xml:space="preserve"> </w:t>
      </w:r>
      <w:proofErr w:type="spellStart"/>
      <w:r w:rsidRPr="0092777E">
        <w:rPr>
          <w:lang w:val="fr-FR"/>
        </w:rPr>
        <w:t>Dificultate</w:t>
      </w:r>
      <w:proofErr w:type="spellEnd"/>
      <w:r w:rsidRPr="0092777E">
        <w:t xml:space="preserve"> sunt </w:t>
      </w:r>
      <w:proofErr w:type="gramStart"/>
      <w:r w:rsidRPr="0092777E">
        <w:t>următoarele:</w:t>
      </w:r>
      <w:proofErr w:type="gramEnd"/>
    </w:p>
    <w:p w:rsidR="002E1DB6" w:rsidRPr="0092777E" w:rsidRDefault="002E1DB6" w:rsidP="00693BFD">
      <w:pPr>
        <w:pStyle w:val="NormalWeb"/>
        <w:jc w:val="both"/>
      </w:pPr>
      <w:bookmarkStart w:id="4" w:name="_Hlk21511901"/>
      <w:r w:rsidRPr="0092777E">
        <w:t xml:space="preserve">a) respectarea </w:t>
      </w:r>
      <w:proofErr w:type="spellStart"/>
      <w:r w:rsidRPr="0092777E">
        <w:t>şi</w:t>
      </w:r>
      <w:proofErr w:type="spellEnd"/>
      <w:r w:rsidRPr="0092777E">
        <w:t xml:space="preserve"> promovarea cu prioritate a interesului persoanei beneficiare;</w:t>
      </w:r>
    </w:p>
    <w:p w:rsidR="002E1DB6" w:rsidRPr="0092777E" w:rsidRDefault="002E1DB6" w:rsidP="00693BFD">
      <w:pPr>
        <w:pStyle w:val="NormalWeb"/>
        <w:jc w:val="both"/>
      </w:pPr>
      <w:r w:rsidRPr="0092777E">
        <w:t xml:space="preserve">b) protejarea </w:t>
      </w:r>
      <w:proofErr w:type="spellStart"/>
      <w:r w:rsidRPr="0092777E">
        <w:t>şi</w:t>
      </w:r>
      <w:proofErr w:type="spellEnd"/>
      <w:r w:rsidRPr="0092777E">
        <w:t xml:space="preserve"> promovarea drepturilor persoanelor beneficiare în ceea ce </w:t>
      </w:r>
      <w:proofErr w:type="spellStart"/>
      <w:r w:rsidRPr="0092777E">
        <w:t>priveşte</w:t>
      </w:r>
      <w:proofErr w:type="spellEnd"/>
      <w:r w:rsidRPr="0092777E">
        <w:t xml:space="preserve"> egalitatea de </w:t>
      </w:r>
      <w:proofErr w:type="spellStart"/>
      <w:r w:rsidRPr="0092777E">
        <w:t>şanse</w:t>
      </w:r>
      <w:proofErr w:type="spellEnd"/>
      <w:r w:rsidRPr="0092777E">
        <w:t xml:space="preserve"> </w:t>
      </w:r>
      <w:proofErr w:type="spellStart"/>
      <w:r w:rsidRPr="0092777E">
        <w:t>şi</w:t>
      </w:r>
      <w:proofErr w:type="spellEnd"/>
      <w:r w:rsidRPr="0092777E">
        <w:t xml:space="preserve"> tratament, participarea egală, autodeterminarea, autonomia </w:t>
      </w:r>
      <w:proofErr w:type="spellStart"/>
      <w:r w:rsidRPr="0092777E">
        <w:t>şi</w:t>
      </w:r>
      <w:proofErr w:type="spellEnd"/>
      <w:r w:rsidRPr="0092777E">
        <w:t xml:space="preserve"> demnitatea personală </w:t>
      </w:r>
      <w:proofErr w:type="spellStart"/>
      <w:r w:rsidRPr="0092777E">
        <w:t>şi</w:t>
      </w:r>
      <w:proofErr w:type="spellEnd"/>
      <w:r w:rsidRPr="0092777E">
        <w:t xml:space="preserve"> întreprinderea de </w:t>
      </w:r>
      <w:proofErr w:type="spellStart"/>
      <w:r w:rsidRPr="0092777E">
        <w:t>acţiuni</w:t>
      </w:r>
      <w:proofErr w:type="spellEnd"/>
      <w:r w:rsidRPr="0092777E">
        <w:t xml:space="preserve"> nediscriminatorii </w:t>
      </w:r>
      <w:proofErr w:type="spellStart"/>
      <w:r w:rsidRPr="0092777E">
        <w:t>şi</w:t>
      </w:r>
      <w:proofErr w:type="spellEnd"/>
      <w:r w:rsidRPr="0092777E">
        <w:t xml:space="preserve"> pozitive cu privire la persoanele beneficiare;</w:t>
      </w:r>
    </w:p>
    <w:p w:rsidR="002E1DB6" w:rsidRPr="0092777E" w:rsidRDefault="002E1DB6" w:rsidP="00693BFD">
      <w:pPr>
        <w:pStyle w:val="NormalWeb"/>
        <w:jc w:val="both"/>
      </w:pPr>
      <w:r w:rsidRPr="0092777E">
        <w:t xml:space="preserve">c) asigurarea </w:t>
      </w:r>
      <w:proofErr w:type="spellStart"/>
      <w:r w:rsidRPr="0092777E">
        <w:t>protecţiei</w:t>
      </w:r>
      <w:proofErr w:type="spellEnd"/>
      <w:r w:rsidRPr="0092777E">
        <w:t xml:space="preserve"> împotriva abuzului </w:t>
      </w:r>
      <w:proofErr w:type="spellStart"/>
      <w:r w:rsidRPr="0092777E">
        <w:t>şi</w:t>
      </w:r>
      <w:proofErr w:type="spellEnd"/>
      <w:r w:rsidRPr="0092777E">
        <w:t xml:space="preserve"> exploatării persoanei beneficiare;</w:t>
      </w:r>
    </w:p>
    <w:p w:rsidR="002E1DB6" w:rsidRPr="0092777E" w:rsidRDefault="002E1DB6" w:rsidP="00693BFD">
      <w:pPr>
        <w:pStyle w:val="NormalWeb"/>
        <w:jc w:val="both"/>
      </w:pPr>
      <w:r w:rsidRPr="0092777E">
        <w:t xml:space="preserve">d) </w:t>
      </w:r>
      <w:r w:rsidRPr="00DA356F">
        <w:t>deschiderea către comunitate</w:t>
      </w:r>
      <w:r w:rsidRPr="0092777E">
        <w:t>;</w:t>
      </w:r>
    </w:p>
    <w:p w:rsidR="002E1DB6" w:rsidRPr="0092777E" w:rsidRDefault="002E1DB6" w:rsidP="00693BFD">
      <w:pPr>
        <w:pStyle w:val="NormalWeb"/>
        <w:jc w:val="both"/>
      </w:pPr>
      <w:r w:rsidRPr="0092777E">
        <w:t xml:space="preserve">e) asistarea persoanelor fără capacitate de </w:t>
      </w:r>
      <w:proofErr w:type="spellStart"/>
      <w:r w:rsidRPr="0092777E">
        <w:t>exerciţiu</w:t>
      </w:r>
      <w:proofErr w:type="spellEnd"/>
      <w:r w:rsidRPr="0092777E">
        <w:t xml:space="preserve"> în realizarea </w:t>
      </w:r>
      <w:proofErr w:type="spellStart"/>
      <w:r w:rsidRPr="0092777E">
        <w:t>şi</w:t>
      </w:r>
      <w:proofErr w:type="spellEnd"/>
      <w:r w:rsidRPr="0092777E">
        <w:t xml:space="preserve"> exercitarea drepturilor lor;</w:t>
      </w:r>
    </w:p>
    <w:p w:rsidR="002E1DB6" w:rsidRPr="0092777E" w:rsidRDefault="002E1DB6" w:rsidP="00693BFD">
      <w:pPr>
        <w:pStyle w:val="NormalWeb"/>
        <w:jc w:val="both"/>
      </w:pPr>
      <w:r w:rsidRPr="0092777E">
        <w:t xml:space="preserve">f) asigurarea în mod adecvat a unor </w:t>
      </w:r>
      <w:hyperlink r:id="rId9" w:anchor="_blank" w:history="1">
        <w:r w:rsidRPr="0092777E">
          <w:rPr>
            <w:rStyle w:val="Hyperlink"/>
          </w:rPr>
          <w:t>modele</w:t>
        </w:r>
      </w:hyperlink>
      <w:r w:rsidRPr="0092777E">
        <w:t xml:space="preserve"> de rol </w:t>
      </w:r>
      <w:proofErr w:type="spellStart"/>
      <w:r w:rsidRPr="0092777E">
        <w:t>şi</w:t>
      </w:r>
      <w:proofErr w:type="spellEnd"/>
      <w:r w:rsidRPr="0092777E">
        <w:t xml:space="preserve"> statut social, prin încadrarea în unitate a unui personal mixt;</w:t>
      </w:r>
    </w:p>
    <w:p w:rsidR="002E1DB6" w:rsidRPr="0092777E" w:rsidRDefault="002E1DB6" w:rsidP="00693BFD">
      <w:pPr>
        <w:pStyle w:val="NormalWeb"/>
        <w:jc w:val="both"/>
      </w:pPr>
      <w:r w:rsidRPr="0092777E">
        <w:lastRenderedPageBreak/>
        <w:t xml:space="preserve">g) ascultarea opiniei persoanei beneficiare </w:t>
      </w:r>
      <w:proofErr w:type="spellStart"/>
      <w:r w:rsidRPr="0092777E">
        <w:t>şi</w:t>
      </w:r>
      <w:proofErr w:type="spellEnd"/>
      <w:r w:rsidRPr="0092777E">
        <w:t xml:space="preserve"> luarea în considerare a acesteia, </w:t>
      </w:r>
      <w:proofErr w:type="spellStart"/>
      <w:r w:rsidRPr="0092777E">
        <w:t>ţinându</w:t>
      </w:r>
      <w:proofErr w:type="spellEnd"/>
      <w:r w:rsidRPr="0092777E">
        <w:t xml:space="preserve">-se cont, după caz, de vârsta </w:t>
      </w:r>
      <w:proofErr w:type="spellStart"/>
      <w:r w:rsidRPr="0092777E">
        <w:t>şi</w:t>
      </w:r>
      <w:proofErr w:type="spellEnd"/>
      <w:r w:rsidRPr="0092777E">
        <w:t xml:space="preserve"> de gradul său de maturitate, de discernământ </w:t>
      </w:r>
      <w:proofErr w:type="spellStart"/>
      <w:r w:rsidRPr="0092777E">
        <w:t>şi</w:t>
      </w:r>
      <w:proofErr w:type="spellEnd"/>
      <w:r w:rsidRPr="0092777E">
        <w:t xml:space="preserve"> capacitate de </w:t>
      </w:r>
      <w:proofErr w:type="spellStart"/>
      <w:r w:rsidRPr="0092777E">
        <w:t>exerciţiu</w:t>
      </w:r>
      <w:bookmarkStart w:id="5" w:name="footnote5"/>
      <w:bookmarkStart w:id="6" w:name="footnote6"/>
      <w:bookmarkEnd w:id="5"/>
      <w:bookmarkEnd w:id="6"/>
      <w:proofErr w:type="spellEnd"/>
      <w:r w:rsidRPr="0092777E">
        <w:t>;</w:t>
      </w:r>
    </w:p>
    <w:p w:rsidR="002E1DB6" w:rsidRPr="0092777E" w:rsidRDefault="002E1DB6" w:rsidP="00693BFD">
      <w:pPr>
        <w:pStyle w:val="NormalWeb"/>
        <w:jc w:val="both"/>
      </w:pPr>
      <w:r w:rsidRPr="0092777E">
        <w:t>h) promovarea unui model familial de îngrijire a persoanei beneficiare;</w:t>
      </w:r>
    </w:p>
    <w:p w:rsidR="002E1DB6" w:rsidRPr="0092777E" w:rsidRDefault="002E1DB6" w:rsidP="00693BFD">
      <w:pPr>
        <w:pStyle w:val="NormalWeb"/>
        <w:jc w:val="both"/>
      </w:pPr>
      <w:r w:rsidRPr="0092777E">
        <w:t xml:space="preserve">i) asigurarea unei îngrijiri individualizate </w:t>
      </w:r>
      <w:proofErr w:type="spellStart"/>
      <w:r w:rsidRPr="0092777E">
        <w:t>şi</w:t>
      </w:r>
      <w:proofErr w:type="spellEnd"/>
      <w:r w:rsidRPr="0092777E">
        <w:t xml:space="preserve"> personalizate a persoanei beneficiare;</w:t>
      </w:r>
    </w:p>
    <w:p w:rsidR="002E1DB6" w:rsidRPr="0092777E" w:rsidRDefault="002E1DB6" w:rsidP="00693BFD">
      <w:pPr>
        <w:pStyle w:val="NormalWeb"/>
        <w:jc w:val="both"/>
      </w:pPr>
      <w:r w:rsidRPr="0092777E">
        <w:t xml:space="preserve">j) preocuparea permanentă pentru identificarea </w:t>
      </w:r>
      <w:proofErr w:type="spellStart"/>
      <w:r w:rsidRPr="0092777E">
        <w:t>soluţiilor</w:t>
      </w:r>
      <w:proofErr w:type="spellEnd"/>
      <w:r w:rsidRPr="0092777E">
        <w:t xml:space="preserve"> de integrare în familie sau, după caz, în comunitate, pentru scurtarea perioadei de prestare a serviciilor, în baza </w:t>
      </w:r>
      <w:proofErr w:type="spellStart"/>
      <w:r w:rsidRPr="0092777E">
        <w:t>potenţialului</w:t>
      </w:r>
      <w:proofErr w:type="spellEnd"/>
      <w:r w:rsidRPr="0092777E">
        <w:t xml:space="preserve"> </w:t>
      </w:r>
      <w:proofErr w:type="spellStart"/>
      <w:r w:rsidRPr="0092777E">
        <w:t>şi</w:t>
      </w:r>
      <w:proofErr w:type="spellEnd"/>
      <w:r w:rsidRPr="0092777E">
        <w:t xml:space="preserve"> </w:t>
      </w:r>
      <w:proofErr w:type="spellStart"/>
      <w:r w:rsidRPr="0092777E">
        <w:t>abilităţilor</w:t>
      </w:r>
      <w:proofErr w:type="spellEnd"/>
      <w:r w:rsidRPr="0092777E">
        <w:t xml:space="preserve"> persoanei beneficiare de a trăi independent;</w:t>
      </w:r>
    </w:p>
    <w:p w:rsidR="002E1DB6" w:rsidRPr="0092777E" w:rsidRDefault="002E1DB6" w:rsidP="00693BFD">
      <w:pPr>
        <w:pStyle w:val="NormalWeb"/>
        <w:jc w:val="both"/>
      </w:pPr>
      <w:r w:rsidRPr="0092777E">
        <w:t xml:space="preserve">k) încurajarea </w:t>
      </w:r>
      <w:proofErr w:type="spellStart"/>
      <w:r w:rsidRPr="0092777E">
        <w:t>iniţiativelor</w:t>
      </w:r>
      <w:proofErr w:type="spellEnd"/>
      <w:r w:rsidRPr="0092777E">
        <w:t xml:space="preserve"> individuale ale persoanelor beneficiare </w:t>
      </w:r>
      <w:proofErr w:type="spellStart"/>
      <w:r w:rsidRPr="0092777E">
        <w:t>şi</w:t>
      </w:r>
      <w:proofErr w:type="spellEnd"/>
      <w:r w:rsidRPr="0092777E">
        <w:t xml:space="preserve"> a implicării active a acestora în </w:t>
      </w:r>
      <w:proofErr w:type="spellStart"/>
      <w:r w:rsidRPr="0092777E">
        <w:t>soluţionarea</w:t>
      </w:r>
      <w:proofErr w:type="spellEnd"/>
      <w:r w:rsidRPr="0092777E">
        <w:t xml:space="preserve"> </w:t>
      </w:r>
      <w:proofErr w:type="spellStart"/>
      <w:r w:rsidRPr="0092777E">
        <w:t>situaţiilor</w:t>
      </w:r>
      <w:proofErr w:type="spellEnd"/>
      <w:r w:rsidRPr="0092777E">
        <w:t xml:space="preserve"> de dificultate;</w:t>
      </w:r>
    </w:p>
    <w:p w:rsidR="002E1DB6" w:rsidRPr="0092777E" w:rsidRDefault="002E1DB6" w:rsidP="00693BFD">
      <w:pPr>
        <w:pStyle w:val="NormalWeb"/>
        <w:jc w:val="both"/>
      </w:pPr>
      <w:r w:rsidRPr="0092777E">
        <w:t xml:space="preserve">l) asigurarea unei </w:t>
      </w:r>
      <w:proofErr w:type="spellStart"/>
      <w:r w:rsidRPr="0092777E">
        <w:t>intervenţii</w:t>
      </w:r>
      <w:proofErr w:type="spellEnd"/>
      <w:r w:rsidRPr="0092777E">
        <w:t xml:space="preserve"> profesioniste, prin echipe pluridisciplinare;</w:t>
      </w:r>
    </w:p>
    <w:p w:rsidR="002E1DB6" w:rsidRPr="0092777E" w:rsidRDefault="002E1DB6" w:rsidP="00693BFD">
      <w:pPr>
        <w:pStyle w:val="NormalWeb"/>
        <w:jc w:val="both"/>
      </w:pPr>
      <w:r w:rsidRPr="0092777E">
        <w:t xml:space="preserve">m) asigurarea </w:t>
      </w:r>
      <w:proofErr w:type="spellStart"/>
      <w:r w:rsidRPr="0092777E">
        <w:t>confidenţialităţii</w:t>
      </w:r>
      <w:proofErr w:type="spellEnd"/>
      <w:r w:rsidRPr="0092777E">
        <w:t xml:space="preserve"> </w:t>
      </w:r>
      <w:proofErr w:type="spellStart"/>
      <w:r w:rsidRPr="0092777E">
        <w:t>şi</w:t>
      </w:r>
      <w:proofErr w:type="spellEnd"/>
      <w:r w:rsidRPr="0092777E">
        <w:t xml:space="preserve"> a eticii profesionale;</w:t>
      </w:r>
    </w:p>
    <w:p w:rsidR="002E1DB6" w:rsidRPr="0092777E" w:rsidRDefault="002E1DB6" w:rsidP="00693BFD">
      <w:pPr>
        <w:pStyle w:val="NormalWeb"/>
        <w:jc w:val="both"/>
      </w:pPr>
      <w:r w:rsidRPr="0092777E">
        <w:t>n) responsabilizarea</w:t>
      </w:r>
      <w:r w:rsidR="00970A33">
        <w:t xml:space="preserve"> </w:t>
      </w:r>
      <w:r w:rsidRPr="0092777E">
        <w:t xml:space="preserve">membrilor familiei, </w:t>
      </w:r>
      <w:proofErr w:type="spellStart"/>
      <w:r w:rsidRPr="0092777E">
        <w:t>rep</w:t>
      </w:r>
      <w:r>
        <w:t>rezentantilor</w:t>
      </w:r>
      <w:proofErr w:type="spellEnd"/>
      <w:r>
        <w:t xml:space="preserve"> legali cu privire</w:t>
      </w:r>
      <w:r w:rsidRPr="0092777E">
        <w:t xml:space="preserve"> la exercitarea drepturilor si </w:t>
      </w:r>
      <w:proofErr w:type="spellStart"/>
      <w:r w:rsidRPr="0092777E">
        <w:t>indeplinirea</w:t>
      </w:r>
      <w:proofErr w:type="spellEnd"/>
      <w:r w:rsidRPr="0092777E">
        <w:t xml:space="preserve"> </w:t>
      </w:r>
      <w:proofErr w:type="spellStart"/>
      <w:r w:rsidRPr="0092777E">
        <w:t>obligatiilor</w:t>
      </w:r>
      <w:proofErr w:type="spellEnd"/>
      <w:r w:rsidRPr="0092777E">
        <w:t xml:space="preserve"> de </w:t>
      </w:r>
      <w:proofErr w:type="spellStart"/>
      <w:r w:rsidRPr="0092777E">
        <w:t>intretinere</w:t>
      </w:r>
      <w:proofErr w:type="spellEnd"/>
      <w:r w:rsidRPr="0092777E">
        <w:t>;</w:t>
      </w:r>
    </w:p>
    <w:p w:rsidR="002E1DB6" w:rsidRPr="0092777E" w:rsidRDefault="002E1DB6" w:rsidP="00693BFD">
      <w:pPr>
        <w:pStyle w:val="NormalWeb"/>
        <w:jc w:val="both"/>
      </w:pPr>
      <w:r w:rsidRPr="0092777E">
        <w:t xml:space="preserve">o) primordialitatea </w:t>
      </w:r>
      <w:proofErr w:type="spellStart"/>
      <w:r w:rsidRPr="0092777E">
        <w:t>responsabilităţii</w:t>
      </w:r>
      <w:proofErr w:type="spellEnd"/>
      <w:r w:rsidRPr="0092777E">
        <w:t xml:space="preserve"> persoanei, familiei cu privire la dezvoltarea propriilor </w:t>
      </w:r>
      <w:proofErr w:type="spellStart"/>
      <w:r w:rsidRPr="0092777E">
        <w:t>capacităţi</w:t>
      </w:r>
      <w:proofErr w:type="spellEnd"/>
      <w:r w:rsidRPr="0092777E">
        <w:t xml:space="preserve"> de integrare socială </w:t>
      </w:r>
      <w:proofErr w:type="spellStart"/>
      <w:r w:rsidRPr="0092777E">
        <w:t>şi</w:t>
      </w:r>
      <w:proofErr w:type="spellEnd"/>
      <w:r w:rsidRPr="0092777E">
        <w:t xml:space="preserve"> implicarea activă în </w:t>
      </w:r>
      <w:proofErr w:type="spellStart"/>
      <w:r w:rsidRPr="0092777E">
        <w:t>soluţionarea</w:t>
      </w:r>
      <w:proofErr w:type="spellEnd"/>
      <w:r w:rsidRPr="0092777E">
        <w:t xml:space="preserve"> </w:t>
      </w:r>
      <w:proofErr w:type="spellStart"/>
      <w:r w:rsidRPr="0092777E">
        <w:t>situaţiilor</w:t>
      </w:r>
      <w:proofErr w:type="spellEnd"/>
      <w:r w:rsidRPr="0092777E">
        <w:t xml:space="preserve"> de dificultate cu care se pot confrunta la un moment dat;</w:t>
      </w:r>
    </w:p>
    <w:p w:rsidR="002E1DB6" w:rsidRPr="0092777E" w:rsidRDefault="002E1DB6" w:rsidP="00693BFD">
      <w:pPr>
        <w:pStyle w:val="NormalWeb"/>
        <w:jc w:val="both"/>
      </w:pPr>
      <w:r w:rsidRPr="0092777E">
        <w:t xml:space="preserve">p) colaborarea centrului cu serviciul public de </w:t>
      </w:r>
      <w:proofErr w:type="spellStart"/>
      <w:r w:rsidRPr="0092777E">
        <w:t>asistenţă</w:t>
      </w:r>
      <w:proofErr w:type="spellEnd"/>
      <w:r w:rsidRPr="0092777E">
        <w:t xml:space="preserve"> socială.</w:t>
      </w:r>
    </w:p>
    <w:bookmarkEnd w:id="4"/>
    <w:p w:rsidR="002E1DB6" w:rsidRDefault="002E1DB6" w:rsidP="007103DC">
      <w:pPr>
        <w:pStyle w:val="NormalWeb"/>
        <w:jc w:val="both"/>
      </w:pPr>
    </w:p>
    <w:p w:rsidR="002E1DB6" w:rsidRPr="00105085" w:rsidRDefault="002E1DB6" w:rsidP="007103DC">
      <w:pPr>
        <w:pStyle w:val="NormalWeb"/>
        <w:jc w:val="both"/>
        <w:rPr>
          <w:rStyle w:val="Robust"/>
        </w:rPr>
      </w:pPr>
      <w:r w:rsidRPr="00105085">
        <w:t>ARTICOLUL 6</w:t>
      </w:r>
    </w:p>
    <w:p w:rsidR="002E1DB6" w:rsidRPr="0092777E" w:rsidRDefault="002E1DB6" w:rsidP="007103DC">
      <w:pPr>
        <w:pStyle w:val="NormalWeb"/>
        <w:jc w:val="both"/>
      </w:pPr>
      <w:r w:rsidRPr="0092777E">
        <w:rPr>
          <w:rStyle w:val="Robust"/>
        </w:rPr>
        <w:t>Beneficiarii serviciilor sociale</w:t>
      </w:r>
    </w:p>
    <w:p w:rsidR="002E1DB6" w:rsidRPr="0092777E" w:rsidRDefault="002E1DB6" w:rsidP="007103DC">
      <w:pPr>
        <w:pStyle w:val="NormalWeb"/>
        <w:jc w:val="both"/>
      </w:pPr>
      <w:r w:rsidRPr="0092777E">
        <w:t>(1) Beneficiarii serviciilor sociale acordate în „</w:t>
      </w:r>
      <w:proofErr w:type="spellStart"/>
      <w:r w:rsidRPr="0092777E">
        <w:rPr>
          <w:lang w:val="fr-FR"/>
        </w:rPr>
        <w:t>Centrul</w:t>
      </w:r>
      <w:proofErr w:type="spellEnd"/>
      <w:r w:rsidRPr="0092777E">
        <w:rPr>
          <w:lang w:val="fr-FR"/>
        </w:rPr>
        <w:t xml:space="preserve"> de </w:t>
      </w:r>
      <w:proofErr w:type="spellStart"/>
      <w:r w:rsidRPr="0092777E">
        <w:rPr>
          <w:lang w:val="fr-FR"/>
        </w:rPr>
        <w:t>zi</w:t>
      </w:r>
      <w:proofErr w:type="spellEnd"/>
      <w:r w:rsidRPr="0092777E">
        <w:rPr>
          <w:lang w:val="fr-FR"/>
        </w:rPr>
        <w:t xml:space="preserve">” </w:t>
      </w:r>
      <w:proofErr w:type="spellStart"/>
      <w:r w:rsidRPr="0092777E">
        <w:rPr>
          <w:lang w:val="fr-FR"/>
        </w:rPr>
        <w:t>din</w:t>
      </w:r>
      <w:proofErr w:type="spellEnd"/>
      <w:r w:rsidRPr="0092777E">
        <w:rPr>
          <w:lang w:val="fr-FR"/>
        </w:rPr>
        <w:t xml:space="preserve"> </w:t>
      </w:r>
      <w:proofErr w:type="spellStart"/>
      <w:r w:rsidRPr="0092777E">
        <w:rPr>
          <w:lang w:val="fr-FR"/>
        </w:rPr>
        <w:t>cadrul</w:t>
      </w:r>
      <w:proofErr w:type="spellEnd"/>
      <w:r w:rsidRPr="0092777E">
        <w:rPr>
          <w:lang w:val="fr-FR"/>
        </w:rPr>
        <w:t xml:space="preserve"> </w:t>
      </w:r>
      <w:proofErr w:type="spellStart"/>
      <w:r w:rsidRPr="0092777E">
        <w:rPr>
          <w:lang w:val="fr-FR"/>
        </w:rPr>
        <w:t>Complexu</w:t>
      </w:r>
      <w:r>
        <w:rPr>
          <w:lang w:val="fr-FR"/>
        </w:rPr>
        <w:t>lui</w:t>
      </w:r>
      <w:proofErr w:type="spellEnd"/>
      <w:r>
        <w:rPr>
          <w:lang w:val="fr-FR"/>
        </w:rPr>
        <w:t xml:space="preserve"> de </w:t>
      </w:r>
      <w:proofErr w:type="spellStart"/>
      <w:r>
        <w:rPr>
          <w:lang w:val="fr-FR"/>
        </w:rPr>
        <w:t>Servicii</w:t>
      </w:r>
      <w:proofErr w:type="spellEnd"/>
      <w:r>
        <w:rPr>
          <w:lang w:val="fr-FR"/>
        </w:rPr>
        <w:t xml:space="preserve"> </w:t>
      </w:r>
      <w:proofErr w:type="spellStart"/>
      <w:r>
        <w:rPr>
          <w:lang w:val="fr-FR"/>
        </w:rPr>
        <w:t>pentru</w:t>
      </w:r>
      <w:proofErr w:type="spellEnd"/>
      <w:r>
        <w:rPr>
          <w:lang w:val="fr-FR"/>
        </w:rPr>
        <w:t xml:space="preserve"> </w:t>
      </w:r>
      <w:proofErr w:type="spellStart"/>
      <w:r>
        <w:rPr>
          <w:lang w:val="fr-FR"/>
        </w:rPr>
        <w:t>Copilul</w:t>
      </w:r>
      <w:proofErr w:type="spellEnd"/>
      <w:r>
        <w:rPr>
          <w:lang w:val="fr-FR"/>
        </w:rPr>
        <w:t xml:space="preserve"> </w:t>
      </w:r>
      <w:proofErr w:type="spellStart"/>
      <w:r>
        <w:rPr>
          <w:lang w:val="fr-FR"/>
        </w:rPr>
        <w:t>î</w:t>
      </w:r>
      <w:r w:rsidRPr="0092777E">
        <w:rPr>
          <w:lang w:val="fr-FR"/>
        </w:rPr>
        <w:t>n</w:t>
      </w:r>
      <w:proofErr w:type="spellEnd"/>
      <w:r w:rsidRPr="0092777E">
        <w:rPr>
          <w:lang w:val="fr-FR"/>
        </w:rPr>
        <w:t xml:space="preserve"> </w:t>
      </w:r>
      <w:proofErr w:type="spellStart"/>
      <w:r w:rsidRPr="0092777E">
        <w:rPr>
          <w:lang w:val="fr-FR"/>
        </w:rPr>
        <w:t>Dificultate</w:t>
      </w:r>
      <w:proofErr w:type="spellEnd"/>
      <w:r w:rsidR="00A7376E">
        <w:rPr>
          <w:lang w:val="fr-FR"/>
        </w:rPr>
        <w:t xml:space="preserve"> </w:t>
      </w:r>
      <w:r w:rsidRPr="0092777E">
        <w:t>sunt:</w:t>
      </w:r>
    </w:p>
    <w:p w:rsidR="002E1DB6" w:rsidRPr="0092777E" w:rsidRDefault="002E1DB6" w:rsidP="007103DC">
      <w:pPr>
        <w:tabs>
          <w:tab w:val="left" w:pos="993"/>
        </w:tabs>
        <w:jc w:val="both"/>
        <w:rPr>
          <w:szCs w:val="24"/>
          <w:lang w:val="fr-FR"/>
        </w:rPr>
      </w:pPr>
      <w:r w:rsidRPr="0092777E">
        <w:rPr>
          <w:szCs w:val="24"/>
        </w:rPr>
        <w:t xml:space="preserve">a) </w:t>
      </w:r>
      <w:proofErr w:type="spellStart"/>
      <w:r>
        <w:rPr>
          <w:szCs w:val="24"/>
          <w:lang w:val="fr-FR"/>
        </w:rPr>
        <w:t>copii</w:t>
      </w:r>
      <w:proofErr w:type="spellEnd"/>
      <w:r>
        <w:rPr>
          <w:szCs w:val="24"/>
          <w:lang w:val="fr-FR"/>
        </w:rPr>
        <w:t xml:space="preserve"> </w:t>
      </w:r>
      <w:proofErr w:type="spellStart"/>
      <w:r>
        <w:rPr>
          <w:szCs w:val="24"/>
          <w:lang w:val="fr-FR"/>
        </w:rPr>
        <w:t>şi</w:t>
      </w:r>
      <w:proofErr w:type="spellEnd"/>
      <w:r>
        <w:rPr>
          <w:szCs w:val="24"/>
          <w:lang w:val="fr-FR"/>
        </w:rPr>
        <w:t xml:space="preserve"> </w:t>
      </w:r>
      <w:proofErr w:type="spellStart"/>
      <w:r>
        <w:rPr>
          <w:szCs w:val="24"/>
          <w:lang w:val="fr-FR"/>
        </w:rPr>
        <w:t>părinţi</w:t>
      </w:r>
      <w:proofErr w:type="spellEnd"/>
      <w:r>
        <w:rPr>
          <w:szCs w:val="24"/>
          <w:lang w:val="fr-FR"/>
        </w:rPr>
        <w:t xml:space="preserve"> </w:t>
      </w:r>
      <w:proofErr w:type="spellStart"/>
      <w:r>
        <w:rPr>
          <w:szCs w:val="24"/>
          <w:lang w:val="fr-FR"/>
        </w:rPr>
        <w:t>cărora</w:t>
      </w:r>
      <w:proofErr w:type="spellEnd"/>
      <w:r>
        <w:rPr>
          <w:szCs w:val="24"/>
          <w:lang w:val="fr-FR"/>
        </w:rPr>
        <w:t xml:space="preserve"> li se </w:t>
      </w:r>
      <w:proofErr w:type="spellStart"/>
      <w:r>
        <w:rPr>
          <w:szCs w:val="24"/>
          <w:lang w:val="fr-FR"/>
        </w:rPr>
        <w:t>acordă</w:t>
      </w:r>
      <w:proofErr w:type="spellEnd"/>
      <w:r>
        <w:rPr>
          <w:szCs w:val="24"/>
          <w:lang w:val="fr-FR"/>
        </w:rPr>
        <w:t xml:space="preserve"> </w:t>
      </w:r>
      <w:proofErr w:type="spellStart"/>
      <w:r>
        <w:rPr>
          <w:szCs w:val="24"/>
          <w:lang w:val="fr-FR"/>
        </w:rPr>
        <w:t>prestaţii</w:t>
      </w:r>
      <w:proofErr w:type="spellEnd"/>
      <w:r>
        <w:rPr>
          <w:szCs w:val="24"/>
          <w:lang w:val="fr-FR"/>
        </w:rPr>
        <w:t xml:space="preserve"> </w:t>
      </w:r>
      <w:proofErr w:type="spellStart"/>
      <w:r>
        <w:rPr>
          <w:szCs w:val="24"/>
          <w:lang w:val="fr-FR"/>
        </w:rPr>
        <w:t>destinate</w:t>
      </w:r>
      <w:proofErr w:type="spellEnd"/>
      <w:r>
        <w:rPr>
          <w:szCs w:val="24"/>
          <w:lang w:val="fr-FR"/>
        </w:rPr>
        <w:t xml:space="preserve"> </w:t>
      </w:r>
      <w:proofErr w:type="spellStart"/>
      <w:r>
        <w:rPr>
          <w:szCs w:val="24"/>
          <w:lang w:val="fr-FR"/>
        </w:rPr>
        <w:t>prevenirii</w:t>
      </w:r>
      <w:proofErr w:type="spellEnd"/>
      <w:r>
        <w:rPr>
          <w:szCs w:val="24"/>
          <w:lang w:val="fr-FR"/>
        </w:rPr>
        <w:t xml:space="preserve"> </w:t>
      </w:r>
      <w:proofErr w:type="spellStart"/>
      <w:r>
        <w:rPr>
          <w:szCs w:val="24"/>
          <w:lang w:val="fr-FR"/>
        </w:rPr>
        <w:t>separă</w:t>
      </w:r>
      <w:r w:rsidRPr="0092777E">
        <w:rPr>
          <w:szCs w:val="24"/>
          <w:lang w:val="fr-FR"/>
        </w:rPr>
        <w:t>rii</w:t>
      </w:r>
      <w:proofErr w:type="spellEnd"/>
      <w:r w:rsidRPr="0092777E">
        <w:rPr>
          <w:szCs w:val="24"/>
          <w:lang w:val="fr-FR"/>
        </w:rPr>
        <w:t xml:space="preserve"> </w:t>
      </w:r>
      <w:proofErr w:type="spellStart"/>
      <w:r w:rsidRPr="0092777E">
        <w:rPr>
          <w:szCs w:val="24"/>
          <w:lang w:val="fr-FR"/>
        </w:rPr>
        <w:t>lor</w:t>
      </w:r>
      <w:proofErr w:type="spellEnd"/>
      <w:r>
        <w:rPr>
          <w:szCs w:val="24"/>
          <w:lang w:val="fr-FR"/>
        </w:rPr>
        <w:t>;</w:t>
      </w:r>
    </w:p>
    <w:p w:rsidR="002E1DB6" w:rsidRPr="0092777E" w:rsidRDefault="002E1DB6" w:rsidP="007103DC">
      <w:pPr>
        <w:tabs>
          <w:tab w:val="left" w:pos="993"/>
        </w:tabs>
        <w:jc w:val="both"/>
        <w:rPr>
          <w:szCs w:val="24"/>
          <w:lang w:val="fr-FR"/>
        </w:rPr>
      </w:pPr>
      <w:r w:rsidRPr="0092777E">
        <w:rPr>
          <w:szCs w:val="24"/>
          <w:lang w:val="fr-FR"/>
        </w:rPr>
        <w:t xml:space="preserve">b) </w:t>
      </w:r>
      <w:proofErr w:type="spellStart"/>
      <w:r>
        <w:rPr>
          <w:szCs w:val="24"/>
          <w:lang w:val="fr-FR"/>
        </w:rPr>
        <w:t>copii</w:t>
      </w:r>
      <w:proofErr w:type="spellEnd"/>
      <w:r>
        <w:rPr>
          <w:szCs w:val="24"/>
          <w:lang w:val="fr-FR"/>
        </w:rPr>
        <w:t xml:space="preserve"> care au </w:t>
      </w:r>
      <w:proofErr w:type="spellStart"/>
      <w:r>
        <w:rPr>
          <w:szCs w:val="24"/>
          <w:lang w:val="fr-FR"/>
        </w:rPr>
        <w:t>beneficiat</w:t>
      </w:r>
      <w:proofErr w:type="spellEnd"/>
      <w:r>
        <w:rPr>
          <w:szCs w:val="24"/>
          <w:lang w:val="fr-FR"/>
        </w:rPr>
        <w:t xml:space="preserve"> de o </w:t>
      </w:r>
      <w:proofErr w:type="spellStart"/>
      <w:r>
        <w:rPr>
          <w:szCs w:val="24"/>
          <w:lang w:val="fr-FR"/>
        </w:rPr>
        <w:t>măsură</w:t>
      </w:r>
      <w:proofErr w:type="spellEnd"/>
      <w:r>
        <w:rPr>
          <w:szCs w:val="24"/>
          <w:lang w:val="fr-FR"/>
        </w:rPr>
        <w:t xml:space="preserve"> de </w:t>
      </w:r>
      <w:proofErr w:type="spellStart"/>
      <w:r>
        <w:rPr>
          <w:szCs w:val="24"/>
          <w:lang w:val="fr-FR"/>
        </w:rPr>
        <w:t>protecţie</w:t>
      </w:r>
      <w:proofErr w:type="spellEnd"/>
      <w:r>
        <w:rPr>
          <w:szCs w:val="24"/>
          <w:lang w:val="fr-FR"/>
        </w:rPr>
        <w:t xml:space="preserve"> </w:t>
      </w:r>
      <w:proofErr w:type="spellStart"/>
      <w:r>
        <w:rPr>
          <w:szCs w:val="24"/>
          <w:lang w:val="fr-FR"/>
        </w:rPr>
        <w:t>specială</w:t>
      </w:r>
      <w:proofErr w:type="spellEnd"/>
      <w:r>
        <w:rPr>
          <w:szCs w:val="24"/>
          <w:lang w:val="fr-FR"/>
        </w:rPr>
        <w:t xml:space="preserve"> </w:t>
      </w:r>
      <w:proofErr w:type="spellStart"/>
      <w:r>
        <w:rPr>
          <w:szCs w:val="24"/>
          <w:lang w:val="fr-FR"/>
        </w:rPr>
        <w:t>ş</w:t>
      </w:r>
      <w:r w:rsidRPr="0092777E">
        <w:rPr>
          <w:szCs w:val="24"/>
          <w:lang w:val="fr-FR"/>
        </w:rPr>
        <w:t>i</w:t>
      </w:r>
      <w:proofErr w:type="spellEnd"/>
      <w:r w:rsidRPr="0092777E">
        <w:rPr>
          <w:szCs w:val="24"/>
          <w:lang w:val="fr-FR"/>
        </w:rPr>
        <w:t xml:space="preserve"> au </w:t>
      </w:r>
      <w:proofErr w:type="spellStart"/>
      <w:r w:rsidRPr="0092777E">
        <w:rPr>
          <w:szCs w:val="24"/>
          <w:lang w:val="fr-FR"/>
        </w:rPr>
        <w:t>fost</w:t>
      </w:r>
      <w:proofErr w:type="spellEnd"/>
      <w:r w:rsidRPr="0092777E">
        <w:rPr>
          <w:szCs w:val="24"/>
          <w:lang w:val="fr-FR"/>
        </w:rPr>
        <w:t xml:space="preserve"> </w:t>
      </w:r>
      <w:proofErr w:type="spellStart"/>
      <w:r>
        <w:rPr>
          <w:szCs w:val="24"/>
          <w:lang w:val="fr-FR"/>
        </w:rPr>
        <w:t>reintegraţi</w:t>
      </w:r>
      <w:proofErr w:type="spellEnd"/>
      <w:r>
        <w:rPr>
          <w:szCs w:val="24"/>
          <w:lang w:val="fr-FR"/>
        </w:rPr>
        <w:t xml:space="preserve"> </w:t>
      </w:r>
      <w:proofErr w:type="spellStart"/>
      <w:r>
        <w:rPr>
          <w:szCs w:val="24"/>
          <w:lang w:val="fr-FR"/>
        </w:rPr>
        <w:t>î</w:t>
      </w:r>
      <w:r w:rsidRPr="0092777E">
        <w:rPr>
          <w:szCs w:val="24"/>
          <w:lang w:val="fr-FR"/>
        </w:rPr>
        <w:t>n</w:t>
      </w:r>
      <w:proofErr w:type="spellEnd"/>
      <w:r w:rsidRPr="0092777E">
        <w:rPr>
          <w:szCs w:val="24"/>
          <w:lang w:val="fr-FR"/>
        </w:rPr>
        <w:t xml:space="preserve"> </w:t>
      </w:r>
      <w:proofErr w:type="spellStart"/>
      <w:proofErr w:type="gramStart"/>
      <w:r w:rsidRPr="0092777E">
        <w:rPr>
          <w:szCs w:val="24"/>
          <w:lang w:val="fr-FR"/>
        </w:rPr>
        <w:t>familie</w:t>
      </w:r>
      <w:proofErr w:type="spellEnd"/>
      <w:r>
        <w:rPr>
          <w:szCs w:val="24"/>
          <w:lang w:val="fr-FR"/>
        </w:rPr>
        <w:t>;</w:t>
      </w:r>
      <w:proofErr w:type="gramEnd"/>
    </w:p>
    <w:p w:rsidR="002E1DB6" w:rsidRPr="0092777E" w:rsidRDefault="002E1DB6" w:rsidP="007103DC">
      <w:pPr>
        <w:tabs>
          <w:tab w:val="left" w:pos="993"/>
        </w:tabs>
        <w:jc w:val="both"/>
        <w:rPr>
          <w:szCs w:val="24"/>
          <w:lang w:val="fr-FR"/>
        </w:rPr>
      </w:pPr>
      <w:r>
        <w:rPr>
          <w:szCs w:val="24"/>
          <w:lang w:val="fr-FR"/>
        </w:rPr>
        <w:t xml:space="preserve">c) </w:t>
      </w:r>
      <w:proofErr w:type="spellStart"/>
      <w:r>
        <w:rPr>
          <w:szCs w:val="24"/>
          <w:lang w:val="fr-FR"/>
        </w:rPr>
        <w:t>părinţi</w:t>
      </w:r>
      <w:proofErr w:type="spellEnd"/>
      <w:r>
        <w:rPr>
          <w:szCs w:val="24"/>
          <w:lang w:val="fr-FR"/>
        </w:rPr>
        <w:t xml:space="preserve"> ai </w:t>
      </w:r>
      <w:proofErr w:type="spellStart"/>
      <w:r>
        <w:rPr>
          <w:szCs w:val="24"/>
          <w:lang w:val="fr-FR"/>
        </w:rPr>
        <w:t>căror</w:t>
      </w:r>
      <w:proofErr w:type="spellEnd"/>
      <w:r>
        <w:rPr>
          <w:szCs w:val="24"/>
          <w:lang w:val="fr-FR"/>
        </w:rPr>
        <w:t xml:space="preserve"> </w:t>
      </w:r>
      <w:proofErr w:type="spellStart"/>
      <w:r>
        <w:rPr>
          <w:szCs w:val="24"/>
          <w:lang w:val="fr-FR"/>
        </w:rPr>
        <w:t>copii</w:t>
      </w:r>
      <w:proofErr w:type="spellEnd"/>
      <w:r>
        <w:rPr>
          <w:szCs w:val="24"/>
          <w:lang w:val="fr-FR"/>
        </w:rPr>
        <w:t xml:space="preserve"> </w:t>
      </w:r>
      <w:proofErr w:type="spellStart"/>
      <w:r>
        <w:rPr>
          <w:szCs w:val="24"/>
          <w:lang w:val="fr-FR"/>
        </w:rPr>
        <w:t>beneficiază</w:t>
      </w:r>
      <w:proofErr w:type="spellEnd"/>
      <w:r>
        <w:rPr>
          <w:szCs w:val="24"/>
          <w:lang w:val="fr-FR"/>
        </w:rPr>
        <w:t xml:space="preserve"> de o </w:t>
      </w:r>
      <w:proofErr w:type="spellStart"/>
      <w:r>
        <w:rPr>
          <w:szCs w:val="24"/>
          <w:lang w:val="fr-FR"/>
        </w:rPr>
        <w:t>măsură</w:t>
      </w:r>
      <w:proofErr w:type="spellEnd"/>
      <w:r>
        <w:rPr>
          <w:szCs w:val="24"/>
          <w:lang w:val="fr-FR"/>
        </w:rPr>
        <w:t xml:space="preserve"> de </w:t>
      </w:r>
      <w:proofErr w:type="spellStart"/>
      <w:r>
        <w:rPr>
          <w:szCs w:val="24"/>
          <w:lang w:val="fr-FR"/>
        </w:rPr>
        <w:t>protecţie</w:t>
      </w:r>
      <w:proofErr w:type="spellEnd"/>
      <w:r>
        <w:rPr>
          <w:szCs w:val="24"/>
          <w:lang w:val="fr-FR"/>
        </w:rPr>
        <w:t xml:space="preserve"> </w:t>
      </w:r>
      <w:proofErr w:type="spellStart"/>
      <w:proofErr w:type="gramStart"/>
      <w:r>
        <w:rPr>
          <w:szCs w:val="24"/>
          <w:lang w:val="fr-FR"/>
        </w:rPr>
        <w:t>specială</w:t>
      </w:r>
      <w:proofErr w:type="spellEnd"/>
      <w:r>
        <w:rPr>
          <w:szCs w:val="24"/>
          <w:lang w:val="fr-FR"/>
        </w:rPr>
        <w:t>;</w:t>
      </w:r>
      <w:proofErr w:type="gramEnd"/>
    </w:p>
    <w:p w:rsidR="002E1DB6" w:rsidRPr="0092777E" w:rsidRDefault="002E1DB6" w:rsidP="007103DC">
      <w:pPr>
        <w:tabs>
          <w:tab w:val="left" w:pos="993"/>
        </w:tabs>
        <w:jc w:val="both"/>
        <w:rPr>
          <w:szCs w:val="24"/>
          <w:lang w:val="fr-FR" w:eastAsia="ro-RO"/>
        </w:rPr>
      </w:pPr>
      <w:r>
        <w:rPr>
          <w:szCs w:val="24"/>
          <w:lang w:val="fr-FR"/>
        </w:rPr>
        <w:t xml:space="preserve">d) </w:t>
      </w:r>
      <w:proofErr w:type="spellStart"/>
      <w:r>
        <w:rPr>
          <w:szCs w:val="24"/>
          <w:lang w:val="fr-FR"/>
        </w:rPr>
        <w:t>alte</w:t>
      </w:r>
      <w:proofErr w:type="spellEnd"/>
      <w:r>
        <w:rPr>
          <w:szCs w:val="24"/>
          <w:lang w:val="fr-FR"/>
        </w:rPr>
        <w:t xml:space="preserve"> </w:t>
      </w:r>
      <w:proofErr w:type="spellStart"/>
      <w:r>
        <w:rPr>
          <w:szCs w:val="24"/>
          <w:lang w:val="fr-FR"/>
        </w:rPr>
        <w:t>persoane</w:t>
      </w:r>
      <w:proofErr w:type="spellEnd"/>
      <w:r>
        <w:rPr>
          <w:szCs w:val="24"/>
          <w:lang w:val="fr-FR"/>
        </w:rPr>
        <w:t xml:space="preserve"> care se </w:t>
      </w:r>
      <w:proofErr w:type="spellStart"/>
      <w:r>
        <w:rPr>
          <w:szCs w:val="24"/>
          <w:lang w:val="fr-FR"/>
        </w:rPr>
        <w:t>ocupă</w:t>
      </w:r>
      <w:proofErr w:type="spellEnd"/>
      <w:r w:rsidRPr="0092777E">
        <w:rPr>
          <w:szCs w:val="24"/>
          <w:lang w:val="fr-FR"/>
        </w:rPr>
        <w:t xml:space="preserve"> de </w:t>
      </w:r>
      <w:proofErr w:type="spellStart"/>
      <w:r w:rsidRPr="0092777E">
        <w:rPr>
          <w:szCs w:val="24"/>
          <w:lang w:val="fr-FR"/>
        </w:rPr>
        <w:t>îngrijirea</w:t>
      </w:r>
      <w:proofErr w:type="spellEnd"/>
      <w:r w:rsidRPr="0092777E">
        <w:rPr>
          <w:szCs w:val="24"/>
          <w:lang w:val="fr-FR"/>
        </w:rPr>
        <w:t xml:space="preserve"> </w:t>
      </w:r>
      <w:proofErr w:type="spellStart"/>
      <w:r w:rsidRPr="0092777E">
        <w:rPr>
          <w:szCs w:val="24"/>
          <w:lang w:val="fr-FR"/>
        </w:rPr>
        <w:t>copiilor</w:t>
      </w:r>
      <w:proofErr w:type="spellEnd"/>
      <w:r w:rsidRPr="0092777E">
        <w:rPr>
          <w:szCs w:val="24"/>
          <w:lang w:val="fr-FR"/>
        </w:rPr>
        <w:t xml:space="preserve"> </w:t>
      </w:r>
      <w:proofErr w:type="spellStart"/>
      <w:r w:rsidR="00DC4C96">
        <w:rPr>
          <w:szCs w:val="24"/>
          <w:lang w:val="fr-FR"/>
        </w:rPr>
        <w:t>ș</w:t>
      </w:r>
      <w:r w:rsidRPr="0092777E">
        <w:rPr>
          <w:szCs w:val="24"/>
          <w:lang w:val="fr-FR"/>
        </w:rPr>
        <w:t>i</w:t>
      </w:r>
      <w:proofErr w:type="spellEnd"/>
      <w:r w:rsidRPr="0092777E">
        <w:rPr>
          <w:szCs w:val="24"/>
          <w:lang w:val="fr-FR"/>
        </w:rPr>
        <w:t xml:space="preserve"> </w:t>
      </w:r>
      <w:proofErr w:type="spellStart"/>
      <w:r w:rsidRPr="0092777E">
        <w:rPr>
          <w:szCs w:val="24"/>
          <w:lang w:val="fr-FR"/>
        </w:rPr>
        <w:t>necesită</w:t>
      </w:r>
      <w:proofErr w:type="spellEnd"/>
      <w:r w:rsidRPr="0092777E">
        <w:rPr>
          <w:szCs w:val="24"/>
          <w:lang w:val="fr-FR"/>
        </w:rPr>
        <w:t xml:space="preserve"> </w:t>
      </w:r>
      <w:proofErr w:type="spellStart"/>
      <w:r w:rsidRPr="0092777E">
        <w:rPr>
          <w:szCs w:val="24"/>
          <w:lang w:val="fr-FR"/>
        </w:rPr>
        <w:t>sp</w:t>
      </w:r>
      <w:r>
        <w:rPr>
          <w:szCs w:val="24"/>
          <w:lang w:val="fr-FR"/>
        </w:rPr>
        <w:t>rijin</w:t>
      </w:r>
      <w:proofErr w:type="spellEnd"/>
      <w:r>
        <w:rPr>
          <w:szCs w:val="24"/>
          <w:lang w:val="fr-FR"/>
        </w:rPr>
        <w:t xml:space="preserve"> </w:t>
      </w:r>
      <w:proofErr w:type="spellStart"/>
      <w:r w:rsidR="00DC4C96">
        <w:rPr>
          <w:szCs w:val="24"/>
          <w:lang w:val="fr-FR"/>
        </w:rPr>
        <w:t>ș</w:t>
      </w:r>
      <w:r>
        <w:rPr>
          <w:szCs w:val="24"/>
          <w:lang w:val="fr-FR"/>
        </w:rPr>
        <w:t>i</w:t>
      </w:r>
      <w:proofErr w:type="spellEnd"/>
      <w:r>
        <w:rPr>
          <w:szCs w:val="24"/>
          <w:lang w:val="fr-FR"/>
        </w:rPr>
        <w:t xml:space="preserve"> </w:t>
      </w:r>
      <w:proofErr w:type="spellStart"/>
      <w:r>
        <w:rPr>
          <w:szCs w:val="24"/>
          <w:lang w:val="fr-FR"/>
        </w:rPr>
        <w:t>consiliere</w:t>
      </w:r>
      <w:proofErr w:type="spellEnd"/>
      <w:r>
        <w:rPr>
          <w:szCs w:val="24"/>
          <w:lang w:val="fr-FR"/>
        </w:rPr>
        <w:t xml:space="preserve"> </w:t>
      </w:r>
      <w:proofErr w:type="spellStart"/>
      <w:r>
        <w:rPr>
          <w:szCs w:val="24"/>
          <w:lang w:val="fr-FR"/>
        </w:rPr>
        <w:t>pentru</w:t>
      </w:r>
      <w:proofErr w:type="spellEnd"/>
      <w:r>
        <w:rPr>
          <w:szCs w:val="24"/>
          <w:lang w:val="fr-FR"/>
        </w:rPr>
        <w:t xml:space="preserve"> </w:t>
      </w:r>
      <w:proofErr w:type="spellStart"/>
      <w:r>
        <w:rPr>
          <w:szCs w:val="24"/>
          <w:lang w:val="fr-FR"/>
        </w:rPr>
        <w:t>depăş</w:t>
      </w:r>
      <w:r w:rsidRPr="0092777E">
        <w:rPr>
          <w:szCs w:val="24"/>
          <w:lang w:val="fr-FR"/>
        </w:rPr>
        <w:t>irea</w:t>
      </w:r>
      <w:proofErr w:type="spellEnd"/>
      <w:r w:rsidRPr="0092777E">
        <w:rPr>
          <w:szCs w:val="24"/>
          <w:lang w:val="fr-FR"/>
        </w:rPr>
        <w:t xml:space="preserve"> </w:t>
      </w:r>
      <w:proofErr w:type="spellStart"/>
      <w:r w:rsidRPr="0092777E">
        <w:rPr>
          <w:szCs w:val="24"/>
          <w:lang w:val="fr-FR"/>
        </w:rPr>
        <w:t>situa</w:t>
      </w:r>
      <w:r w:rsidRPr="0092777E">
        <w:rPr>
          <w:rFonts w:ascii="Tahoma" w:hAnsi="Tahoma" w:cs="Tahoma"/>
          <w:szCs w:val="24"/>
          <w:lang w:val="fr-FR"/>
        </w:rPr>
        <w:t>ț</w:t>
      </w:r>
      <w:r w:rsidRPr="0092777E">
        <w:rPr>
          <w:szCs w:val="24"/>
          <w:lang w:val="fr-FR"/>
        </w:rPr>
        <w:t>iilor</w:t>
      </w:r>
      <w:proofErr w:type="spellEnd"/>
      <w:r w:rsidRPr="0092777E">
        <w:rPr>
          <w:szCs w:val="24"/>
          <w:lang w:val="fr-FR"/>
        </w:rPr>
        <w:t xml:space="preserve"> de </w:t>
      </w:r>
      <w:proofErr w:type="spellStart"/>
      <w:r w:rsidRPr="0092777E">
        <w:rPr>
          <w:szCs w:val="24"/>
          <w:lang w:val="fr-FR"/>
        </w:rPr>
        <w:t>criză</w:t>
      </w:r>
      <w:proofErr w:type="spellEnd"/>
      <w:r w:rsidRPr="0092777E">
        <w:rPr>
          <w:szCs w:val="24"/>
          <w:lang w:val="fr-FR"/>
        </w:rPr>
        <w:t xml:space="preserve">. </w:t>
      </w:r>
    </w:p>
    <w:p w:rsidR="002E1DB6" w:rsidRPr="0092777E" w:rsidRDefault="002E1DB6" w:rsidP="007103DC">
      <w:pPr>
        <w:tabs>
          <w:tab w:val="left" w:pos="993"/>
        </w:tabs>
        <w:jc w:val="both"/>
        <w:rPr>
          <w:szCs w:val="24"/>
          <w:lang w:val="fr-FR" w:eastAsia="ro-RO"/>
        </w:rPr>
      </w:pPr>
    </w:p>
    <w:p w:rsidR="002E1DB6" w:rsidRPr="0092777E" w:rsidRDefault="002E1DB6" w:rsidP="007103DC">
      <w:pPr>
        <w:pStyle w:val="NormalWeb"/>
        <w:jc w:val="both"/>
      </w:pPr>
      <w:r w:rsidRPr="0092777E">
        <w:t xml:space="preserve"> (2) </w:t>
      </w:r>
      <w:proofErr w:type="spellStart"/>
      <w:r w:rsidRPr="0092777E">
        <w:t>Condiţiile</w:t>
      </w:r>
      <w:proofErr w:type="spellEnd"/>
      <w:r w:rsidRPr="0092777E">
        <w:t xml:space="preserve"> de acces/admitere în centru sunt următoarele:</w:t>
      </w:r>
    </w:p>
    <w:p w:rsidR="002E1DB6" w:rsidRPr="0092777E" w:rsidRDefault="002E1DB6" w:rsidP="007103DC">
      <w:pPr>
        <w:pStyle w:val="NormalWeb"/>
        <w:jc w:val="both"/>
        <w:rPr>
          <w:lang w:val="fr-FR"/>
        </w:rPr>
      </w:pPr>
      <w:r w:rsidRPr="0092777E">
        <w:t>a) acte necesare:</w:t>
      </w:r>
    </w:p>
    <w:p w:rsidR="002E1DB6" w:rsidRPr="0092777E" w:rsidRDefault="002E1DB6" w:rsidP="007103DC">
      <w:pPr>
        <w:tabs>
          <w:tab w:val="left" w:pos="1710"/>
        </w:tabs>
        <w:spacing w:line="100" w:lineRule="atLeast"/>
        <w:rPr>
          <w:szCs w:val="24"/>
          <w:lang w:val="fr-FR"/>
        </w:rPr>
      </w:pPr>
      <w:r>
        <w:rPr>
          <w:szCs w:val="24"/>
          <w:lang w:val="fr-FR"/>
        </w:rPr>
        <w:t xml:space="preserve"> - </w:t>
      </w:r>
      <w:proofErr w:type="spellStart"/>
      <w:r w:rsidRPr="0092777E">
        <w:rPr>
          <w:szCs w:val="24"/>
          <w:lang w:val="fr-FR"/>
        </w:rPr>
        <w:t>raport</w:t>
      </w:r>
      <w:proofErr w:type="spellEnd"/>
      <w:r w:rsidRPr="0092777E">
        <w:rPr>
          <w:szCs w:val="24"/>
          <w:lang w:val="fr-FR"/>
        </w:rPr>
        <w:t xml:space="preserve"> </w:t>
      </w:r>
      <w:proofErr w:type="spellStart"/>
      <w:r w:rsidRPr="0092777E">
        <w:rPr>
          <w:szCs w:val="24"/>
          <w:lang w:val="fr-FR"/>
        </w:rPr>
        <w:t>admitere</w:t>
      </w:r>
      <w:proofErr w:type="spellEnd"/>
      <w:r w:rsidRPr="0092777E">
        <w:rPr>
          <w:szCs w:val="24"/>
          <w:lang w:val="fr-FR"/>
        </w:rPr>
        <w:t> ;</w:t>
      </w:r>
    </w:p>
    <w:p w:rsidR="002E1DB6" w:rsidRPr="0092777E" w:rsidRDefault="002E1DB6" w:rsidP="007103DC">
      <w:pPr>
        <w:tabs>
          <w:tab w:val="left" w:pos="1710"/>
        </w:tabs>
        <w:spacing w:line="100" w:lineRule="atLeast"/>
        <w:rPr>
          <w:szCs w:val="24"/>
        </w:rPr>
      </w:pPr>
      <w:r>
        <w:rPr>
          <w:szCs w:val="24"/>
          <w:lang w:val="fr-FR"/>
        </w:rPr>
        <w:t xml:space="preserve">- plan de </w:t>
      </w:r>
      <w:proofErr w:type="spellStart"/>
      <w:r>
        <w:rPr>
          <w:szCs w:val="24"/>
          <w:lang w:val="fr-FR"/>
        </w:rPr>
        <w:t>servicii</w:t>
      </w:r>
      <w:proofErr w:type="spellEnd"/>
      <w:r>
        <w:rPr>
          <w:szCs w:val="24"/>
          <w:lang w:val="fr-FR"/>
        </w:rPr>
        <w:t xml:space="preserve"> </w:t>
      </w:r>
      <w:proofErr w:type="spellStart"/>
      <w:r>
        <w:rPr>
          <w:szCs w:val="24"/>
          <w:lang w:val="fr-FR"/>
        </w:rPr>
        <w:t>şi</w:t>
      </w:r>
      <w:proofErr w:type="spellEnd"/>
      <w:r>
        <w:rPr>
          <w:szCs w:val="24"/>
          <w:lang w:val="fr-FR"/>
        </w:rPr>
        <w:t xml:space="preserve"> </w:t>
      </w:r>
      <w:proofErr w:type="spellStart"/>
      <w:r>
        <w:rPr>
          <w:szCs w:val="24"/>
          <w:lang w:val="fr-FR"/>
        </w:rPr>
        <w:t>anchetă</w:t>
      </w:r>
      <w:proofErr w:type="spellEnd"/>
      <w:r>
        <w:rPr>
          <w:szCs w:val="24"/>
          <w:lang w:val="fr-FR"/>
        </w:rPr>
        <w:t xml:space="preserve"> </w:t>
      </w:r>
      <w:proofErr w:type="spellStart"/>
      <w:r>
        <w:rPr>
          <w:szCs w:val="24"/>
          <w:lang w:val="fr-FR"/>
        </w:rPr>
        <w:t>socială</w:t>
      </w:r>
      <w:proofErr w:type="spellEnd"/>
      <w:r w:rsidRPr="0092777E">
        <w:rPr>
          <w:szCs w:val="24"/>
          <w:lang w:val="fr-FR"/>
        </w:rPr>
        <w:t xml:space="preserve"> (</w:t>
      </w:r>
      <w:proofErr w:type="spellStart"/>
      <w:r w:rsidRPr="0092777E">
        <w:rPr>
          <w:szCs w:val="24"/>
          <w:lang w:val="fr-FR"/>
        </w:rPr>
        <w:t>primaria</w:t>
      </w:r>
      <w:proofErr w:type="spellEnd"/>
      <w:r w:rsidRPr="0092777E">
        <w:rPr>
          <w:szCs w:val="24"/>
          <w:lang w:val="fr-FR"/>
        </w:rPr>
        <w:t xml:space="preserve"> de </w:t>
      </w:r>
      <w:proofErr w:type="spellStart"/>
      <w:r w:rsidRPr="0092777E">
        <w:rPr>
          <w:szCs w:val="24"/>
          <w:lang w:val="fr-FR"/>
        </w:rPr>
        <w:t>domiciliu</w:t>
      </w:r>
      <w:proofErr w:type="spellEnd"/>
      <w:r w:rsidRPr="0092777E">
        <w:rPr>
          <w:szCs w:val="24"/>
          <w:lang w:val="fr-FR"/>
        </w:rPr>
        <w:t>) ;</w:t>
      </w:r>
    </w:p>
    <w:p w:rsidR="002E1DB6" w:rsidRPr="0092777E" w:rsidRDefault="002E1DB6" w:rsidP="007103DC">
      <w:pPr>
        <w:spacing w:line="100" w:lineRule="atLeast"/>
        <w:rPr>
          <w:szCs w:val="24"/>
        </w:rPr>
      </w:pPr>
      <w:r>
        <w:rPr>
          <w:szCs w:val="24"/>
        </w:rPr>
        <w:t xml:space="preserve">- </w:t>
      </w:r>
      <w:proofErr w:type="spellStart"/>
      <w:r>
        <w:rPr>
          <w:szCs w:val="24"/>
        </w:rPr>
        <w:t>cererea</w:t>
      </w:r>
      <w:proofErr w:type="spellEnd"/>
      <w:r>
        <w:rPr>
          <w:szCs w:val="24"/>
        </w:rPr>
        <w:t xml:space="preserve"> </w:t>
      </w:r>
      <w:proofErr w:type="spellStart"/>
      <w:r>
        <w:rPr>
          <w:szCs w:val="24"/>
        </w:rPr>
        <w:t>părinţ</w:t>
      </w:r>
      <w:r w:rsidRPr="0092777E">
        <w:rPr>
          <w:szCs w:val="24"/>
        </w:rPr>
        <w:t>ilor</w:t>
      </w:r>
      <w:proofErr w:type="spellEnd"/>
      <w:r w:rsidRPr="0092777E">
        <w:rPr>
          <w:szCs w:val="24"/>
        </w:rPr>
        <w:t xml:space="preserve">; </w:t>
      </w:r>
    </w:p>
    <w:p w:rsidR="002E1DB6" w:rsidRPr="0092777E" w:rsidRDefault="002E1DB6" w:rsidP="007103DC">
      <w:pPr>
        <w:spacing w:line="100" w:lineRule="atLeast"/>
        <w:rPr>
          <w:szCs w:val="24"/>
        </w:rPr>
      </w:pPr>
      <w:r>
        <w:rPr>
          <w:szCs w:val="24"/>
        </w:rPr>
        <w:t xml:space="preserve">- </w:t>
      </w:r>
      <w:proofErr w:type="spellStart"/>
      <w:r>
        <w:rPr>
          <w:szCs w:val="24"/>
        </w:rPr>
        <w:t>declaraţii</w:t>
      </w:r>
      <w:proofErr w:type="spellEnd"/>
      <w:r>
        <w:rPr>
          <w:szCs w:val="24"/>
        </w:rPr>
        <w:t xml:space="preserve"> pe propria </w:t>
      </w:r>
      <w:proofErr w:type="spellStart"/>
      <w:r>
        <w:rPr>
          <w:szCs w:val="24"/>
        </w:rPr>
        <w:t>raspundere</w:t>
      </w:r>
      <w:proofErr w:type="spellEnd"/>
      <w:r>
        <w:rPr>
          <w:szCs w:val="24"/>
        </w:rPr>
        <w:t xml:space="preserve"> </w:t>
      </w:r>
      <w:proofErr w:type="spellStart"/>
      <w:r>
        <w:rPr>
          <w:szCs w:val="24"/>
        </w:rPr>
        <w:t>părinţ</w:t>
      </w:r>
      <w:r w:rsidRPr="0092777E">
        <w:rPr>
          <w:szCs w:val="24"/>
        </w:rPr>
        <w:t>i</w:t>
      </w:r>
      <w:proofErr w:type="spellEnd"/>
      <w:r w:rsidRPr="0092777E">
        <w:rPr>
          <w:szCs w:val="24"/>
        </w:rPr>
        <w:t xml:space="preserve"> </w:t>
      </w:r>
      <w:proofErr w:type="spellStart"/>
      <w:r w:rsidRPr="0092777E">
        <w:rPr>
          <w:szCs w:val="24"/>
        </w:rPr>
        <w:t>privind</w:t>
      </w:r>
      <w:proofErr w:type="spellEnd"/>
      <w:r w:rsidRPr="0092777E">
        <w:rPr>
          <w:szCs w:val="24"/>
        </w:rPr>
        <w:t xml:space="preserve"> </w:t>
      </w:r>
      <w:proofErr w:type="spellStart"/>
      <w:r w:rsidRPr="0092777E">
        <w:rPr>
          <w:szCs w:val="24"/>
        </w:rPr>
        <w:t>veniturile</w:t>
      </w:r>
      <w:proofErr w:type="spellEnd"/>
      <w:r w:rsidRPr="0092777E">
        <w:rPr>
          <w:szCs w:val="24"/>
        </w:rPr>
        <w:t xml:space="preserve"> </w:t>
      </w:r>
      <w:proofErr w:type="spellStart"/>
      <w:r w:rsidRPr="0092777E">
        <w:rPr>
          <w:szCs w:val="24"/>
        </w:rPr>
        <w:t>realizate</w:t>
      </w:r>
      <w:proofErr w:type="spellEnd"/>
      <w:r w:rsidRPr="0092777E">
        <w:rPr>
          <w:szCs w:val="24"/>
        </w:rPr>
        <w:t>;</w:t>
      </w:r>
    </w:p>
    <w:p w:rsidR="002E1DB6" w:rsidRPr="0092777E" w:rsidRDefault="002E1DB6" w:rsidP="007103DC">
      <w:pPr>
        <w:spacing w:line="100" w:lineRule="atLeast"/>
        <w:rPr>
          <w:szCs w:val="24"/>
        </w:rPr>
      </w:pPr>
      <w:r>
        <w:rPr>
          <w:szCs w:val="24"/>
        </w:rPr>
        <w:t xml:space="preserve">- </w:t>
      </w:r>
      <w:proofErr w:type="spellStart"/>
      <w:r>
        <w:rPr>
          <w:szCs w:val="24"/>
        </w:rPr>
        <w:t>adeverinţ</w:t>
      </w:r>
      <w:r w:rsidRPr="0092777E">
        <w:rPr>
          <w:szCs w:val="24"/>
        </w:rPr>
        <w:t>e</w:t>
      </w:r>
      <w:proofErr w:type="spellEnd"/>
      <w:r w:rsidRPr="0092777E">
        <w:rPr>
          <w:szCs w:val="24"/>
        </w:rPr>
        <w:t xml:space="preserve"> </w:t>
      </w:r>
      <w:proofErr w:type="spellStart"/>
      <w:r w:rsidRPr="0092777E">
        <w:rPr>
          <w:szCs w:val="24"/>
        </w:rPr>
        <w:t>medicale</w:t>
      </w:r>
      <w:proofErr w:type="spellEnd"/>
      <w:r w:rsidRPr="0092777E">
        <w:rPr>
          <w:szCs w:val="24"/>
        </w:rPr>
        <w:t xml:space="preserve"> </w:t>
      </w:r>
      <w:proofErr w:type="spellStart"/>
      <w:r w:rsidRPr="0092777E">
        <w:rPr>
          <w:szCs w:val="24"/>
        </w:rPr>
        <w:t>pentru</w:t>
      </w:r>
      <w:proofErr w:type="spellEnd"/>
      <w:r w:rsidRPr="0092777E">
        <w:rPr>
          <w:szCs w:val="24"/>
        </w:rPr>
        <w:t xml:space="preserve"> </w:t>
      </w:r>
      <w:proofErr w:type="spellStart"/>
      <w:r w:rsidRPr="0092777E">
        <w:rPr>
          <w:szCs w:val="24"/>
        </w:rPr>
        <w:t>to</w:t>
      </w:r>
      <w:r>
        <w:rPr>
          <w:szCs w:val="24"/>
        </w:rPr>
        <w:t>ţ</w:t>
      </w:r>
      <w:r w:rsidRPr="0092777E">
        <w:rPr>
          <w:szCs w:val="24"/>
        </w:rPr>
        <w:t>i</w:t>
      </w:r>
      <w:proofErr w:type="spellEnd"/>
      <w:r w:rsidRPr="0092777E">
        <w:rPr>
          <w:szCs w:val="24"/>
        </w:rPr>
        <w:t xml:space="preserve"> </w:t>
      </w:r>
      <w:proofErr w:type="spellStart"/>
      <w:r w:rsidRPr="0092777E">
        <w:rPr>
          <w:szCs w:val="24"/>
        </w:rPr>
        <w:t>membrii</w:t>
      </w:r>
      <w:proofErr w:type="spellEnd"/>
      <w:r w:rsidRPr="0092777E">
        <w:rPr>
          <w:szCs w:val="24"/>
        </w:rPr>
        <w:t xml:space="preserve"> </w:t>
      </w:r>
      <w:proofErr w:type="spellStart"/>
      <w:r w:rsidRPr="0092777E">
        <w:rPr>
          <w:szCs w:val="24"/>
        </w:rPr>
        <w:t>familiei</w:t>
      </w:r>
      <w:proofErr w:type="spellEnd"/>
      <w:r w:rsidRPr="0092777E">
        <w:rPr>
          <w:szCs w:val="24"/>
        </w:rPr>
        <w:t>;</w:t>
      </w:r>
    </w:p>
    <w:p w:rsidR="002E1DB6" w:rsidRPr="0092777E" w:rsidRDefault="002E1DB6" w:rsidP="007103DC">
      <w:pPr>
        <w:spacing w:line="100" w:lineRule="atLeast"/>
        <w:rPr>
          <w:szCs w:val="24"/>
        </w:rPr>
      </w:pPr>
      <w:r>
        <w:rPr>
          <w:szCs w:val="24"/>
        </w:rPr>
        <w:t xml:space="preserve">- </w:t>
      </w:r>
      <w:proofErr w:type="spellStart"/>
      <w:r>
        <w:rPr>
          <w:szCs w:val="24"/>
        </w:rPr>
        <w:t>adeverinţă</w:t>
      </w:r>
      <w:proofErr w:type="spellEnd"/>
      <w:r w:rsidRPr="0092777E">
        <w:rPr>
          <w:szCs w:val="24"/>
        </w:rPr>
        <w:t xml:space="preserve"> </w:t>
      </w:r>
      <w:proofErr w:type="spellStart"/>
      <w:r w:rsidRPr="0092777E">
        <w:rPr>
          <w:szCs w:val="24"/>
        </w:rPr>
        <w:t>privind</w:t>
      </w:r>
      <w:proofErr w:type="spellEnd"/>
      <w:r w:rsidRPr="0092777E">
        <w:rPr>
          <w:szCs w:val="24"/>
        </w:rPr>
        <w:t xml:space="preserve"> </w:t>
      </w:r>
      <w:proofErr w:type="spellStart"/>
      <w:r w:rsidRPr="0092777E">
        <w:rPr>
          <w:szCs w:val="24"/>
        </w:rPr>
        <w:t>veniturile</w:t>
      </w:r>
      <w:proofErr w:type="spellEnd"/>
      <w:r w:rsidRPr="0092777E">
        <w:rPr>
          <w:szCs w:val="24"/>
        </w:rPr>
        <w:t xml:space="preserve"> </w:t>
      </w:r>
      <w:proofErr w:type="spellStart"/>
      <w:r w:rsidRPr="0092777E">
        <w:rPr>
          <w:szCs w:val="24"/>
        </w:rPr>
        <w:t>impozabile</w:t>
      </w:r>
      <w:proofErr w:type="spellEnd"/>
      <w:r w:rsidRPr="0092777E">
        <w:rPr>
          <w:szCs w:val="24"/>
        </w:rPr>
        <w:t>;</w:t>
      </w:r>
    </w:p>
    <w:p w:rsidR="002E1DB6" w:rsidRPr="0092777E" w:rsidRDefault="002E1DB6" w:rsidP="007103DC">
      <w:pPr>
        <w:spacing w:line="100" w:lineRule="atLeast"/>
        <w:rPr>
          <w:szCs w:val="24"/>
        </w:rPr>
      </w:pPr>
      <w:r>
        <w:rPr>
          <w:szCs w:val="24"/>
        </w:rPr>
        <w:t xml:space="preserve">- </w:t>
      </w:r>
      <w:proofErr w:type="spellStart"/>
      <w:r>
        <w:rPr>
          <w:szCs w:val="24"/>
        </w:rPr>
        <w:t>adeverinţă</w:t>
      </w:r>
      <w:proofErr w:type="spellEnd"/>
      <w:r>
        <w:rPr>
          <w:szCs w:val="24"/>
        </w:rPr>
        <w:t xml:space="preserve"> de salariat/</w:t>
      </w:r>
      <w:proofErr w:type="spellStart"/>
      <w:r>
        <w:rPr>
          <w:szCs w:val="24"/>
        </w:rPr>
        <w:t>cupon</w:t>
      </w:r>
      <w:proofErr w:type="spellEnd"/>
      <w:r>
        <w:rPr>
          <w:szCs w:val="24"/>
        </w:rPr>
        <w:t xml:space="preserve"> </w:t>
      </w:r>
      <w:proofErr w:type="spellStart"/>
      <w:r>
        <w:rPr>
          <w:szCs w:val="24"/>
        </w:rPr>
        <w:t>pensie</w:t>
      </w:r>
      <w:proofErr w:type="spellEnd"/>
      <w:r>
        <w:rPr>
          <w:szCs w:val="24"/>
        </w:rPr>
        <w:t>/</w:t>
      </w:r>
      <w:proofErr w:type="spellStart"/>
      <w:r>
        <w:rPr>
          <w:szCs w:val="24"/>
        </w:rPr>
        <w:t>cupon</w:t>
      </w:r>
      <w:proofErr w:type="spellEnd"/>
      <w:r>
        <w:rPr>
          <w:szCs w:val="24"/>
        </w:rPr>
        <w:t xml:space="preserve"> de </w:t>
      </w:r>
      <w:proofErr w:type="spellStart"/>
      <w:r>
        <w:rPr>
          <w:szCs w:val="24"/>
        </w:rPr>
        <w:t>şomaj</w:t>
      </w:r>
      <w:proofErr w:type="spellEnd"/>
      <w:r w:rsidRPr="0092777E">
        <w:rPr>
          <w:szCs w:val="24"/>
        </w:rPr>
        <w:t>;</w:t>
      </w:r>
    </w:p>
    <w:p w:rsidR="002E1DB6" w:rsidRPr="0092777E" w:rsidRDefault="002E1DB6" w:rsidP="007103DC">
      <w:pPr>
        <w:spacing w:line="100" w:lineRule="atLeast"/>
        <w:rPr>
          <w:szCs w:val="24"/>
        </w:rPr>
      </w:pPr>
      <w:r>
        <w:rPr>
          <w:szCs w:val="24"/>
        </w:rPr>
        <w:t xml:space="preserve">- </w:t>
      </w:r>
      <w:proofErr w:type="spellStart"/>
      <w:r>
        <w:rPr>
          <w:szCs w:val="24"/>
        </w:rPr>
        <w:t>cupon</w:t>
      </w:r>
      <w:proofErr w:type="spellEnd"/>
      <w:r>
        <w:rPr>
          <w:szCs w:val="24"/>
        </w:rPr>
        <w:t xml:space="preserve"> </w:t>
      </w:r>
      <w:proofErr w:type="spellStart"/>
      <w:r>
        <w:rPr>
          <w:szCs w:val="24"/>
        </w:rPr>
        <w:t>alocaţ</w:t>
      </w:r>
      <w:r w:rsidRPr="0092777E">
        <w:rPr>
          <w:szCs w:val="24"/>
        </w:rPr>
        <w:t>ie</w:t>
      </w:r>
      <w:proofErr w:type="spellEnd"/>
      <w:r w:rsidRPr="0092777E">
        <w:rPr>
          <w:szCs w:val="24"/>
        </w:rPr>
        <w:t xml:space="preserve"> de stat;</w:t>
      </w:r>
    </w:p>
    <w:p w:rsidR="002E1DB6" w:rsidRPr="0092777E" w:rsidRDefault="002E1DB6" w:rsidP="007103DC">
      <w:pPr>
        <w:spacing w:line="100" w:lineRule="atLeast"/>
        <w:rPr>
          <w:szCs w:val="24"/>
          <w:lang w:val="fr-FR"/>
        </w:rPr>
      </w:pPr>
      <w:r w:rsidRPr="0092777E">
        <w:rPr>
          <w:szCs w:val="24"/>
        </w:rPr>
        <w:t>- act</w:t>
      </w:r>
      <w:r>
        <w:rPr>
          <w:szCs w:val="24"/>
        </w:rPr>
        <w:t xml:space="preserve"> </w:t>
      </w:r>
      <w:proofErr w:type="spellStart"/>
      <w:r>
        <w:rPr>
          <w:szCs w:val="24"/>
        </w:rPr>
        <w:t>proprietate</w:t>
      </w:r>
      <w:proofErr w:type="spellEnd"/>
      <w:r>
        <w:rPr>
          <w:szCs w:val="24"/>
        </w:rPr>
        <w:t>/</w:t>
      </w:r>
      <w:proofErr w:type="spellStart"/>
      <w:r>
        <w:rPr>
          <w:szCs w:val="24"/>
        </w:rPr>
        <w:t>inchiriere</w:t>
      </w:r>
      <w:proofErr w:type="spellEnd"/>
      <w:r>
        <w:rPr>
          <w:szCs w:val="24"/>
        </w:rPr>
        <w:t xml:space="preserve"> </w:t>
      </w:r>
      <w:proofErr w:type="spellStart"/>
      <w:r>
        <w:rPr>
          <w:szCs w:val="24"/>
        </w:rPr>
        <w:t>locuinţă</w:t>
      </w:r>
      <w:proofErr w:type="spellEnd"/>
      <w:r w:rsidRPr="0092777E">
        <w:rPr>
          <w:szCs w:val="24"/>
        </w:rPr>
        <w:t>;</w:t>
      </w:r>
    </w:p>
    <w:p w:rsidR="002E1DB6" w:rsidRPr="0092777E" w:rsidRDefault="002E1DB6" w:rsidP="007103DC">
      <w:pPr>
        <w:spacing w:line="100" w:lineRule="atLeast"/>
        <w:rPr>
          <w:szCs w:val="24"/>
          <w:lang w:val="fr-FR"/>
        </w:rPr>
      </w:pPr>
      <w:r>
        <w:rPr>
          <w:szCs w:val="24"/>
          <w:lang w:val="fr-FR"/>
        </w:rPr>
        <w:t xml:space="preserve">- certificat </w:t>
      </w:r>
      <w:proofErr w:type="spellStart"/>
      <w:r>
        <w:rPr>
          <w:szCs w:val="24"/>
          <w:lang w:val="fr-FR"/>
        </w:rPr>
        <w:t>căsătorie</w:t>
      </w:r>
      <w:proofErr w:type="spellEnd"/>
      <w:r>
        <w:rPr>
          <w:szCs w:val="24"/>
          <w:lang w:val="fr-FR"/>
        </w:rPr>
        <w:t>/</w:t>
      </w:r>
      <w:proofErr w:type="spellStart"/>
      <w:r>
        <w:rPr>
          <w:szCs w:val="24"/>
          <w:lang w:val="fr-FR"/>
        </w:rPr>
        <w:t>hotărâre</w:t>
      </w:r>
      <w:proofErr w:type="spellEnd"/>
      <w:r>
        <w:rPr>
          <w:szCs w:val="24"/>
          <w:lang w:val="fr-FR"/>
        </w:rPr>
        <w:t xml:space="preserve"> de </w:t>
      </w:r>
      <w:proofErr w:type="spellStart"/>
      <w:proofErr w:type="gramStart"/>
      <w:r>
        <w:rPr>
          <w:szCs w:val="24"/>
          <w:lang w:val="fr-FR"/>
        </w:rPr>
        <w:t>divorţ</w:t>
      </w:r>
      <w:proofErr w:type="spellEnd"/>
      <w:r w:rsidRPr="0092777E">
        <w:rPr>
          <w:szCs w:val="24"/>
          <w:lang w:val="fr-FR"/>
        </w:rPr>
        <w:t>;</w:t>
      </w:r>
      <w:proofErr w:type="gramEnd"/>
    </w:p>
    <w:p w:rsidR="002E1DB6" w:rsidRPr="0092777E" w:rsidRDefault="002E1DB6" w:rsidP="007103DC">
      <w:pPr>
        <w:spacing w:line="100" w:lineRule="atLeast"/>
        <w:rPr>
          <w:szCs w:val="24"/>
          <w:lang w:val="fr-FR"/>
        </w:rPr>
      </w:pPr>
      <w:r>
        <w:rPr>
          <w:szCs w:val="24"/>
          <w:lang w:val="fr-FR"/>
        </w:rPr>
        <w:t xml:space="preserve">- </w:t>
      </w:r>
      <w:proofErr w:type="spellStart"/>
      <w:r>
        <w:rPr>
          <w:szCs w:val="24"/>
          <w:lang w:val="fr-FR"/>
        </w:rPr>
        <w:t>certificate</w:t>
      </w:r>
      <w:proofErr w:type="spellEnd"/>
      <w:r>
        <w:rPr>
          <w:szCs w:val="24"/>
          <w:lang w:val="fr-FR"/>
        </w:rPr>
        <w:t xml:space="preserve"> </w:t>
      </w:r>
      <w:proofErr w:type="spellStart"/>
      <w:r>
        <w:rPr>
          <w:szCs w:val="24"/>
          <w:lang w:val="fr-FR"/>
        </w:rPr>
        <w:t>naş</w:t>
      </w:r>
      <w:r w:rsidRPr="0092777E">
        <w:rPr>
          <w:szCs w:val="24"/>
          <w:lang w:val="fr-FR"/>
        </w:rPr>
        <w:t>ter</w:t>
      </w:r>
      <w:r>
        <w:rPr>
          <w:szCs w:val="24"/>
          <w:lang w:val="fr-FR"/>
        </w:rPr>
        <w:t>e</w:t>
      </w:r>
      <w:proofErr w:type="spellEnd"/>
      <w:r>
        <w:rPr>
          <w:szCs w:val="24"/>
          <w:lang w:val="fr-FR"/>
        </w:rPr>
        <w:t xml:space="preserve"> </w:t>
      </w:r>
      <w:proofErr w:type="spellStart"/>
      <w:r>
        <w:rPr>
          <w:szCs w:val="24"/>
          <w:lang w:val="fr-FR"/>
        </w:rPr>
        <w:t>pentru</w:t>
      </w:r>
      <w:proofErr w:type="spellEnd"/>
      <w:r>
        <w:rPr>
          <w:szCs w:val="24"/>
          <w:lang w:val="fr-FR"/>
        </w:rPr>
        <w:t xml:space="preserve"> </w:t>
      </w:r>
      <w:proofErr w:type="spellStart"/>
      <w:r>
        <w:rPr>
          <w:szCs w:val="24"/>
          <w:lang w:val="fr-FR"/>
        </w:rPr>
        <w:t>toţi</w:t>
      </w:r>
      <w:proofErr w:type="spellEnd"/>
      <w:r>
        <w:rPr>
          <w:szCs w:val="24"/>
          <w:lang w:val="fr-FR"/>
        </w:rPr>
        <w:t xml:space="preserve"> </w:t>
      </w:r>
      <w:proofErr w:type="spellStart"/>
      <w:r>
        <w:rPr>
          <w:szCs w:val="24"/>
          <w:lang w:val="fr-FR"/>
        </w:rPr>
        <w:t>membrii</w:t>
      </w:r>
      <w:proofErr w:type="spellEnd"/>
      <w:r>
        <w:rPr>
          <w:szCs w:val="24"/>
          <w:lang w:val="fr-FR"/>
        </w:rPr>
        <w:t xml:space="preserve"> </w:t>
      </w:r>
      <w:proofErr w:type="spellStart"/>
      <w:proofErr w:type="gramStart"/>
      <w:r>
        <w:rPr>
          <w:szCs w:val="24"/>
          <w:lang w:val="fr-FR"/>
        </w:rPr>
        <w:t>familiei</w:t>
      </w:r>
      <w:proofErr w:type="spellEnd"/>
      <w:r w:rsidRPr="0092777E">
        <w:rPr>
          <w:szCs w:val="24"/>
          <w:lang w:val="fr-FR"/>
        </w:rPr>
        <w:t>;</w:t>
      </w:r>
      <w:proofErr w:type="gramEnd"/>
    </w:p>
    <w:p w:rsidR="002E1DB6" w:rsidRPr="0092777E" w:rsidRDefault="002E1DB6" w:rsidP="007103DC">
      <w:pPr>
        <w:spacing w:line="100" w:lineRule="atLeast"/>
        <w:rPr>
          <w:szCs w:val="24"/>
          <w:lang w:val="fr-FR"/>
        </w:rPr>
      </w:pPr>
      <w:r w:rsidRPr="0092777E">
        <w:rPr>
          <w:szCs w:val="24"/>
          <w:lang w:val="fr-FR"/>
        </w:rPr>
        <w:t xml:space="preserve">- carte de </w:t>
      </w:r>
      <w:proofErr w:type="spellStart"/>
      <w:r w:rsidRPr="0092777E">
        <w:rPr>
          <w:szCs w:val="24"/>
          <w:lang w:val="fr-FR"/>
        </w:rPr>
        <w:t>identita</w:t>
      </w:r>
      <w:r>
        <w:rPr>
          <w:szCs w:val="24"/>
          <w:lang w:val="fr-FR"/>
        </w:rPr>
        <w:t>te</w:t>
      </w:r>
      <w:proofErr w:type="spellEnd"/>
      <w:r>
        <w:rPr>
          <w:szCs w:val="24"/>
          <w:lang w:val="fr-FR"/>
        </w:rPr>
        <w:t xml:space="preserve"> </w:t>
      </w:r>
      <w:proofErr w:type="spellStart"/>
      <w:r>
        <w:rPr>
          <w:szCs w:val="24"/>
          <w:lang w:val="fr-FR"/>
        </w:rPr>
        <w:t>pentru</w:t>
      </w:r>
      <w:proofErr w:type="spellEnd"/>
      <w:r>
        <w:rPr>
          <w:szCs w:val="24"/>
          <w:lang w:val="fr-FR"/>
        </w:rPr>
        <w:t xml:space="preserve"> </w:t>
      </w:r>
      <w:proofErr w:type="spellStart"/>
      <w:r>
        <w:rPr>
          <w:szCs w:val="24"/>
          <w:lang w:val="fr-FR"/>
        </w:rPr>
        <w:t>toţi</w:t>
      </w:r>
      <w:proofErr w:type="spellEnd"/>
      <w:r>
        <w:rPr>
          <w:szCs w:val="24"/>
          <w:lang w:val="fr-FR"/>
        </w:rPr>
        <w:t xml:space="preserve"> </w:t>
      </w:r>
      <w:proofErr w:type="spellStart"/>
      <w:r>
        <w:rPr>
          <w:szCs w:val="24"/>
          <w:lang w:val="fr-FR"/>
        </w:rPr>
        <w:t>membrii</w:t>
      </w:r>
      <w:proofErr w:type="spellEnd"/>
      <w:r w:rsidR="00B170C4">
        <w:rPr>
          <w:szCs w:val="24"/>
          <w:lang w:val="fr-FR"/>
        </w:rPr>
        <w:t xml:space="preserve"> </w:t>
      </w:r>
      <w:proofErr w:type="spellStart"/>
      <w:proofErr w:type="gramStart"/>
      <w:r>
        <w:rPr>
          <w:szCs w:val="24"/>
          <w:lang w:val="fr-FR"/>
        </w:rPr>
        <w:t>familiei</w:t>
      </w:r>
      <w:proofErr w:type="spellEnd"/>
      <w:r w:rsidRPr="0092777E">
        <w:rPr>
          <w:szCs w:val="24"/>
          <w:lang w:val="fr-FR"/>
        </w:rPr>
        <w:t>;</w:t>
      </w:r>
      <w:proofErr w:type="gramEnd"/>
    </w:p>
    <w:p w:rsidR="002E1DB6" w:rsidRPr="0092777E" w:rsidRDefault="002E1DB6" w:rsidP="007103DC">
      <w:pPr>
        <w:tabs>
          <w:tab w:val="left" w:pos="1710"/>
        </w:tabs>
        <w:spacing w:line="100" w:lineRule="atLeast"/>
        <w:rPr>
          <w:szCs w:val="24"/>
        </w:rPr>
      </w:pPr>
      <w:r>
        <w:rPr>
          <w:szCs w:val="24"/>
          <w:lang w:val="fr-FR"/>
        </w:rPr>
        <w:t xml:space="preserve">- livret de </w:t>
      </w:r>
      <w:proofErr w:type="spellStart"/>
      <w:r>
        <w:rPr>
          <w:szCs w:val="24"/>
          <w:lang w:val="fr-FR"/>
        </w:rPr>
        <w:t>familie</w:t>
      </w:r>
      <w:proofErr w:type="spellEnd"/>
      <w:r>
        <w:rPr>
          <w:szCs w:val="24"/>
          <w:lang w:val="fr-FR"/>
        </w:rPr>
        <w:t>.</w:t>
      </w:r>
    </w:p>
    <w:p w:rsidR="002E1DB6" w:rsidRPr="0092777E" w:rsidRDefault="002E1DB6" w:rsidP="007103DC">
      <w:pPr>
        <w:ind w:left="720"/>
        <w:rPr>
          <w:szCs w:val="24"/>
        </w:rPr>
      </w:pPr>
    </w:p>
    <w:p w:rsidR="003901CF" w:rsidRDefault="002E1DB6" w:rsidP="007103DC">
      <w:pPr>
        <w:jc w:val="both"/>
        <w:rPr>
          <w:szCs w:val="24"/>
          <w:lang w:val="fr-FR"/>
        </w:rPr>
      </w:pPr>
      <w:r w:rsidRPr="0092777E">
        <w:rPr>
          <w:szCs w:val="24"/>
        </w:rPr>
        <w:t xml:space="preserve">b) </w:t>
      </w:r>
      <w:proofErr w:type="spellStart"/>
      <w:r w:rsidRPr="0092777E">
        <w:rPr>
          <w:szCs w:val="24"/>
        </w:rPr>
        <w:t>Accesul</w:t>
      </w:r>
      <w:proofErr w:type="spellEnd"/>
      <w:r w:rsidRPr="0092777E">
        <w:rPr>
          <w:szCs w:val="24"/>
        </w:rPr>
        <w:t xml:space="preserve"> </w:t>
      </w:r>
      <w:proofErr w:type="spellStart"/>
      <w:r w:rsidRPr="0092777E">
        <w:rPr>
          <w:szCs w:val="24"/>
        </w:rPr>
        <w:t>beneficiarilor</w:t>
      </w:r>
      <w:proofErr w:type="spellEnd"/>
      <w:r w:rsidRPr="0092777E">
        <w:rPr>
          <w:szCs w:val="24"/>
        </w:rPr>
        <w:t xml:space="preserve"> </w:t>
      </w:r>
      <w:proofErr w:type="spellStart"/>
      <w:r w:rsidR="0025105F">
        <w:rPr>
          <w:szCs w:val="24"/>
        </w:rPr>
        <w:t>î</w:t>
      </w:r>
      <w:r w:rsidRPr="0092777E">
        <w:rPr>
          <w:szCs w:val="24"/>
        </w:rPr>
        <w:t>n</w:t>
      </w:r>
      <w:proofErr w:type="spellEnd"/>
      <w:r w:rsidRPr="0092777E">
        <w:rPr>
          <w:szCs w:val="24"/>
        </w:rPr>
        <w:t xml:space="preserve"> </w:t>
      </w:r>
      <w:proofErr w:type="spellStart"/>
      <w:r w:rsidRPr="0092777E">
        <w:rPr>
          <w:szCs w:val="24"/>
        </w:rPr>
        <w:t>cadrul</w:t>
      </w:r>
      <w:proofErr w:type="spellEnd"/>
      <w:r w:rsidRPr="0092777E">
        <w:rPr>
          <w:szCs w:val="24"/>
        </w:rPr>
        <w:t xml:space="preserve"> </w:t>
      </w:r>
      <w:bookmarkStart w:id="7" w:name="_Hlk20999099"/>
      <w:r w:rsidRPr="0092777E">
        <w:rPr>
          <w:szCs w:val="24"/>
        </w:rPr>
        <w:t>„</w:t>
      </w:r>
      <w:bookmarkEnd w:id="7"/>
      <w:proofErr w:type="spellStart"/>
      <w:r w:rsidRPr="0092777E">
        <w:rPr>
          <w:szCs w:val="24"/>
          <w:lang w:val="fr-FR"/>
        </w:rPr>
        <w:t>Centrului</w:t>
      </w:r>
      <w:proofErr w:type="spellEnd"/>
      <w:r w:rsidRPr="0092777E">
        <w:rPr>
          <w:szCs w:val="24"/>
          <w:lang w:val="fr-FR"/>
        </w:rPr>
        <w:t xml:space="preserve"> de </w:t>
      </w:r>
      <w:proofErr w:type="spellStart"/>
      <w:r w:rsidRPr="0092777E">
        <w:rPr>
          <w:szCs w:val="24"/>
          <w:lang w:val="fr-FR"/>
        </w:rPr>
        <w:t>zi</w:t>
      </w:r>
      <w:bookmarkStart w:id="8" w:name="_Hlk20999112"/>
      <w:proofErr w:type="spellEnd"/>
      <w:r w:rsidRPr="0092777E">
        <w:rPr>
          <w:szCs w:val="24"/>
          <w:lang w:val="fr-FR"/>
        </w:rPr>
        <w:t>”</w:t>
      </w:r>
      <w:bookmarkEnd w:id="8"/>
      <w:r w:rsidRPr="0092777E">
        <w:rPr>
          <w:szCs w:val="24"/>
          <w:lang w:val="fr-FR"/>
        </w:rPr>
        <w:t xml:space="preserve"> </w:t>
      </w:r>
      <w:proofErr w:type="spellStart"/>
      <w:r w:rsidRPr="0092777E">
        <w:rPr>
          <w:szCs w:val="24"/>
          <w:lang w:val="fr-FR"/>
        </w:rPr>
        <w:t>din</w:t>
      </w:r>
      <w:proofErr w:type="spellEnd"/>
      <w:r w:rsidRPr="0092777E">
        <w:rPr>
          <w:szCs w:val="24"/>
          <w:lang w:val="fr-FR"/>
        </w:rPr>
        <w:t xml:space="preserve"> </w:t>
      </w:r>
      <w:proofErr w:type="spellStart"/>
      <w:r w:rsidRPr="0092777E">
        <w:rPr>
          <w:szCs w:val="24"/>
          <w:lang w:val="fr-FR"/>
        </w:rPr>
        <w:t>cadrul</w:t>
      </w:r>
      <w:proofErr w:type="spellEnd"/>
      <w:r w:rsidRPr="0092777E">
        <w:rPr>
          <w:szCs w:val="24"/>
          <w:lang w:val="fr-FR"/>
        </w:rPr>
        <w:t xml:space="preserve"> </w:t>
      </w:r>
      <w:proofErr w:type="spellStart"/>
      <w:r w:rsidRPr="0092777E">
        <w:rPr>
          <w:szCs w:val="24"/>
          <w:lang w:val="fr-FR"/>
        </w:rPr>
        <w:t>Complexu</w:t>
      </w:r>
      <w:r>
        <w:rPr>
          <w:szCs w:val="24"/>
          <w:lang w:val="fr-FR"/>
        </w:rPr>
        <w:t>lui</w:t>
      </w:r>
      <w:proofErr w:type="spellEnd"/>
      <w:r>
        <w:rPr>
          <w:szCs w:val="24"/>
          <w:lang w:val="fr-FR"/>
        </w:rPr>
        <w:t xml:space="preserve"> de </w:t>
      </w:r>
      <w:proofErr w:type="spellStart"/>
      <w:r>
        <w:rPr>
          <w:szCs w:val="24"/>
          <w:lang w:val="fr-FR"/>
        </w:rPr>
        <w:t>Servicii</w:t>
      </w:r>
      <w:proofErr w:type="spellEnd"/>
      <w:r>
        <w:rPr>
          <w:szCs w:val="24"/>
          <w:lang w:val="fr-FR"/>
        </w:rPr>
        <w:t xml:space="preserve"> </w:t>
      </w:r>
      <w:proofErr w:type="spellStart"/>
      <w:r>
        <w:rPr>
          <w:szCs w:val="24"/>
          <w:lang w:val="fr-FR"/>
        </w:rPr>
        <w:t>pentru</w:t>
      </w:r>
      <w:proofErr w:type="spellEnd"/>
      <w:r>
        <w:rPr>
          <w:szCs w:val="24"/>
          <w:lang w:val="fr-FR"/>
        </w:rPr>
        <w:t xml:space="preserve"> </w:t>
      </w:r>
      <w:proofErr w:type="spellStart"/>
      <w:r>
        <w:rPr>
          <w:szCs w:val="24"/>
          <w:lang w:val="fr-FR"/>
        </w:rPr>
        <w:t>Copilul</w:t>
      </w:r>
      <w:proofErr w:type="spellEnd"/>
      <w:r>
        <w:rPr>
          <w:szCs w:val="24"/>
          <w:lang w:val="fr-FR"/>
        </w:rPr>
        <w:t xml:space="preserve"> </w:t>
      </w:r>
      <w:proofErr w:type="spellStart"/>
      <w:r>
        <w:rPr>
          <w:szCs w:val="24"/>
          <w:lang w:val="fr-FR"/>
        </w:rPr>
        <w:t>î</w:t>
      </w:r>
      <w:r w:rsidRPr="0092777E">
        <w:rPr>
          <w:szCs w:val="24"/>
          <w:lang w:val="fr-FR"/>
        </w:rPr>
        <w:t>n</w:t>
      </w:r>
      <w:proofErr w:type="spellEnd"/>
      <w:r w:rsidRPr="0092777E">
        <w:rPr>
          <w:szCs w:val="24"/>
          <w:lang w:val="fr-FR"/>
        </w:rPr>
        <w:t xml:space="preserve"> </w:t>
      </w:r>
      <w:proofErr w:type="spellStart"/>
      <w:r w:rsidRPr="0092777E">
        <w:rPr>
          <w:szCs w:val="24"/>
          <w:lang w:val="fr-FR"/>
        </w:rPr>
        <w:t>Dificultate</w:t>
      </w:r>
      <w:proofErr w:type="spellEnd"/>
      <w:r w:rsidRPr="0092777E">
        <w:rPr>
          <w:szCs w:val="24"/>
          <w:lang w:val="fr-FR"/>
        </w:rPr>
        <w:t>,</w:t>
      </w:r>
      <w:r>
        <w:rPr>
          <w:szCs w:val="24"/>
          <w:lang w:eastAsia="ro-RO"/>
        </w:rPr>
        <w:t xml:space="preserve"> se </w:t>
      </w:r>
      <w:proofErr w:type="spellStart"/>
      <w:r>
        <w:rPr>
          <w:szCs w:val="24"/>
          <w:lang w:eastAsia="ro-RO"/>
        </w:rPr>
        <w:t>realizează</w:t>
      </w:r>
      <w:proofErr w:type="spellEnd"/>
      <w:r>
        <w:rPr>
          <w:szCs w:val="24"/>
          <w:lang w:eastAsia="ro-RO"/>
        </w:rPr>
        <w:t xml:space="preserve"> </w:t>
      </w:r>
      <w:proofErr w:type="spellStart"/>
      <w:r>
        <w:rPr>
          <w:szCs w:val="24"/>
          <w:lang w:eastAsia="ro-RO"/>
        </w:rPr>
        <w:t>în</w:t>
      </w:r>
      <w:proofErr w:type="spellEnd"/>
      <w:r>
        <w:rPr>
          <w:szCs w:val="24"/>
          <w:lang w:eastAsia="ro-RO"/>
        </w:rPr>
        <w:t xml:space="preserve"> </w:t>
      </w:r>
      <w:proofErr w:type="spellStart"/>
      <w:r>
        <w:rPr>
          <w:szCs w:val="24"/>
          <w:lang w:eastAsia="ro-RO"/>
        </w:rPr>
        <w:t>baza</w:t>
      </w:r>
      <w:proofErr w:type="spellEnd"/>
      <w:r>
        <w:rPr>
          <w:szCs w:val="24"/>
          <w:lang w:eastAsia="ro-RO"/>
        </w:rPr>
        <w:t xml:space="preserve"> </w:t>
      </w:r>
      <w:proofErr w:type="spellStart"/>
      <w:r>
        <w:rPr>
          <w:szCs w:val="24"/>
          <w:lang w:eastAsia="ro-RO"/>
        </w:rPr>
        <w:t>dispoziţ</w:t>
      </w:r>
      <w:r w:rsidRPr="0092777E">
        <w:rPr>
          <w:szCs w:val="24"/>
          <w:lang w:eastAsia="ro-RO"/>
        </w:rPr>
        <w:t>iei</w:t>
      </w:r>
      <w:proofErr w:type="spellEnd"/>
      <w:r w:rsidRPr="0092777E">
        <w:rPr>
          <w:szCs w:val="24"/>
          <w:lang w:eastAsia="ro-RO"/>
        </w:rPr>
        <w:t xml:space="preserve"> de </w:t>
      </w:r>
      <w:proofErr w:type="spellStart"/>
      <w:r w:rsidRPr="0092777E">
        <w:rPr>
          <w:szCs w:val="24"/>
          <w:lang w:eastAsia="ro-RO"/>
        </w:rPr>
        <w:t>admitere</w:t>
      </w:r>
      <w:proofErr w:type="spellEnd"/>
      <w:r w:rsidRPr="0092777E">
        <w:rPr>
          <w:szCs w:val="24"/>
          <w:lang w:eastAsia="ro-RO"/>
        </w:rPr>
        <w:t xml:space="preserve"> </w:t>
      </w:r>
      <w:proofErr w:type="spellStart"/>
      <w:r w:rsidRPr="0092777E">
        <w:rPr>
          <w:szCs w:val="24"/>
          <w:lang w:eastAsia="ro-RO"/>
        </w:rPr>
        <w:t>emisă</w:t>
      </w:r>
      <w:proofErr w:type="spellEnd"/>
      <w:r w:rsidRPr="0092777E">
        <w:rPr>
          <w:szCs w:val="24"/>
          <w:lang w:eastAsia="ro-RO"/>
        </w:rPr>
        <w:t xml:space="preserve"> de </w:t>
      </w:r>
      <w:proofErr w:type="spellStart"/>
      <w:r w:rsidRPr="0092777E">
        <w:rPr>
          <w:szCs w:val="24"/>
          <w:lang w:eastAsia="ro-RO"/>
        </w:rPr>
        <w:t>Directorul</w:t>
      </w:r>
      <w:proofErr w:type="spellEnd"/>
      <w:r w:rsidRPr="0092777E">
        <w:rPr>
          <w:szCs w:val="24"/>
          <w:lang w:eastAsia="ro-RO"/>
        </w:rPr>
        <w:t xml:space="preserve"> General a</w:t>
      </w:r>
      <w:r>
        <w:rPr>
          <w:szCs w:val="24"/>
          <w:lang w:eastAsia="ro-RO"/>
        </w:rPr>
        <w:t xml:space="preserve">l </w:t>
      </w:r>
      <w:proofErr w:type="spellStart"/>
      <w:r>
        <w:rPr>
          <w:szCs w:val="24"/>
          <w:lang w:eastAsia="ro-RO"/>
        </w:rPr>
        <w:t>Direcţiei</w:t>
      </w:r>
      <w:proofErr w:type="spellEnd"/>
      <w:r>
        <w:rPr>
          <w:szCs w:val="24"/>
          <w:lang w:eastAsia="ro-RO"/>
        </w:rPr>
        <w:t xml:space="preserve"> </w:t>
      </w:r>
      <w:proofErr w:type="spellStart"/>
      <w:r>
        <w:rPr>
          <w:szCs w:val="24"/>
          <w:lang w:eastAsia="ro-RO"/>
        </w:rPr>
        <w:t>Generale</w:t>
      </w:r>
      <w:proofErr w:type="spellEnd"/>
      <w:r>
        <w:rPr>
          <w:szCs w:val="24"/>
          <w:lang w:eastAsia="ro-RO"/>
        </w:rPr>
        <w:t xml:space="preserve"> de </w:t>
      </w:r>
      <w:proofErr w:type="spellStart"/>
      <w:r>
        <w:rPr>
          <w:szCs w:val="24"/>
          <w:lang w:eastAsia="ro-RO"/>
        </w:rPr>
        <w:t>Asistenţ</w:t>
      </w:r>
      <w:r w:rsidRPr="0092777E">
        <w:rPr>
          <w:szCs w:val="24"/>
          <w:lang w:eastAsia="ro-RO"/>
        </w:rPr>
        <w:t>ă</w:t>
      </w:r>
      <w:proofErr w:type="spellEnd"/>
      <w:r w:rsidR="0025105F">
        <w:rPr>
          <w:szCs w:val="24"/>
          <w:lang w:eastAsia="ro-RO"/>
        </w:rPr>
        <w:t xml:space="preserve"> </w:t>
      </w:r>
      <w:proofErr w:type="spellStart"/>
      <w:r w:rsidRPr="0092777E">
        <w:rPr>
          <w:szCs w:val="24"/>
          <w:lang w:eastAsia="ro-RO"/>
        </w:rPr>
        <w:t>Socială</w:t>
      </w:r>
      <w:proofErr w:type="spellEnd"/>
      <w:r>
        <w:rPr>
          <w:szCs w:val="24"/>
          <w:lang w:eastAsia="ro-RO"/>
        </w:rPr>
        <w:t xml:space="preserve"> </w:t>
      </w:r>
      <w:proofErr w:type="spellStart"/>
      <w:r>
        <w:rPr>
          <w:szCs w:val="24"/>
          <w:lang w:eastAsia="ro-RO"/>
        </w:rPr>
        <w:t>şi</w:t>
      </w:r>
      <w:proofErr w:type="spellEnd"/>
      <w:r>
        <w:rPr>
          <w:szCs w:val="24"/>
          <w:lang w:eastAsia="ro-RO"/>
        </w:rPr>
        <w:t xml:space="preserve"> </w:t>
      </w:r>
      <w:proofErr w:type="spellStart"/>
      <w:r>
        <w:rPr>
          <w:szCs w:val="24"/>
          <w:lang w:eastAsia="ro-RO"/>
        </w:rPr>
        <w:t>Protecţia</w:t>
      </w:r>
      <w:proofErr w:type="spellEnd"/>
      <w:r>
        <w:rPr>
          <w:szCs w:val="24"/>
          <w:lang w:eastAsia="ro-RO"/>
        </w:rPr>
        <w:t xml:space="preserve"> </w:t>
      </w:r>
      <w:proofErr w:type="spellStart"/>
      <w:r>
        <w:rPr>
          <w:szCs w:val="24"/>
          <w:lang w:eastAsia="ro-RO"/>
        </w:rPr>
        <w:t>Copilului</w:t>
      </w:r>
      <w:proofErr w:type="spellEnd"/>
      <w:r>
        <w:rPr>
          <w:szCs w:val="24"/>
          <w:lang w:eastAsia="ro-RO"/>
        </w:rPr>
        <w:t xml:space="preserve"> </w:t>
      </w:r>
      <w:proofErr w:type="spellStart"/>
      <w:r>
        <w:rPr>
          <w:szCs w:val="24"/>
          <w:lang w:eastAsia="ro-RO"/>
        </w:rPr>
        <w:t>Argeş</w:t>
      </w:r>
      <w:proofErr w:type="spellEnd"/>
      <w:r w:rsidRPr="0092777E">
        <w:rPr>
          <w:szCs w:val="24"/>
          <w:lang w:eastAsia="ro-RO"/>
        </w:rPr>
        <w:t>.</w:t>
      </w:r>
    </w:p>
    <w:p w:rsidR="002E1DB6" w:rsidRDefault="002E1DB6" w:rsidP="003901CF">
      <w:pPr>
        <w:ind w:firstLine="720"/>
        <w:jc w:val="both"/>
        <w:rPr>
          <w:szCs w:val="24"/>
          <w:lang w:val="fr-FR"/>
        </w:rPr>
      </w:pPr>
      <w:proofErr w:type="spellStart"/>
      <w:r>
        <w:rPr>
          <w:szCs w:val="24"/>
          <w:lang w:val="fr-FR"/>
        </w:rPr>
        <w:t>Perioada</w:t>
      </w:r>
      <w:proofErr w:type="spellEnd"/>
      <w:r>
        <w:rPr>
          <w:szCs w:val="24"/>
          <w:lang w:val="fr-FR"/>
        </w:rPr>
        <w:t xml:space="preserve"> </w:t>
      </w:r>
      <w:proofErr w:type="spellStart"/>
      <w:r>
        <w:rPr>
          <w:szCs w:val="24"/>
          <w:lang w:val="fr-FR"/>
        </w:rPr>
        <w:t>acordă</w:t>
      </w:r>
      <w:r w:rsidRPr="0092777E">
        <w:rPr>
          <w:szCs w:val="24"/>
          <w:lang w:val="fr-FR"/>
        </w:rPr>
        <w:t>rii</w:t>
      </w:r>
      <w:proofErr w:type="spellEnd"/>
      <w:r w:rsidRPr="0092777E">
        <w:rPr>
          <w:szCs w:val="24"/>
          <w:lang w:val="fr-FR"/>
        </w:rPr>
        <w:t xml:space="preserve"> </w:t>
      </w:r>
      <w:proofErr w:type="spellStart"/>
      <w:r w:rsidRPr="0092777E">
        <w:rPr>
          <w:szCs w:val="24"/>
          <w:lang w:val="fr-FR"/>
        </w:rPr>
        <w:t>serviciilor</w:t>
      </w:r>
      <w:proofErr w:type="spellEnd"/>
      <w:r w:rsidRPr="0092777E">
        <w:rPr>
          <w:szCs w:val="24"/>
          <w:lang w:val="fr-FR"/>
        </w:rPr>
        <w:t xml:space="preserve"> sociale </w:t>
      </w:r>
      <w:proofErr w:type="spellStart"/>
      <w:r w:rsidRPr="0092777E">
        <w:rPr>
          <w:szCs w:val="24"/>
          <w:lang w:val="fr-FR"/>
        </w:rPr>
        <w:t>oferit</w:t>
      </w:r>
      <w:r>
        <w:rPr>
          <w:szCs w:val="24"/>
          <w:lang w:val="fr-FR"/>
        </w:rPr>
        <w:t>e</w:t>
      </w:r>
      <w:proofErr w:type="spellEnd"/>
      <w:r>
        <w:rPr>
          <w:szCs w:val="24"/>
          <w:lang w:val="fr-FR"/>
        </w:rPr>
        <w:t xml:space="preserve"> de </w:t>
      </w:r>
      <w:proofErr w:type="spellStart"/>
      <w:r>
        <w:rPr>
          <w:szCs w:val="24"/>
          <w:lang w:val="fr-FR"/>
        </w:rPr>
        <w:t>centrul</w:t>
      </w:r>
      <w:proofErr w:type="spellEnd"/>
      <w:r>
        <w:rPr>
          <w:szCs w:val="24"/>
          <w:lang w:val="fr-FR"/>
        </w:rPr>
        <w:t xml:space="preserve"> de </w:t>
      </w:r>
      <w:proofErr w:type="spellStart"/>
      <w:r>
        <w:rPr>
          <w:szCs w:val="24"/>
          <w:lang w:val="fr-FR"/>
        </w:rPr>
        <w:t>zi</w:t>
      </w:r>
      <w:proofErr w:type="spellEnd"/>
      <w:r>
        <w:rPr>
          <w:szCs w:val="24"/>
          <w:lang w:val="fr-FR"/>
        </w:rPr>
        <w:t xml:space="preserve"> este </w:t>
      </w:r>
      <w:proofErr w:type="spellStart"/>
      <w:r>
        <w:rPr>
          <w:szCs w:val="24"/>
          <w:lang w:val="fr-FR"/>
        </w:rPr>
        <w:t>limitată</w:t>
      </w:r>
      <w:proofErr w:type="spellEnd"/>
      <w:r>
        <w:rPr>
          <w:szCs w:val="24"/>
          <w:lang w:val="fr-FR"/>
        </w:rPr>
        <w:t xml:space="preserve">, </w:t>
      </w:r>
      <w:proofErr w:type="spellStart"/>
      <w:r>
        <w:rPr>
          <w:szCs w:val="24"/>
          <w:lang w:val="fr-FR"/>
        </w:rPr>
        <w:t>în</w:t>
      </w:r>
      <w:proofErr w:type="spellEnd"/>
      <w:r>
        <w:rPr>
          <w:szCs w:val="24"/>
          <w:lang w:val="fr-FR"/>
        </w:rPr>
        <w:t xml:space="preserve"> </w:t>
      </w:r>
      <w:proofErr w:type="spellStart"/>
      <w:r>
        <w:rPr>
          <w:szCs w:val="24"/>
          <w:lang w:val="fr-FR"/>
        </w:rPr>
        <w:t>funcţ</w:t>
      </w:r>
      <w:r w:rsidRPr="0092777E">
        <w:rPr>
          <w:szCs w:val="24"/>
          <w:lang w:val="fr-FR"/>
        </w:rPr>
        <w:t>ie</w:t>
      </w:r>
      <w:proofErr w:type="spellEnd"/>
      <w:r w:rsidRPr="0092777E">
        <w:rPr>
          <w:szCs w:val="24"/>
          <w:lang w:val="fr-FR"/>
        </w:rPr>
        <w:t xml:space="preserve"> de </w:t>
      </w:r>
      <w:proofErr w:type="spellStart"/>
      <w:r w:rsidRPr="0092777E">
        <w:rPr>
          <w:szCs w:val="24"/>
          <w:lang w:val="fr-FR"/>
        </w:rPr>
        <w:t>nevoile</w:t>
      </w:r>
      <w:proofErr w:type="spellEnd"/>
      <w:r w:rsidRPr="0092777E">
        <w:rPr>
          <w:szCs w:val="24"/>
          <w:lang w:val="fr-FR"/>
        </w:rPr>
        <w:t xml:space="preserve"> </w:t>
      </w:r>
      <w:proofErr w:type="spellStart"/>
      <w:r w:rsidRPr="0092777E">
        <w:rPr>
          <w:szCs w:val="24"/>
          <w:lang w:val="fr-FR"/>
        </w:rPr>
        <w:t>fi</w:t>
      </w:r>
      <w:r>
        <w:rPr>
          <w:szCs w:val="24"/>
          <w:lang w:val="fr-FR"/>
        </w:rPr>
        <w:t>ecă</w:t>
      </w:r>
      <w:r w:rsidRPr="0092777E">
        <w:rPr>
          <w:szCs w:val="24"/>
          <w:lang w:val="fr-FR"/>
        </w:rPr>
        <w:t>rui</w:t>
      </w:r>
      <w:proofErr w:type="spellEnd"/>
      <w:r w:rsidRPr="0092777E">
        <w:rPr>
          <w:szCs w:val="24"/>
          <w:lang w:val="fr-FR"/>
        </w:rPr>
        <w:t xml:space="preserve"> </w:t>
      </w:r>
      <w:proofErr w:type="spellStart"/>
      <w:r w:rsidRPr="0092777E">
        <w:rPr>
          <w:szCs w:val="24"/>
          <w:lang w:val="fr-FR"/>
        </w:rPr>
        <w:t>beneficiar</w:t>
      </w:r>
      <w:proofErr w:type="spellEnd"/>
      <w:r w:rsidRPr="0092777E">
        <w:rPr>
          <w:szCs w:val="24"/>
          <w:lang w:val="fr-FR"/>
        </w:rPr>
        <w:t>.</w:t>
      </w:r>
    </w:p>
    <w:p w:rsidR="0025105F" w:rsidRDefault="0025105F" w:rsidP="003901CF">
      <w:pPr>
        <w:ind w:firstLine="720"/>
        <w:jc w:val="both"/>
        <w:rPr>
          <w:szCs w:val="24"/>
        </w:rPr>
      </w:pPr>
      <w:bookmarkStart w:id="9" w:name="_Hlk20999284"/>
      <w:r w:rsidRPr="0025105F">
        <w:rPr>
          <w:szCs w:val="24"/>
        </w:rPr>
        <w:t>„</w:t>
      </w:r>
      <w:proofErr w:type="spellStart"/>
      <w:r w:rsidRPr="0025105F">
        <w:rPr>
          <w:szCs w:val="24"/>
        </w:rPr>
        <w:t>Centrul</w:t>
      </w:r>
      <w:proofErr w:type="spellEnd"/>
      <w:r w:rsidRPr="0025105F">
        <w:rPr>
          <w:szCs w:val="24"/>
        </w:rPr>
        <w:t xml:space="preserve"> de Zi</w:t>
      </w:r>
      <w:r w:rsidR="00C515F9" w:rsidRPr="00C515F9">
        <w:rPr>
          <w:szCs w:val="24"/>
          <w:lang w:val="fr-FR"/>
        </w:rPr>
        <w:t xml:space="preserve">” </w:t>
      </w:r>
      <w:proofErr w:type="spellStart"/>
      <w:r w:rsidR="00C515F9" w:rsidRPr="00C515F9">
        <w:rPr>
          <w:szCs w:val="24"/>
          <w:lang w:val="fr-FR"/>
        </w:rPr>
        <w:t>din</w:t>
      </w:r>
      <w:proofErr w:type="spellEnd"/>
      <w:r w:rsidR="00C515F9" w:rsidRPr="00C515F9">
        <w:rPr>
          <w:szCs w:val="24"/>
          <w:lang w:val="fr-FR"/>
        </w:rPr>
        <w:t xml:space="preserve"> </w:t>
      </w:r>
      <w:proofErr w:type="spellStart"/>
      <w:r w:rsidR="00C515F9" w:rsidRPr="00C515F9">
        <w:rPr>
          <w:szCs w:val="24"/>
          <w:lang w:val="fr-FR"/>
        </w:rPr>
        <w:t>cadrul</w:t>
      </w:r>
      <w:proofErr w:type="spellEnd"/>
      <w:r w:rsidR="00C515F9" w:rsidRPr="00C515F9">
        <w:rPr>
          <w:szCs w:val="24"/>
          <w:lang w:val="fr-FR"/>
        </w:rPr>
        <w:t xml:space="preserve"> </w:t>
      </w:r>
      <w:proofErr w:type="spellStart"/>
      <w:r w:rsidR="00C515F9" w:rsidRPr="00C515F9">
        <w:rPr>
          <w:szCs w:val="24"/>
          <w:lang w:val="fr-FR"/>
        </w:rPr>
        <w:t>Complexului</w:t>
      </w:r>
      <w:proofErr w:type="spellEnd"/>
      <w:r w:rsidR="00C515F9" w:rsidRPr="00C515F9">
        <w:rPr>
          <w:szCs w:val="24"/>
          <w:lang w:val="fr-FR"/>
        </w:rPr>
        <w:t xml:space="preserve"> de </w:t>
      </w:r>
      <w:proofErr w:type="spellStart"/>
      <w:r w:rsidR="00C515F9" w:rsidRPr="00C515F9">
        <w:rPr>
          <w:szCs w:val="24"/>
          <w:lang w:val="fr-FR"/>
        </w:rPr>
        <w:t>Servicii</w:t>
      </w:r>
      <w:proofErr w:type="spellEnd"/>
      <w:r w:rsidR="00C515F9" w:rsidRPr="00C515F9">
        <w:rPr>
          <w:szCs w:val="24"/>
          <w:lang w:val="fr-FR"/>
        </w:rPr>
        <w:t xml:space="preserve"> </w:t>
      </w:r>
      <w:proofErr w:type="spellStart"/>
      <w:r w:rsidR="00C515F9" w:rsidRPr="00C515F9">
        <w:rPr>
          <w:szCs w:val="24"/>
          <w:lang w:val="fr-FR"/>
        </w:rPr>
        <w:t>pentru</w:t>
      </w:r>
      <w:proofErr w:type="spellEnd"/>
      <w:r w:rsidR="00C515F9" w:rsidRPr="00C515F9">
        <w:rPr>
          <w:szCs w:val="24"/>
          <w:lang w:val="fr-FR"/>
        </w:rPr>
        <w:t xml:space="preserve"> </w:t>
      </w:r>
      <w:proofErr w:type="spellStart"/>
      <w:r w:rsidR="00C515F9" w:rsidRPr="00C515F9">
        <w:rPr>
          <w:szCs w:val="24"/>
          <w:lang w:val="fr-FR"/>
        </w:rPr>
        <w:t>Copilul</w:t>
      </w:r>
      <w:proofErr w:type="spellEnd"/>
      <w:r w:rsidR="00C515F9" w:rsidRPr="00C515F9">
        <w:rPr>
          <w:szCs w:val="24"/>
          <w:lang w:val="fr-FR"/>
        </w:rPr>
        <w:t xml:space="preserve"> </w:t>
      </w:r>
      <w:proofErr w:type="spellStart"/>
      <w:r w:rsidR="00C515F9" w:rsidRPr="00C515F9">
        <w:rPr>
          <w:szCs w:val="24"/>
          <w:lang w:val="fr-FR"/>
        </w:rPr>
        <w:t>în</w:t>
      </w:r>
      <w:proofErr w:type="spellEnd"/>
      <w:r w:rsidR="00C515F9" w:rsidRPr="00C515F9">
        <w:rPr>
          <w:szCs w:val="24"/>
          <w:lang w:val="fr-FR"/>
        </w:rPr>
        <w:t xml:space="preserve"> </w:t>
      </w:r>
      <w:proofErr w:type="spellStart"/>
      <w:r w:rsidR="00C515F9" w:rsidRPr="00C515F9">
        <w:rPr>
          <w:szCs w:val="24"/>
          <w:lang w:val="fr-FR"/>
        </w:rPr>
        <w:t>Dificultate</w:t>
      </w:r>
      <w:proofErr w:type="spellEnd"/>
      <w:r w:rsidR="00A7376E">
        <w:rPr>
          <w:szCs w:val="24"/>
          <w:lang w:val="fr-FR"/>
        </w:rPr>
        <w:t xml:space="preserve"> </w:t>
      </w:r>
      <w:proofErr w:type="gramStart"/>
      <w:r w:rsidR="00C515F9" w:rsidRPr="00C515F9">
        <w:rPr>
          <w:szCs w:val="24"/>
          <w:lang w:val="fr-FR"/>
        </w:rPr>
        <w:t xml:space="preserve">Câmpulung </w:t>
      </w:r>
      <w:bookmarkEnd w:id="9"/>
      <w:r w:rsidRPr="0025105F">
        <w:rPr>
          <w:szCs w:val="24"/>
        </w:rPr>
        <w:t xml:space="preserve"> </w:t>
      </w:r>
      <w:proofErr w:type="spellStart"/>
      <w:r w:rsidRPr="0025105F">
        <w:rPr>
          <w:szCs w:val="24"/>
        </w:rPr>
        <w:t>de</w:t>
      </w:r>
      <w:r w:rsidR="00C6759D">
        <w:rPr>
          <w:szCs w:val="24"/>
        </w:rPr>
        <w:t>ț</w:t>
      </w:r>
      <w:r w:rsidRPr="0025105F">
        <w:rPr>
          <w:szCs w:val="24"/>
        </w:rPr>
        <w:t>ine</w:t>
      </w:r>
      <w:proofErr w:type="spellEnd"/>
      <w:proofErr w:type="gramEnd"/>
      <w:r w:rsidRPr="0025105F">
        <w:rPr>
          <w:szCs w:val="24"/>
        </w:rPr>
        <w:t xml:space="preserve"> o </w:t>
      </w:r>
      <w:proofErr w:type="spellStart"/>
      <w:r w:rsidRPr="0025105F">
        <w:rPr>
          <w:szCs w:val="24"/>
        </w:rPr>
        <w:t>procedur</w:t>
      </w:r>
      <w:r>
        <w:rPr>
          <w:szCs w:val="24"/>
        </w:rPr>
        <w:t>ă</w:t>
      </w:r>
      <w:proofErr w:type="spellEnd"/>
      <w:r w:rsidRPr="0025105F">
        <w:rPr>
          <w:szCs w:val="24"/>
        </w:rPr>
        <w:t xml:space="preserve"> de </w:t>
      </w:r>
      <w:proofErr w:type="spellStart"/>
      <w:r w:rsidRPr="0025105F">
        <w:rPr>
          <w:szCs w:val="24"/>
        </w:rPr>
        <w:t>admitere</w:t>
      </w:r>
      <w:proofErr w:type="spellEnd"/>
      <w:r w:rsidRPr="0025105F">
        <w:rPr>
          <w:szCs w:val="24"/>
        </w:rPr>
        <w:t xml:space="preserve"> care </w:t>
      </w:r>
      <w:proofErr w:type="spellStart"/>
      <w:r w:rsidRPr="0025105F">
        <w:rPr>
          <w:szCs w:val="24"/>
        </w:rPr>
        <w:t>este</w:t>
      </w:r>
      <w:proofErr w:type="spellEnd"/>
      <w:r w:rsidRPr="0025105F">
        <w:rPr>
          <w:szCs w:val="24"/>
        </w:rPr>
        <w:t xml:space="preserve"> </w:t>
      </w:r>
      <w:proofErr w:type="spellStart"/>
      <w:r w:rsidRPr="0025105F">
        <w:rPr>
          <w:szCs w:val="24"/>
        </w:rPr>
        <w:t>anex</w:t>
      </w:r>
      <w:r>
        <w:rPr>
          <w:szCs w:val="24"/>
        </w:rPr>
        <w:t>ă</w:t>
      </w:r>
      <w:proofErr w:type="spellEnd"/>
      <w:r w:rsidRPr="0025105F">
        <w:rPr>
          <w:szCs w:val="24"/>
        </w:rPr>
        <w:t xml:space="preserve"> la ROF </w:t>
      </w:r>
      <w:proofErr w:type="spellStart"/>
      <w:r>
        <w:rPr>
          <w:szCs w:val="24"/>
        </w:rPr>
        <w:t>ș</w:t>
      </w:r>
      <w:r w:rsidRPr="0025105F">
        <w:rPr>
          <w:szCs w:val="24"/>
        </w:rPr>
        <w:t>i</w:t>
      </w:r>
      <w:proofErr w:type="spellEnd"/>
      <w:r w:rsidRPr="0025105F">
        <w:rPr>
          <w:szCs w:val="24"/>
        </w:rPr>
        <w:t xml:space="preserve"> </w:t>
      </w:r>
      <w:proofErr w:type="spellStart"/>
      <w:r w:rsidRPr="0025105F">
        <w:rPr>
          <w:szCs w:val="24"/>
        </w:rPr>
        <w:t>este</w:t>
      </w:r>
      <w:proofErr w:type="spellEnd"/>
      <w:r w:rsidRPr="0025105F">
        <w:rPr>
          <w:szCs w:val="24"/>
        </w:rPr>
        <w:t xml:space="preserve"> </w:t>
      </w:r>
      <w:proofErr w:type="spellStart"/>
      <w:r w:rsidRPr="0025105F">
        <w:rPr>
          <w:szCs w:val="24"/>
        </w:rPr>
        <w:t>aprobată</w:t>
      </w:r>
      <w:proofErr w:type="spellEnd"/>
      <w:r w:rsidRPr="0025105F">
        <w:rPr>
          <w:szCs w:val="24"/>
        </w:rPr>
        <w:t xml:space="preserve"> </w:t>
      </w:r>
      <w:proofErr w:type="spellStart"/>
      <w:r w:rsidRPr="0025105F">
        <w:rPr>
          <w:szCs w:val="24"/>
        </w:rPr>
        <w:t>prin</w:t>
      </w:r>
      <w:proofErr w:type="spellEnd"/>
      <w:r w:rsidRPr="0025105F">
        <w:rPr>
          <w:szCs w:val="24"/>
        </w:rPr>
        <w:t xml:space="preserve"> </w:t>
      </w:r>
      <w:proofErr w:type="spellStart"/>
      <w:r w:rsidRPr="0025105F">
        <w:rPr>
          <w:szCs w:val="24"/>
        </w:rPr>
        <w:t>dispoziția</w:t>
      </w:r>
      <w:proofErr w:type="spellEnd"/>
      <w:r w:rsidRPr="0025105F">
        <w:rPr>
          <w:szCs w:val="24"/>
        </w:rPr>
        <w:t xml:space="preserve"> </w:t>
      </w:r>
      <w:proofErr w:type="spellStart"/>
      <w:r w:rsidRPr="0025105F">
        <w:rPr>
          <w:szCs w:val="24"/>
        </w:rPr>
        <w:t>conduc</w:t>
      </w:r>
      <w:r>
        <w:rPr>
          <w:szCs w:val="24"/>
        </w:rPr>
        <w:t>ă</w:t>
      </w:r>
      <w:r w:rsidRPr="0025105F">
        <w:rPr>
          <w:szCs w:val="24"/>
        </w:rPr>
        <w:t>torului</w:t>
      </w:r>
      <w:proofErr w:type="spellEnd"/>
      <w:r w:rsidRPr="0025105F">
        <w:rPr>
          <w:szCs w:val="24"/>
        </w:rPr>
        <w:t xml:space="preserve"> </w:t>
      </w:r>
      <w:proofErr w:type="spellStart"/>
      <w:r w:rsidRPr="0025105F">
        <w:rPr>
          <w:szCs w:val="24"/>
        </w:rPr>
        <w:t>furnizoru</w:t>
      </w:r>
      <w:r>
        <w:rPr>
          <w:szCs w:val="24"/>
        </w:rPr>
        <w:t>l</w:t>
      </w:r>
      <w:r w:rsidRPr="0025105F">
        <w:rPr>
          <w:szCs w:val="24"/>
        </w:rPr>
        <w:t>ui</w:t>
      </w:r>
      <w:proofErr w:type="spellEnd"/>
      <w:r w:rsidRPr="0025105F">
        <w:rPr>
          <w:szCs w:val="24"/>
        </w:rPr>
        <w:t xml:space="preserve"> de </w:t>
      </w:r>
      <w:proofErr w:type="spellStart"/>
      <w:r w:rsidRPr="0025105F">
        <w:rPr>
          <w:szCs w:val="24"/>
        </w:rPr>
        <w:t>servicii</w:t>
      </w:r>
      <w:proofErr w:type="spellEnd"/>
      <w:r w:rsidRPr="0025105F">
        <w:rPr>
          <w:szCs w:val="24"/>
        </w:rPr>
        <w:t xml:space="preserve"> </w:t>
      </w:r>
      <w:proofErr w:type="spellStart"/>
      <w:r w:rsidRPr="0025105F">
        <w:rPr>
          <w:szCs w:val="24"/>
        </w:rPr>
        <w:t>sociale</w:t>
      </w:r>
      <w:proofErr w:type="spellEnd"/>
      <w:r w:rsidRPr="0025105F">
        <w:rPr>
          <w:szCs w:val="24"/>
        </w:rPr>
        <w:t xml:space="preserve">. </w:t>
      </w:r>
      <w:proofErr w:type="spellStart"/>
      <w:r w:rsidRPr="0025105F">
        <w:rPr>
          <w:szCs w:val="24"/>
        </w:rPr>
        <w:t>Procedura</w:t>
      </w:r>
      <w:proofErr w:type="spellEnd"/>
      <w:r w:rsidRPr="0025105F">
        <w:rPr>
          <w:szCs w:val="24"/>
        </w:rPr>
        <w:t xml:space="preserve"> </w:t>
      </w:r>
      <w:proofErr w:type="spellStart"/>
      <w:r w:rsidRPr="0025105F">
        <w:rPr>
          <w:szCs w:val="24"/>
        </w:rPr>
        <w:t>este</w:t>
      </w:r>
      <w:proofErr w:type="spellEnd"/>
      <w:r w:rsidRPr="0025105F">
        <w:rPr>
          <w:szCs w:val="24"/>
        </w:rPr>
        <w:t xml:space="preserve"> </w:t>
      </w:r>
      <w:proofErr w:type="spellStart"/>
      <w:r w:rsidRPr="0025105F">
        <w:rPr>
          <w:szCs w:val="24"/>
        </w:rPr>
        <w:t>disponibil</w:t>
      </w:r>
      <w:r>
        <w:rPr>
          <w:szCs w:val="24"/>
        </w:rPr>
        <w:t>ă</w:t>
      </w:r>
      <w:proofErr w:type="spellEnd"/>
      <w:r w:rsidRPr="0025105F">
        <w:rPr>
          <w:szCs w:val="24"/>
        </w:rPr>
        <w:t xml:space="preserve"> la </w:t>
      </w:r>
      <w:proofErr w:type="spellStart"/>
      <w:r w:rsidRPr="0025105F">
        <w:rPr>
          <w:szCs w:val="24"/>
        </w:rPr>
        <w:t>sediul</w:t>
      </w:r>
      <w:proofErr w:type="spellEnd"/>
      <w:r w:rsidRPr="0025105F">
        <w:rPr>
          <w:szCs w:val="24"/>
        </w:rPr>
        <w:t xml:space="preserve"> </w:t>
      </w:r>
      <w:proofErr w:type="spellStart"/>
      <w:r w:rsidRPr="0025105F">
        <w:rPr>
          <w:szCs w:val="24"/>
        </w:rPr>
        <w:t>centrului</w:t>
      </w:r>
      <w:proofErr w:type="spellEnd"/>
      <w:r w:rsidRPr="0025105F">
        <w:rPr>
          <w:szCs w:val="24"/>
        </w:rPr>
        <w:t xml:space="preserve">, </w:t>
      </w:r>
      <w:proofErr w:type="spellStart"/>
      <w:r w:rsidRPr="0025105F">
        <w:rPr>
          <w:szCs w:val="24"/>
        </w:rPr>
        <w:t>iar</w:t>
      </w:r>
      <w:proofErr w:type="spellEnd"/>
      <w:r w:rsidRPr="0025105F">
        <w:rPr>
          <w:szCs w:val="24"/>
        </w:rPr>
        <w:t xml:space="preserve"> </w:t>
      </w:r>
      <w:proofErr w:type="spellStart"/>
      <w:r w:rsidRPr="0025105F">
        <w:rPr>
          <w:szCs w:val="24"/>
        </w:rPr>
        <w:t>personalul</w:t>
      </w:r>
      <w:proofErr w:type="spellEnd"/>
      <w:r w:rsidRPr="0025105F">
        <w:rPr>
          <w:szCs w:val="24"/>
        </w:rPr>
        <w:t xml:space="preserve"> de </w:t>
      </w:r>
      <w:proofErr w:type="spellStart"/>
      <w:r w:rsidRPr="0025105F">
        <w:rPr>
          <w:szCs w:val="24"/>
        </w:rPr>
        <w:t>specialitate</w:t>
      </w:r>
      <w:proofErr w:type="spellEnd"/>
      <w:r w:rsidRPr="0025105F">
        <w:rPr>
          <w:szCs w:val="24"/>
        </w:rPr>
        <w:t xml:space="preserve"> </w:t>
      </w:r>
      <w:proofErr w:type="spellStart"/>
      <w:r w:rsidRPr="0025105F">
        <w:rPr>
          <w:szCs w:val="24"/>
        </w:rPr>
        <w:t>este</w:t>
      </w:r>
      <w:proofErr w:type="spellEnd"/>
      <w:r w:rsidRPr="0025105F">
        <w:rPr>
          <w:szCs w:val="24"/>
        </w:rPr>
        <w:t xml:space="preserve"> </w:t>
      </w:r>
      <w:proofErr w:type="spellStart"/>
      <w:r w:rsidRPr="0025105F">
        <w:rPr>
          <w:szCs w:val="24"/>
        </w:rPr>
        <w:t>instruit</w:t>
      </w:r>
      <w:proofErr w:type="spellEnd"/>
      <w:r w:rsidRPr="0025105F">
        <w:rPr>
          <w:szCs w:val="24"/>
        </w:rPr>
        <w:t xml:space="preserve"> cu </w:t>
      </w:r>
      <w:proofErr w:type="spellStart"/>
      <w:r w:rsidRPr="0025105F">
        <w:rPr>
          <w:szCs w:val="24"/>
        </w:rPr>
        <w:t>privire</w:t>
      </w:r>
      <w:proofErr w:type="spellEnd"/>
      <w:r w:rsidRPr="0025105F">
        <w:rPr>
          <w:szCs w:val="24"/>
        </w:rPr>
        <w:t xml:space="preserve"> la </w:t>
      </w:r>
      <w:proofErr w:type="spellStart"/>
      <w:r w:rsidRPr="0025105F">
        <w:rPr>
          <w:szCs w:val="24"/>
        </w:rPr>
        <w:t>respectarea</w:t>
      </w:r>
      <w:proofErr w:type="spellEnd"/>
      <w:r w:rsidRPr="0025105F">
        <w:rPr>
          <w:szCs w:val="24"/>
        </w:rPr>
        <w:t xml:space="preserve"> </w:t>
      </w:r>
      <w:proofErr w:type="spellStart"/>
      <w:r w:rsidRPr="0025105F">
        <w:rPr>
          <w:szCs w:val="24"/>
        </w:rPr>
        <w:t>acesteia</w:t>
      </w:r>
      <w:proofErr w:type="spellEnd"/>
    </w:p>
    <w:p w:rsidR="00D97ACF" w:rsidRDefault="00D97ACF" w:rsidP="003901CF">
      <w:pPr>
        <w:ind w:firstLine="720"/>
        <w:jc w:val="both"/>
        <w:rPr>
          <w:szCs w:val="24"/>
        </w:rPr>
      </w:pPr>
    </w:p>
    <w:p w:rsidR="00D97ACF" w:rsidRDefault="00D97ACF" w:rsidP="003901CF">
      <w:pPr>
        <w:ind w:firstLine="720"/>
        <w:jc w:val="both"/>
        <w:rPr>
          <w:szCs w:val="24"/>
        </w:rPr>
      </w:pPr>
    </w:p>
    <w:p w:rsidR="00D97ACF" w:rsidRPr="0092777E" w:rsidRDefault="00D97ACF" w:rsidP="003901CF">
      <w:pPr>
        <w:ind w:firstLine="720"/>
        <w:jc w:val="both"/>
        <w:rPr>
          <w:szCs w:val="24"/>
          <w:lang w:val="fr-FR"/>
        </w:rPr>
      </w:pPr>
    </w:p>
    <w:p w:rsidR="00B170C4" w:rsidRDefault="002E1DB6" w:rsidP="0025105F">
      <w:pPr>
        <w:spacing w:line="100" w:lineRule="atLeast"/>
        <w:ind w:firstLine="720"/>
        <w:jc w:val="both"/>
        <w:rPr>
          <w:color w:val="FF0000"/>
          <w:szCs w:val="24"/>
        </w:rPr>
      </w:pPr>
      <w:proofErr w:type="spellStart"/>
      <w:r w:rsidRPr="0092777E">
        <w:rPr>
          <w:szCs w:val="24"/>
        </w:rPr>
        <w:t>După</w:t>
      </w:r>
      <w:proofErr w:type="spellEnd"/>
      <w:r w:rsidRPr="0092777E">
        <w:rPr>
          <w:szCs w:val="24"/>
        </w:rPr>
        <w:t xml:space="preserve"> </w:t>
      </w:r>
      <w:proofErr w:type="spellStart"/>
      <w:r w:rsidRPr="0092777E">
        <w:rPr>
          <w:szCs w:val="24"/>
        </w:rPr>
        <w:t>admiterea</w:t>
      </w:r>
      <w:proofErr w:type="spellEnd"/>
      <w:r w:rsidRPr="0092777E">
        <w:rPr>
          <w:szCs w:val="24"/>
        </w:rPr>
        <w:t xml:space="preserve"> </w:t>
      </w:r>
      <w:proofErr w:type="spellStart"/>
      <w:r w:rsidRPr="0092777E">
        <w:rPr>
          <w:szCs w:val="24"/>
        </w:rPr>
        <w:t>copilului</w:t>
      </w:r>
      <w:proofErr w:type="spellEnd"/>
      <w:r w:rsidRPr="0092777E">
        <w:rPr>
          <w:szCs w:val="24"/>
        </w:rPr>
        <w:t xml:space="preserve"> </w:t>
      </w:r>
      <w:proofErr w:type="spellStart"/>
      <w:r w:rsidRPr="0092777E">
        <w:rPr>
          <w:szCs w:val="24"/>
        </w:rPr>
        <w:t>în</w:t>
      </w:r>
      <w:proofErr w:type="spellEnd"/>
      <w:r w:rsidRPr="0092777E">
        <w:rPr>
          <w:szCs w:val="24"/>
        </w:rPr>
        <w:t xml:space="preserve"> </w:t>
      </w:r>
      <w:proofErr w:type="spellStart"/>
      <w:r w:rsidRPr="0092777E">
        <w:rPr>
          <w:szCs w:val="24"/>
        </w:rPr>
        <w:t>cadrul</w:t>
      </w:r>
      <w:proofErr w:type="spellEnd"/>
      <w:r w:rsidRPr="0092777E">
        <w:rPr>
          <w:szCs w:val="24"/>
        </w:rPr>
        <w:t xml:space="preserve"> </w:t>
      </w:r>
      <w:proofErr w:type="spellStart"/>
      <w:r>
        <w:rPr>
          <w:szCs w:val="24"/>
          <w:lang w:eastAsia="ro-RO"/>
        </w:rPr>
        <w:t>Serviciului</w:t>
      </w:r>
      <w:proofErr w:type="spellEnd"/>
      <w:r>
        <w:rPr>
          <w:szCs w:val="24"/>
          <w:lang w:eastAsia="ro-RO"/>
        </w:rPr>
        <w:t xml:space="preserve"> social </w:t>
      </w:r>
      <w:r w:rsidRPr="0092777E">
        <w:rPr>
          <w:szCs w:val="24"/>
          <w:lang w:eastAsia="ro-RO"/>
        </w:rPr>
        <w:t>„</w:t>
      </w:r>
      <w:proofErr w:type="spellStart"/>
      <w:r w:rsidRPr="0092777E">
        <w:rPr>
          <w:szCs w:val="24"/>
          <w:lang w:val="fr-FR" w:eastAsia="ro-RO"/>
        </w:rPr>
        <w:t>Centrul</w:t>
      </w:r>
      <w:proofErr w:type="spellEnd"/>
      <w:r w:rsidRPr="0092777E">
        <w:rPr>
          <w:szCs w:val="24"/>
          <w:lang w:val="fr-FR" w:eastAsia="ro-RO"/>
        </w:rPr>
        <w:t xml:space="preserve"> de </w:t>
      </w:r>
      <w:proofErr w:type="spellStart"/>
      <w:r w:rsidRPr="0092777E">
        <w:rPr>
          <w:szCs w:val="24"/>
          <w:lang w:val="fr-FR" w:eastAsia="ro-RO"/>
        </w:rPr>
        <w:t>zi</w:t>
      </w:r>
      <w:proofErr w:type="spellEnd"/>
      <w:r w:rsidRPr="0092777E">
        <w:rPr>
          <w:szCs w:val="24"/>
          <w:lang w:val="fr-FR" w:eastAsia="ro-RO"/>
        </w:rPr>
        <w:t xml:space="preserve">” </w:t>
      </w:r>
      <w:proofErr w:type="spellStart"/>
      <w:r w:rsidRPr="0092777E">
        <w:rPr>
          <w:szCs w:val="24"/>
          <w:lang w:val="fr-FR" w:eastAsia="ro-RO"/>
        </w:rPr>
        <w:t>din</w:t>
      </w:r>
      <w:proofErr w:type="spellEnd"/>
      <w:r w:rsidRPr="0092777E">
        <w:rPr>
          <w:szCs w:val="24"/>
          <w:lang w:val="fr-FR" w:eastAsia="ro-RO"/>
        </w:rPr>
        <w:t xml:space="preserve"> </w:t>
      </w:r>
      <w:proofErr w:type="spellStart"/>
      <w:r w:rsidRPr="0092777E">
        <w:rPr>
          <w:szCs w:val="24"/>
          <w:lang w:val="fr-FR" w:eastAsia="ro-RO"/>
        </w:rPr>
        <w:t>cadrul</w:t>
      </w:r>
      <w:proofErr w:type="spellEnd"/>
      <w:r w:rsidRPr="0092777E">
        <w:rPr>
          <w:szCs w:val="24"/>
          <w:lang w:val="fr-FR" w:eastAsia="ro-RO"/>
        </w:rPr>
        <w:t xml:space="preserve"> </w:t>
      </w:r>
      <w:proofErr w:type="spellStart"/>
      <w:r w:rsidRPr="0092777E">
        <w:rPr>
          <w:szCs w:val="24"/>
          <w:lang w:val="fr-FR" w:eastAsia="ro-RO"/>
        </w:rPr>
        <w:t>Complexu</w:t>
      </w:r>
      <w:r>
        <w:rPr>
          <w:szCs w:val="24"/>
          <w:lang w:val="fr-FR" w:eastAsia="ro-RO"/>
        </w:rPr>
        <w:t>lui</w:t>
      </w:r>
      <w:proofErr w:type="spellEnd"/>
      <w:r>
        <w:rPr>
          <w:szCs w:val="24"/>
          <w:lang w:val="fr-FR" w:eastAsia="ro-RO"/>
        </w:rPr>
        <w:t xml:space="preserve"> de </w:t>
      </w:r>
      <w:proofErr w:type="spellStart"/>
      <w:r>
        <w:rPr>
          <w:szCs w:val="24"/>
          <w:lang w:val="fr-FR" w:eastAsia="ro-RO"/>
        </w:rPr>
        <w:t>Servicii</w:t>
      </w:r>
      <w:proofErr w:type="spellEnd"/>
      <w:r>
        <w:rPr>
          <w:szCs w:val="24"/>
          <w:lang w:val="fr-FR" w:eastAsia="ro-RO"/>
        </w:rPr>
        <w:t xml:space="preserve"> </w:t>
      </w:r>
      <w:proofErr w:type="spellStart"/>
      <w:r>
        <w:rPr>
          <w:szCs w:val="24"/>
          <w:lang w:val="fr-FR" w:eastAsia="ro-RO"/>
        </w:rPr>
        <w:t>pentru</w:t>
      </w:r>
      <w:proofErr w:type="spellEnd"/>
      <w:r>
        <w:rPr>
          <w:szCs w:val="24"/>
          <w:lang w:val="fr-FR" w:eastAsia="ro-RO"/>
        </w:rPr>
        <w:t xml:space="preserve"> </w:t>
      </w:r>
      <w:proofErr w:type="spellStart"/>
      <w:r>
        <w:rPr>
          <w:szCs w:val="24"/>
          <w:lang w:val="fr-FR" w:eastAsia="ro-RO"/>
        </w:rPr>
        <w:t>Copilul</w:t>
      </w:r>
      <w:proofErr w:type="spellEnd"/>
      <w:r>
        <w:rPr>
          <w:szCs w:val="24"/>
          <w:lang w:val="fr-FR" w:eastAsia="ro-RO"/>
        </w:rPr>
        <w:t xml:space="preserve"> </w:t>
      </w:r>
      <w:proofErr w:type="spellStart"/>
      <w:r>
        <w:rPr>
          <w:szCs w:val="24"/>
          <w:lang w:val="fr-FR" w:eastAsia="ro-RO"/>
        </w:rPr>
        <w:t>în</w:t>
      </w:r>
      <w:proofErr w:type="spellEnd"/>
      <w:r>
        <w:rPr>
          <w:szCs w:val="24"/>
          <w:lang w:val="fr-FR" w:eastAsia="ro-RO"/>
        </w:rPr>
        <w:t xml:space="preserve"> </w:t>
      </w:r>
      <w:proofErr w:type="spellStart"/>
      <w:r>
        <w:rPr>
          <w:szCs w:val="24"/>
          <w:lang w:val="fr-FR" w:eastAsia="ro-RO"/>
        </w:rPr>
        <w:t>Dificultate</w:t>
      </w:r>
      <w:proofErr w:type="spellEnd"/>
      <w:r>
        <w:rPr>
          <w:szCs w:val="24"/>
          <w:lang w:eastAsia="ro-RO"/>
        </w:rPr>
        <w:t>,</w:t>
      </w:r>
      <w:r w:rsidR="0025105F">
        <w:rPr>
          <w:szCs w:val="24"/>
          <w:lang w:eastAsia="ro-RO"/>
        </w:rPr>
        <w:t xml:space="preserve"> </w:t>
      </w:r>
      <w:r w:rsidRPr="0092777E">
        <w:rPr>
          <w:szCs w:val="24"/>
        </w:rPr>
        <w:t xml:space="preserve">se </w:t>
      </w:r>
      <w:proofErr w:type="spellStart"/>
      <w:r w:rsidRPr="0092777E">
        <w:rPr>
          <w:szCs w:val="24"/>
        </w:rPr>
        <w:t>încheie</w:t>
      </w:r>
      <w:proofErr w:type="spellEnd"/>
      <w:r w:rsidRPr="0092777E">
        <w:rPr>
          <w:szCs w:val="24"/>
        </w:rPr>
        <w:t xml:space="preserve"> </w:t>
      </w:r>
      <w:proofErr w:type="spellStart"/>
      <w:r w:rsidRPr="0092777E">
        <w:rPr>
          <w:szCs w:val="24"/>
        </w:rPr>
        <w:t>Contractul</w:t>
      </w:r>
      <w:proofErr w:type="spellEnd"/>
      <w:r w:rsidR="0025105F">
        <w:rPr>
          <w:szCs w:val="24"/>
        </w:rPr>
        <w:t xml:space="preserve"> </w:t>
      </w:r>
      <w:r w:rsidR="0025105F" w:rsidRPr="0025105F">
        <w:rPr>
          <w:szCs w:val="24"/>
        </w:rPr>
        <w:t xml:space="preserve">de </w:t>
      </w:r>
      <w:proofErr w:type="spellStart"/>
      <w:r w:rsidR="0025105F" w:rsidRPr="0025105F">
        <w:rPr>
          <w:szCs w:val="24"/>
        </w:rPr>
        <w:t>furnizare</w:t>
      </w:r>
      <w:proofErr w:type="spellEnd"/>
      <w:r w:rsidR="0025105F" w:rsidRPr="0025105F">
        <w:rPr>
          <w:szCs w:val="24"/>
        </w:rPr>
        <w:t xml:space="preserve"> a </w:t>
      </w:r>
      <w:proofErr w:type="spellStart"/>
      <w:proofErr w:type="gramStart"/>
      <w:r w:rsidR="0025105F" w:rsidRPr="0025105F">
        <w:rPr>
          <w:szCs w:val="24"/>
        </w:rPr>
        <w:t>serviciilor</w:t>
      </w:r>
      <w:proofErr w:type="spellEnd"/>
      <w:r w:rsidR="00C73B6B">
        <w:rPr>
          <w:szCs w:val="24"/>
        </w:rPr>
        <w:t xml:space="preserve"> </w:t>
      </w:r>
      <w:r w:rsidR="00C73B6B" w:rsidRPr="00C73B6B">
        <w:rPr>
          <w:szCs w:val="24"/>
          <w:lang w:val="fr-FR"/>
        </w:rPr>
        <w:t>,</w:t>
      </w:r>
      <w:proofErr w:type="gramEnd"/>
      <w:r w:rsidR="00C73B6B" w:rsidRPr="00C73B6B">
        <w:rPr>
          <w:szCs w:val="24"/>
          <w:lang w:val="fr-FR"/>
        </w:rPr>
        <w:t xml:space="preserve"> </w:t>
      </w:r>
      <w:r w:rsidR="00C73B6B" w:rsidRPr="00C73B6B">
        <w:rPr>
          <w:szCs w:val="24"/>
          <w:lang w:val="it-IT"/>
        </w:rPr>
        <w:t>întocmit conform prevederilor legale în domeniu, în vigoare</w:t>
      </w:r>
      <w:r w:rsidR="00C6759D">
        <w:rPr>
          <w:szCs w:val="24"/>
        </w:rPr>
        <w:t>.</w:t>
      </w:r>
    </w:p>
    <w:p w:rsidR="00B170C4" w:rsidRPr="00C6759D" w:rsidRDefault="00C6759D" w:rsidP="00C6759D">
      <w:pPr>
        <w:spacing w:line="100" w:lineRule="atLeast"/>
        <w:jc w:val="both"/>
        <w:rPr>
          <w:szCs w:val="24"/>
        </w:rPr>
      </w:pPr>
      <w:r>
        <w:rPr>
          <w:color w:val="FF0000"/>
          <w:szCs w:val="24"/>
        </w:rPr>
        <w:t xml:space="preserve"> </w:t>
      </w:r>
      <w:r>
        <w:rPr>
          <w:color w:val="FF0000"/>
          <w:szCs w:val="24"/>
        </w:rPr>
        <w:tab/>
      </w:r>
      <w:proofErr w:type="spellStart"/>
      <w:r w:rsidRPr="00C6759D">
        <w:rPr>
          <w:szCs w:val="24"/>
        </w:rPr>
        <w:t>Contractul</w:t>
      </w:r>
      <w:proofErr w:type="spellEnd"/>
      <w:r w:rsidRPr="00C6759D">
        <w:rPr>
          <w:szCs w:val="24"/>
        </w:rPr>
        <w:t xml:space="preserve"> de </w:t>
      </w:r>
      <w:proofErr w:type="spellStart"/>
      <w:r w:rsidRPr="00C6759D">
        <w:rPr>
          <w:szCs w:val="24"/>
        </w:rPr>
        <w:t>furnizare</w:t>
      </w:r>
      <w:proofErr w:type="spellEnd"/>
      <w:r w:rsidRPr="00C6759D">
        <w:rPr>
          <w:szCs w:val="24"/>
        </w:rPr>
        <w:t xml:space="preserve"> </w:t>
      </w:r>
      <w:proofErr w:type="spellStart"/>
      <w:r w:rsidRPr="00C6759D">
        <w:rPr>
          <w:szCs w:val="24"/>
        </w:rPr>
        <w:t>servicii</w:t>
      </w:r>
      <w:proofErr w:type="spellEnd"/>
      <w:r w:rsidRPr="00C6759D">
        <w:rPr>
          <w:szCs w:val="24"/>
        </w:rPr>
        <w:t xml:space="preserve"> se </w:t>
      </w:r>
      <w:proofErr w:type="spellStart"/>
      <w:r w:rsidRPr="00C6759D">
        <w:rPr>
          <w:szCs w:val="24"/>
        </w:rPr>
        <w:t>semnează</w:t>
      </w:r>
      <w:proofErr w:type="spellEnd"/>
      <w:r w:rsidRPr="00C6759D">
        <w:rPr>
          <w:szCs w:val="24"/>
        </w:rPr>
        <w:t xml:space="preserve"> de </w:t>
      </w:r>
      <w:proofErr w:type="spellStart"/>
      <w:r w:rsidRPr="00C6759D">
        <w:rPr>
          <w:szCs w:val="24"/>
        </w:rPr>
        <w:t>către</w:t>
      </w:r>
      <w:proofErr w:type="spellEnd"/>
      <w:r w:rsidRPr="00C6759D">
        <w:rPr>
          <w:szCs w:val="24"/>
        </w:rPr>
        <w:t xml:space="preserve"> </w:t>
      </w:r>
      <w:proofErr w:type="spellStart"/>
      <w:r w:rsidRPr="00C6759D">
        <w:rPr>
          <w:szCs w:val="24"/>
        </w:rPr>
        <w:t>coordonatorul</w:t>
      </w:r>
      <w:proofErr w:type="spellEnd"/>
      <w:r w:rsidRPr="00C6759D">
        <w:rPr>
          <w:szCs w:val="24"/>
        </w:rPr>
        <w:t xml:space="preserve"> </w:t>
      </w:r>
      <w:proofErr w:type="spellStart"/>
      <w:r w:rsidRPr="00C6759D">
        <w:rPr>
          <w:szCs w:val="24"/>
        </w:rPr>
        <w:t>serviciului</w:t>
      </w:r>
      <w:proofErr w:type="spellEnd"/>
      <w:r w:rsidRPr="00C6759D">
        <w:rPr>
          <w:szCs w:val="24"/>
        </w:rPr>
        <w:t xml:space="preserve"> social </w:t>
      </w:r>
      <w:proofErr w:type="spellStart"/>
      <w:r w:rsidRPr="00C6759D">
        <w:rPr>
          <w:szCs w:val="24"/>
        </w:rPr>
        <w:t>Centr</w:t>
      </w:r>
      <w:r>
        <w:rPr>
          <w:szCs w:val="24"/>
        </w:rPr>
        <w:t>u</w:t>
      </w:r>
      <w:r w:rsidRPr="00C6759D">
        <w:rPr>
          <w:szCs w:val="24"/>
        </w:rPr>
        <w:t>l</w:t>
      </w:r>
      <w:proofErr w:type="spellEnd"/>
      <w:r w:rsidRPr="00C6759D">
        <w:rPr>
          <w:szCs w:val="24"/>
        </w:rPr>
        <w:t xml:space="preserve"> de Zi</w:t>
      </w:r>
      <w:r w:rsidR="00D97ACF">
        <w:rPr>
          <w:szCs w:val="24"/>
        </w:rPr>
        <w:t xml:space="preserve"> </w:t>
      </w:r>
      <w:r w:rsidRPr="00C6759D">
        <w:rPr>
          <w:szCs w:val="24"/>
        </w:rPr>
        <w:t xml:space="preserve">din </w:t>
      </w:r>
      <w:proofErr w:type="spellStart"/>
      <w:r w:rsidRPr="00C6759D">
        <w:rPr>
          <w:szCs w:val="24"/>
        </w:rPr>
        <w:t>cadrul</w:t>
      </w:r>
      <w:proofErr w:type="spellEnd"/>
      <w:r w:rsidRPr="00C6759D">
        <w:rPr>
          <w:szCs w:val="24"/>
        </w:rPr>
        <w:t xml:space="preserve"> </w:t>
      </w:r>
      <w:proofErr w:type="spellStart"/>
      <w:r w:rsidRPr="00C6759D">
        <w:rPr>
          <w:szCs w:val="24"/>
        </w:rPr>
        <w:t>Complexului</w:t>
      </w:r>
      <w:proofErr w:type="spellEnd"/>
      <w:r w:rsidRPr="00C6759D">
        <w:rPr>
          <w:szCs w:val="24"/>
        </w:rPr>
        <w:t xml:space="preserve"> de </w:t>
      </w:r>
      <w:proofErr w:type="spellStart"/>
      <w:r w:rsidRPr="00C6759D">
        <w:rPr>
          <w:szCs w:val="24"/>
        </w:rPr>
        <w:t>Servicii</w:t>
      </w:r>
      <w:proofErr w:type="spellEnd"/>
      <w:r w:rsidRPr="00C6759D">
        <w:rPr>
          <w:szCs w:val="24"/>
        </w:rPr>
        <w:t xml:space="preserve"> </w:t>
      </w:r>
      <w:proofErr w:type="spellStart"/>
      <w:r w:rsidRPr="00C6759D">
        <w:rPr>
          <w:szCs w:val="24"/>
        </w:rPr>
        <w:t>pentru</w:t>
      </w:r>
      <w:proofErr w:type="spellEnd"/>
      <w:r w:rsidRPr="00C6759D">
        <w:rPr>
          <w:szCs w:val="24"/>
        </w:rPr>
        <w:t xml:space="preserve"> </w:t>
      </w:r>
      <w:proofErr w:type="spellStart"/>
      <w:r w:rsidRPr="00C6759D">
        <w:rPr>
          <w:szCs w:val="24"/>
        </w:rPr>
        <w:t>Copilul</w:t>
      </w:r>
      <w:proofErr w:type="spellEnd"/>
      <w:r w:rsidRPr="00C6759D">
        <w:rPr>
          <w:szCs w:val="24"/>
        </w:rPr>
        <w:t xml:space="preserve"> </w:t>
      </w:r>
      <w:proofErr w:type="spellStart"/>
      <w:r w:rsidRPr="00C6759D">
        <w:rPr>
          <w:szCs w:val="24"/>
        </w:rPr>
        <w:t>în</w:t>
      </w:r>
      <w:proofErr w:type="spellEnd"/>
      <w:r w:rsidRPr="00C6759D">
        <w:rPr>
          <w:szCs w:val="24"/>
        </w:rPr>
        <w:t xml:space="preserve"> </w:t>
      </w:r>
      <w:proofErr w:type="spellStart"/>
      <w:r w:rsidRPr="00C6759D">
        <w:rPr>
          <w:szCs w:val="24"/>
        </w:rPr>
        <w:t>Dificultate</w:t>
      </w:r>
      <w:proofErr w:type="spellEnd"/>
      <w:r w:rsidRPr="00C6759D">
        <w:rPr>
          <w:szCs w:val="24"/>
        </w:rPr>
        <w:t xml:space="preserve"> </w:t>
      </w:r>
      <w:proofErr w:type="spellStart"/>
      <w:r w:rsidRPr="00C6759D">
        <w:rPr>
          <w:szCs w:val="24"/>
        </w:rPr>
        <w:t>Câmpulung</w:t>
      </w:r>
      <w:proofErr w:type="spellEnd"/>
      <w:r w:rsidRPr="00C6759D">
        <w:rPr>
          <w:szCs w:val="24"/>
        </w:rPr>
        <w:t xml:space="preserve">, conform </w:t>
      </w:r>
      <w:bookmarkStart w:id="10" w:name="_Hlk21344146"/>
      <w:proofErr w:type="spellStart"/>
      <w:r w:rsidRPr="00C6759D">
        <w:rPr>
          <w:szCs w:val="24"/>
        </w:rPr>
        <w:t>delegării</w:t>
      </w:r>
      <w:proofErr w:type="spellEnd"/>
      <w:r w:rsidRPr="00C6759D">
        <w:rPr>
          <w:szCs w:val="24"/>
        </w:rPr>
        <w:t xml:space="preserve"> </w:t>
      </w:r>
      <w:proofErr w:type="spellStart"/>
      <w:r w:rsidRPr="00C6759D">
        <w:rPr>
          <w:szCs w:val="24"/>
        </w:rPr>
        <w:t>atribuției</w:t>
      </w:r>
      <w:proofErr w:type="spellEnd"/>
      <w:r w:rsidRPr="00C6759D">
        <w:rPr>
          <w:szCs w:val="24"/>
        </w:rPr>
        <w:t xml:space="preserve"> </w:t>
      </w:r>
      <w:proofErr w:type="spellStart"/>
      <w:r w:rsidRPr="00C6759D">
        <w:rPr>
          <w:szCs w:val="24"/>
        </w:rPr>
        <w:t>privind</w:t>
      </w:r>
      <w:proofErr w:type="spellEnd"/>
      <w:r w:rsidRPr="00C6759D">
        <w:rPr>
          <w:szCs w:val="24"/>
        </w:rPr>
        <w:t xml:space="preserve"> </w:t>
      </w:r>
      <w:proofErr w:type="spellStart"/>
      <w:r w:rsidRPr="00C6759D">
        <w:rPr>
          <w:szCs w:val="24"/>
        </w:rPr>
        <w:t>semnarea</w:t>
      </w:r>
      <w:proofErr w:type="spellEnd"/>
      <w:r w:rsidRPr="00C6759D">
        <w:rPr>
          <w:szCs w:val="24"/>
        </w:rPr>
        <w:t xml:space="preserve"> </w:t>
      </w:r>
      <w:proofErr w:type="spellStart"/>
      <w:r w:rsidRPr="00C6759D">
        <w:rPr>
          <w:szCs w:val="24"/>
        </w:rPr>
        <w:t>contractului</w:t>
      </w:r>
      <w:proofErr w:type="spellEnd"/>
      <w:r w:rsidRPr="00C6759D">
        <w:rPr>
          <w:szCs w:val="24"/>
        </w:rPr>
        <w:t xml:space="preserve"> </w:t>
      </w:r>
      <w:proofErr w:type="spellStart"/>
      <w:r w:rsidRPr="00C6759D">
        <w:rPr>
          <w:szCs w:val="24"/>
        </w:rPr>
        <w:t>între</w:t>
      </w:r>
      <w:proofErr w:type="spellEnd"/>
      <w:r w:rsidRPr="00C6759D">
        <w:rPr>
          <w:szCs w:val="24"/>
        </w:rPr>
        <w:t xml:space="preserve"> </w:t>
      </w:r>
      <w:proofErr w:type="spellStart"/>
      <w:r w:rsidRPr="00C6759D">
        <w:rPr>
          <w:szCs w:val="24"/>
        </w:rPr>
        <w:t>părți</w:t>
      </w:r>
      <w:bookmarkEnd w:id="10"/>
      <w:proofErr w:type="spellEnd"/>
      <w:r w:rsidRPr="00C6759D">
        <w:rPr>
          <w:szCs w:val="24"/>
        </w:rPr>
        <w:t xml:space="preserve">, </w:t>
      </w:r>
      <w:proofErr w:type="spellStart"/>
      <w:r w:rsidRPr="00C6759D">
        <w:rPr>
          <w:szCs w:val="24"/>
        </w:rPr>
        <w:t>potrivit</w:t>
      </w:r>
      <w:proofErr w:type="spellEnd"/>
      <w:r w:rsidRPr="00C6759D">
        <w:rPr>
          <w:szCs w:val="24"/>
        </w:rPr>
        <w:t xml:space="preserve"> </w:t>
      </w:r>
      <w:proofErr w:type="spellStart"/>
      <w:r w:rsidRPr="00C6759D">
        <w:rPr>
          <w:szCs w:val="24"/>
        </w:rPr>
        <w:t>Dispoziției</w:t>
      </w:r>
      <w:proofErr w:type="spellEnd"/>
      <w:r w:rsidRPr="00C6759D">
        <w:rPr>
          <w:szCs w:val="24"/>
        </w:rPr>
        <w:t xml:space="preserve"> nr. 3795/04.10.2019, </w:t>
      </w:r>
      <w:proofErr w:type="spellStart"/>
      <w:r w:rsidRPr="00C6759D">
        <w:rPr>
          <w:szCs w:val="24"/>
        </w:rPr>
        <w:t>emisă</w:t>
      </w:r>
      <w:proofErr w:type="spellEnd"/>
      <w:r w:rsidRPr="00C6759D">
        <w:rPr>
          <w:szCs w:val="24"/>
        </w:rPr>
        <w:t xml:space="preserve"> de </w:t>
      </w:r>
      <w:proofErr w:type="spellStart"/>
      <w:r w:rsidRPr="00C6759D">
        <w:rPr>
          <w:szCs w:val="24"/>
        </w:rPr>
        <w:t>către</w:t>
      </w:r>
      <w:proofErr w:type="spellEnd"/>
      <w:r w:rsidR="00D70BF5">
        <w:rPr>
          <w:szCs w:val="24"/>
        </w:rPr>
        <w:t xml:space="preserve"> </w:t>
      </w:r>
      <w:proofErr w:type="spellStart"/>
      <w:r w:rsidR="00D70BF5" w:rsidRPr="00C73B6B">
        <w:rPr>
          <w:szCs w:val="24"/>
        </w:rPr>
        <w:t>Directorul</w:t>
      </w:r>
      <w:proofErr w:type="spellEnd"/>
      <w:r w:rsidR="00D70BF5" w:rsidRPr="00C73B6B">
        <w:rPr>
          <w:szCs w:val="24"/>
        </w:rPr>
        <w:t xml:space="preserve"> general al</w:t>
      </w:r>
      <w:r w:rsidRPr="00C6759D">
        <w:rPr>
          <w:szCs w:val="24"/>
        </w:rPr>
        <w:t xml:space="preserve"> DASPC </w:t>
      </w:r>
      <w:proofErr w:type="spellStart"/>
      <w:r w:rsidRPr="00C6759D">
        <w:rPr>
          <w:szCs w:val="24"/>
        </w:rPr>
        <w:t>Argeș</w:t>
      </w:r>
      <w:proofErr w:type="spellEnd"/>
      <w:r>
        <w:rPr>
          <w:szCs w:val="24"/>
        </w:rPr>
        <w:t>.</w:t>
      </w:r>
    </w:p>
    <w:p w:rsidR="002E1DB6" w:rsidRPr="0092777E" w:rsidRDefault="002E1DB6" w:rsidP="007103DC">
      <w:pPr>
        <w:spacing w:line="100" w:lineRule="atLeast"/>
        <w:jc w:val="both"/>
        <w:rPr>
          <w:szCs w:val="24"/>
        </w:rPr>
      </w:pPr>
    </w:p>
    <w:p w:rsidR="002E1DB6" w:rsidRPr="0092777E" w:rsidRDefault="002E1DB6" w:rsidP="007103DC">
      <w:pPr>
        <w:pStyle w:val="NormalWeb"/>
        <w:jc w:val="both"/>
      </w:pPr>
      <w:bookmarkStart w:id="11" w:name="footnote7"/>
      <w:bookmarkEnd w:id="11"/>
      <w:r w:rsidRPr="0092777E">
        <w:t xml:space="preserve"> (3) </w:t>
      </w:r>
      <w:proofErr w:type="spellStart"/>
      <w:r w:rsidRPr="0092777E">
        <w:t>Condiţii</w:t>
      </w:r>
      <w:proofErr w:type="spellEnd"/>
      <w:r w:rsidRPr="0092777E">
        <w:t xml:space="preserve"> de încetare a serviciilor:</w:t>
      </w:r>
    </w:p>
    <w:p w:rsidR="002E1DB6" w:rsidRPr="0092777E" w:rsidRDefault="002E1DB6" w:rsidP="003901CF">
      <w:pPr>
        <w:spacing w:line="100" w:lineRule="atLeast"/>
        <w:ind w:firstLine="720"/>
        <w:jc w:val="both"/>
        <w:rPr>
          <w:szCs w:val="24"/>
        </w:rPr>
      </w:pPr>
      <w:proofErr w:type="spellStart"/>
      <w:r>
        <w:rPr>
          <w:szCs w:val="24"/>
        </w:rPr>
        <w:t>Încetarea</w:t>
      </w:r>
      <w:proofErr w:type="spellEnd"/>
      <w:r>
        <w:rPr>
          <w:szCs w:val="24"/>
        </w:rPr>
        <w:t xml:space="preserve"> </w:t>
      </w:r>
      <w:proofErr w:type="spellStart"/>
      <w:r>
        <w:rPr>
          <w:szCs w:val="24"/>
        </w:rPr>
        <w:t>acordă</w:t>
      </w:r>
      <w:r w:rsidRPr="0092777E">
        <w:rPr>
          <w:szCs w:val="24"/>
        </w:rPr>
        <w:t>rii</w:t>
      </w:r>
      <w:proofErr w:type="spellEnd"/>
      <w:r w:rsidRPr="0092777E">
        <w:rPr>
          <w:szCs w:val="24"/>
        </w:rPr>
        <w:t xml:space="preserve"> </w:t>
      </w:r>
      <w:proofErr w:type="spellStart"/>
      <w:r w:rsidRPr="0092777E">
        <w:rPr>
          <w:szCs w:val="24"/>
        </w:rPr>
        <w:t>serviciilor</w:t>
      </w:r>
      <w:proofErr w:type="spellEnd"/>
      <w:r w:rsidRPr="0092777E">
        <w:rPr>
          <w:szCs w:val="24"/>
        </w:rPr>
        <w:t xml:space="preserve"> “</w:t>
      </w:r>
      <w:proofErr w:type="spellStart"/>
      <w:r w:rsidRPr="0092777E">
        <w:rPr>
          <w:szCs w:val="24"/>
        </w:rPr>
        <w:t>Centrului</w:t>
      </w:r>
      <w:proofErr w:type="spellEnd"/>
      <w:r w:rsidRPr="0092777E">
        <w:rPr>
          <w:szCs w:val="24"/>
        </w:rPr>
        <w:t xml:space="preserve"> de Zi” </w:t>
      </w:r>
      <w:proofErr w:type="spellStart"/>
      <w:r w:rsidRPr="0092777E">
        <w:rPr>
          <w:szCs w:val="24"/>
          <w:lang w:val="fr-FR"/>
        </w:rPr>
        <w:t>din</w:t>
      </w:r>
      <w:proofErr w:type="spellEnd"/>
      <w:r w:rsidRPr="0092777E">
        <w:rPr>
          <w:szCs w:val="24"/>
          <w:lang w:val="fr-FR"/>
        </w:rPr>
        <w:t xml:space="preserve"> </w:t>
      </w:r>
      <w:proofErr w:type="spellStart"/>
      <w:r w:rsidRPr="0092777E">
        <w:rPr>
          <w:szCs w:val="24"/>
          <w:lang w:val="fr-FR"/>
        </w:rPr>
        <w:t>cadrul</w:t>
      </w:r>
      <w:proofErr w:type="spellEnd"/>
      <w:r w:rsidRPr="0092777E">
        <w:rPr>
          <w:szCs w:val="24"/>
          <w:lang w:val="fr-FR"/>
        </w:rPr>
        <w:t xml:space="preserve"> </w:t>
      </w:r>
      <w:proofErr w:type="spellStart"/>
      <w:r w:rsidRPr="0092777E">
        <w:rPr>
          <w:szCs w:val="24"/>
          <w:lang w:val="fr-FR"/>
        </w:rPr>
        <w:t>Complexu</w:t>
      </w:r>
      <w:r>
        <w:rPr>
          <w:szCs w:val="24"/>
          <w:lang w:val="fr-FR"/>
        </w:rPr>
        <w:t>lui</w:t>
      </w:r>
      <w:proofErr w:type="spellEnd"/>
      <w:r>
        <w:rPr>
          <w:szCs w:val="24"/>
          <w:lang w:val="fr-FR"/>
        </w:rPr>
        <w:t xml:space="preserve"> de </w:t>
      </w:r>
      <w:proofErr w:type="spellStart"/>
      <w:r>
        <w:rPr>
          <w:szCs w:val="24"/>
          <w:lang w:val="fr-FR"/>
        </w:rPr>
        <w:t>Servicii</w:t>
      </w:r>
      <w:proofErr w:type="spellEnd"/>
      <w:r>
        <w:rPr>
          <w:szCs w:val="24"/>
          <w:lang w:val="fr-FR"/>
        </w:rPr>
        <w:t xml:space="preserve"> </w:t>
      </w:r>
      <w:proofErr w:type="spellStart"/>
      <w:r>
        <w:rPr>
          <w:szCs w:val="24"/>
          <w:lang w:val="fr-FR"/>
        </w:rPr>
        <w:t>pentru</w:t>
      </w:r>
      <w:proofErr w:type="spellEnd"/>
      <w:r>
        <w:rPr>
          <w:szCs w:val="24"/>
          <w:lang w:val="fr-FR"/>
        </w:rPr>
        <w:t xml:space="preserve"> </w:t>
      </w:r>
      <w:proofErr w:type="spellStart"/>
      <w:r>
        <w:rPr>
          <w:szCs w:val="24"/>
          <w:lang w:val="fr-FR"/>
        </w:rPr>
        <w:t>Copilul</w:t>
      </w:r>
      <w:proofErr w:type="spellEnd"/>
      <w:r>
        <w:rPr>
          <w:szCs w:val="24"/>
          <w:lang w:val="fr-FR"/>
        </w:rPr>
        <w:t xml:space="preserve"> </w:t>
      </w:r>
      <w:proofErr w:type="spellStart"/>
      <w:r>
        <w:rPr>
          <w:szCs w:val="24"/>
          <w:lang w:val="fr-FR"/>
        </w:rPr>
        <w:t>în</w:t>
      </w:r>
      <w:proofErr w:type="spellEnd"/>
      <w:r>
        <w:rPr>
          <w:szCs w:val="24"/>
          <w:lang w:val="fr-FR"/>
        </w:rPr>
        <w:t xml:space="preserve"> </w:t>
      </w:r>
      <w:proofErr w:type="spellStart"/>
      <w:r>
        <w:rPr>
          <w:szCs w:val="24"/>
          <w:lang w:val="fr-FR"/>
        </w:rPr>
        <w:t>Dificultate</w:t>
      </w:r>
      <w:proofErr w:type="spellEnd"/>
      <w:r>
        <w:rPr>
          <w:szCs w:val="24"/>
          <w:lang w:val="fr-FR"/>
        </w:rPr>
        <w:t xml:space="preserve"> Câ</w:t>
      </w:r>
      <w:r w:rsidRPr="0092777E">
        <w:rPr>
          <w:szCs w:val="24"/>
          <w:lang w:val="fr-FR"/>
        </w:rPr>
        <w:t xml:space="preserve">mpulung, </w:t>
      </w:r>
      <w:r w:rsidRPr="0092777E">
        <w:rPr>
          <w:szCs w:val="24"/>
        </w:rPr>
        <w:t xml:space="preserve">se face pe </w:t>
      </w:r>
      <w:proofErr w:type="spellStart"/>
      <w:r w:rsidRPr="0092777E">
        <w:rPr>
          <w:szCs w:val="24"/>
        </w:rPr>
        <w:t>baza</w:t>
      </w:r>
      <w:proofErr w:type="spellEnd"/>
      <w:r w:rsidRPr="0092777E">
        <w:rPr>
          <w:szCs w:val="24"/>
        </w:rPr>
        <w:t xml:space="preserve"> </w:t>
      </w:r>
      <w:proofErr w:type="spellStart"/>
      <w:r w:rsidRPr="0092777E">
        <w:rPr>
          <w:szCs w:val="24"/>
        </w:rPr>
        <w:t>dispoziţiei</w:t>
      </w:r>
      <w:proofErr w:type="spellEnd"/>
      <w:r w:rsidRPr="0092777E">
        <w:rPr>
          <w:szCs w:val="24"/>
        </w:rPr>
        <w:t xml:space="preserve"> </w:t>
      </w:r>
      <w:proofErr w:type="spellStart"/>
      <w:r w:rsidRPr="0092777E">
        <w:rPr>
          <w:szCs w:val="24"/>
        </w:rPr>
        <w:t>Directorul</w:t>
      </w:r>
      <w:r>
        <w:rPr>
          <w:szCs w:val="24"/>
        </w:rPr>
        <w:t>ui</w:t>
      </w:r>
      <w:proofErr w:type="spellEnd"/>
      <w:r>
        <w:rPr>
          <w:szCs w:val="24"/>
        </w:rPr>
        <w:t xml:space="preserve"> General al D.G.A.S.P.C. </w:t>
      </w:r>
      <w:proofErr w:type="spellStart"/>
      <w:r>
        <w:rPr>
          <w:szCs w:val="24"/>
        </w:rPr>
        <w:t>Argeş</w:t>
      </w:r>
      <w:proofErr w:type="spellEnd"/>
      <w:r>
        <w:rPr>
          <w:szCs w:val="24"/>
        </w:rPr>
        <w:t xml:space="preserve"> </w:t>
      </w:r>
      <w:proofErr w:type="spellStart"/>
      <w:r>
        <w:rPr>
          <w:szCs w:val="24"/>
        </w:rPr>
        <w:t>î</w:t>
      </w:r>
      <w:r w:rsidRPr="0092777E">
        <w:rPr>
          <w:szCs w:val="24"/>
        </w:rPr>
        <w:t>n</w:t>
      </w:r>
      <w:proofErr w:type="spellEnd"/>
      <w:r w:rsidRPr="0092777E">
        <w:rPr>
          <w:szCs w:val="24"/>
        </w:rPr>
        <w:t xml:space="preserve"> </w:t>
      </w:r>
      <w:proofErr w:type="spellStart"/>
      <w:r w:rsidRPr="0092777E">
        <w:rPr>
          <w:szCs w:val="24"/>
        </w:rPr>
        <w:t>urma</w:t>
      </w:r>
      <w:proofErr w:type="spellEnd"/>
      <w:r w:rsidRPr="0092777E">
        <w:rPr>
          <w:szCs w:val="24"/>
        </w:rPr>
        <w:t xml:space="preserve"> </w:t>
      </w:r>
      <w:proofErr w:type="spellStart"/>
      <w:r w:rsidRPr="0092777E">
        <w:rPr>
          <w:szCs w:val="24"/>
        </w:rPr>
        <w:t>propunerii</w:t>
      </w:r>
      <w:proofErr w:type="spellEnd"/>
      <w:r w:rsidRPr="0092777E">
        <w:rPr>
          <w:szCs w:val="24"/>
        </w:rPr>
        <w:t xml:space="preserve"> </w:t>
      </w:r>
      <w:proofErr w:type="spellStart"/>
      <w:r w:rsidRPr="0092777E">
        <w:rPr>
          <w:szCs w:val="24"/>
        </w:rPr>
        <w:t>personalului</w:t>
      </w:r>
      <w:proofErr w:type="spellEnd"/>
      <w:r w:rsidRPr="0092777E">
        <w:rPr>
          <w:szCs w:val="24"/>
        </w:rPr>
        <w:t xml:space="preserve"> de </w:t>
      </w:r>
      <w:proofErr w:type="spellStart"/>
      <w:r w:rsidRPr="0092777E">
        <w:rPr>
          <w:szCs w:val="24"/>
        </w:rPr>
        <w:t>spec</w:t>
      </w:r>
      <w:r>
        <w:rPr>
          <w:szCs w:val="24"/>
        </w:rPr>
        <w:t>ialitate</w:t>
      </w:r>
      <w:proofErr w:type="spellEnd"/>
      <w:r>
        <w:rPr>
          <w:szCs w:val="24"/>
        </w:rPr>
        <w:t xml:space="preserve"> din </w:t>
      </w:r>
      <w:proofErr w:type="spellStart"/>
      <w:r>
        <w:rPr>
          <w:szCs w:val="24"/>
        </w:rPr>
        <w:t>cadrul</w:t>
      </w:r>
      <w:proofErr w:type="spellEnd"/>
      <w:r>
        <w:rPr>
          <w:szCs w:val="24"/>
        </w:rPr>
        <w:t xml:space="preserve"> </w:t>
      </w:r>
      <w:proofErr w:type="spellStart"/>
      <w:r>
        <w:rPr>
          <w:szCs w:val="24"/>
        </w:rPr>
        <w:t>centrului</w:t>
      </w:r>
      <w:proofErr w:type="spellEnd"/>
      <w:r>
        <w:rPr>
          <w:szCs w:val="24"/>
        </w:rPr>
        <w:t xml:space="preserve">, </w:t>
      </w:r>
      <w:proofErr w:type="spellStart"/>
      <w:r>
        <w:rPr>
          <w:szCs w:val="24"/>
        </w:rPr>
        <w:t>în</w:t>
      </w:r>
      <w:proofErr w:type="spellEnd"/>
      <w:r>
        <w:rPr>
          <w:szCs w:val="24"/>
        </w:rPr>
        <w:t xml:space="preserve"> </w:t>
      </w:r>
      <w:proofErr w:type="spellStart"/>
      <w:r>
        <w:rPr>
          <w:szCs w:val="24"/>
        </w:rPr>
        <w:t>urmă</w:t>
      </w:r>
      <w:r w:rsidRPr="0092777E">
        <w:rPr>
          <w:szCs w:val="24"/>
        </w:rPr>
        <w:t>t</w:t>
      </w:r>
      <w:r>
        <w:rPr>
          <w:szCs w:val="24"/>
        </w:rPr>
        <w:t>oarele</w:t>
      </w:r>
      <w:proofErr w:type="spellEnd"/>
      <w:r>
        <w:rPr>
          <w:szCs w:val="24"/>
        </w:rPr>
        <w:t xml:space="preserve"> </w:t>
      </w:r>
      <w:proofErr w:type="spellStart"/>
      <w:r>
        <w:rPr>
          <w:szCs w:val="24"/>
        </w:rPr>
        <w:t>condiţii</w:t>
      </w:r>
      <w:proofErr w:type="spellEnd"/>
      <w:r w:rsidRPr="0092777E">
        <w:rPr>
          <w:szCs w:val="24"/>
        </w:rPr>
        <w:t>:</w:t>
      </w:r>
    </w:p>
    <w:p w:rsidR="0025105F" w:rsidRPr="0025105F" w:rsidRDefault="0025105F" w:rsidP="0025105F">
      <w:pPr>
        <w:spacing w:line="100" w:lineRule="atLeast"/>
        <w:jc w:val="both"/>
        <w:rPr>
          <w:szCs w:val="24"/>
        </w:rPr>
      </w:pPr>
      <w:r w:rsidRPr="0025105F">
        <w:rPr>
          <w:szCs w:val="24"/>
        </w:rPr>
        <w:t xml:space="preserve">-  la </w:t>
      </w:r>
      <w:proofErr w:type="spellStart"/>
      <w:r w:rsidRPr="0025105F">
        <w:rPr>
          <w:szCs w:val="24"/>
        </w:rPr>
        <w:t>expirarea</w:t>
      </w:r>
      <w:proofErr w:type="spellEnd"/>
      <w:r w:rsidRPr="0025105F">
        <w:rPr>
          <w:szCs w:val="24"/>
        </w:rPr>
        <w:t xml:space="preserve"> </w:t>
      </w:r>
      <w:proofErr w:type="spellStart"/>
      <w:r w:rsidRPr="0025105F">
        <w:rPr>
          <w:szCs w:val="24"/>
        </w:rPr>
        <w:t>duratei</w:t>
      </w:r>
      <w:proofErr w:type="spellEnd"/>
      <w:r w:rsidRPr="0025105F">
        <w:rPr>
          <w:szCs w:val="24"/>
        </w:rPr>
        <w:t xml:space="preserve"> </w:t>
      </w:r>
      <w:proofErr w:type="spellStart"/>
      <w:r w:rsidRPr="0025105F">
        <w:rPr>
          <w:szCs w:val="24"/>
        </w:rPr>
        <w:t>prevăzute</w:t>
      </w:r>
      <w:proofErr w:type="spellEnd"/>
      <w:r w:rsidRPr="0025105F">
        <w:rPr>
          <w:szCs w:val="24"/>
        </w:rPr>
        <w:t xml:space="preserve"> </w:t>
      </w:r>
      <w:proofErr w:type="spellStart"/>
      <w:r w:rsidRPr="0025105F">
        <w:rPr>
          <w:szCs w:val="24"/>
        </w:rPr>
        <w:t>în</w:t>
      </w:r>
      <w:proofErr w:type="spellEnd"/>
      <w:r w:rsidRPr="0025105F">
        <w:rPr>
          <w:szCs w:val="24"/>
        </w:rPr>
        <w:t xml:space="preserve"> </w:t>
      </w:r>
      <w:proofErr w:type="spellStart"/>
      <w:r w:rsidRPr="0025105F">
        <w:rPr>
          <w:szCs w:val="24"/>
        </w:rPr>
        <w:t>dispoziția</w:t>
      </w:r>
      <w:proofErr w:type="spellEnd"/>
      <w:r w:rsidRPr="0025105F">
        <w:rPr>
          <w:szCs w:val="24"/>
        </w:rPr>
        <w:t xml:space="preserve"> </w:t>
      </w:r>
      <w:proofErr w:type="spellStart"/>
      <w:r w:rsidRPr="0025105F">
        <w:rPr>
          <w:szCs w:val="24"/>
        </w:rPr>
        <w:t>prin</w:t>
      </w:r>
      <w:proofErr w:type="spellEnd"/>
      <w:r>
        <w:rPr>
          <w:szCs w:val="24"/>
        </w:rPr>
        <w:t xml:space="preserve"> </w:t>
      </w:r>
      <w:r w:rsidRPr="0025105F">
        <w:rPr>
          <w:szCs w:val="24"/>
        </w:rPr>
        <w:t xml:space="preserve">care </w:t>
      </w:r>
      <w:proofErr w:type="spellStart"/>
      <w:r w:rsidRPr="0025105F">
        <w:rPr>
          <w:szCs w:val="24"/>
        </w:rPr>
        <w:t>copilul</w:t>
      </w:r>
      <w:proofErr w:type="spellEnd"/>
      <w:r w:rsidRPr="0025105F">
        <w:rPr>
          <w:szCs w:val="24"/>
        </w:rPr>
        <w:t xml:space="preserve"> </w:t>
      </w:r>
      <w:proofErr w:type="spellStart"/>
      <w:r w:rsidRPr="0025105F">
        <w:rPr>
          <w:szCs w:val="24"/>
        </w:rPr>
        <w:t>este</w:t>
      </w:r>
      <w:proofErr w:type="spellEnd"/>
      <w:r w:rsidRPr="0025105F">
        <w:rPr>
          <w:szCs w:val="24"/>
        </w:rPr>
        <w:t xml:space="preserve"> </w:t>
      </w:r>
      <w:proofErr w:type="spellStart"/>
      <w:r w:rsidRPr="0025105F">
        <w:rPr>
          <w:szCs w:val="24"/>
        </w:rPr>
        <w:t>admis</w:t>
      </w:r>
      <w:proofErr w:type="spellEnd"/>
      <w:r w:rsidRPr="0025105F">
        <w:rPr>
          <w:szCs w:val="24"/>
        </w:rPr>
        <w:t xml:space="preserve"> </w:t>
      </w:r>
      <w:proofErr w:type="spellStart"/>
      <w:r w:rsidRPr="0025105F">
        <w:rPr>
          <w:szCs w:val="24"/>
        </w:rPr>
        <w:t>în</w:t>
      </w:r>
      <w:proofErr w:type="spellEnd"/>
      <w:r w:rsidRPr="0025105F">
        <w:rPr>
          <w:szCs w:val="24"/>
        </w:rPr>
        <w:t xml:space="preserve"> </w:t>
      </w:r>
      <w:proofErr w:type="spellStart"/>
      <w:r w:rsidRPr="0025105F">
        <w:rPr>
          <w:szCs w:val="24"/>
        </w:rPr>
        <w:t>cadrul</w:t>
      </w:r>
      <w:proofErr w:type="spellEnd"/>
      <w:r w:rsidRPr="0025105F">
        <w:rPr>
          <w:szCs w:val="24"/>
        </w:rPr>
        <w:t xml:space="preserve"> </w:t>
      </w:r>
      <w:proofErr w:type="spellStart"/>
      <w:r w:rsidRPr="0025105F">
        <w:rPr>
          <w:szCs w:val="24"/>
        </w:rPr>
        <w:t>Centrului</w:t>
      </w:r>
      <w:proofErr w:type="spellEnd"/>
      <w:r w:rsidRPr="0025105F">
        <w:rPr>
          <w:szCs w:val="24"/>
        </w:rPr>
        <w:t xml:space="preserve"> de Zi;</w:t>
      </w:r>
    </w:p>
    <w:p w:rsidR="0025105F" w:rsidRPr="0025105F" w:rsidRDefault="0025105F" w:rsidP="0025105F">
      <w:pPr>
        <w:spacing w:line="100" w:lineRule="atLeast"/>
        <w:jc w:val="both"/>
        <w:rPr>
          <w:szCs w:val="24"/>
        </w:rPr>
      </w:pPr>
      <w:r w:rsidRPr="0025105F">
        <w:rPr>
          <w:szCs w:val="24"/>
        </w:rPr>
        <w:t xml:space="preserve">-  </w:t>
      </w:r>
      <w:proofErr w:type="spellStart"/>
      <w:r w:rsidRPr="0025105F">
        <w:rPr>
          <w:szCs w:val="24"/>
        </w:rPr>
        <w:t>acordul</w:t>
      </w:r>
      <w:proofErr w:type="spellEnd"/>
      <w:r w:rsidRPr="0025105F">
        <w:rPr>
          <w:szCs w:val="24"/>
        </w:rPr>
        <w:t xml:space="preserve"> </w:t>
      </w:r>
      <w:proofErr w:type="spellStart"/>
      <w:r w:rsidRPr="0025105F">
        <w:rPr>
          <w:szCs w:val="24"/>
        </w:rPr>
        <w:t>părților</w:t>
      </w:r>
      <w:proofErr w:type="spellEnd"/>
      <w:r w:rsidRPr="0025105F">
        <w:rPr>
          <w:szCs w:val="24"/>
        </w:rPr>
        <w:t xml:space="preserve"> </w:t>
      </w:r>
      <w:proofErr w:type="spellStart"/>
      <w:r w:rsidRPr="0025105F">
        <w:rPr>
          <w:szCs w:val="24"/>
        </w:rPr>
        <w:t>privind</w:t>
      </w:r>
      <w:proofErr w:type="spellEnd"/>
      <w:r w:rsidRPr="0025105F">
        <w:rPr>
          <w:szCs w:val="24"/>
        </w:rPr>
        <w:t xml:space="preserve"> </w:t>
      </w:r>
      <w:proofErr w:type="spellStart"/>
      <w:r w:rsidRPr="0025105F">
        <w:rPr>
          <w:szCs w:val="24"/>
        </w:rPr>
        <w:t>încetarea</w:t>
      </w:r>
      <w:proofErr w:type="spellEnd"/>
      <w:r w:rsidRPr="0025105F">
        <w:rPr>
          <w:szCs w:val="24"/>
        </w:rPr>
        <w:t xml:space="preserve"> </w:t>
      </w:r>
      <w:proofErr w:type="spellStart"/>
      <w:r w:rsidRPr="0025105F">
        <w:rPr>
          <w:szCs w:val="24"/>
        </w:rPr>
        <w:t>contractului</w:t>
      </w:r>
      <w:proofErr w:type="spellEnd"/>
      <w:r w:rsidRPr="0025105F">
        <w:rPr>
          <w:szCs w:val="24"/>
        </w:rPr>
        <w:t>;</w:t>
      </w:r>
    </w:p>
    <w:p w:rsidR="0025105F" w:rsidRPr="0025105F" w:rsidRDefault="0025105F" w:rsidP="0025105F">
      <w:pPr>
        <w:spacing w:line="100" w:lineRule="atLeast"/>
        <w:jc w:val="both"/>
        <w:rPr>
          <w:szCs w:val="24"/>
        </w:rPr>
      </w:pPr>
      <w:r w:rsidRPr="0025105F">
        <w:rPr>
          <w:szCs w:val="24"/>
        </w:rPr>
        <w:t xml:space="preserve">-  </w:t>
      </w:r>
      <w:proofErr w:type="spellStart"/>
      <w:r w:rsidRPr="0025105F">
        <w:rPr>
          <w:szCs w:val="24"/>
        </w:rPr>
        <w:t>scopul</w:t>
      </w:r>
      <w:proofErr w:type="spellEnd"/>
      <w:r w:rsidRPr="0025105F">
        <w:rPr>
          <w:szCs w:val="24"/>
        </w:rPr>
        <w:t xml:space="preserve"> </w:t>
      </w:r>
      <w:proofErr w:type="spellStart"/>
      <w:r w:rsidRPr="0025105F">
        <w:rPr>
          <w:szCs w:val="24"/>
        </w:rPr>
        <w:t>contractului</w:t>
      </w:r>
      <w:proofErr w:type="spellEnd"/>
      <w:r w:rsidRPr="0025105F">
        <w:rPr>
          <w:szCs w:val="24"/>
        </w:rPr>
        <w:t xml:space="preserve"> a </w:t>
      </w:r>
      <w:proofErr w:type="spellStart"/>
      <w:r w:rsidRPr="0025105F">
        <w:rPr>
          <w:szCs w:val="24"/>
        </w:rPr>
        <w:t>fost</w:t>
      </w:r>
      <w:proofErr w:type="spellEnd"/>
      <w:r w:rsidRPr="0025105F">
        <w:rPr>
          <w:szCs w:val="24"/>
        </w:rPr>
        <w:t xml:space="preserve"> </w:t>
      </w:r>
      <w:proofErr w:type="spellStart"/>
      <w:r w:rsidRPr="0025105F">
        <w:rPr>
          <w:szCs w:val="24"/>
        </w:rPr>
        <w:t>atins</w:t>
      </w:r>
      <w:proofErr w:type="spellEnd"/>
      <w:r w:rsidRPr="0025105F">
        <w:rPr>
          <w:szCs w:val="24"/>
        </w:rPr>
        <w:t>;</w:t>
      </w:r>
    </w:p>
    <w:p w:rsidR="0025105F" w:rsidRDefault="0025105F" w:rsidP="0025105F">
      <w:pPr>
        <w:spacing w:line="100" w:lineRule="atLeast"/>
        <w:jc w:val="both"/>
        <w:rPr>
          <w:szCs w:val="24"/>
        </w:rPr>
      </w:pPr>
      <w:r w:rsidRPr="0025105F">
        <w:rPr>
          <w:szCs w:val="24"/>
        </w:rPr>
        <w:t xml:space="preserve">- la </w:t>
      </w:r>
      <w:proofErr w:type="spellStart"/>
      <w:r w:rsidRPr="0025105F">
        <w:rPr>
          <w:szCs w:val="24"/>
        </w:rPr>
        <w:t>constatarea</w:t>
      </w:r>
      <w:proofErr w:type="spellEnd"/>
      <w:r w:rsidRPr="0025105F">
        <w:rPr>
          <w:szCs w:val="24"/>
        </w:rPr>
        <w:t xml:space="preserve"> </w:t>
      </w:r>
      <w:proofErr w:type="spellStart"/>
      <w:r w:rsidRPr="0025105F">
        <w:rPr>
          <w:szCs w:val="24"/>
        </w:rPr>
        <w:t>unei</w:t>
      </w:r>
      <w:proofErr w:type="spellEnd"/>
      <w:r w:rsidRPr="0025105F">
        <w:rPr>
          <w:szCs w:val="24"/>
        </w:rPr>
        <w:t xml:space="preserve"> </w:t>
      </w:r>
      <w:proofErr w:type="spellStart"/>
      <w:r w:rsidRPr="0025105F">
        <w:rPr>
          <w:szCs w:val="24"/>
        </w:rPr>
        <w:t>îmbunătăţiri</w:t>
      </w:r>
      <w:proofErr w:type="spellEnd"/>
      <w:r>
        <w:rPr>
          <w:szCs w:val="24"/>
        </w:rPr>
        <w:t xml:space="preserve"> a</w:t>
      </w:r>
      <w:r w:rsidRPr="0025105F">
        <w:rPr>
          <w:szCs w:val="24"/>
        </w:rPr>
        <w:t xml:space="preserve"> </w:t>
      </w:r>
      <w:proofErr w:type="spellStart"/>
      <w:r w:rsidRPr="0025105F">
        <w:rPr>
          <w:szCs w:val="24"/>
        </w:rPr>
        <w:t>situației</w:t>
      </w:r>
      <w:proofErr w:type="spellEnd"/>
      <w:r w:rsidRPr="0025105F">
        <w:rPr>
          <w:szCs w:val="24"/>
        </w:rPr>
        <w:t xml:space="preserve"> </w:t>
      </w:r>
      <w:proofErr w:type="spellStart"/>
      <w:r w:rsidRPr="0025105F">
        <w:rPr>
          <w:szCs w:val="24"/>
        </w:rPr>
        <w:t>financiare</w:t>
      </w:r>
      <w:proofErr w:type="spellEnd"/>
      <w:r w:rsidRPr="0025105F">
        <w:rPr>
          <w:szCs w:val="24"/>
        </w:rPr>
        <w:t xml:space="preserve"> </w:t>
      </w:r>
      <w:proofErr w:type="spellStart"/>
      <w:r w:rsidRPr="0025105F">
        <w:rPr>
          <w:szCs w:val="24"/>
        </w:rPr>
        <w:t>sau</w:t>
      </w:r>
      <w:proofErr w:type="spellEnd"/>
      <w:r w:rsidRPr="0025105F">
        <w:rPr>
          <w:szCs w:val="24"/>
        </w:rPr>
        <w:t xml:space="preserve"> </w:t>
      </w:r>
      <w:proofErr w:type="spellStart"/>
      <w:r w:rsidRPr="0025105F">
        <w:rPr>
          <w:szCs w:val="24"/>
        </w:rPr>
        <w:t>familiale</w:t>
      </w:r>
      <w:proofErr w:type="spellEnd"/>
      <w:r w:rsidRPr="0025105F">
        <w:rPr>
          <w:szCs w:val="24"/>
        </w:rPr>
        <w:t xml:space="preserve">, care a </w:t>
      </w:r>
      <w:proofErr w:type="spellStart"/>
      <w:r w:rsidRPr="0025105F">
        <w:rPr>
          <w:szCs w:val="24"/>
        </w:rPr>
        <w:t>determinat</w:t>
      </w:r>
      <w:proofErr w:type="spellEnd"/>
      <w:r w:rsidRPr="0025105F">
        <w:rPr>
          <w:szCs w:val="24"/>
        </w:rPr>
        <w:t xml:space="preserve"> </w:t>
      </w:r>
      <w:proofErr w:type="spellStart"/>
      <w:r w:rsidRPr="0025105F">
        <w:rPr>
          <w:szCs w:val="24"/>
        </w:rPr>
        <w:t>admiterea</w:t>
      </w:r>
      <w:proofErr w:type="spellEnd"/>
      <w:r w:rsidRPr="0025105F">
        <w:rPr>
          <w:szCs w:val="24"/>
        </w:rPr>
        <w:t xml:space="preserve"> </w:t>
      </w:r>
      <w:proofErr w:type="spellStart"/>
      <w:r w:rsidRPr="0025105F">
        <w:rPr>
          <w:szCs w:val="24"/>
        </w:rPr>
        <w:t>în</w:t>
      </w:r>
      <w:proofErr w:type="spellEnd"/>
      <w:r w:rsidRPr="0025105F">
        <w:rPr>
          <w:szCs w:val="24"/>
        </w:rPr>
        <w:t xml:space="preserve"> </w:t>
      </w:r>
      <w:proofErr w:type="spellStart"/>
      <w:r w:rsidRPr="0025105F">
        <w:rPr>
          <w:szCs w:val="24"/>
        </w:rPr>
        <w:t>regim</w:t>
      </w:r>
      <w:proofErr w:type="spellEnd"/>
      <w:r w:rsidRPr="0025105F">
        <w:rPr>
          <w:szCs w:val="24"/>
        </w:rPr>
        <w:t xml:space="preserve"> de </w:t>
      </w:r>
      <w:proofErr w:type="spellStart"/>
      <w:r w:rsidRPr="0025105F">
        <w:rPr>
          <w:szCs w:val="24"/>
        </w:rPr>
        <w:t>zi</w:t>
      </w:r>
      <w:proofErr w:type="spellEnd"/>
      <w:r w:rsidRPr="0025105F">
        <w:rPr>
          <w:szCs w:val="24"/>
        </w:rPr>
        <w:t>.</w:t>
      </w:r>
    </w:p>
    <w:p w:rsidR="00C515F9" w:rsidRPr="00C515F9" w:rsidRDefault="00C515F9" w:rsidP="00E10FDC">
      <w:pPr>
        <w:spacing w:line="100" w:lineRule="atLeast"/>
        <w:jc w:val="both"/>
        <w:rPr>
          <w:szCs w:val="24"/>
        </w:rPr>
      </w:pPr>
      <w:r w:rsidRPr="00C515F9">
        <w:rPr>
          <w:szCs w:val="24"/>
        </w:rPr>
        <w:t>„</w:t>
      </w:r>
      <w:proofErr w:type="spellStart"/>
      <w:r w:rsidRPr="00C515F9">
        <w:rPr>
          <w:szCs w:val="24"/>
        </w:rPr>
        <w:t>Centrul</w:t>
      </w:r>
      <w:proofErr w:type="spellEnd"/>
      <w:r w:rsidRPr="00C515F9">
        <w:rPr>
          <w:szCs w:val="24"/>
        </w:rPr>
        <w:t xml:space="preserve"> de Zi</w:t>
      </w:r>
      <w:r w:rsidRPr="00C515F9">
        <w:rPr>
          <w:szCs w:val="24"/>
          <w:lang w:val="fr-FR"/>
        </w:rPr>
        <w:t>”</w:t>
      </w:r>
      <w:bookmarkStart w:id="12" w:name="_Hlk20999346"/>
      <w:r w:rsidR="00E10FDC">
        <w:rPr>
          <w:szCs w:val="24"/>
          <w:lang w:val="fr-FR"/>
        </w:rPr>
        <w:t xml:space="preserve"> </w:t>
      </w:r>
      <w:proofErr w:type="spellStart"/>
      <w:r>
        <w:rPr>
          <w:szCs w:val="24"/>
          <w:lang w:val="fr-FR"/>
        </w:rPr>
        <w:t>din</w:t>
      </w:r>
      <w:proofErr w:type="spellEnd"/>
      <w:r>
        <w:rPr>
          <w:szCs w:val="24"/>
          <w:lang w:val="fr-FR"/>
        </w:rPr>
        <w:t xml:space="preserve"> </w:t>
      </w:r>
      <w:proofErr w:type="spellStart"/>
      <w:r>
        <w:rPr>
          <w:szCs w:val="24"/>
          <w:lang w:val="fr-FR"/>
        </w:rPr>
        <w:t>cadrul</w:t>
      </w:r>
      <w:proofErr w:type="spellEnd"/>
      <w:r>
        <w:rPr>
          <w:szCs w:val="24"/>
          <w:lang w:val="fr-FR"/>
        </w:rPr>
        <w:t xml:space="preserve"> </w:t>
      </w:r>
      <w:proofErr w:type="spellStart"/>
      <w:r>
        <w:rPr>
          <w:szCs w:val="24"/>
          <w:lang w:val="fr-FR"/>
        </w:rPr>
        <w:t>Complexului</w:t>
      </w:r>
      <w:proofErr w:type="spellEnd"/>
      <w:r>
        <w:rPr>
          <w:szCs w:val="24"/>
          <w:lang w:val="fr-FR"/>
        </w:rPr>
        <w:t xml:space="preserve"> de </w:t>
      </w:r>
      <w:proofErr w:type="spellStart"/>
      <w:r>
        <w:rPr>
          <w:szCs w:val="24"/>
          <w:lang w:val="fr-FR"/>
        </w:rPr>
        <w:t>Servicii</w:t>
      </w:r>
      <w:proofErr w:type="spellEnd"/>
      <w:r>
        <w:rPr>
          <w:szCs w:val="24"/>
          <w:lang w:val="fr-FR"/>
        </w:rPr>
        <w:t xml:space="preserve"> </w:t>
      </w:r>
      <w:proofErr w:type="spellStart"/>
      <w:r>
        <w:rPr>
          <w:szCs w:val="24"/>
          <w:lang w:val="fr-FR"/>
        </w:rPr>
        <w:t>pentru</w:t>
      </w:r>
      <w:proofErr w:type="spellEnd"/>
      <w:r>
        <w:rPr>
          <w:szCs w:val="24"/>
          <w:lang w:val="fr-FR"/>
        </w:rPr>
        <w:t xml:space="preserve"> </w:t>
      </w:r>
      <w:proofErr w:type="spellStart"/>
      <w:r>
        <w:rPr>
          <w:szCs w:val="24"/>
          <w:lang w:val="fr-FR"/>
        </w:rPr>
        <w:t>Copilul</w:t>
      </w:r>
      <w:proofErr w:type="spellEnd"/>
      <w:r>
        <w:rPr>
          <w:szCs w:val="24"/>
          <w:lang w:val="fr-FR"/>
        </w:rPr>
        <w:t xml:space="preserve"> </w:t>
      </w:r>
      <w:proofErr w:type="spellStart"/>
      <w:r>
        <w:rPr>
          <w:szCs w:val="24"/>
          <w:lang w:val="fr-FR"/>
        </w:rPr>
        <w:t>în</w:t>
      </w:r>
      <w:proofErr w:type="spellEnd"/>
      <w:r>
        <w:rPr>
          <w:szCs w:val="24"/>
          <w:lang w:val="fr-FR"/>
        </w:rPr>
        <w:t xml:space="preserve"> </w:t>
      </w:r>
      <w:proofErr w:type="spellStart"/>
      <w:r>
        <w:rPr>
          <w:szCs w:val="24"/>
          <w:lang w:val="fr-FR"/>
        </w:rPr>
        <w:t>Dificultate</w:t>
      </w:r>
      <w:proofErr w:type="spellEnd"/>
      <w:r>
        <w:rPr>
          <w:szCs w:val="24"/>
          <w:lang w:val="fr-FR"/>
        </w:rPr>
        <w:t xml:space="preserve"> Câmpulung </w:t>
      </w:r>
      <w:bookmarkEnd w:id="12"/>
      <w:proofErr w:type="spellStart"/>
      <w:r w:rsidRPr="00C515F9">
        <w:rPr>
          <w:szCs w:val="24"/>
        </w:rPr>
        <w:t>de</w:t>
      </w:r>
      <w:r>
        <w:rPr>
          <w:szCs w:val="24"/>
        </w:rPr>
        <w:t>ț</w:t>
      </w:r>
      <w:r w:rsidRPr="00C515F9">
        <w:rPr>
          <w:szCs w:val="24"/>
        </w:rPr>
        <w:t>ine</w:t>
      </w:r>
      <w:proofErr w:type="spellEnd"/>
      <w:r w:rsidRPr="00C515F9">
        <w:rPr>
          <w:szCs w:val="24"/>
        </w:rPr>
        <w:t xml:space="preserve"> o </w:t>
      </w:r>
      <w:proofErr w:type="spellStart"/>
      <w:r w:rsidRPr="00C515F9">
        <w:rPr>
          <w:szCs w:val="24"/>
        </w:rPr>
        <w:t>procedur</w:t>
      </w:r>
      <w:r>
        <w:rPr>
          <w:szCs w:val="24"/>
        </w:rPr>
        <w:t>ă</w:t>
      </w:r>
      <w:proofErr w:type="spellEnd"/>
      <w:r w:rsidRPr="00C515F9">
        <w:rPr>
          <w:szCs w:val="24"/>
        </w:rPr>
        <w:t xml:space="preserve"> de </w:t>
      </w:r>
      <w:proofErr w:type="spellStart"/>
      <w:r w:rsidRPr="00C515F9">
        <w:rPr>
          <w:szCs w:val="24"/>
        </w:rPr>
        <w:t>încetare</w:t>
      </w:r>
      <w:proofErr w:type="spellEnd"/>
      <w:r w:rsidRPr="00C515F9">
        <w:rPr>
          <w:szCs w:val="24"/>
        </w:rPr>
        <w:t xml:space="preserve"> </w:t>
      </w:r>
      <w:proofErr w:type="gramStart"/>
      <w:r w:rsidRPr="00C515F9">
        <w:rPr>
          <w:szCs w:val="24"/>
        </w:rPr>
        <w:t>a</w:t>
      </w:r>
      <w:proofErr w:type="gramEnd"/>
      <w:r w:rsidRPr="00C515F9">
        <w:rPr>
          <w:szCs w:val="24"/>
        </w:rPr>
        <w:t xml:space="preserve"> </w:t>
      </w:r>
      <w:proofErr w:type="spellStart"/>
      <w:r w:rsidRPr="00C515F9">
        <w:rPr>
          <w:szCs w:val="24"/>
        </w:rPr>
        <w:t>acordării</w:t>
      </w:r>
      <w:proofErr w:type="spellEnd"/>
      <w:r w:rsidRPr="00C515F9">
        <w:rPr>
          <w:szCs w:val="24"/>
        </w:rPr>
        <w:t xml:space="preserve"> </w:t>
      </w:r>
      <w:proofErr w:type="spellStart"/>
      <w:r w:rsidRPr="00C515F9">
        <w:rPr>
          <w:szCs w:val="24"/>
        </w:rPr>
        <w:t>serviciilor</w:t>
      </w:r>
      <w:proofErr w:type="spellEnd"/>
      <w:r w:rsidRPr="00C515F9">
        <w:rPr>
          <w:szCs w:val="24"/>
        </w:rPr>
        <w:t xml:space="preserve">, care </w:t>
      </w:r>
      <w:proofErr w:type="spellStart"/>
      <w:r w:rsidRPr="00C515F9">
        <w:rPr>
          <w:szCs w:val="24"/>
        </w:rPr>
        <w:t>este</w:t>
      </w:r>
      <w:proofErr w:type="spellEnd"/>
      <w:r w:rsidRPr="00C515F9">
        <w:rPr>
          <w:szCs w:val="24"/>
        </w:rPr>
        <w:t xml:space="preserve"> </w:t>
      </w:r>
      <w:proofErr w:type="spellStart"/>
      <w:r w:rsidRPr="00C515F9">
        <w:rPr>
          <w:szCs w:val="24"/>
        </w:rPr>
        <w:t>anex</w:t>
      </w:r>
      <w:r>
        <w:rPr>
          <w:szCs w:val="24"/>
        </w:rPr>
        <w:t>ă</w:t>
      </w:r>
      <w:proofErr w:type="spellEnd"/>
      <w:r w:rsidRPr="00C515F9">
        <w:rPr>
          <w:szCs w:val="24"/>
        </w:rPr>
        <w:t xml:space="preserve"> la ROF </w:t>
      </w:r>
      <w:proofErr w:type="spellStart"/>
      <w:r>
        <w:rPr>
          <w:szCs w:val="24"/>
        </w:rPr>
        <w:t>ș</w:t>
      </w:r>
      <w:r w:rsidRPr="00C515F9">
        <w:rPr>
          <w:szCs w:val="24"/>
        </w:rPr>
        <w:t>i</w:t>
      </w:r>
      <w:proofErr w:type="spellEnd"/>
      <w:r w:rsidRPr="00C515F9">
        <w:rPr>
          <w:szCs w:val="24"/>
        </w:rPr>
        <w:t xml:space="preserve"> </w:t>
      </w:r>
      <w:proofErr w:type="spellStart"/>
      <w:r w:rsidRPr="00C515F9">
        <w:rPr>
          <w:szCs w:val="24"/>
        </w:rPr>
        <w:t>este</w:t>
      </w:r>
      <w:proofErr w:type="spellEnd"/>
      <w:r w:rsidRPr="00C515F9">
        <w:rPr>
          <w:szCs w:val="24"/>
        </w:rPr>
        <w:t xml:space="preserve"> </w:t>
      </w:r>
      <w:proofErr w:type="spellStart"/>
      <w:r w:rsidRPr="00C515F9">
        <w:rPr>
          <w:szCs w:val="24"/>
        </w:rPr>
        <w:t>aprobată</w:t>
      </w:r>
      <w:proofErr w:type="spellEnd"/>
      <w:r w:rsidRPr="00C515F9">
        <w:rPr>
          <w:szCs w:val="24"/>
        </w:rPr>
        <w:t xml:space="preserve"> </w:t>
      </w:r>
      <w:proofErr w:type="spellStart"/>
      <w:r w:rsidRPr="00C515F9">
        <w:rPr>
          <w:szCs w:val="24"/>
        </w:rPr>
        <w:t>prin</w:t>
      </w:r>
      <w:proofErr w:type="spellEnd"/>
      <w:r w:rsidRPr="00C515F9">
        <w:rPr>
          <w:szCs w:val="24"/>
        </w:rPr>
        <w:t xml:space="preserve"> </w:t>
      </w:r>
      <w:proofErr w:type="spellStart"/>
      <w:r w:rsidRPr="00C515F9">
        <w:rPr>
          <w:szCs w:val="24"/>
        </w:rPr>
        <w:t>dispozi</w:t>
      </w:r>
      <w:r>
        <w:rPr>
          <w:szCs w:val="24"/>
        </w:rPr>
        <w:t>ț</w:t>
      </w:r>
      <w:r w:rsidRPr="00C515F9">
        <w:rPr>
          <w:szCs w:val="24"/>
        </w:rPr>
        <w:t>ia</w:t>
      </w:r>
      <w:proofErr w:type="spellEnd"/>
      <w:r w:rsidRPr="00C515F9">
        <w:rPr>
          <w:szCs w:val="24"/>
        </w:rPr>
        <w:t xml:space="preserve"> </w:t>
      </w:r>
      <w:proofErr w:type="spellStart"/>
      <w:r w:rsidRPr="00C515F9">
        <w:rPr>
          <w:szCs w:val="24"/>
        </w:rPr>
        <w:t>conducatorului</w:t>
      </w:r>
      <w:proofErr w:type="spellEnd"/>
      <w:r w:rsidRPr="00C515F9">
        <w:rPr>
          <w:szCs w:val="24"/>
        </w:rPr>
        <w:t xml:space="preserve"> </w:t>
      </w:r>
      <w:proofErr w:type="spellStart"/>
      <w:r w:rsidRPr="00C515F9">
        <w:rPr>
          <w:szCs w:val="24"/>
        </w:rPr>
        <w:t>furnizorului</w:t>
      </w:r>
      <w:proofErr w:type="spellEnd"/>
      <w:r w:rsidRPr="00C515F9">
        <w:rPr>
          <w:szCs w:val="24"/>
        </w:rPr>
        <w:t xml:space="preserve"> de </w:t>
      </w:r>
      <w:proofErr w:type="spellStart"/>
      <w:r w:rsidRPr="00C515F9">
        <w:rPr>
          <w:szCs w:val="24"/>
        </w:rPr>
        <w:t>servicii</w:t>
      </w:r>
      <w:proofErr w:type="spellEnd"/>
      <w:r w:rsidRPr="00C515F9">
        <w:rPr>
          <w:szCs w:val="24"/>
        </w:rPr>
        <w:t xml:space="preserve"> </w:t>
      </w:r>
      <w:proofErr w:type="spellStart"/>
      <w:r w:rsidRPr="00C515F9">
        <w:rPr>
          <w:szCs w:val="24"/>
        </w:rPr>
        <w:t>sociale</w:t>
      </w:r>
      <w:proofErr w:type="spellEnd"/>
      <w:r w:rsidRPr="00C515F9">
        <w:rPr>
          <w:szCs w:val="24"/>
        </w:rPr>
        <w:t xml:space="preserve">. </w:t>
      </w:r>
      <w:proofErr w:type="spellStart"/>
      <w:r w:rsidRPr="00C515F9">
        <w:rPr>
          <w:szCs w:val="24"/>
        </w:rPr>
        <w:t>Procedura</w:t>
      </w:r>
      <w:proofErr w:type="spellEnd"/>
      <w:r w:rsidRPr="00C515F9">
        <w:rPr>
          <w:szCs w:val="24"/>
        </w:rPr>
        <w:t xml:space="preserve"> </w:t>
      </w:r>
      <w:proofErr w:type="spellStart"/>
      <w:r w:rsidRPr="00C515F9">
        <w:rPr>
          <w:szCs w:val="24"/>
        </w:rPr>
        <w:t>este</w:t>
      </w:r>
      <w:proofErr w:type="spellEnd"/>
      <w:r w:rsidRPr="00C515F9">
        <w:rPr>
          <w:szCs w:val="24"/>
        </w:rPr>
        <w:t xml:space="preserve"> </w:t>
      </w:r>
      <w:proofErr w:type="spellStart"/>
      <w:r w:rsidRPr="00C515F9">
        <w:rPr>
          <w:szCs w:val="24"/>
        </w:rPr>
        <w:t>disponibil</w:t>
      </w:r>
      <w:r>
        <w:rPr>
          <w:szCs w:val="24"/>
        </w:rPr>
        <w:t>ă</w:t>
      </w:r>
      <w:proofErr w:type="spellEnd"/>
      <w:r w:rsidRPr="00C515F9">
        <w:rPr>
          <w:szCs w:val="24"/>
        </w:rPr>
        <w:t xml:space="preserve"> la </w:t>
      </w:r>
      <w:proofErr w:type="spellStart"/>
      <w:r w:rsidRPr="00C515F9">
        <w:rPr>
          <w:szCs w:val="24"/>
        </w:rPr>
        <w:t>sediul</w:t>
      </w:r>
      <w:proofErr w:type="spellEnd"/>
      <w:r w:rsidRPr="00C515F9">
        <w:rPr>
          <w:szCs w:val="24"/>
        </w:rPr>
        <w:t xml:space="preserve"> </w:t>
      </w:r>
      <w:proofErr w:type="spellStart"/>
      <w:r w:rsidRPr="00C515F9">
        <w:rPr>
          <w:szCs w:val="24"/>
        </w:rPr>
        <w:t>centrului</w:t>
      </w:r>
      <w:proofErr w:type="spellEnd"/>
      <w:r w:rsidRPr="00C515F9">
        <w:rPr>
          <w:szCs w:val="24"/>
        </w:rPr>
        <w:t xml:space="preserve">, </w:t>
      </w:r>
      <w:proofErr w:type="spellStart"/>
      <w:r w:rsidRPr="00C515F9">
        <w:rPr>
          <w:szCs w:val="24"/>
        </w:rPr>
        <w:t>iar</w:t>
      </w:r>
      <w:proofErr w:type="spellEnd"/>
      <w:r w:rsidRPr="00C515F9">
        <w:rPr>
          <w:szCs w:val="24"/>
        </w:rPr>
        <w:t xml:space="preserve"> </w:t>
      </w:r>
      <w:proofErr w:type="spellStart"/>
      <w:r w:rsidRPr="00C515F9">
        <w:rPr>
          <w:szCs w:val="24"/>
        </w:rPr>
        <w:t>personalul</w:t>
      </w:r>
      <w:proofErr w:type="spellEnd"/>
      <w:r w:rsidRPr="00C515F9">
        <w:rPr>
          <w:szCs w:val="24"/>
        </w:rPr>
        <w:t xml:space="preserve"> de </w:t>
      </w:r>
      <w:proofErr w:type="spellStart"/>
      <w:r w:rsidRPr="00C515F9">
        <w:rPr>
          <w:szCs w:val="24"/>
        </w:rPr>
        <w:t>specialitate</w:t>
      </w:r>
      <w:proofErr w:type="spellEnd"/>
      <w:r w:rsidRPr="00C515F9">
        <w:rPr>
          <w:szCs w:val="24"/>
        </w:rPr>
        <w:t xml:space="preserve"> </w:t>
      </w:r>
      <w:proofErr w:type="spellStart"/>
      <w:r w:rsidRPr="00C515F9">
        <w:rPr>
          <w:szCs w:val="24"/>
        </w:rPr>
        <w:t>este</w:t>
      </w:r>
      <w:proofErr w:type="spellEnd"/>
      <w:r w:rsidRPr="00C515F9">
        <w:rPr>
          <w:szCs w:val="24"/>
        </w:rPr>
        <w:t xml:space="preserve"> </w:t>
      </w:r>
      <w:proofErr w:type="spellStart"/>
      <w:r w:rsidRPr="00C515F9">
        <w:rPr>
          <w:szCs w:val="24"/>
        </w:rPr>
        <w:t>instruit</w:t>
      </w:r>
      <w:proofErr w:type="spellEnd"/>
      <w:r w:rsidRPr="00C515F9">
        <w:rPr>
          <w:szCs w:val="24"/>
        </w:rPr>
        <w:t xml:space="preserve"> cu </w:t>
      </w:r>
      <w:proofErr w:type="spellStart"/>
      <w:r w:rsidRPr="00C515F9">
        <w:rPr>
          <w:szCs w:val="24"/>
        </w:rPr>
        <w:t>privire</w:t>
      </w:r>
      <w:proofErr w:type="spellEnd"/>
      <w:r w:rsidRPr="00C515F9">
        <w:rPr>
          <w:szCs w:val="24"/>
        </w:rPr>
        <w:t xml:space="preserve"> la </w:t>
      </w:r>
      <w:proofErr w:type="spellStart"/>
      <w:r w:rsidRPr="00C515F9">
        <w:rPr>
          <w:szCs w:val="24"/>
        </w:rPr>
        <w:t>respectarea</w:t>
      </w:r>
      <w:proofErr w:type="spellEnd"/>
      <w:r w:rsidRPr="00C515F9">
        <w:rPr>
          <w:szCs w:val="24"/>
        </w:rPr>
        <w:t xml:space="preserve"> </w:t>
      </w:r>
      <w:proofErr w:type="spellStart"/>
      <w:r w:rsidRPr="00C515F9">
        <w:rPr>
          <w:szCs w:val="24"/>
        </w:rPr>
        <w:t>acesteia</w:t>
      </w:r>
      <w:proofErr w:type="spellEnd"/>
      <w:r w:rsidRPr="00C515F9">
        <w:rPr>
          <w:szCs w:val="24"/>
        </w:rPr>
        <w:t>.</w:t>
      </w:r>
    </w:p>
    <w:p w:rsidR="002E1DB6" w:rsidRPr="0092777E" w:rsidRDefault="002E1DB6" w:rsidP="007103DC">
      <w:pPr>
        <w:spacing w:line="100" w:lineRule="atLeast"/>
        <w:jc w:val="both"/>
        <w:rPr>
          <w:szCs w:val="24"/>
        </w:rPr>
      </w:pPr>
    </w:p>
    <w:p w:rsidR="002E1DB6" w:rsidRPr="0092777E" w:rsidRDefault="002E1DB6" w:rsidP="007103DC">
      <w:pPr>
        <w:pStyle w:val="NormalWeb"/>
        <w:jc w:val="both"/>
      </w:pPr>
      <w:r w:rsidRPr="0092777E">
        <w:t xml:space="preserve"> (4) Persoanele beneficiare de servicii sociale furnizate în „</w:t>
      </w:r>
      <w:proofErr w:type="spellStart"/>
      <w:r w:rsidRPr="0092777E">
        <w:rPr>
          <w:lang w:val="fr-FR"/>
        </w:rPr>
        <w:t>Centrul</w:t>
      </w:r>
      <w:proofErr w:type="spellEnd"/>
      <w:r w:rsidRPr="0092777E">
        <w:rPr>
          <w:lang w:val="fr-FR"/>
        </w:rPr>
        <w:t xml:space="preserve"> de </w:t>
      </w:r>
      <w:proofErr w:type="spellStart"/>
      <w:r w:rsidRPr="0092777E">
        <w:rPr>
          <w:lang w:val="fr-FR"/>
        </w:rPr>
        <w:t>zi</w:t>
      </w:r>
      <w:proofErr w:type="spellEnd"/>
      <w:r w:rsidRPr="0092777E">
        <w:rPr>
          <w:lang w:val="fr-FR"/>
        </w:rPr>
        <w:t xml:space="preserve">” </w:t>
      </w:r>
      <w:proofErr w:type="spellStart"/>
      <w:r w:rsidRPr="0092777E">
        <w:rPr>
          <w:lang w:val="fr-FR"/>
        </w:rPr>
        <w:t>din</w:t>
      </w:r>
      <w:proofErr w:type="spellEnd"/>
      <w:r w:rsidRPr="0092777E">
        <w:rPr>
          <w:lang w:val="fr-FR"/>
        </w:rPr>
        <w:t xml:space="preserve"> </w:t>
      </w:r>
      <w:proofErr w:type="spellStart"/>
      <w:r w:rsidRPr="0092777E">
        <w:rPr>
          <w:lang w:val="fr-FR"/>
        </w:rPr>
        <w:t>cadrul</w:t>
      </w:r>
      <w:proofErr w:type="spellEnd"/>
      <w:r w:rsidRPr="0092777E">
        <w:rPr>
          <w:lang w:val="fr-FR"/>
        </w:rPr>
        <w:t xml:space="preserve"> </w:t>
      </w:r>
      <w:proofErr w:type="spellStart"/>
      <w:r w:rsidRPr="0092777E">
        <w:rPr>
          <w:lang w:val="fr-FR"/>
        </w:rPr>
        <w:t>Complexului</w:t>
      </w:r>
      <w:proofErr w:type="spellEnd"/>
      <w:r w:rsidRPr="0092777E">
        <w:rPr>
          <w:lang w:val="fr-FR"/>
        </w:rPr>
        <w:t xml:space="preserve"> de </w:t>
      </w:r>
      <w:proofErr w:type="spellStart"/>
      <w:r w:rsidRPr="0092777E">
        <w:rPr>
          <w:lang w:val="fr-FR"/>
        </w:rPr>
        <w:t>Servicii</w:t>
      </w:r>
      <w:proofErr w:type="spellEnd"/>
      <w:r w:rsidRPr="0092777E">
        <w:rPr>
          <w:lang w:val="fr-FR"/>
        </w:rPr>
        <w:t xml:space="preserve"> </w:t>
      </w:r>
      <w:proofErr w:type="spellStart"/>
      <w:r w:rsidRPr="0092777E">
        <w:rPr>
          <w:lang w:val="fr-FR"/>
        </w:rPr>
        <w:t>pentru</w:t>
      </w:r>
      <w:proofErr w:type="spellEnd"/>
      <w:r w:rsidRPr="0092777E">
        <w:rPr>
          <w:lang w:val="fr-FR"/>
        </w:rPr>
        <w:t xml:space="preserve"> </w:t>
      </w:r>
      <w:proofErr w:type="spellStart"/>
      <w:r w:rsidRPr="0092777E">
        <w:rPr>
          <w:lang w:val="fr-FR"/>
        </w:rPr>
        <w:t>Copilul</w:t>
      </w:r>
      <w:proofErr w:type="spellEnd"/>
      <w:r w:rsidRPr="0092777E">
        <w:rPr>
          <w:lang w:val="fr-FR"/>
        </w:rPr>
        <w:t xml:space="preserve"> in </w:t>
      </w:r>
      <w:proofErr w:type="spellStart"/>
      <w:r w:rsidRPr="0092777E">
        <w:rPr>
          <w:lang w:val="fr-FR"/>
        </w:rPr>
        <w:t>Dificultate</w:t>
      </w:r>
      <w:proofErr w:type="spellEnd"/>
      <w:r w:rsidRPr="0092777E">
        <w:rPr>
          <w:lang w:val="fr-FR"/>
        </w:rPr>
        <w:t>,</w:t>
      </w:r>
      <w:r w:rsidRPr="0092777E">
        <w:t xml:space="preserve"> au următoarele drepturi:</w:t>
      </w:r>
    </w:p>
    <w:p w:rsidR="002E1DB6" w:rsidRPr="0092777E" w:rsidRDefault="002E1DB6" w:rsidP="007103DC">
      <w:pPr>
        <w:pStyle w:val="NormalWeb"/>
        <w:jc w:val="both"/>
      </w:pPr>
      <w:r w:rsidRPr="0092777E">
        <w:t xml:space="preserve">a) să li se respecte drepturile </w:t>
      </w:r>
      <w:proofErr w:type="spellStart"/>
      <w:r w:rsidRPr="0092777E">
        <w:t>şi</w:t>
      </w:r>
      <w:proofErr w:type="spellEnd"/>
      <w:r w:rsidRPr="0092777E">
        <w:t xml:space="preserve"> </w:t>
      </w:r>
      <w:proofErr w:type="spellStart"/>
      <w:r w:rsidRPr="0092777E">
        <w:t>libertăţile</w:t>
      </w:r>
      <w:proofErr w:type="spellEnd"/>
      <w:r w:rsidRPr="0092777E">
        <w:t xml:space="preserve"> fundamentale, fără </w:t>
      </w:r>
      <w:hyperlink r:id="rId10" w:anchor="_blank" w:history="1">
        <w:r w:rsidRPr="0092777E">
          <w:rPr>
            <w:rStyle w:val="Hyperlink"/>
          </w:rPr>
          <w:t>discriminare</w:t>
        </w:r>
      </w:hyperlink>
      <w:r w:rsidRPr="0092777E">
        <w:t xml:space="preserve"> pe bază de rasă, sex, </w:t>
      </w:r>
      <w:hyperlink r:id="rId11" w:anchor="_blank" w:history="1">
        <w:r w:rsidRPr="0092777E">
          <w:rPr>
            <w:rStyle w:val="Hyperlink"/>
          </w:rPr>
          <w:t>religie</w:t>
        </w:r>
      </w:hyperlink>
      <w:r w:rsidRPr="0092777E">
        <w:t xml:space="preserve">, opinie sau orice altă </w:t>
      </w:r>
      <w:proofErr w:type="spellStart"/>
      <w:r w:rsidRPr="0092777E">
        <w:t>circumstanţă</w:t>
      </w:r>
      <w:proofErr w:type="spellEnd"/>
      <w:r w:rsidRPr="0092777E">
        <w:t xml:space="preserve"> personală ori socială;</w:t>
      </w:r>
    </w:p>
    <w:p w:rsidR="002E1DB6" w:rsidRPr="0092777E" w:rsidRDefault="002E1DB6" w:rsidP="007103DC">
      <w:pPr>
        <w:pStyle w:val="NormalWeb"/>
        <w:jc w:val="both"/>
      </w:pPr>
      <w:r w:rsidRPr="0092777E">
        <w:t xml:space="preserve">b) să participe la procesul de luare a deciziilor în furnizarea serviciilor sociale, respectiv la luarea deciziilor privind </w:t>
      </w:r>
      <w:proofErr w:type="spellStart"/>
      <w:r w:rsidRPr="0092777E">
        <w:t>intervenţia</w:t>
      </w:r>
      <w:proofErr w:type="spellEnd"/>
      <w:r w:rsidRPr="0092777E">
        <w:t xml:space="preserve"> socială care li se aplică;</w:t>
      </w:r>
    </w:p>
    <w:p w:rsidR="002E1DB6" w:rsidRPr="0092777E" w:rsidRDefault="002E1DB6" w:rsidP="007103DC">
      <w:pPr>
        <w:pStyle w:val="NormalWeb"/>
        <w:jc w:val="both"/>
      </w:pPr>
      <w:r w:rsidRPr="0092777E">
        <w:t xml:space="preserve">c) să li se asigure păstrarea </w:t>
      </w:r>
      <w:proofErr w:type="spellStart"/>
      <w:r w:rsidRPr="0092777E">
        <w:t>confidenţialităţii</w:t>
      </w:r>
      <w:proofErr w:type="spellEnd"/>
      <w:r w:rsidRPr="0092777E">
        <w:t xml:space="preserve"> asupra </w:t>
      </w:r>
      <w:proofErr w:type="spellStart"/>
      <w:r w:rsidRPr="0092777E">
        <w:t>informaţiilor</w:t>
      </w:r>
      <w:proofErr w:type="spellEnd"/>
      <w:r w:rsidRPr="0092777E">
        <w:t xml:space="preserve"> furnizate </w:t>
      </w:r>
      <w:proofErr w:type="spellStart"/>
      <w:r w:rsidRPr="0092777E">
        <w:t>şi</w:t>
      </w:r>
      <w:proofErr w:type="spellEnd"/>
      <w:r w:rsidRPr="0092777E">
        <w:t xml:space="preserve"> primite;</w:t>
      </w:r>
    </w:p>
    <w:p w:rsidR="002E1DB6" w:rsidRPr="0092777E" w:rsidRDefault="002E1DB6" w:rsidP="007103DC">
      <w:pPr>
        <w:pStyle w:val="NormalWeb"/>
        <w:jc w:val="both"/>
      </w:pPr>
      <w:r w:rsidRPr="0092777E">
        <w:t xml:space="preserve">d) să li se asigure continuitatea serviciilor sociale furnizate, atât timp cât se </w:t>
      </w:r>
      <w:proofErr w:type="spellStart"/>
      <w:r w:rsidRPr="0092777E">
        <w:t>menţin</w:t>
      </w:r>
      <w:proofErr w:type="spellEnd"/>
      <w:r w:rsidRPr="0092777E">
        <w:t xml:space="preserve"> </w:t>
      </w:r>
      <w:proofErr w:type="spellStart"/>
      <w:r w:rsidRPr="0092777E">
        <w:t>condiţiile</w:t>
      </w:r>
      <w:proofErr w:type="spellEnd"/>
      <w:r w:rsidRPr="0092777E">
        <w:t xml:space="preserve"> care au generat </w:t>
      </w:r>
      <w:proofErr w:type="spellStart"/>
      <w:r w:rsidRPr="0092777E">
        <w:t>situaţia</w:t>
      </w:r>
      <w:proofErr w:type="spellEnd"/>
      <w:r w:rsidRPr="0092777E">
        <w:t xml:space="preserve"> de dificultate;</w:t>
      </w:r>
    </w:p>
    <w:p w:rsidR="002E1DB6" w:rsidRPr="0092777E" w:rsidRDefault="002E1DB6" w:rsidP="007103DC">
      <w:pPr>
        <w:pStyle w:val="NormalWeb"/>
        <w:jc w:val="both"/>
      </w:pPr>
      <w:r w:rsidRPr="0092777E">
        <w:t xml:space="preserve">e) să fie </w:t>
      </w:r>
      <w:proofErr w:type="spellStart"/>
      <w:r w:rsidRPr="0092777E">
        <w:t>protejaţi</w:t>
      </w:r>
      <w:proofErr w:type="spellEnd"/>
      <w:r w:rsidRPr="0092777E">
        <w:t xml:space="preserve"> de lege atât ei, cât </w:t>
      </w:r>
      <w:proofErr w:type="spellStart"/>
      <w:r w:rsidRPr="0092777E">
        <w:t>şi</w:t>
      </w:r>
      <w:proofErr w:type="spellEnd"/>
      <w:r w:rsidRPr="0092777E">
        <w:t xml:space="preserve"> bunurile lor, atunci când nu au capacitate de </w:t>
      </w:r>
      <w:proofErr w:type="spellStart"/>
      <w:r w:rsidRPr="0092777E">
        <w:t>exerciţiu</w:t>
      </w:r>
      <w:proofErr w:type="spellEnd"/>
      <w:r w:rsidRPr="0092777E">
        <w:t>;</w:t>
      </w:r>
    </w:p>
    <w:p w:rsidR="002E1DB6" w:rsidRPr="0092777E" w:rsidRDefault="002E1DB6" w:rsidP="007103DC">
      <w:pPr>
        <w:pStyle w:val="NormalWeb"/>
        <w:jc w:val="both"/>
      </w:pPr>
      <w:r w:rsidRPr="0092777E">
        <w:lastRenderedPageBreak/>
        <w:t xml:space="preserve">f) să li se garanteze demnitatea, intimitatea </w:t>
      </w:r>
      <w:proofErr w:type="spellStart"/>
      <w:r w:rsidRPr="0092777E">
        <w:t>şi</w:t>
      </w:r>
      <w:proofErr w:type="spellEnd"/>
      <w:r w:rsidRPr="0092777E">
        <w:t xml:space="preserve"> respectarea </w:t>
      </w:r>
      <w:proofErr w:type="spellStart"/>
      <w:r w:rsidRPr="0092777E">
        <w:t>vieţii</w:t>
      </w:r>
      <w:proofErr w:type="spellEnd"/>
      <w:r w:rsidRPr="0092777E">
        <w:t xml:space="preserve"> intime;</w:t>
      </w:r>
    </w:p>
    <w:p w:rsidR="002E1DB6" w:rsidRPr="0092777E" w:rsidRDefault="002E1DB6" w:rsidP="007103DC">
      <w:pPr>
        <w:pStyle w:val="NormalWeb"/>
        <w:jc w:val="both"/>
      </w:pPr>
      <w:r w:rsidRPr="0092777E">
        <w:t>g) să participe la evaluarea serviciilor sociale primite;</w:t>
      </w:r>
    </w:p>
    <w:p w:rsidR="002E1DB6" w:rsidRPr="0092777E" w:rsidRDefault="002E1DB6" w:rsidP="007103DC">
      <w:pPr>
        <w:pStyle w:val="NormalWeb"/>
        <w:jc w:val="both"/>
      </w:pPr>
      <w:r w:rsidRPr="0092777E">
        <w:t xml:space="preserve">h) să li se respecte toate drepturile speciale în </w:t>
      </w:r>
      <w:proofErr w:type="spellStart"/>
      <w:r w:rsidRPr="0092777E">
        <w:t>situaţia</w:t>
      </w:r>
      <w:proofErr w:type="spellEnd"/>
      <w:r w:rsidRPr="0092777E">
        <w:t xml:space="preserve"> în care sunt minori sau persoane cu </w:t>
      </w:r>
      <w:proofErr w:type="spellStart"/>
      <w:r w:rsidRPr="0092777E">
        <w:t>dizabilităţi</w:t>
      </w:r>
      <w:proofErr w:type="spellEnd"/>
      <w:r w:rsidRPr="0092777E">
        <w:t>.</w:t>
      </w:r>
    </w:p>
    <w:p w:rsidR="002E1DB6" w:rsidRPr="0092777E" w:rsidRDefault="002E1DB6" w:rsidP="007103DC">
      <w:pPr>
        <w:pStyle w:val="NormalWeb"/>
        <w:jc w:val="both"/>
      </w:pPr>
      <w:r w:rsidRPr="0092777E">
        <w:t>(5) Persoanele beneficiare de servicii sociale furnizate în „</w:t>
      </w:r>
      <w:proofErr w:type="spellStart"/>
      <w:r w:rsidRPr="0092777E">
        <w:rPr>
          <w:lang w:val="fr-FR"/>
        </w:rPr>
        <w:t>Centrul</w:t>
      </w:r>
      <w:proofErr w:type="spellEnd"/>
      <w:r w:rsidRPr="0092777E">
        <w:rPr>
          <w:lang w:val="fr-FR"/>
        </w:rPr>
        <w:t xml:space="preserve"> de </w:t>
      </w:r>
      <w:proofErr w:type="spellStart"/>
      <w:r w:rsidRPr="0092777E">
        <w:rPr>
          <w:lang w:val="fr-FR"/>
        </w:rPr>
        <w:t>zi</w:t>
      </w:r>
      <w:proofErr w:type="spellEnd"/>
      <w:r w:rsidRPr="0092777E">
        <w:rPr>
          <w:lang w:val="fr-FR"/>
        </w:rPr>
        <w:t xml:space="preserve">” </w:t>
      </w:r>
      <w:proofErr w:type="spellStart"/>
      <w:r w:rsidRPr="0092777E">
        <w:rPr>
          <w:lang w:val="fr-FR"/>
        </w:rPr>
        <w:t>din</w:t>
      </w:r>
      <w:proofErr w:type="spellEnd"/>
      <w:r w:rsidRPr="0092777E">
        <w:rPr>
          <w:lang w:val="fr-FR"/>
        </w:rPr>
        <w:t xml:space="preserve"> </w:t>
      </w:r>
      <w:proofErr w:type="spellStart"/>
      <w:r w:rsidRPr="0092777E">
        <w:rPr>
          <w:lang w:val="fr-FR"/>
        </w:rPr>
        <w:t>cadrul</w:t>
      </w:r>
      <w:proofErr w:type="spellEnd"/>
      <w:r w:rsidRPr="0092777E">
        <w:rPr>
          <w:lang w:val="fr-FR"/>
        </w:rPr>
        <w:t xml:space="preserve"> </w:t>
      </w:r>
      <w:proofErr w:type="spellStart"/>
      <w:r w:rsidRPr="0092777E">
        <w:rPr>
          <w:lang w:val="fr-FR"/>
        </w:rPr>
        <w:t>Complexului</w:t>
      </w:r>
      <w:proofErr w:type="spellEnd"/>
      <w:r w:rsidRPr="0092777E">
        <w:rPr>
          <w:lang w:val="fr-FR"/>
        </w:rPr>
        <w:t xml:space="preserve"> de </w:t>
      </w:r>
      <w:proofErr w:type="spellStart"/>
      <w:r w:rsidRPr="0092777E">
        <w:rPr>
          <w:lang w:val="fr-FR"/>
        </w:rPr>
        <w:t>Servicii</w:t>
      </w:r>
      <w:proofErr w:type="spellEnd"/>
      <w:r w:rsidRPr="0092777E">
        <w:rPr>
          <w:lang w:val="fr-FR"/>
        </w:rPr>
        <w:t xml:space="preserve"> </w:t>
      </w:r>
      <w:proofErr w:type="spellStart"/>
      <w:r w:rsidRPr="0092777E">
        <w:rPr>
          <w:lang w:val="fr-FR"/>
        </w:rPr>
        <w:t>pentru</w:t>
      </w:r>
      <w:proofErr w:type="spellEnd"/>
      <w:r w:rsidRPr="0092777E">
        <w:rPr>
          <w:lang w:val="fr-FR"/>
        </w:rPr>
        <w:t xml:space="preserve"> </w:t>
      </w:r>
      <w:proofErr w:type="spellStart"/>
      <w:r w:rsidRPr="0092777E">
        <w:rPr>
          <w:lang w:val="fr-FR"/>
        </w:rPr>
        <w:t>Copilul</w:t>
      </w:r>
      <w:proofErr w:type="spellEnd"/>
      <w:r w:rsidRPr="0092777E">
        <w:rPr>
          <w:lang w:val="fr-FR"/>
        </w:rPr>
        <w:t xml:space="preserve"> in </w:t>
      </w:r>
      <w:proofErr w:type="spellStart"/>
      <w:r w:rsidRPr="0092777E">
        <w:rPr>
          <w:lang w:val="fr-FR"/>
        </w:rPr>
        <w:t>Dificultate</w:t>
      </w:r>
      <w:proofErr w:type="spellEnd"/>
      <w:r w:rsidRPr="0092777E">
        <w:rPr>
          <w:lang w:val="fr-FR"/>
        </w:rPr>
        <w:t xml:space="preserve"> </w:t>
      </w:r>
      <w:proofErr w:type="spellStart"/>
      <w:r w:rsidRPr="0092777E">
        <w:rPr>
          <w:lang w:val="fr-FR"/>
        </w:rPr>
        <w:t>Campulung</w:t>
      </w:r>
      <w:proofErr w:type="spellEnd"/>
      <w:r w:rsidRPr="0092777E">
        <w:t xml:space="preserve"> au următoarele </w:t>
      </w:r>
      <w:proofErr w:type="spellStart"/>
      <w:r w:rsidRPr="0092777E">
        <w:t>obligaţii</w:t>
      </w:r>
      <w:proofErr w:type="spellEnd"/>
      <w:r w:rsidRPr="0092777E">
        <w:t>:</w:t>
      </w:r>
    </w:p>
    <w:p w:rsidR="002E1DB6" w:rsidRPr="0092777E" w:rsidRDefault="002E1DB6" w:rsidP="007103DC">
      <w:pPr>
        <w:pStyle w:val="NormalWeb"/>
        <w:jc w:val="both"/>
      </w:pPr>
      <w:r w:rsidRPr="0092777E">
        <w:t xml:space="preserve">a) să furnizeze </w:t>
      </w:r>
      <w:proofErr w:type="spellStart"/>
      <w:r w:rsidRPr="0092777E">
        <w:t>informaţii</w:t>
      </w:r>
      <w:proofErr w:type="spellEnd"/>
      <w:r w:rsidRPr="0092777E">
        <w:t xml:space="preserve"> corecte cu privire la identitate, </w:t>
      </w:r>
      <w:proofErr w:type="spellStart"/>
      <w:r w:rsidRPr="0092777E">
        <w:t>situaţie</w:t>
      </w:r>
      <w:proofErr w:type="spellEnd"/>
      <w:r w:rsidRPr="0092777E">
        <w:t xml:space="preserve"> familială, socială, medicală </w:t>
      </w:r>
      <w:proofErr w:type="spellStart"/>
      <w:r w:rsidRPr="0092777E">
        <w:t>şi</w:t>
      </w:r>
      <w:proofErr w:type="spellEnd"/>
      <w:r w:rsidRPr="0092777E">
        <w:t xml:space="preserve"> economică;</w:t>
      </w:r>
    </w:p>
    <w:p w:rsidR="002E1DB6" w:rsidRPr="00552188" w:rsidRDefault="002E1DB6" w:rsidP="007103DC">
      <w:pPr>
        <w:pStyle w:val="NormalWeb"/>
        <w:jc w:val="both"/>
      </w:pPr>
      <w:r w:rsidRPr="0092777E">
        <w:t xml:space="preserve">b) să participe, în raport cu vârsta, </w:t>
      </w:r>
      <w:proofErr w:type="spellStart"/>
      <w:r w:rsidRPr="0092777E">
        <w:t>situaţia</w:t>
      </w:r>
      <w:proofErr w:type="spellEnd"/>
      <w:r w:rsidRPr="0092777E">
        <w:t xml:space="preserve"> de </w:t>
      </w:r>
      <w:proofErr w:type="spellStart"/>
      <w:r w:rsidRPr="0092777E">
        <w:t>dependenţă</w:t>
      </w:r>
      <w:proofErr w:type="spellEnd"/>
      <w:r w:rsidRPr="0092777E">
        <w:t xml:space="preserve"> etc., la procesul de furnizare a serviciilor sociale;</w:t>
      </w:r>
    </w:p>
    <w:p w:rsidR="002E1DB6" w:rsidRPr="0092777E" w:rsidRDefault="00AB32D5" w:rsidP="007103DC">
      <w:pPr>
        <w:pStyle w:val="NormalWeb"/>
        <w:jc w:val="both"/>
      </w:pPr>
      <w:r>
        <w:t>c</w:t>
      </w:r>
      <w:r w:rsidR="002E1DB6" w:rsidRPr="0092777E">
        <w:t xml:space="preserve">) să comunice orice modificare intervenită în legătură cu </w:t>
      </w:r>
      <w:proofErr w:type="spellStart"/>
      <w:r w:rsidR="002E1DB6" w:rsidRPr="0092777E">
        <w:t>situaţia</w:t>
      </w:r>
      <w:proofErr w:type="spellEnd"/>
      <w:r w:rsidR="002E1DB6" w:rsidRPr="0092777E">
        <w:t xml:space="preserve"> lor personală;</w:t>
      </w:r>
    </w:p>
    <w:p w:rsidR="002E1DB6" w:rsidRPr="0092777E" w:rsidRDefault="00AB32D5" w:rsidP="007103DC">
      <w:pPr>
        <w:pStyle w:val="NormalWeb"/>
        <w:jc w:val="both"/>
      </w:pPr>
      <w:r>
        <w:t>d</w:t>
      </w:r>
      <w:r w:rsidR="002E1DB6" w:rsidRPr="0092777E">
        <w:t>) să respecte prevederile prezentului regulament.</w:t>
      </w:r>
    </w:p>
    <w:p w:rsidR="002E1DB6" w:rsidRPr="0092777E" w:rsidRDefault="002E1DB6" w:rsidP="007103DC">
      <w:pPr>
        <w:pStyle w:val="NormalWeb"/>
        <w:jc w:val="both"/>
        <w:rPr>
          <w:rStyle w:val="Robust"/>
        </w:rPr>
      </w:pPr>
      <w:r w:rsidRPr="0092777E">
        <w:t>ARTICOLUL 7</w:t>
      </w:r>
    </w:p>
    <w:p w:rsidR="002E1DB6" w:rsidRPr="0092777E" w:rsidRDefault="002E1DB6" w:rsidP="007103DC">
      <w:pPr>
        <w:pStyle w:val="NormalWeb"/>
        <w:jc w:val="both"/>
      </w:pPr>
      <w:proofErr w:type="spellStart"/>
      <w:r w:rsidRPr="0092777E">
        <w:rPr>
          <w:rStyle w:val="Robust"/>
        </w:rPr>
        <w:t>Activităţi</w:t>
      </w:r>
      <w:proofErr w:type="spellEnd"/>
      <w:r w:rsidRPr="0092777E">
        <w:rPr>
          <w:rStyle w:val="Robust"/>
        </w:rPr>
        <w:t xml:space="preserve"> </w:t>
      </w:r>
      <w:proofErr w:type="spellStart"/>
      <w:r w:rsidRPr="0092777E">
        <w:rPr>
          <w:rStyle w:val="Robust"/>
        </w:rPr>
        <w:t>şi</w:t>
      </w:r>
      <w:proofErr w:type="spellEnd"/>
      <w:r w:rsidRPr="0092777E">
        <w:rPr>
          <w:rStyle w:val="Robust"/>
        </w:rPr>
        <w:t xml:space="preserve"> </w:t>
      </w:r>
      <w:proofErr w:type="spellStart"/>
      <w:r w:rsidRPr="0092777E">
        <w:rPr>
          <w:rStyle w:val="Robust"/>
        </w:rPr>
        <w:t>funcţii</w:t>
      </w:r>
      <w:proofErr w:type="spellEnd"/>
    </w:p>
    <w:p w:rsidR="002E1DB6" w:rsidRPr="0092777E" w:rsidRDefault="002E1DB6" w:rsidP="007103DC">
      <w:pPr>
        <w:pStyle w:val="NormalWeb"/>
        <w:jc w:val="both"/>
      </w:pPr>
      <w:r w:rsidRPr="0092777E">
        <w:t xml:space="preserve">Principalele </w:t>
      </w:r>
      <w:proofErr w:type="spellStart"/>
      <w:r w:rsidRPr="0092777E">
        <w:t>funcţii</w:t>
      </w:r>
      <w:proofErr w:type="spellEnd"/>
      <w:r w:rsidRPr="0092777E">
        <w:t xml:space="preserve"> ale serviciului social „</w:t>
      </w:r>
      <w:proofErr w:type="spellStart"/>
      <w:r w:rsidRPr="0092777E">
        <w:rPr>
          <w:lang w:val="fr-FR"/>
        </w:rPr>
        <w:t>Centrul</w:t>
      </w:r>
      <w:proofErr w:type="spellEnd"/>
      <w:r w:rsidRPr="0092777E">
        <w:rPr>
          <w:lang w:val="fr-FR"/>
        </w:rPr>
        <w:t xml:space="preserve"> de </w:t>
      </w:r>
      <w:proofErr w:type="spellStart"/>
      <w:r w:rsidRPr="0092777E">
        <w:rPr>
          <w:lang w:val="fr-FR"/>
        </w:rPr>
        <w:t>zi</w:t>
      </w:r>
      <w:proofErr w:type="spellEnd"/>
      <w:r w:rsidRPr="0092777E">
        <w:rPr>
          <w:lang w:val="fr-FR"/>
        </w:rPr>
        <w:t xml:space="preserve">” </w:t>
      </w:r>
      <w:proofErr w:type="spellStart"/>
      <w:r w:rsidRPr="0092777E">
        <w:rPr>
          <w:lang w:val="fr-FR"/>
        </w:rPr>
        <w:t>din</w:t>
      </w:r>
      <w:proofErr w:type="spellEnd"/>
      <w:r w:rsidRPr="0092777E">
        <w:rPr>
          <w:lang w:val="fr-FR"/>
        </w:rPr>
        <w:t xml:space="preserve"> </w:t>
      </w:r>
      <w:proofErr w:type="spellStart"/>
      <w:r w:rsidRPr="0092777E">
        <w:rPr>
          <w:lang w:val="fr-FR"/>
        </w:rPr>
        <w:t>cadrul</w:t>
      </w:r>
      <w:proofErr w:type="spellEnd"/>
      <w:r w:rsidRPr="0092777E">
        <w:rPr>
          <w:lang w:val="fr-FR"/>
        </w:rPr>
        <w:t xml:space="preserve"> </w:t>
      </w:r>
      <w:proofErr w:type="spellStart"/>
      <w:r w:rsidRPr="0092777E">
        <w:rPr>
          <w:lang w:val="fr-FR"/>
        </w:rPr>
        <w:t>Complexului</w:t>
      </w:r>
      <w:proofErr w:type="spellEnd"/>
      <w:r w:rsidRPr="0092777E">
        <w:rPr>
          <w:lang w:val="fr-FR"/>
        </w:rPr>
        <w:t xml:space="preserve"> de </w:t>
      </w:r>
      <w:proofErr w:type="spellStart"/>
      <w:r w:rsidRPr="0092777E">
        <w:rPr>
          <w:lang w:val="fr-FR"/>
        </w:rPr>
        <w:t>Servicii</w:t>
      </w:r>
      <w:proofErr w:type="spellEnd"/>
      <w:r w:rsidRPr="0092777E">
        <w:rPr>
          <w:lang w:val="fr-FR"/>
        </w:rPr>
        <w:t xml:space="preserve"> </w:t>
      </w:r>
      <w:proofErr w:type="spellStart"/>
      <w:r w:rsidRPr="0092777E">
        <w:rPr>
          <w:lang w:val="fr-FR"/>
        </w:rPr>
        <w:t>pentru</w:t>
      </w:r>
      <w:proofErr w:type="spellEnd"/>
      <w:r w:rsidRPr="0092777E">
        <w:rPr>
          <w:lang w:val="fr-FR"/>
        </w:rPr>
        <w:t xml:space="preserve"> </w:t>
      </w:r>
      <w:proofErr w:type="spellStart"/>
      <w:r w:rsidRPr="0092777E">
        <w:rPr>
          <w:lang w:val="fr-FR"/>
        </w:rPr>
        <w:t>Copilul</w:t>
      </w:r>
      <w:proofErr w:type="spellEnd"/>
      <w:r w:rsidRPr="0092777E">
        <w:rPr>
          <w:lang w:val="fr-FR"/>
        </w:rPr>
        <w:t xml:space="preserve"> in </w:t>
      </w:r>
      <w:proofErr w:type="spellStart"/>
      <w:r w:rsidRPr="0092777E">
        <w:rPr>
          <w:lang w:val="fr-FR"/>
        </w:rPr>
        <w:t>Dificultate</w:t>
      </w:r>
      <w:proofErr w:type="spellEnd"/>
      <w:r w:rsidRPr="0092777E">
        <w:t xml:space="preserve"> sunt următoarele:</w:t>
      </w:r>
    </w:p>
    <w:p w:rsidR="002E1DB6" w:rsidRPr="0092777E" w:rsidRDefault="002E1DB6" w:rsidP="007103DC">
      <w:pPr>
        <w:pStyle w:val="NormalWeb"/>
        <w:jc w:val="both"/>
        <w:rPr>
          <w:lang w:eastAsia="ro-RO"/>
        </w:rPr>
      </w:pPr>
      <w:r w:rsidRPr="0092777E">
        <w:t xml:space="preserve">a) de furnizare a serviciilor sociale de interes public general/local, prin asigurarea următoarele </w:t>
      </w:r>
      <w:proofErr w:type="spellStart"/>
      <w:r w:rsidRPr="0092777E">
        <w:t>activităţi</w:t>
      </w:r>
      <w:proofErr w:type="spellEnd"/>
      <w:r w:rsidRPr="0092777E">
        <w:t>:</w:t>
      </w:r>
    </w:p>
    <w:p w:rsidR="00C515F9" w:rsidRPr="00C515F9" w:rsidRDefault="002E1DB6" w:rsidP="00C515F9">
      <w:pPr>
        <w:spacing w:line="100" w:lineRule="atLeast"/>
        <w:rPr>
          <w:szCs w:val="24"/>
          <w:lang w:eastAsia="ro-RO"/>
        </w:rPr>
      </w:pPr>
      <w:r w:rsidRPr="0092777E">
        <w:rPr>
          <w:szCs w:val="24"/>
          <w:lang w:eastAsia="ro-RO"/>
        </w:rPr>
        <w:t xml:space="preserve">1. </w:t>
      </w:r>
      <w:proofErr w:type="spellStart"/>
      <w:r w:rsidR="00C515F9" w:rsidRPr="00C515F9">
        <w:rPr>
          <w:szCs w:val="24"/>
          <w:lang w:eastAsia="ro-RO"/>
        </w:rPr>
        <w:t>Reprezentarea</w:t>
      </w:r>
      <w:proofErr w:type="spellEnd"/>
      <w:r w:rsidR="00C515F9" w:rsidRPr="00C515F9">
        <w:rPr>
          <w:szCs w:val="24"/>
          <w:lang w:eastAsia="ro-RO"/>
        </w:rPr>
        <w:t xml:space="preserve"> </w:t>
      </w:r>
      <w:proofErr w:type="spellStart"/>
      <w:r w:rsidR="00C515F9" w:rsidRPr="00C515F9">
        <w:rPr>
          <w:szCs w:val="24"/>
          <w:lang w:eastAsia="ro-RO"/>
        </w:rPr>
        <w:t>furnizorului</w:t>
      </w:r>
      <w:proofErr w:type="spellEnd"/>
      <w:r w:rsidR="00C515F9" w:rsidRPr="00C515F9">
        <w:rPr>
          <w:szCs w:val="24"/>
          <w:lang w:eastAsia="ro-RO"/>
        </w:rPr>
        <w:t xml:space="preserve"> de </w:t>
      </w:r>
      <w:proofErr w:type="spellStart"/>
      <w:r w:rsidR="00C515F9" w:rsidRPr="00C515F9">
        <w:rPr>
          <w:szCs w:val="24"/>
          <w:lang w:eastAsia="ro-RO"/>
        </w:rPr>
        <w:t>servicii</w:t>
      </w:r>
      <w:proofErr w:type="spellEnd"/>
      <w:r w:rsidR="00C515F9" w:rsidRPr="00C515F9">
        <w:rPr>
          <w:szCs w:val="24"/>
          <w:lang w:eastAsia="ro-RO"/>
        </w:rPr>
        <w:t xml:space="preserve"> </w:t>
      </w:r>
      <w:proofErr w:type="spellStart"/>
      <w:r w:rsidR="00C515F9" w:rsidRPr="00C515F9">
        <w:rPr>
          <w:szCs w:val="24"/>
          <w:lang w:eastAsia="ro-RO"/>
        </w:rPr>
        <w:t>sociale</w:t>
      </w:r>
      <w:proofErr w:type="spellEnd"/>
      <w:r w:rsidR="00C515F9" w:rsidRPr="00C515F9">
        <w:rPr>
          <w:szCs w:val="24"/>
          <w:lang w:eastAsia="ro-RO"/>
        </w:rPr>
        <w:t xml:space="preserve"> </w:t>
      </w:r>
      <w:proofErr w:type="spellStart"/>
      <w:r w:rsidR="00C515F9" w:rsidRPr="00C515F9">
        <w:rPr>
          <w:szCs w:val="24"/>
          <w:lang w:eastAsia="ro-RO"/>
        </w:rPr>
        <w:t>în</w:t>
      </w:r>
      <w:proofErr w:type="spellEnd"/>
      <w:r w:rsidR="00C515F9" w:rsidRPr="00C515F9">
        <w:rPr>
          <w:szCs w:val="24"/>
          <w:lang w:eastAsia="ro-RO"/>
        </w:rPr>
        <w:t xml:space="preserve"> </w:t>
      </w:r>
      <w:proofErr w:type="spellStart"/>
      <w:r w:rsidR="00C515F9" w:rsidRPr="00C515F9">
        <w:rPr>
          <w:szCs w:val="24"/>
          <w:lang w:eastAsia="ro-RO"/>
        </w:rPr>
        <w:t>Contractul</w:t>
      </w:r>
      <w:proofErr w:type="spellEnd"/>
      <w:r w:rsidR="00C515F9" w:rsidRPr="00C515F9">
        <w:rPr>
          <w:szCs w:val="24"/>
          <w:lang w:eastAsia="ro-RO"/>
        </w:rPr>
        <w:t xml:space="preserve"> de </w:t>
      </w:r>
      <w:proofErr w:type="spellStart"/>
      <w:r w:rsidR="00C515F9" w:rsidRPr="00C515F9">
        <w:rPr>
          <w:szCs w:val="24"/>
          <w:lang w:eastAsia="ro-RO"/>
        </w:rPr>
        <w:t>furnizare</w:t>
      </w:r>
      <w:proofErr w:type="spellEnd"/>
      <w:r w:rsidR="00C515F9" w:rsidRPr="00C515F9">
        <w:rPr>
          <w:szCs w:val="24"/>
          <w:lang w:eastAsia="ro-RO"/>
        </w:rPr>
        <w:t xml:space="preserve"> a </w:t>
      </w:r>
      <w:proofErr w:type="spellStart"/>
      <w:r w:rsidR="00C515F9" w:rsidRPr="00C515F9">
        <w:rPr>
          <w:szCs w:val="24"/>
          <w:lang w:eastAsia="ro-RO"/>
        </w:rPr>
        <w:t>serviciilor</w:t>
      </w:r>
      <w:proofErr w:type="spellEnd"/>
      <w:r w:rsidR="00C515F9" w:rsidRPr="00C515F9">
        <w:rPr>
          <w:szCs w:val="24"/>
          <w:lang w:eastAsia="ro-RO"/>
        </w:rPr>
        <w:t xml:space="preserve">/ </w:t>
      </w:r>
      <w:proofErr w:type="spellStart"/>
      <w:r w:rsidR="00C515F9" w:rsidRPr="00C515F9">
        <w:rPr>
          <w:szCs w:val="24"/>
          <w:lang w:eastAsia="ro-RO"/>
        </w:rPr>
        <w:t>reprezentantul</w:t>
      </w:r>
      <w:proofErr w:type="spellEnd"/>
      <w:r w:rsidR="00C515F9" w:rsidRPr="00C515F9">
        <w:rPr>
          <w:szCs w:val="24"/>
          <w:lang w:eastAsia="ro-RO"/>
        </w:rPr>
        <w:t xml:space="preserve"> legal; </w:t>
      </w:r>
    </w:p>
    <w:p w:rsidR="002E1DB6" w:rsidRPr="0092777E" w:rsidRDefault="002E1DB6" w:rsidP="007103DC">
      <w:pPr>
        <w:pStyle w:val="NormalWeb"/>
        <w:spacing w:before="0" w:after="0"/>
        <w:jc w:val="both"/>
      </w:pPr>
      <w:r>
        <w:t>2. Găzduire pe perioadă determinată</w:t>
      </w:r>
      <w:r w:rsidRPr="0092777E">
        <w:t>.</w:t>
      </w:r>
    </w:p>
    <w:p w:rsidR="002E1DB6" w:rsidRPr="0092777E" w:rsidRDefault="002E1DB6" w:rsidP="007103DC">
      <w:pPr>
        <w:pStyle w:val="NormalWeb"/>
        <w:spacing w:before="0" w:after="0"/>
        <w:jc w:val="both"/>
      </w:pPr>
      <w:r w:rsidRPr="0092777E">
        <w:t>3. A</w:t>
      </w:r>
      <w:r>
        <w:t xml:space="preserve">sistenta medicală  </w:t>
      </w:r>
      <w:proofErr w:type="spellStart"/>
      <w:r>
        <w:t>şi</w:t>
      </w:r>
      <w:proofErr w:type="spellEnd"/>
      <w:r>
        <w:t xml:space="preserve"> îngrijire</w:t>
      </w:r>
      <w:r w:rsidRPr="0092777E">
        <w:t>.</w:t>
      </w:r>
    </w:p>
    <w:p w:rsidR="002E1DB6" w:rsidRPr="0092777E" w:rsidRDefault="002E1DB6" w:rsidP="007103DC">
      <w:pPr>
        <w:pStyle w:val="NormalWeb"/>
        <w:spacing w:before="0" w:after="0"/>
        <w:jc w:val="both"/>
      </w:pPr>
      <w:r w:rsidRPr="0092777E">
        <w:t>4. S</w:t>
      </w:r>
      <w:r>
        <w:t xml:space="preserve">uport </w:t>
      </w:r>
      <w:proofErr w:type="spellStart"/>
      <w:r>
        <w:t>emoţional</w:t>
      </w:r>
      <w:proofErr w:type="spellEnd"/>
      <w:r>
        <w:t xml:space="preserve"> </w:t>
      </w:r>
      <w:proofErr w:type="spellStart"/>
      <w:r>
        <w:t>şi</w:t>
      </w:r>
      <w:proofErr w:type="spellEnd"/>
      <w:r>
        <w:t xml:space="preserve"> după caz, consiliere psihologică</w:t>
      </w:r>
      <w:r w:rsidRPr="0092777E">
        <w:t>.</w:t>
      </w:r>
    </w:p>
    <w:p w:rsidR="002E1DB6" w:rsidRPr="0092777E" w:rsidRDefault="002E1DB6" w:rsidP="007103DC">
      <w:pPr>
        <w:pStyle w:val="NormalWeb"/>
        <w:spacing w:before="0" w:after="0"/>
        <w:jc w:val="both"/>
      </w:pPr>
      <w:r>
        <w:t xml:space="preserve">5. </w:t>
      </w:r>
      <w:proofErr w:type="spellStart"/>
      <w:r>
        <w:t>Activităţi</w:t>
      </w:r>
      <w:proofErr w:type="spellEnd"/>
      <w:r>
        <w:t xml:space="preserve"> </w:t>
      </w:r>
      <w:proofErr w:type="spellStart"/>
      <w:r>
        <w:t>educaţionale</w:t>
      </w:r>
      <w:proofErr w:type="spellEnd"/>
      <w:r>
        <w:t xml:space="preserve">, </w:t>
      </w:r>
      <w:proofErr w:type="spellStart"/>
      <w:r>
        <w:t>educaţie</w:t>
      </w:r>
      <w:proofErr w:type="spellEnd"/>
      <w:r>
        <w:t xml:space="preserve"> </w:t>
      </w:r>
      <w:proofErr w:type="spellStart"/>
      <w:r>
        <w:t>nonformală</w:t>
      </w:r>
      <w:proofErr w:type="spellEnd"/>
      <w:r>
        <w:t xml:space="preserve"> </w:t>
      </w:r>
      <w:proofErr w:type="spellStart"/>
      <w:r>
        <w:t>şi</w:t>
      </w:r>
      <w:proofErr w:type="spellEnd"/>
      <w:r>
        <w:t xml:space="preserve"> informală</w:t>
      </w:r>
      <w:r w:rsidRPr="0092777E">
        <w:t>.</w:t>
      </w:r>
    </w:p>
    <w:p w:rsidR="002E1DB6" w:rsidRPr="0092777E" w:rsidRDefault="002E1DB6" w:rsidP="007103DC">
      <w:pPr>
        <w:pStyle w:val="NormalWeb"/>
        <w:spacing w:before="0" w:after="0"/>
        <w:jc w:val="both"/>
      </w:pPr>
      <w:r>
        <w:t xml:space="preserve">6. Supraveghere, </w:t>
      </w:r>
      <w:proofErr w:type="spellStart"/>
      <w:r>
        <w:t>protecţie</w:t>
      </w:r>
      <w:proofErr w:type="spellEnd"/>
      <w:r>
        <w:t xml:space="preserve"> </w:t>
      </w:r>
      <w:proofErr w:type="spellStart"/>
      <w:r>
        <w:t>ş</w:t>
      </w:r>
      <w:r w:rsidRPr="0092777E">
        <w:t>i</w:t>
      </w:r>
      <w:proofErr w:type="spellEnd"/>
      <w:r w:rsidRPr="0092777E">
        <w:t xml:space="preserve"> securitate.</w:t>
      </w:r>
    </w:p>
    <w:p w:rsidR="002E1DB6" w:rsidRPr="0092777E" w:rsidRDefault="002E1DB6" w:rsidP="007103DC">
      <w:pPr>
        <w:pStyle w:val="NormalWeb"/>
        <w:spacing w:before="0" w:after="0"/>
        <w:jc w:val="both"/>
      </w:pPr>
      <w:r w:rsidRPr="0092777E">
        <w:t>7.</w:t>
      </w:r>
      <w:r>
        <w:t xml:space="preserve"> Consiliere </w:t>
      </w:r>
      <w:proofErr w:type="spellStart"/>
      <w:r>
        <w:t>şi</w:t>
      </w:r>
      <w:proofErr w:type="spellEnd"/>
      <w:r>
        <w:t xml:space="preserve"> sprijin pentru </w:t>
      </w:r>
      <w:proofErr w:type="spellStart"/>
      <w:r>
        <w:t>părinţ</w:t>
      </w:r>
      <w:r w:rsidRPr="0092777E">
        <w:t>i</w:t>
      </w:r>
      <w:proofErr w:type="spellEnd"/>
      <w:r w:rsidRPr="0092777E">
        <w:t>.</w:t>
      </w:r>
    </w:p>
    <w:p w:rsidR="002E1DB6" w:rsidRPr="0092777E" w:rsidRDefault="002E1DB6" w:rsidP="007103DC">
      <w:pPr>
        <w:pStyle w:val="NormalWeb"/>
        <w:spacing w:before="0" w:after="0"/>
        <w:jc w:val="both"/>
      </w:pPr>
      <w:r>
        <w:t xml:space="preserve">8. Orientare </w:t>
      </w:r>
      <w:proofErr w:type="spellStart"/>
      <w:r>
        <w:t>şcolară</w:t>
      </w:r>
      <w:proofErr w:type="spellEnd"/>
      <w:r>
        <w:t xml:space="preserve"> </w:t>
      </w:r>
      <w:proofErr w:type="spellStart"/>
      <w:r>
        <w:t>şi</w:t>
      </w:r>
      <w:proofErr w:type="spellEnd"/>
      <w:r>
        <w:t xml:space="preserve"> profesională.</w:t>
      </w:r>
    </w:p>
    <w:p w:rsidR="002E1DB6" w:rsidRPr="0092777E" w:rsidRDefault="002E1DB6" w:rsidP="007103DC">
      <w:pPr>
        <w:pStyle w:val="NormalWeb"/>
        <w:spacing w:before="0" w:after="0"/>
        <w:jc w:val="both"/>
      </w:pPr>
      <w:r>
        <w:t xml:space="preserve">9. Socializare </w:t>
      </w:r>
      <w:proofErr w:type="spellStart"/>
      <w:r>
        <w:t>ş</w:t>
      </w:r>
      <w:r w:rsidRPr="0092777E">
        <w:t>i</w:t>
      </w:r>
      <w:proofErr w:type="spellEnd"/>
      <w:r w:rsidRPr="0092777E">
        <w:t xml:space="preserve"> petrecere a timpului liber.</w:t>
      </w:r>
    </w:p>
    <w:p w:rsidR="002E1DB6" w:rsidRPr="0092777E" w:rsidRDefault="002E1DB6" w:rsidP="007103DC">
      <w:pPr>
        <w:pStyle w:val="NormalWeb"/>
        <w:jc w:val="both"/>
      </w:pPr>
      <w:r w:rsidRPr="0092777E">
        <w:t xml:space="preserve">b) de informare a beneficiarilor, </w:t>
      </w:r>
      <w:proofErr w:type="spellStart"/>
      <w:r w:rsidRPr="0092777E">
        <w:t>potenţialilor</w:t>
      </w:r>
      <w:proofErr w:type="spellEnd"/>
      <w:r w:rsidRPr="0092777E">
        <w:t xml:space="preserve"> beneficiari, </w:t>
      </w:r>
      <w:proofErr w:type="spellStart"/>
      <w:r w:rsidRPr="0092777E">
        <w:t>autorităţilor</w:t>
      </w:r>
      <w:proofErr w:type="spellEnd"/>
      <w:r w:rsidRPr="0092777E">
        <w:t xml:space="preserve"> publice </w:t>
      </w:r>
      <w:proofErr w:type="spellStart"/>
      <w:r w:rsidRPr="0092777E">
        <w:t>şi</w:t>
      </w:r>
      <w:proofErr w:type="spellEnd"/>
      <w:r w:rsidRPr="0092777E">
        <w:t xml:space="preserve"> publicului larg despre domeniul său de activitate, prin asigurarea următoarelor </w:t>
      </w:r>
      <w:proofErr w:type="spellStart"/>
      <w:r w:rsidRPr="0092777E">
        <w:t>activităţi</w:t>
      </w:r>
      <w:proofErr w:type="spellEnd"/>
      <w:r w:rsidRPr="0092777E">
        <w:t>:</w:t>
      </w:r>
    </w:p>
    <w:p w:rsidR="002E1DB6" w:rsidRDefault="002E1DB6" w:rsidP="00ED7598">
      <w:pPr>
        <w:tabs>
          <w:tab w:val="left" w:pos="-4590"/>
        </w:tabs>
        <w:spacing w:line="100" w:lineRule="atLeast"/>
        <w:ind w:firstLine="12"/>
        <w:jc w:val="both"/>
        <w:rPr>
          <w:szCs w:val="24"/>
        </w:rPr>
      </w:pPr>
      <w:r w:rsidRPr="0092777E">
        <w:rPr>
          <w:szCs w:val="24"/>
        </w:rPr>
        <w:t xml:space="preserve"> 1. </w:t>
      </w:r>
      <w:r>
        <w:rPr>
          <w:szCs w:val="24"/>
        </w:rPr>
        <w:t xml:space="preserve"> </w:t>
      </w:r>
      <w:proofErr w:type="spellStart"/>
      <w:r>
        <w:rPr>
          <w:szCs w:val="24"/>
        </w:rPr>
        <w:t>Prezentarea</w:t>
      </w:r>
      <w:proofErr w:type="spellEnd"/>
      <w:r>
        <w:rPr>
          <w:szCs w:val="24"/>
        </w:rPr>
        <w:t xml:space="preserve"> </w:t>
      </w:r>
      <w:proofErr w:type="spellStart"/>
      <w:r>
        <w:rPr>
          <w:szCs w:val="24"/>
        </w:rPr>
        <w:t>schematică</w:t>
      </w:r>
      <w:proofErr w:type="spellEnd"/>
      <w:r>
        <w:rPr>
          <w:szCs w:val="24"/>
        </w:rPr>
        <w:t xml:space="preserve">, </w:t>
      </w:r>
      <w:proofErr w:type="spellStart"/>
      <w:r>
        <w:rPr>
          <w:szCs w:val="24"/>
        </w:rPr>
        <w:t>cartografiată</w:t>
      </w:r>
      <w:proofErr w:type="spellEnd"/>
      <w:r w:rsidRPr="0092777E">
        <w:rPr>
          <w:szCs w:val="24"/>
        </w:rPr>
        <w:t xml:space="preserve">, a </w:t>
      </w:r>
      <w:proofErr w:type="spellStart"/>
      <w:r w:rsidRPr="0092777E">
        <w:rPr>
          <w:szCs w:val="24"/>
        </w:rPr>
        <w:t>Sistemului</w:t>
      </w:r>
      <w:proofErr w:type="spellEnd"/>
      <w:r w:rsidRPr="0092777E">
        <w:rPr>
          <w:szCs w:val="24"/>
        </w:rPr>
        <w:t xml:space="preserve"> de </w:t>
      </w:r>
      <w:proofErr w:type="spellStart"/>
      <w:r w:rsidRPr="0092777E">
        <w:rPr>
          <w:szCs w:val="24"/>
        </w:rPr>
        <w:t>Servicii</w:t>
      </w:r>
      <w:proofErr w:type="spellEnd"/>
      <w:r w:rsidRPr="0092777E">
        <w:rPr>
          <w:szCs w:val="24"/>
        </w:rPr>
        <w:t xml:space="preserve"> </w:t>
      </w:r>
      <w:proofErr w:type="spellStart"/>
      <w:r w:rsidRPr="0092777E">
        <w:rPr>
          <w:szCs w:val="24"/>
        </w:rPr>
        <w:t>Sociale</w:t>
      </w:r>
      <w:proofErr w:type="spellEnd"/>
      <w:r w:rsidRPr="0092777E">
        <w:rPr>
          <w:szCs w:val="24"/>
        </w:rPr>
        <w:t xml:space="preserve"> ex</w:t>
      </w:r>
      <w:r>
        <w:rPr>
          <w:szCs w:val="24"/>
        </w:rPr>
        <w:t xml:space="preserve">istent, </w:t>
      </w:r>
      <w:proofErr w:type="spellStart"/>
      <w:r>
        <w:rPr>
          <w:szCs w:val="24"/>
        </w:rPr>
        <w:t>exemplificând</w:t>
      </w:r>
      <w:proofErr w:type="spellEnd"/>
      <w:r>
        <w:rPr>
          <w:szCs w:val="24"/>
        </w:rPr>
        <w:t xml:space="preserve"> </w:t>
      </w:r>
      <w:proofErr w:type="spellStart"/>
      <w:r>
        <w:rPr>
          <w:szCs w:val="24"/>
        </w:rPr>
        <w:t>şi</w:t>
      </w:r>
      <w:proofErr w:type="spellEnd"/>
      <w:r>
        <w:rPr>
          <w:szCs w:val="24"/>
        </w:rPr>
        <w:t xml:space="preserve">    </w:t>
      </w:r>
    </w:p>
    <w:p w:rsidR="002E1DB6" w:rsidRPr="0092777E" w:rsidRDefault="002E1DB6" w:rsidP="00ED7598">
      <w:pPr>
        <w:tabs>
          <w:tab w:val="left" w:pos="-4590"/>
        </w:tabs>
        <w:spacing w:line="100" w:lineRule="atLeast"/>
        <w:ind w:firstLine="12"/>
        <w:jc w:val="both"/>
        <w:rPr>
          <w:szCs w:val="24"/>
        </w:rPr>
      </w:pPr>
      <w:r>
        <w:rPr>
          <w:szCs w:val="24"/>
        </w:rPr>
        <w:t xml:space="preserve"> </w:t>
      </w:r>
      <w:proofErr w:type="spellStart"/>
      <w:r>
        <w:rPr>
          <w:szCs w:val="24"/>
        </w:rPr>
        <w:t>relaţ</w:t>
      </w:r>
      <w:r w:rsidRPr="0092777E">
        <w:rPr>
          <w:szCs w:val="24"/>
        </w:rPr>
        <w:t>iile</w:t>
      </w:r>
      <w:proofErr w:type="spellEnd"/>
      <w:r w:rsidRPr="0092777E">
        <w:rPr>
          <w:szCs w:val="24"/>
        </w:rPr>
        <w:t xml:space="preserve"> de </w:t>
      </w:r>
      <w:proofErr w:type="spellStart"/>
      <w:r w:rsidRPr="0092777E">
        <w:rPr>
          <w:szCs w:val="24"/>
        </w:rPr>
        <w:t>colaborare</w:t>
      </w:r>
      <w:proofErr w:type="spellEnd"/>
      <w:r w:rsidRPr="0092777E">
        <w:rPr>
          <w:szCs w:val="24"/>
        </w:rPr>
        <w:t xml:space="preserve"> cu </w:t>
      </w:r>
      <w:proofErr w:type="spellStart"/>
      <w:r w:rsidRPr="0092777E">
        <w:rPr>
          <w:szCs w:val="24"/>
        </w:rPr>
        <w:t>celelalte</w:t>
      </w:r>
      <w:proofErr w:type="spellEnd"/>
      <w:r w:rsidRPr="0092777E">
        <w:rPr>
          <w:szCs w:val="24"/>
        </w:rPr>
        <w:t xml:space="preserve"> </w:t>
      </w:r>
      <w:proofErr w:type="spellStart"/>
      <w:r w:rsidRPr="0092777E">
        <w:rPr>
          <w:szCs w:val="24"/>
        </w:rPr>
        <w:t>servicii</w:t>
      </w:r>
      <w:proofErr w:type="spellEnd"/>
      <w:r w:rsidRPr="0092777E">
        <w:rPr>
          <w:szCs w:val="24"/>
        </w:rPr>
        <w:t>.</w:t>
      </w:r>
    </w:p>
    <w:p w:rsidR="002E1DB6" w:rsidRDefault="002E1DB6" w:rsidP="00ED7598">
      <w:pPr>
        <w:tabs>
          <w:tab w:val="left" w:pos="-4590"/>
          <w:tab w:val="left" w:pos="0"/>
        </w:tabs>
        <w:spacing w:line="100" w:lineRule="atLeast"/>
        <w:ind w:firstLine="12"/>
        <w:jc w:val="both"/>
        <w:rPr>
          <w:szCs w:val="24"/>
        </w:rPr>
      </w:pPr>
      <w:r>
        <w:rPr>
          <w:szCs w:val="24"/>
        </w:rPr>
        <w:t xml:space="preserve"> 2.  </w:t>
      </w:r>
      <w:proofErr w:type="spellStart"/>
      <w:r>
        <w:rPr>
          <w:szCs w:val="24"/>
        </w:rPr>
        <w:t>Copiii</w:t>
      </w:r>
      <w:proofErr w:type="spellEnd"/>
      <w:r>
        <w:rPr>
          <w:szCs w:val="24"/>
        </w:rPr>
        <w:t xml:space="preserve"> sunt </w:t>
      </w:r>
      <w:proofErr w:type="spellStart"/>
      <w:r>
        <w:rPr>
          <w:szCs w:val="24"/>
        </w:rPr>
        <w:t>informa</w:t>
      </w:r>
      <w:r w:rsidR="00C515F9">
        <w:rPr>
          <w:szCs w:val="24"/>
        </w:rPr>
        <w:t>ț</w:t>
      </w:r>
      <w:r w:rsidRPr="0092777E">
        <w:rPr>
          <w:szCs w:val="24"/>
        </w:rPr>
        <w:t>i</w:t>
      </w:r>
      <w:proofErr w:type="spellEnd"/>
      <w:r w:rsidRPr="0092777E">
        <w:rPr>
          <w:szCs w:val="24"/>
        </w:rPr>
        <w:t xml:space="preserve"> </w:t>
      </w:r>
      <w:proofErr w:type="spellStart"/>
      <w:r w:rsidRPr="0092777E">
        <w:rPr>
          <w:szCs w:val="24"/>
        </w:rPr>
        <w:t>despre</w:t>
      </w:r>
      <w:proofErr w:type="spellEnd"/>
      <w:r w:rsidRPr="0092777E">
        <w:rPr>
          <w:szCs w:val="24"/>
        </w:rPr>
        <w:t xml:space="preserve"> </w:t>
      </w:r>
      <w:proofErr w:type="spellStart"/>
      <w:proofErr w:type="gramStart"/>
      <w:r w:rsidRPr="0092777E">
        <w:rPr>
          <w:szCs w:val="24"/>
        </w:rPr>
        <w:t>locul</w:t>
      </w:r>
      <w:proofErr w:type="spellEnd"/>
      <w:r w:rsidRPr="0092777E">
        <w:rPr>
          <w:szCs w:val="24"/>
        </w:rPr>
        <w:t xml:space="preserve"> ”CENTRULUI</w:t>
      </w:r>
      <w:proofErr w:type="gramEnd"/>
      <w:r w:rsidRPr="0092777E">
        <w:rPr>
          <w:szCs w:val="24"/>
        </w:rPr>
        <w:t xml:space="preserve"> DE ZI</w:t>
      </w:r>
      <w:r>
        <w:rPr>
          <w:szCs w:val="24"/>
        </w:rPr>
        <w:t>’’</w:t>
      </w:r>
      <w:r w:rsidRPr="0092777E">
        <w:rPr>
          <w:szCs w:val="24"/>
        </w:rPr>
        <w:t xml:space="preserve"> din </w:t>
      </w:r>
      <w:proofErr w:type="spellStart"/>
      <w:r w:rsidRPr="0092777E">
        <w:rPr>
          <w:szCs w:val="24"/>
        </w:rPr>
        <w:t>cadrul</w:t>
      </w:r>
      <w:proofErr w:type="spellEnd"/>
      <w:r w:rsidRPr="0092777E">
        <w:rPr>
          <w:szCs w:val="24"/>
        </w:rPr>
        <w:t xml:space="preserve"> </w:t>
      </w:r>
      <w:proofErr w:type="spellStart"/>
      <w:r w:rsidRPr="0092777E">
        <w:rPr>
          <w:szCs w:val="24"/>
        </w:rPr>
        <w:t>Complexului</w:t>
      </w:r>
      <w:proofErr w:type="spellEnd"/>
      <w:r w:rsidRPr="0092777E">
        <w:rPr>
          <w:szCs w:val="24"/>
        </w:rPr>
        <w:t xml:space="preserve"> de </w:t>
      </w:r>
      <w:proofErr w:type="spellStart"/>
      <w:r w:rsidRPr="0092777E">
        <w:rPr>
          <w:szCs w:val="24"/>
        </w:rPr>
        <w:t>Servicii</w:t>
      </w:r>
      <w:proofErr w:type="spellEnd"/>
      <w:r w:rsidRPr="0092777E">
        <w:rPr>
          <w:szCs w:val="24"/>
        </w:rPr>
        <w:t xml:space="preserve"> </w:t>
      </w:r>
    </w:p>
    <w:p w:rsidR="002E1DB6" w:rsidRPr="0092777E" w:rsidRDefault="002E1DB6" w:rsidP="00ED7598">
      <w:pPr>
        <w:tabs>
          <w:tab w:val="left" w:pos="-4590"/>
        </w:tabs>
        <w:spacing w:line="100" w:lineRule="atLeast"/>
        <w:ind w:firstLine="12"/>
        <w:jc w:val="both"/>
        <w:rPr>
          <w:szCs w:val="24"/>
        </w:rPr>
      </w:pPr>
      <w:r>
        <w:rPr>
          <w:szCs w:val="24"/>
        </w:rPr>
        <w:t xml:space="preserve"> </w:t>
      </w:r>
      <w:proofErr w:type="spellStart"/>
      <w:r>
        <w:rPr>
          <w:szCs w:val="24"/>
        </w:rPr>
        <w:t>pentru</w:t>
      </w:r>
      <w:proofErr w:type="spellEnd"/>
      <w:r>
        <w:rPr>
          <w:szCs w:val="24"/>
        </w:rPr>
        <w:t xml:space="preserve"> </w:t>
      </w:r>
      <w:proofErr w:type="spellStart"/>
      <w:r>
        <w:rPr>
          <w:szCs w:val="24"/>
        </w:rPr>
        <w:t>Copilul</w:t>
      </w:r>
      <w:proofErr w:type="spellEnd"/>
      <w:r>
        <w:rPr>
          <w:szCs w:val="24"/>
        </w:rPr>
        <w:t xml:space="preserve"> </w:t>
      </w:r>
      <w:proofErr w:type="spellStart"/>
      <w:r>
        <w:rPr>
          <w:szCs w:val="24"/>
        </w:rPr>
        <w:t>î</w:t>
      </w:r>
      <w:r w:rsidRPr="0092777E">
        <w:rPr>
          <w:szCs w:val="24"/>
        </w:rPr>
        <w:t>n</w:t>
      </w:r>
      <w:proofErr w:type="spellEnd"/>
      <w:r w:rsidRPr="0092777E">
        <w:rPr>
          <w:szCs w:val="24"/>
        </w:rPr>
        <w:t xml:space="preserve"> </w:t>
      </w:r>
      <w:proofErr w:type="spellStart"/>
      <w:r w:rsidRPr="0092777E">
        <w:rPr>
          <w:szCs w:val="24"/>
        </w:rPr>
        <w:t>Dificultate</w:t>
      </w:r>
      <w:proofErr w:type="spellEnd"/>
      <w:r w:rsidRPr="0092777E">
        <w:rPr>
          <w:szCs w:val="24"/>
        </w:rPr>
        <w:t xml:space="preserve"> </w:t>
      </w:r>
      <w:proofErr w:type="spellStart"/>
      <w:r>
        <w:rPr>
          <w:szCs w:val="24"/>
        </w:rPr>
        <w:t>î</w:t>
      </w:r>
      <w:r w:rsidRPr="0092777E">
        <w:rPr>
          <w:szCs w:val="24"/>
        </w:rPr>
        <w:t>n</w:t>
      </w:r>
      <w:proofErr w:type="spellEnd"/>
      <w:r w:rsidRPr="0092777E">
        <w:rPr>
          <w:szCs w:val="24"/>
        </w:rPr>
        <w:t xml:space="preserve"> </w:t>
      </w:r>
      <w:proofErr w:type="spellStart"/>
      <w:r w:rsidRPr="0092777E">
        <w:rPr>
          <w:szCs w:val="24"/>
        </w:rPr>
        <w:t>Sistemul</w:t>
      </w:r>
      <w:proofErr w:type="spellEnd"/>
      <w:r w:rsidRPr="0092777E">
        <w:rPr>
          <w:szCs w:val="24"/>
        </w:rPr>
        <w:t xml:space="preserve"> de </w:t>
      </w:r>
      <w:proofErr w:type="spellStart"/>
      <w:r w:rsidRPr="0092777E">
        <w:rPr>
          <w:szCs w:val="24"/>
        </w:rPr>
        <w:t>Servicii</w:t>
      </w:r>
      <w:proofErr w:type="spellEnd"/>
      <w:r w:rsidRPr="0092777E">
        <w:rPr>
          <w:szCs w:val="24"/>
        </w:rPr>
        <w:t xml:space="preserve"> </w:t>
      </w:r>
      <w:proofErr w:type="spellStart"/>
      <w:r w:rsidRPr="0092777E">
        <w:rPr>
          <w:szCs w:val="24"/>
        </w:rPr>
        <w:t>Sociale</w:t>
      </w:r>
      <w:proofErr w:type="spellEnd"/>
      <w:r w:rsidRPr="0092777E">
        <w:rPr>
          <w:szCs w:val="24"/>
        </w:rPr>
        <w:t xml:space="preserve">. </w:t>
      </w:r>
    </w:p>
    <w:p w:rsidR="002E1DB6" w:rsidRPr="00ED7598" w:rsidRDefault="002E1DB6" w:rsidP="00ED7598">
      <w:pPr>
        <w:tabs>
          <w:tab w:val="left" w:pos="-4590"/>
        </w:tabs>
        <w:spacing w:line="100" w:lineRule="atLeast"/>
        <w:jc w:val="both"/>
        <w:rPr>
          <w:szCs w:val="24"/>
        </w:rPr>
      </w:pPr>
      <w:r>
        <w:rPr>
          <w:szCs w:val="24"/>
        </w:rPr>
        <w:t xml:space="preserve"> 3.  </w:t>
      </w:r>
      <w:proofErr w:type="spellStart"/>
      <w:r w:rsidRPr="00ED7598">
        <w:rPr>
          <w:szCs w:val="24"/>
        </w:rPr>
        <w:t>Beneficiarii</w:t>
      </w:r>
      <w:proofErr w:type="spellEnd"/>
      <w:r w:rsidRPr="00ED7598">
        <w:rPr>
          <w:szCs w:val="24"/>
        </w:rPr>
        <w:t xml:space="preserve"> sunt </w:t>
      </w:r>
      <w:proofErr w:type="spellStart"/>
      <w:r w:rsidRPr="00ED7598">
        <w:rPr>
          <w:szCs w:val="24"/>
        </w:rPr>
        <w:t>informaţi</w:t>
      </w:r>
      <w:proofErr w:type="spellEnd"/>
      <w:r w:rsidRPr="00ED7598">
        <w:rPr>
          <w:szCs w:val="24"/>
        </w:rPr>
        <w:t xml:space="preserve"> cu </w:t>
      </w:r>
      <w:proofErr w:type="spellStart"/>
      <w:r w:rsidRPr="00ED7598">
        <w:rPr>
          <w:szCs w:val="24"/>
        </w:rPr>
        <w:t>privire</w:t>
      </w:r>
      <w:proofErr w:type="spellEnd"/>
      <w:r w:rsidRPr="00ED7598">
        <w:rPr>
          <w:szCs w:val="24"/>
        </w:rPr>
        <w:t xml:space="preserve"> la </w:t>
      </w:r>
      <w:proofErr w:type="spellStart"/>
      <w:r w:rsidRPr="00ED7598">
        <w:rPr>
          <w:szCs w:val="24"/>
        </w:rPr>
        <w:t>serviciile</w:t>
      </w:r>
      <w:proofErr w:type="spellEnd"/>
      <w:r w:rsidRPr="00ED7598">
        <w:rPr>
          <w:szCs w:val="24"/>
        </w:rPr>
        <w:t xml:space="preserve"> </w:t>
      </w:r>
      <w:proofErr w:type="spellStart"/>
      <w:r w:rsidRPr="00ED7598">
        <w:rPr>
          <w:szCs w:val="24"/>
        </w:rPr>
        <w:t>disponibile</w:t>
      </w:r>
      <w:proofErr w:type="spellEnd"/>
      <w:r w:rsidRPr="00ED7598">
        <w:rPr>
          <w:szCs w:val="24"/>
        </w:rPr>
        <w:t xml:space="preserve"> in </w:t>
      </w:r>
      <w:proofErr w:type="spellStart"/>
      <w:r w:rsidRPr="00ED7598">
        <w:rPr>
          <w:szCs w:val="24"/>
        </w:rPr>
        <w:t>comunitate</w:t>
      </w:r>
      <w:proofErr w:type="spellEnd"/>
      <w:r w:rsidRPr="00ED7598">
        <w:rPr>
          <w:szCs w:val="24"/>
        </w:rPr>
        <w:t xml:space="preserve"> </w:t>
      </w:r>
      <w:proofErr w:type="spellStart"/>
      <w:r w:rsidRPr="00ED7598">
        <w:rPr>
          <w:szCs w:val="24"/>
        </w:rPr>
        <w:t>pentru</w:t>
      </w:r>
      <w:proofErr w:type="spellEnd"/>
      <w:r w:rsidRPr="00ED7598">
        <w:rPr>
          <w:szCs w:val="24"/>
        </w:rPr>
        <w:t xml:space="preserve"> </w:t>
      </w:r>
      <w:proofErr w:type="spellStart"/>
      <w:r w:rsidRPr="00ED7598">
        <w:rPr>
          <w:szCs w:val="24"/>
        </w:rPr>
        <w:t>ei</w:t>
      </w:r>
      <w:proofErr w:type="spellEnd"/>
      <w:r w:rsidRPr="00ED7598">
        <w:rPr>
          <w:szCs w:val="24"/>
        </w:rPr>
        <w:t xml:space="preserve"> </w:t>
      </w:r>
      <w:proofErr w:type="spellStart"/>
      <w:r w:rsidRPr="00ED7598">
        <w:rPr>
          <w:szCs w:val="24"/>
        </w:rPr>
        <w:t>şi</w:t>
      </w:r>
      <w:proofErr w:type="spellEnd"/>
      <w:r w:rsidRPr="00ED7598">
        <w:rPr>
          <w:szCs w:val="24"/>
        </w:rPr>
        <w:t xml:space="preserve"> </w:t>
      </w:r>
      <w:proofErr w:type="spellStart"/>
      <w:r w:rsidRPr="00ED7598">
        <w:rPr>
          <w:szCs w:val="24"/>
        </w:rPr>
        <w:t>îi</w:t>
      </w:r>
      <w:proofErr w:type="spellEnd"/>
      <w:r w:rsidRPr="00ED7598">
        <w:rPr>
          <w:szCs w:val="24"/>
        </w:rPr>
        <w:t xml:space="preserve"> </w:t>
      </w:r>
      <w:proofErr w:type="spellStart"/>
      <w:r w:rsidRPr="00ED7598">
        <w:rPr>
          <w:szCs w:val="24"/>
        </w:rPr>
        <w:t>sprijină</w:t>
      </w:r>
      <w:proofErr w:type="spellEnd"/>
      <w:r w:rsidRPr="00ED7598">
        <w:rPr>
          <w:szCs w:val="24"/>
        </w:rPr>
        <w:t xml:space="preserve"> </w:t>
      </w:r>
      <w:proofErr w:type="spellStart"/>
      <w:r w:rsidRPr="00ED7598">
        <w:rPr>
          <w:szCs w:val="24"/>
        </w:rPr>
        <w:t>în</w:t>
      </w:r>
      <w:proofErr w:type="spellEnd"/>
      <w:r w:rsidRPr="00ED7598">
        <w:rPr>
          <w:szCs w:val="24"/>
        </w:rPr>
        <w:t xml:space="preserve"> mod </w:t>
      </w:r>
      <w:proofErr w:type="spellStart"/>
      <w:r w:rsidRPr="00ED7598">
        <w:rPr>
          <w:szCs w:val="24"/>
        </w:rPr>
        <w:t>concret</w:t>
      </w:r>
      <w:proofErr w:type="spellEnd"/>
      <w:r w:rsidRPr="00ED7598">
        <w:rPr>
          <w:szCs w:val="24"/>
        </w:rPr>
        <w:t xml:space="preserve"> </w:t>
      </w:r>
      <w:proofErr w:type="spellStart"/>
      <w:r w:rsidRPr="00ED7598">
        <w:rPr>
          <w:szCs w:val="24"/>
        </w:rPr>
        <w:t>pentru</w:t>
      </w:r>
      <w:proofErr w:type="spellEnd"/>
      <w:r w:rsidRPr="00ED7598">
        <w:rPr>
          <w:szCs w:val="24"/>
        </w:rPr>
        <w:t xml:space="preserve"> </w:t>
      </w:r>
      <w:proofErr w:type="spellStart"/>
      <w:r w:rsidRPr="00ED7598">
        <w:rPr>
          <w:szCs w:val="24"/>
        </w:rPr>
        <w:t>efectuarea</w:t>
      </w:r>
      <w:proofErr w:type="spellEnd"/>
      <w:r w:rsidRPr="00ED7598">
        <w:rPr>
          <w:szCs w:val="24"/>
        </w:rPr>
        <w:t xml:space="preserve"> de </w:t>
      </w:r>
      <w:proofErr w:type="spellStart"/>
      <w:r w:rsidRPr="00ED7598">
        <w:rPr>
          <w:szCs w:val="24"/>
        </w:rPr>
        <w:t>ieşiri</w:t>
      </w:r>
      <w:proofErr w:type="spellEnd"/>
      <w:r w:rsidRPr="00ED7598">
        <w:rPr>
          <w:szCs w:val="24"/>
        </w:rPr>
        <w:t xml:space="preserve"> </w:t>
      </w:r>
      <w:proofErr w:type="spellStart"/>
      <w:r w:rsidRPr="00ED7598">
        <w:rPr>
          <w:szCs w:val="24"/>
        </w:rPr>
        <w:t>în</w:t>
      </w:r>
      <w:proofErr w:type="spellEnd"/>
      <w:r w:rsidRPr="00ED7598">
        <w:rPr>
          <w:szCs w:val="24"/>
        </w:rPr>
        <w:t xml:space="preserve"> </w:t>
      </w:r>
      <w:proofErr w:type="spellStart"/>
      <w:r w:rsidRPr="00ED7598">
        <w:rPr>
          <w:szCs w:val="24"/>
        </w:rPr>
        <w:t>comunitate</w:t>
      </w:r>
      <w:proofErr w:type="spellEnd"/>
      <w:r w:rsidRPr="00ED7598">
        <w:rPr>
          <w:szCs w:val="24"/>
        </w:rPr>
        <w:t xml:space="preserve">, </w:t>
      </w:r>
      <w:proofErr w:type="spellStart"/>
      <w:r w:rsidRPr="00ED7598">
        <w:rPr>
          <w:szCs w:val="24"/>
        </w:rPr>
        <w:t>în</w:t>
      </w:r>
      <w:proofErr w:type="spellEnd"/>
      <w:r w:rsidRPr="00ED7598">
        <w:rPr>
          <w:szCs w:val="24"/>
        </w:rPr>
        <w:t xml:space="preserve"> </w:t>
      </w:r>
      <w:proofErr w:type="spellStart"/>
      <w:r w:rsidRPr="00ED7598">
        <w:rPr>
          <w:szCs w:val="24"/>
        </w:rPr>
        <w:t>vederea</w:t>
      </w:r>
      <w:proofErr w:type="spellEnd"/>
      <w:r w:rsidRPr="00ED7598">
        <w:rPr>
          <w:szCs w:val="24"/>
        </w:rPr>
        <w:t xml:space="preserve"> </w:t>
      </w:r>
      <w:proofErr w:type="spellStart"/>
      <w:r w:rsidRPr="00ED7598">
        <w:rPr>
          <w:szCs w:val="24"/>
        </w:rPr>
        <w:t>participării</w:t>
      </w:r>
      <w:proofErr w:type="spellEnd"/>
      <w:r w:rsidRPr="00ED7598">
        <w:rPr>
          <w:szCs w:val="24"/>
        </w:rPr>
        <w:t xml:space="preserve"> la </w:t>
      </w:r>
      <w:proofErr w:type="spellStart"/>
      <w:r w:rsidRPr="00ED7598">
        <w:rPr>
          <w:szCs w:val="24"/>
        </w:rPr>
        <w:t>activităţi</w:t>
      </w:r>
      <w:proofErr w:type="spellEnd"/>
      <w:r w:rsidRPr="00ED7598">
        <w:rPr>
          <w:szCs w:val="24"/>
        </w:rPr>
        <w:t xml:space="preserve"> recreative, </w:t>
      </w:r>
      <w:proofErr w:type="spellStart"/>
      <w:r w:rsidRPr="00ED7598">
        <w:rPr>
          <w:szCs w:val="24"/>
        </w:rPr>
        <w:t>culturale</w:t>
      </w:r>
      <w:proofErr w:type="spellEnd"/>
      <w:r w:rsidRPr="00ED7598">
        <w:rPr>
          <w:szCs w:val="24"/>
        </w:rPr>
        <w:t xml:space="preserve">, sportive, </w:t>
      </w:r>
      <w:proofErr w:type="spellStart"/>
      <w:r w:rsidRPr="00ED7598">
        <w:rPr>
          <w:szCs w:val="24"/>
        </w:rPr>
        <w:t>religioase</w:t>
      </w:r>
      <w:proofErr w:type="spellEnd"/>
      <w:r w:rsidRPr="00ED7598">
        <w:rPr>
          <w:szCs w:val="24"/>
        </w:rPr>
        <w:t xml:space="preserve">, </w:t>
      </w:r>
      <w:proofErr w:type="spellStart"/>
      <w:r w:rsidRPr="00ED7598">
        <w:rPr>
          <w:szCs w:val="24"/>
        </w:rPr>
        <w:t>excursii</w:t>
      </w:r>
      <w:proofErr w:type="spellEnd"/>
      <w:r w:rsidRPr="00ED7598">
        <w:rPr>
          <w:szCs w:val="24"/>
        </w:rPr>
        <w:t>.</w:t>
      </w:r>
    </w:p>
    <w:p w:rsidR="002E1DB6" w:rsidRPr="0092777E" w:rsidRDefault="002E1DB6" w:rsidP="00ED7598">
      <w:pPr>
        <w:pStyle w:val="Listparagraf"/>
        <w:tabs>
          <w:tab w:val="left" w:pos="-4680"/>
          <w:tab w:val="left" w:pos="-4590"/>
        </w:tabs>
        <w:spacing w:after="0" w:line="100" w:lineRule="atLeast"/>
        <w:ind w:left="0"/>
        <w:jc w:val="both"/>
        <w:rPr>
          <w:rFonts w:ascii="Times New Roman" w:hAnsi="Times New Roman" w:cs="Times New Roman"/>
          <w:sz w:val="24"/>
          <w:szCs w:val="24"/>
        </w:rPr>
      </w:pPr>
      <w:r>
        <w:rPr>
          <w:rFonts w:ascii="Times New Roman" w:hAnsi="Times New Roman" w:cs="Times New Roman"/>
          <w:sz w:val="24"/>
          <w:szCs w:val="24"/>
        </w:rPr>
        <w:t xml:space="preserve">4. </w:t>
      </w:r>
      <w:proofErr w:type="spellStart"/>
      <w:r>
        <w:rPr>
          <w:rFonts w:ascii="Times New Roman" w:hAnsi="Times New Roman" w:cs="Times New Roman"/>
          <w:sz w:val="24"/>
          <w:szCs w:val="24"/>
        </w:rPr>
        <w:t>Pă</w:t>
      </w:r>
      <w:r w:rsidRPr="0092777E">
        <w:rPr>
          <w:rFonts w:ascii="Times New Roman" w:hAnsi="Times New Roman" w:cs="Times New Roman"/>
          <w:sz w:val="24"/>
          <w:szCs w:val="24"/>
        </w:rPr>
        <w:t>r</w:t>
      </w:r>
      <w:r>
        <w:rPr>
          <w:rFonts w:ascii="Times New Roman" w:hAnsi="Times New Roman" w:cs="Times New Roman"/>
          <w:sz w:val="24"/>
          <w:szCs w:val="24"/>
        </w:rPr>
        <w:t>inţii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reprezentanţ</w:t>
      </w:r>
      <w:r w:rsidRPr="0092777E">
        <w:rPr>
          <w:rFonts w:ascii="Times New Roman" w:hAnsi="Times New Roman" w:cs="Times New Roman"/>
          <w:sz w:val="24"/>
          <w:szCs w:val="24"/>
        </w:rPr>
        <w:t>ii</w:t>
      </w:r>
      <w:proofErr w:type="spellEnd"/>
      <w:r w:rsidRPr="0092777E">
        <w:rPr>
          <w:rFonts w:ascii="Times New Roman" w:hAnsi="Times New Roman" w:cs="Times New Roman"/>
          <w:sz w:val="24"/>
          <w:szCs w:val="24"/>
        </w:rPr>
        <w:t xml:space="preserve"> </w:t>
      </w:r>
      <w:proofErr w:type="spellStart"/>
      <w:r w:rsidRPr="0092777E">
        <w:rPr>
          <w:rFonts w:ascii="Times New Roman" w:hAnsi="Times New Roman" w:cs="Times New Roman"/>
          <w:sz w:val="24"/>
          <w:szCs w:val="24"/>
        </w:rPr>
        <w:t>leg</w:t>
      </w:r>
      <w:r>
        <w:rPr>
          <w:rFonts w:ascii="Times New Roman" w:hAnsi="Times New Roman" w:cs="Times New Roman"/>
          <w:sz w:val="24"/>
          <w:szCs w:val="24"/>
        </w:rPr>
        <w:t>ali</w:t>
      </w:r>
      <w:proofErr w:type="spellEnd"/>
      <w:r>
        <w:rPr>
          <w:rFonts w:ascii="Times New Roman" w:hAnsi="Times New Roman" w:cs="Times New Roman"/>
          <w:sz w:val="24"/>
          <w:szCs w:val="24"/>
        </w:rPr>
        <w:t xml:space="preserve"> ai </w:t>
      </w:r>
      <w:proofErr w:type="spellStart"/>
      <w:r>
        <w:rPr>
          <w:rFonts w:ascii="Times New Roman" w:hAnsi="Times New Roman" w:cs="Times New Roman"/>
          <w:sz w:val="24"/>
          <w:szCs w:val="24"/>
        </w:rPr>
        <w:t>copilului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primesc</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listă</w:t>
      </w:r>
      <w:proofErr w:type="spellEnd"/>
      <w:r w:rsidRPr="0092777E">
        <w:rPr>
          <w:rFonts w:ascii="Times New Roman" w:hAnsi="Times New Roman" w:cs="Times New Roman"/>
          <w:sz w:val="24"/>
          <w:szCs w:val="24"/>
        </w:rPr>
        <w:t xml:space="preserve"> cu </w:t>
      </w:r>
      <w:proofErr w:type="spellStart"/>
      <w:r w:rsidRPr="0092777E">
        <w:rPr>
          <w:rFonts w:ascii="Times New Roman" w:hAnsi="Times New Roman" w:cs="Times New Roman"/>
          <w:sz w:val="24"/>
          <w:szCs w:val="24"/>
        </w:rPr>
        <w:t>serviciile</w:t>
      </w:r>
      <w:proofErr w:type="spellEnd"/>
      <w:r w:rsidRPr="0092777E">
        <w:rPr>
          <w:rFonts w:ascii="Times New Roman" w:hAnsi="Times New Roman" w:cs="Times New Roman"/>
          <w:sz w:val="24"/>
          <w:szCs w:val="24"/>
        </w:rPr>
        <w:t xml:space="preserve"> </w:t>
      </w:r>
      <w:proofErr w:type="spellStart"/>
      <w:r w:rsidRPr="0092777E">
        <w:rPr>
          <w:rFonts w:ascii="Times New Roman" w:hAnsi="Times New Roman" w:cs="Times New Roman"/>
          <w:sz w:val="24"/>
          <w:szCs w:val="24"/>
        </w:rPr>
        <w:t>partenere</w:t>
      </w:r>
      <w:proofErr w:type="spellEnd"/>
      <w:r w:rsidR="00C73B6B">
        <w:rPr>
          <w:rFonts w:ascii="Times New Roman" w:hAnsi="Times New Roman" w:cs="Times New Roman"/>
          <w:sz w:val="24"/>
          <w:szCs w:val="24"/>
        </w:rPr>
        <w:t xml:space="preserve"> </w:t>
      </w:r>
      <w:proofErr w:type="gramStart"/>
      <w:r w:rsidRPr="0092777E">
        <w:rPr>
          <w:rFonts w:ascii="Times New Roman" w:hAnsi="Times New Roman" w:cs="Times New Roman"/>
          <w:sz w:val="24"/>
          <w:szCs w:val="24"/>
        </w:rPr>
        <w:t>ale ”CENTRULUI</w:t>
      </w:r>
      <w:proofErr w:type="gramEnd"/>
      <w:r w:rsidRPr="0092777E">
        <w:rPr>
          <w:rFonts w:ascii="Times New Roman" w:hAnsi="Times New Roman" w:cs="Times New Roman"/>
          <w:sz w:val="24"/>
          <w:szCs w:val="24"/>
        </w:rPr>
        <w:t xml:space="preserve"> DE ZI din </w:t>
      </w:r>
      <w:proofErr w:type="spellStart"/>
      <w:r w:rsidRPr="0092777E">
        <w:rPr>
          <w:rFonts w:ascii="Times New Roman" w:hAnsi="Times New Roman" w:cs="Times New Roman"/>
          <w:sz w:val="24"/>
          <w:szCs w:val="24"/>
        </w:rPr>
        <w:t>cadrul</w:t>
      </w:r>
      <w:proofErr w:type="spellEnd"/>
      <w:r w:rsidRPr="0092777E">
        <w:rPr>
          <w:rFonts w:ascii="Times New Roman" w:hAnsi="Times New Roman" w:cs="Times New Roman"/>
          <w:sz w:val="24"/>
          <w:szCs w:val="24"/>
        </w:rPr>
        <w:t xml:space="preserve"> </w:t>
      </w:r>
      <w:proofErr w:type="spellStart"/>
      <w:r w:rsidRPr="0092777E">
        <w:rPr>
          <w:rFonts w:ascii="Times New Roman" w:hAnsi="Times New Roman" w:cs="Times New Roman"/>
          <w:sz w:val="24"/>
          <w:szCs w:val="24"/>
        </w:rPr>
        <w:t>Complexu</w:t>
      </w:r>
      <w:r>
        <w:rPr>
          <w:rFonts w:ascii="Times New Roman" w:hAnsi="Times New Roman" w:cs="Times New Roman"/>
          <w:sz w:val="24"/>
          <w:szCs w:val="24"/>
        </w:rPr>
        <w:t>lui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Servicii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pentru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Copilul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Dificultate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îndrumări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explicaţii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legă</w:t>
      </w:r>
      <w:r w:rsidRPr="0092777E">
        <w:rPr>
          <w:rFonts w:ascii="Times New Roman" w:hAnsi="Times New Roman" w:cs="Times New Roman"/>
          <w:sz w:val="24"/>
          <w:szCs w:val="24"/>
        </w:rPr>
        <w:t>tur</w:t>
      </w:r>
      <w:r w:rsidR="00D47212">
        <w:rPr>
          <w:rFonts w:ascii="Times New Roman" w:hAnsi="Times New Roman" w:cs="Times New Roman"/>
          <w:sz w:val="24"/>
          <w:szCs w:val="24"/>
        </w:rPr>
        <w:t>ă</w:t>
      </w:r>
      <w:proofErr w:type="spellEnd"/>
      <w:r w:rsidRPr="0092777E">
        <w:rPr>
          <w:rFonts w:ascii="Times New Roman" w:hAnsi="Times New Roman" w:cs="Times New Roman"/>
          <w:sz w:val="24"/>
          <w:szCs w:val="24"/>
        </w:rPr>
        <w:t xml:space="preserve"> cu </w:t>
      </w:r>
      <w:proofErr w:type="spellStart"/>
      <w:r w:rsidRPr="0092777E">
        <w:rPr>
          <w:rFonts w:ascii="Times New Roman" w:hAnsi="Times New Roman" w:cs="Times New Roman"/>
          <w:sz w:val="24"/>
          <w:szCs w:val="24"/>
        </w:rPr>
        <w:t>acestea</w:t>
      </w:r>
      <w:proofErr w:type="spellEnd"/>
      <w:r w:rsidRPr="0092777E">
        <w:rPr>
          <w:rFonts w:ascii="Times New Roman" w:hAnsi="Times New Roman" w:cs="Times New Roman"/>
          <w:sz w:val="24"/>
          <w:szCs w:val="24"/>
        </w:rPr>
        <w:t>.</w:t>
      </w:r>
    </w:p>
    <w:p w:rsidR="002E1DB6" w:rsidRPr="0092777E" w:rsidRDefault="002E1DB6" w:rsidP="00ED7598">
      <w:pPr>
        <w:pStyle w:val="Listparagraf"/>
        <w:tabs>
          <w:tab w:val="left" w:pos="-4680"/>
          <w:tab w:val="left" w:pos="-4590"/>
        </w:tabs>
        <w:spacing w:after="0" w:line="100" w:lineRule="atLeast"/>
        <w:ind w:left="12"/>
        <w:jc w:val="both"/>
        <w:rPr>
          <w:rStyle w:val="FontStyle36"/>
          <w:sz w:val="24"/>
          <w:szCs w:val="24"/>
        </w:rPr>
      </w:pPr>
      <w:r>
        <w:rPr>
          <w:rFonts w:ascii="Times New Roman" w:hAnsi="Times New Roman" w:cs="Times New Roman"/>
          <w:sz w:val="24"/>
          <w:szCs w:val="24"/>
        </w:rPr>
        <w:t xml:space="preserve">5.  </w:t>
      </w:r>
      <w:proofErr w:type="spellStart"/>
      <w:r>
        <w:rPr>
          <w:rFonts w:ascii="Times New Roman" w:hAnsi="Times New Roman" w:cs="Times New Roman"/>
          <w:sz w:val="24"/>
          <w:szCs w:val="24"/>
        </w:rPr>
        <w:t>Organizează</w:t>
      </w:r>
      <w:proofErr w:type="spellEnd"/>
      <w:r w:rsidRPr="0092777E">
        <w:rPr>
          <w:rFonts w:ascii="Times New Roman" w:hAnsi="Times New Roman" w:cs="Times New Roman"/>
          <w:sz w:val="24"/>
          <w:szCs w:val="24"/>
        </w:rPr>
        <w:t xml:space="preserve"> </w:t>
      </w:r>
      <w:proofErr w:type="spellStart"/>
      <w:r w:rsidRPr="0092777E">
        <w:rPr>
          <w:rFonts w:ascii="Times New Roman" w:hAnsi="Times New Roman" w:cs="Times New Roman"/>
          <w:sz w:val="24"/>
          <w:szCs w:val="24"/>
        </w:rPr>
        <w:t>cel</w:t>
      </w:r>
      <w:proofErr w:type="spellEnd"/>
      <w:r w:rsidRPr="0092777E">
        <w:rPr>
          <w:rFonts w:ascii="Times New Roman" w:hAnsi="Times New Roman" w:cs="Times New Roman"/>
          <w:sz w:val="24"/>
          <w:szCs w:val="24"/>
        </w:rPr>
        <w:t xml:space="preserve"> </w:t>
      </w:r>
      <w:proofErr w:type="spellStart"/>
      <w:r w:rsidRPr="0092777E">
        <w:rPr>
          <w:rFonts w:ascii="Times New Roman" w:hAnsi="Times New Roman" w:cs="Times New Roman"/>
          <w:sz w:val="24"/>
          <w:szCs w:val="24"/>
        </w:rPr>
        <w:t>putin</w:t>
      </w:r>
      <w:proofErr w:type="spellEnd"/>
      <w:r w:rsidRPr="0092777E">
        <w:rPr>
          <w:rFonts w:ascii="Times New Roman" w:hAnsi="Times New Roman" w:cs="Times New Roman"/>
          <w:sz w:val="24"/>
          <w:szCs w:val="24"/>
        </w:rPr>
        <w:t xml:space="preserve">, de </w:t>
      </w:r>
      <w:proofErr w:type="spellStart"/>
      <w:r w:rsidRPr="0092777E">
        <w:rPr>
          <w:rFonts w:ascii="Times New Roman" w:hAnsi="Times New Roman" w:cs="Times New Roman"/>
          <w:sz w:val="24"/>
          <w:szCs w:val="24"/>
        </w:rPr>
        <w:t>dou</w:t>
      </w:r>
      <w:r>
        <w:rPr>
          <w:rFonts w:ascii="Times New Roman" w:hAnsi="Times New Roman" w:cs="Times New Roman"/>
          <w:sz w:val="24"/>
          <w:szCs w:val="24"/>
        </w:rPr>
        <w:t>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ori</w:t>
      </w:r>
      <w:proofErr w:type="spellEnd"/>
      <w:r>
        <w:rPr>
          <w:rFonts w:ascii="Times New Roman" w:hAnsi="Times New Roman" w:cs="Times New Roman"/>
          <w:sz w:val="24"/>
          <w:szCs w:val="24"/>
        </w:rPr>
        <w:t xml:space="preserve"> pe an </w:t>
      </w:r>
      <w:proofErr w:type="spellStart"/>
      <w:r>
        <w:rPr>
          <w:rFonts w:ascii="Times New Roman" w:hAnsi="Times New Roman" w:cs="Times New Roman"/>
          <w:sz w:val="24"/>
          <w:szCs w:val="24"/>
        </w:rPr>
        <w:t>activităţi</w:t>
      </w:r>
      <w:proofErr w:type="spellEnd"/>
      <w:r>
        <w:rPr>
          <w:rFonts w:ascii="Times New Roman" w:hAnsi="Times New Roman" w:cs="Times New Roman"/>
          <w:sz w:val="24"/>
          <w:szCs w:val="24"/>
        </w:rPr>
        <w:t xml:space="preserve"> la care </w:t>
      </w:r>
      <w:proofErr w:type="spellStart"/>
      <w:r>
        <w:rPr>
          <w:rFonts w:ascii="Times New Roman" w:hAnsi="Times New Roman" w:cs="Times New Roman"/>
          <w:sz w:val="24"/>
          <w:szCs w:val="24"/>
        </w:rPr>
        <w:t>participă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comunităţii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autorităţ</w:t>
      </w:r>
      <w:r w:rsidRPr="0092777E">
        <w:rPr>
          <w:rFonts w:ascii="Times New Roman" w:hAnsi="Times New Roman" w:cs="Times New Roman"/>
          <w:sz w:val="24"/>
          <w:szCs w:val="24"/>
        </w:rPr>
        <w:t>i</w:t>
      </w:r>
      <w:proofErr w:type="spellEnd"/>
      <w:r w:rsidRPr="0092777E">
        <w:rPr>
          <w:rFonts w:ascii="Times New Roman" w:hAnsi="Times New Roman" w:cs="Times New Roman"/>
          <w:sz w:val="24"/>
          <w:szCs w:val="24"/>
        </w:rPr>
        <w:t xml:space="preserve">, </w:t>
      </w:r>
      <w:proofErr w:type="spellStart"/>
      <w:r w:rsidRPr="0092777E">
        <w:rPr>
          <w:rFonts w:ascii="Times New Roman" w:hAnsi="Times New Roman" w:cs="Times New Roman"/>
          <w:sz w:val="24"/>
          <w:szCs w:val="24"/>
        </w:rPr>
        <w:t>fam</w:t>
      </w:r>
      <w:r>
        <w:rPr>
          <w:rFonts w:ascii="Times New Roman" w:hAnsi="Times New Roman" w:cs="Times New Roman"/>
          <w:sz w:val="24"/>
          <w:szCs w:val="24"/>
        </w:rPr>
        <w:t>ilie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prieteni</w:t>
      </w:r>
      <w:proofErr w:type="spellEnd"/>
      <w:r>
        <w:rPr>
          <w:rFonts w:ascii="Times New Roman" w:hAnsi="Times New Roman" w:cs="Times New Roman"/>
          <w:sz w:val="24"/>
          <w:szCs w:val="24"/>
        </w:rPr>
        <w:t xml:space="preserve"> ai </w:t>
      </w:r>
      <w:proofErr w:type="spellStart"/>
      <w:r>
        <w:rPr>
          <w:rFonts w:ascii="Times New Roman" w:hAnsi="Times New Roman" w:cs="Times New Roman"/>
          <w:sz w:val="24"/>
          <w:szCs w:val="24"/>
        </w:rPr>
        <w:t>copiilor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preşcolari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alte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grădiniţ</w:t>
      </w:r>
      <w:r w:rsidRPr="0092777E">
        <w:rPr>
          <w:rFonts w:ascii="Times New Roman" w:hAnsi="Times New Roman" w:cs="Times New Roman"/>
          <w:sz w:val="24"/>
          <w:szCs w:val="24"/>
        </w:rPr>
        <w:t>e</w:t>
      </w:r>
      <w:proofErr w:type="spellEnd"/>
      <w:r w:rsidRPr="0092777E">
        <w:rPr>
          <w:rFonts w:ascii="Times New Roman" w:hAnsi="Times New Roman" w:cs="Times New Roman"/>
          <w:sz w:val="24"/>
          <w:szCs w:val="24"/>
        </w:rPr>
        <w:t xml:space="preserve"> din </w:t>
      </w:r>
      <w:proofErr w:type="spellStart"/>
      <w:r w:rsidRPr="0092777E">
        <w:rPr>
          <w:rFonts w:ascii="Times New Roman" w:hAnsi="Times New Roman" w:cs="Times New Roman"/>
          <w:sz w:val="24"/>
          <w:szCs w:val="24"/>
        </w:rPr>
        <w:t>co</w:t>
      </w:r>
      <w:r>
        <w:rPr>
          <w:rFonts w:ascii="Times New Roman" w:hAnsi="Times New Roman" w:cs="Times New Roman"/>
          <w:sz w:val="24"/>
          <w:szCs w:val="24"/>
        </w:rPr>
        <w:t>munitate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educatori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profesori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elevi</w:t>
      </w:r>
      <w:proofErr w:type="spellEnd"/>
      <w:r>
        <w:rPr>
          <w:rFonts w:ascii="Times New Roman" w:hAnsi="Times New Roman" w:cs="Times New Roman"/>
          <w:sz w:val="24"/>
          <w:szCs w:val="24"/>
        </w:rPr>
        <w:t xml:space="preserve"> de la </w:t>
      </w:r>
      <w:proofErr w:type="spellStart"/>
      <w:r>
        <w:rPr>
          <w:rFonts w:ascii="Times New Roman" w:hAnsi="Times New Roman" w:cs="Times New Roman"/>
          <w:sz w:val="24"/>
          <w:szCs w:val="24"/>
        </w:rPr>
        <w:t>ş</w:t>
      </w:r>
      <w:r w:rsidRPr="0092777E">
        <w:rPr>
          <w:rFonts w:ascii="Times New Roman" w:hAnsi="Times New Roman" w:cs="Times New Roman"/>
          <w:sz w:val="24"/>
          <w:szCs w:val="24"/>
        </w:rPr>
        <w:t>colile</w:t>
      </w:r>
      <w:proofErr w:type="spellEnd"/>
      <w:r w:rsidRPr="0092777E">
        <w:rPr>
          <w:rFonts w:ascii="Times New Roman" w:hAnsi="Times New Roman" w:cs="Times New Roman"/>
          <w:sz w:val="24"/>
          <w:szCs w:val="24"/>
        </w:rPr>
        <w:t xml:space="preserve"> cu care </w:t>
      </w:r>
      <w:proofErr w:type="spellStart"/>
      <w:r w:rsidRPr="0092777E">
        <w:rPr>
          <w:rFonts w:ascii="Times New Roman" w:hAnsi="Times New Roman" w:cs="Times New Roman"/>
          <w:sz w:val="24"/>
          <w:szCs w:val="24"/>
        </w:rPr>
        <w:t>centrul</w:t>
      </w:r>
      <w:proofErr w:type="spellEnd"/>
      <w:r w:rsidRPr="0092777E">
        <w:rPr>
          <w:rFonts w:ascii="Times New Roman" w:hAnsi="Times New Roman" w:cs="Times New Roman"/>
          <w:sz w:val="24"/>
          <w:szCs w:val="24"/>
        </w:rPr>
        <w:t xml:space="preserve"> are </w:t>
      </w:r>
      <w:proofErr w:type="spellStart"/>
      <w:r w:rsidRPr="0092777E">
        <w:rPr>
          <w:rFonts w:ascii="Times New Roman" w:hAnsi="Times New Roman" w:cs="Times New Roman"/>
          <w:sz w:val="24"/>
          <w:szCs w:val="24"/>
        </w:rPr>
        <w:t>colabor</w:t>
      </w:r>
      <w:r w:rsidR="00D47212">
        <w:rPr>
          <w:rFonts w:ascii="Times New Roman" w:hAnsi="Times New Roman" w:cs="Times New Roman"/>
          <w:sz w:val="24"/>
          <w:szCs w:val="24"/>
        </w:rPr>
        <w:t>ă</w:t>
      </w:r>
      <w:r w:rsidRPr="0092777E">
        <w:rPr>
          <w:rFonts w:ascii="Times New Roman" w:hAnsi="Times New Roman" w:cs="Times New Roman"/>
          <w:sz w:val="24"/>
          <w:szCs w:val="24"/>
        </w:rPr>
        <w:t>ri</w:t>
      </w:r>
      <w:proofErr w:type="spellEnd"/>
      <w:r w:rsidRPr="0092777E">
        <w:rPr>
          <w:rFonts w:ascii="Times New Roman" w:hAnsi="Times New Roman" w:cs="Times New Roman"/>
          <w:sz w:val="24"/>
          <w:szCs w:val="24"/>
        </w:rPr>
        <w:t>,</w:t>
      </w:r>
      <w:r w:rsidR="00C808B0">
        <w:rPr>
          <w:rFonts w:ascii="Times New Roman" w:hAnsi="Times New Roman" w:cs="Times New Roman"/>
          <w:sz w:val="24"/>
          <w:szCs w:val="24"/>
        </w:rPr>
        <w:t xml:space="preserve"> </w:t>
      </w:r>
      <w:r w:rsidRPr="0092777E">
        <w:rPr>
          <w:rFonts w:ascii="Times New Roman" w:hAnsi="Times New Roman" w:cs="Times New Roman"/>
          <w:sz w:val="24"/>
          <w:szCs w:val="24"/>
        </w:rPr>
        <w:t>etc.</w:t>
      </w:r>
    </w:p>
    <w:p w:rsidR="002E1DB6" w:rsidRPr="0092777E" w:rsidRDefault="002E1DB6" w:rsidP="00ED7598">
      <w:pPr>
        <w:pStyle w:val="Listparagraf"/>
        <w:numPr>
          <w:ilvl w:val="0"/>
          <w:numId w:val="18"/>
        </w:numPr>
        <w:tabs>
          <w:tab w:val="left" w:pos="-4590"/>
        </w:tabs>
        <w:spacing w:after="0" w:line="100" w:lineRule="atLeast"/>
        <w:jc w:val="both"/>
        <w:rPr>
          <w:rStyle w:val="FontStyle36"/>
          <w:sz w:val="24"/>
          <w:szCs w:val="24"/>
        </w:rPr>
      </w:pPr>
      <w:proofErr w:type="spellStart"/>
      <w:r w:rsidRPr="0092777E">
        <w:rPr>
          <w:rStyle w:val="FontStyle36"/>
          <w:sz w:val="24"/>
          <w:szCs w:val="24"/>
        </w:rPr>
        <w:t>D</w:t>
      </w:r>
      <w:r>
        <w:rPr>
          <w:rStyle w:val="FontStyle36"/>
          <w:sz w:val="24"/>
          <w:szCs w:val="24"/>
        </w:rPr>
        <w:t>istribuire</w:t>
      </w:r>
      <w:proofErr w:type="spellEnd"/>
      <w:r>
        <w:rPr>
          <w:rStyle w:val="FontStyle36"/>
          <w:sz w:val="24"/>
          <w:szCs w:val="24"/>
        </w:rPr>
        <w:t xml:space="preserve"> de </w:t>
      </w:r>
      <w:proofErr w:type="spellStart"/>
      <w:r>
        <w:rPr>
          <w:rStyle w:val="FontStyle36"/>
          <w:sz w:val="24"/>
          <w:szCs w:val="24"/>
        </w:rPr>
        <w:t>pliante</w:t>
      </w:r>
      <w:proofErr w:type="spellEnd"/>
      <w:r>
        <w:rPr>
          <w:rStyle w:val="FontStyle36"/>
          <w:sz w:val="24"/>
          <w:szCs w:val="24"/>
        </w:rPr>
        <w:t xml:space="preserve"> </w:t>
      </w:r>
      <w:proofErr w:type="spellStart"/>
      <w:r>
        <w:rPr>
          <w:rStyle w:val="FontStyle36"/>
          <w:sz w:val="24"/>
          <w:szCs w:val="24"/>
        </w:rPr>
        <w:t>ş</w:t>
      </w:r>
      <w:r w:rsidRPr="0092777E">
        <w:rPr>
          <w:rStyle w:val="FontStyle36"/>
          <w:sz w:val="24"/>
          <w:szCs w:val="24"/>
        </w:rPr>
        <w:t>i</w:t>
      </w:r>
      <w:proofErr w:type="spellEnd"/>
      <w:r w:rsidRPr="0092777E">
        <w:rPr>
          <w:rStyle w:val="FontStyle36"/>
          <w:sz w:val="24"/>
          <w:szCs w:val="24"/>
        </w:rPr>
        <w:t xml:space="preserve"> </w:t>
      </w:r>
      <w:proofErr w:type="spellStart"/>
      <w:r w:rsidRPr="0092777E">
        <w:rPr>
          <w:rStyle w:val="FontStyle36"/>
          <w:sz w:val="24"/>
          <w:szCs w:val="24"/>
        </w:rPr>
        <w:t>m</w:t>
      </w:r>
      <w:r>
        <w:rPr>
          <w:rStyle w:val="FontStyle36"/>
          <w:sz w:val="24"/>
          <w:szCs w:val="24"/>
        </w:rPr>
        <w:t>ateriale</w:t>
      </w:r>
      <w:proofErr w:type="spellEnd"/>
      <w:r>
        <w:rPr>
          <w:rStyle w:val="FontStyle36"/>
          <w:sz w:val="24"/>
          <w:szCs w:val="24"/>
        </w:rPr>
        <w:t xml:space="preserve"> informative </w:t>
      </w:r>
      <w:proofErr w:type="spellStart"/>
      <w:r>
        <w:rPr>
          <w:rStyle w:val="FontStyle36"/>
          <w:sz w:val="24"/>
          <w:szCs w:val="24"/>
        </w:rPr>
        <w:t>către</w:t>
      </w:r>
      <w:proofErr w:type="spellEnd"/>
      <w:r>
        <w:rPr>
          <w:rStyle w:val="FontStyle36"/>
          <w:sz w:val="24"/>
          <w:szCs w:val="24"/>
        </w:rPr>
        <w:t xml:space="preserve"> </w:t>
      </w:r>
      <w:proofErr w:type="spellStart"/>
      <w:r>
        <w:rPr>
          <w:rStyle w:val="FontStyle36"/>
          <w:sz w:val="24"/>
          <w:szCs w:val="24"/>
        </w:rPr>
        <w:t>alte</w:t>
      </w:r>
      <w:proofErr w:type="spellEnd"/>
      <w:r>
        <w:rPr>
          <w:rStyle w:val="FontStyle36"/>
          <w:sz w:val="24"/>
          <w:szCs w:val="24"/>
        </w:rPr>
        <w:t xml:space="preserve"> </w:t>
      </w:r>
      <w:proofErr w:type="spellStart"/>
      <w:r>
        <w:rPr>
          <w:rStyle w:val="FontStyle36"/>
          <w:sz w:val="24"/>
          <w:szCs w:val="24"/>
        </w:rPr>
        <w:t>instituţii</w:t>
      </w:r>
      <w:proofErr w:type="spellEnd"/>
      <w:r>
        <w:rPr>
          <w:rStyle w:val="FontStyle36"/>
          <w:sz w:val="24"/>
          <w:szCs w:val="24"/>
        </w:rPr>
        <w:t xml:space="preserve"> </w:t>
      </w:r>
      <w:proofErr w:type="spellStart"/>
      <w:r>
        <w:rPr>
          <w:rStyle w:val="FontStyle36"/>
          <w:sz w:val="24"/>
          <w:szCs w:val="24"/>
        </w:rPr>
        <w:t>şi</w:t>
      </w:r>
      <w:proofErr w:type="spellEnd"/>
      <w:r>
        <w:rPr>
          <w:rStyle w:val="FontStyle36"/>
          <w:sz w:val="24"/>
          <w:szCs w:val="24"/>
        </w:rPr>
        <w:t xml:space="preserve"> </w:t>
      </w:r>
      <w:proofErr w:type="spellStart"/>
      <w:r>
        <w:rPr>
          <w:rStyle w:val="FontStyle36"/>
          <w:sz w:val="24"/>
          <w:szCs w:val="24"/>
        </w:rPr>
        <w:t>că</w:t>
      </w:r>
      <w:r w:rsidRPr="0092777E">
        <w:rPr>
          <w:rStyle w:val="FontStyle36"/>
          <w:sz w:val="24"/>
          <w:szCs w:val="24"/>
        </w:rPr>
        <w:t>tre</w:t>
      </w:r>
      <w:proofErr w:type="spellEnd"/>
      <w:r w:rsidRPr="0092777E">
        <w:rPr>
          <w:rStyle w:val="FontStyle36"/>
          <w:sz w:val="24"/>
          <w:szCs w:val="24"/>
        </w:rPr>
        <w:t xml:space="preserve"> </w:t>
      </w:r>
      <w:proofErr w:type="spellStart"/>
      <w:r w:rsidRPr="0092777E">
        <w:rPr>
          <w:rStyle w:val="FontStyle36"/>
          <w:sz w:val="24"/>
          <w:szCs w:val="24"/>
        </w:rPr>
        <w:t>comunitate</w:t>
      </w:r>
      <w:proofErr w:type="spellEnd"/>
      <w:r w:rsidRPr="0092777E">
        <w:rPr>
          <w:rStyle w:val="FontStyle36"/>
          <w:sz w:val="24"/>
          <w:szCs w:val="24"/>
        </w:rPr>
        <w:t>.</w:t>
      </w:r>
    </w:p>
    <w:p w:rsidR="002E1DB6" w:rsidRPr="0092777E" w:rsidRDefault="002E1DB6" w:rsidP="00ED7598">
      <w:pPr>
        <w:pStyle w:val="Listparagraf"/>
        <w:numPr>
          <w:ilvl w:val="0"/>
          <w:numId w:val="18"/>
        </w:numPr>
        <w:tabs>
          <w:tab w:val="left" w:pos="-4590"/>
          <w:tab w:val="left" w:pos="0"/>
        </w:tabs>
        <w:spacing w:after="0" w:line="100" w:lineRule="atLeast"/>
        <w:jc w:val="both"/>
        <w:rPr>
          <w:rStyle w:val="FontStyle36"/>
          <w:sz w:val="24"/>
          <w:szCs w:val="24"/>
        </w:rPr>
      </w:pPr>
      <w:proofErr w:type="spellStart"/>
      <w:r>
        <w:rPr>
          <w:rStyle w:val="FontStyle36"/>
          <w:sz w:val="24"/>
          <w:szCs w:val="24"/>
        </w:rPr>
        <w:t>Participare</w:t>
      </w:r>
      <w:proofErr w:type="spellEnd"/>
      <w:r>
        <w:rPr>
          <w:rStyle w:val="FontStyle36"/>
          <w:sz w:val="24"/>
          <w:szCs w:val="24"/>
        </w:rPr>
        <w:t xml:space="preserve"> la </w:t>
      </w:r>
      <w:proofErr w:type="spellStart"/>
      <w:r>
        <w:rPr>
          <w:rStyle w:val="FontStyle36"/>
          <w:sz w:val="24"/>
          <w:szCs w:val="24"/>
        </w:rPr>
        <w:t>emisiuni</w:t>
      </w:r>
      <w:proofErr w:type="spellEnd"/>
      <w:r>
        <w:rPr>
          <w:rStyle w:val="FontStyle36"/>
          <w:sz w:val="24"/>
          <w:szCs w:val="24"/>
        </w:rPr>
        <w:t xml:space="preserve"> TV</w:t>
      </w:r>
      <w:r w:rsidRPr="0092777E">
        <w:rPr>
          <w:rStyle w:val="FontStyle36"/>
          <w:sz w:val="24"/>
          <w:szCs w:val="24"/>
        </w:rPr>
        <w:t>.</w:t>
      </w:r>
    </w:p>
    <w:p w:rsidR="002E1DB6" w:rsidRPr="0092777E" w:rsidRDefault="002E1DB6" w:rsidP="00ED7598">
      <w:pPr>
        <w:pStyle w:val="Listparagraf"/>
        <w:numPr>
          <w:ilvl w:val="0"/>
          <w:numId w:val="18"/>
        </w:numPr>
        <w:tabs>
          <w:tab w:val="left" w:pos="-4590"/>
          <w:tab w:val="left" w:pos="0"/>
        </w:tabs>
        <w:spacing w:after="0" w:line="100" w:lineRule="atLeast"/>
        <w:jc w:val="both"/>
        <w:rPr>
          <w:rStyle w:val="FontStyle36"/>
          <w:sz w:val="24"/>
          <w:szCs w:val="24"/>
        </w:rPr>
      </w:pPr>
      <w:proofErr w:type="spellStart"/>
      <w:r w:rsidRPr="0092777E">
        <w:rPr>
          <w:rStyle w:val="FontStyle36"/>
          <w:sz w:val="24"/>
          <w:szCs w:val="24"/>
        </w:rPr>
        <w:t>Participarea</w:t>
      </w:r>
      <w:proofErr w:type="spellEnd"/>
      <w:r w:rsidRPr="0092777E">
        <w:rPr>
          <w:rStyle w:val="FontStyle36"/>
          <w:sz w:val="24"/>
          <w:szCs w:val="24"/>
        </w:rPr>
        <w:t xml:space="preserve"> la </w:t>
      </w:r>
      <w:proofErr w:type="spellStart"/>
      <w:r w:rsidRPr="0092777E">
        <w:rPr>
          <w:rStyle w:val="FontStyle36"/>
          <w:sz w:val="24"/>
          <w:szCs w:val="24"/>
        </w:rPr>
        <w:t>ac</w:t>
      </w:r>
      <w:r>
        <w:rPr>
          <w:rStyle w:val="FontStyle36"/>
          <w:sz w:val="24"/>
          <w:szCs w:val="24"/>
        </w:rPr>
        <w:t>ţiuni</w:t>
      </w:r>
      <w:proofErr w:type="spellEnd"/>
      <w:r>
        <w:rPr>
          <w:rStyle w:val="FontStyle36"/>
          <w:sz w:val="24"/>
          <w:szCs w:val="24"/>
        </w:rPr>
        <w:t xml:space="preserve"> </w:t>
      </w:r>
      <w:proofErr w:type="spellStart"/>
      <w:r>
        <w:rPr>
          <w:rStyle w:val="FontStyle36"/>
          <w:sz w:val="24"/>
          <w:szCs w:val="24"/>
        </w:rPr>
        <w:t>desfăş</w:t>
      </w:r>
      <w:r w:rsidRPr="0092777E">
        <w:rPr>
          <w:rStyle w:val="FontStyle36"/>
          <w:sz w:val="24"/>
          <w:szCs w:val="24"/>
        </w:rPr>
        <w:t>urate</w:t>
      </w:r>
      <w:proofErr w:type="spellEnd"/>
      <w:r w:rsidRPr="0092777E">
        <w:rPr>
          <w:rStyle w:val="FontStyle36"/>
          <w:sz w:val="24"/>
          <w:szCs w:val="24"/>
        </w:rPr>
        <w:t xml:space="preserve"> la </w:t>
      </w:r>
      <w:proofErr w:type="spellStart"/>
      <w:r w:rsidRPr="0092777E">
        <w:rPr>
          <w:rStyle w:val="FontStyle36"/>
          <w:sz w:val="24"/>
          <w:szCs w:val="24"/>
        </w:rPr>
        <w:t>nivel</w:t>
      </w:r>
      <w:proofErr w:type="spellEnd"/>
      <w:r w:rsidRPr="0092777E">
        <w:rPr>
          <w:rStyle w:val="FontStyle36"/>
          <w:sz w:val="24"/>
          <w:szCs w:val="24"/>
        </w:rPr>
        <w:t xml:space="preserve"> de </w:t>
      </w:r>
      <w:proofErr w:type="spellStart"/>
      <w:r w:rsidRPr="0092777E">
        <w:rPr>
          <w:rStyle w:val="FontStyle36"/>
          <w:sz w:val="24"/>
          <w:szCs w:val="24"/>
        </w:rPr>
        <w:t>comunitate</w:t>
      </w:r>
      <w:proofErr w:type="spellEnd"/>
      <w:r w:rsidRPr="0092777E">
        <w:rPr>
          <w:rStyle w:val="FontStyle36"/>
          <w:sz w:val="24"/>
          <w:szCs w:val="24"/>
        </w:rPr>
        <w:t>.</w:t>
      </w:r>
    </w:p>
    <w:p w:rsidR="002E1DB6" w:rsidRPr="0092777E" w:rsidRDefault="002E1DB6" w:rsidP="00ED7598">
      <w:pPr>
        <w:pStyle w:val="Listparagraf"/>
        <w:numPr>
          <w:ilvl w:val="0"/>
          <w:numId w:val="18"/>
        </w:numPr>
        <w:tabs>
          <w:tab w:val="left" w:pos="-4590"/>
          <w:tab w:val="left" w:pos="0"/>
        </w:tabs>
        <w:spacing w:after="0" w:line="100" w:lineRule="atLeast"/>
        <w:jc w:val="both"/>
        <w:rPr>
          <w:rFonts w:ascii="Times New Roman" w:hAnsi="Times New Roman" w:cs="Times New Roman"/>
          <w:sz w:val="24"/>
          <w:szCs w:val="24"/>
        </w:rPr>
      </w:pPr>
      <w:proofErr w:type="spellStart"/>
      <w:r>
        <w:rPr>
          <w:rStyle w:val="FontStyle36"/>
          <w:sz w:val="24"/>
          <w:szCs w:val="24"/>
        </w:rPr>
        <w:lastRenderedPageBreak/>
        <w:t>Publicare</w:t>
      </w:r>
      <w:proofErr w:type="spellEnd"/>
      <w:r>
        <w:rPr>
          <w:rStyle w:val="FontStyle36"/>
          <w:sz w:val="24"/>
          <w:szCs w:val="24"/>
        </w:rPr>
        <w:t xml:space="preserve"> de </w:t>
      </w:r>
      <w:proofErr w:type="spellStart"/>
      <w:r>
        <w:rPr>
          <w:rStyle w:val="FontStyle36"/>
          <w:sz w:val="24"/>
          <w:szCs w:val="24"/>
        </w:rPr>
        <w:t>articole</w:t>
      </w:r>
      <w:proofErr w:type="spellEnd"/>
      <w:r>
        <w:rPr>
          <w:rStyle w:val="FontStyle36"/>
          <w:sz w:val="24"/>
          <w:szCs w:val="24"/>
        </w:rPr>
        <w:t xml:space="preserve"> </w:t>
      </w:r>
      <w:proofErr w:type="spellStart"/>
      <w:r>
        <w:rPr>
          <w:rStyle w:val="FontStyle36"/>
          <w:sz w:val="24"/>
          <w:szCs w:val="24"/>
        </w:rPr>
        <w:t>în</w:t>
      </w:r>
      <w:proofErr w:type="spellEnd"/>
      <w:r>
        <w:rPr>
          <w:rStyle w:val="FontStyle36"/>
          <w:sz w:val="24"/>
          <w:szCs w:val="24"/>
        </w:rPr>
        <w:t xml:space="preserve"> presa </w:t>
      </w:r>
      <w:proofErr w:type="spellStart"/>
      <w:r>
        <w:rPr>
          <w:rStyle w:val="FontStyle36"/>
          <w:sz w:val="24"/>
          <w:szCs w:val="24"/>
        </w:rPr>
        <w:t>scrisă</w:t>
      </w:r>
      <w:proofErr w:type="spellEnd"/>
      <w:r w:rsidRPr="0092777E">
        <w:rPr>
          <w:rStyle w:val="FontStyle36"/>
          <w:sz w:val="24"/>
          <w:szCs w:val="24"/>
        </w:rPr>
        <w:t>.</w:t>
      </w:r>
    </w:p>
    <w:p w:rsidR="002E1DB6" w:rsidRPr="0092777E" w:rsidRDefault="002E1DB6" w:rsidP="00ED7598">
      <w:pPr>
        <w:pStyle w:val="Listparagraf"/>
        <w:tabs>
          <w:tab w:val="left" w:pos="-4680"/>
          <w:tab w:val="left" w:pos="-4590"/>
        </w:tabs>
        <w:spacing w:after="0" w:line="100" w:lineRule="atLeast"/>
        <w:ind w:left="0"/>
        <w:jc w:val="both"/>
        <w:rPr>
          <w:rFonts w:ascii="Times New Roman" w:hAnsi="Times New Roman" w:cs="Times New Roman"/>
          <w:sz w:val="24"/>
          <w:szCs w:val="24"/>
        </w:rPr>
      </w:pPr>
      <w:r>
        <w:rPr>
          <w:rFonts w:ascii="Times New Roman" w:hAnsi="Times New Roman" w:cs="Times New Roman"/>
          <w:sz w:val="24"/>
          <w:szCs w:val="24"/>
        </w:rPr>
        <w:t xml:space="preserve">10.  </w:t>
      </w:r>
      <w:proofErr w:type="spellStart"/>
      <w:r>
        <w:rPr>
          <w:rFonts w:ascii="Times New Roman" w:hAnsi="Times New Roman" w:cs="Times New Roman"/>
          <w:sz w:val="24"/>
          <w:szCs w:val="24"/>
        </w:rPr>
        <w:t>Asigură</w:t>
      </w:r>
      <w:proofErr w:type="spellEnd"/>
      <w:r w:rsidRPr="0092777E">
        <w:rPr>
          <w:rFonts w:ascii="Times New Roman" w:hAnsi="Times New Roman" w:cs="Times New Roman"/>
          <w:sz w:val="24"/>
          <w:szCs w:val="24"/>
        </w:rPr>
        <w:t xml:space="preserve"> </w:t>
      </w:r>
      <w:proofErr w:type="spellStart"/>
      <w:r w:rsidRPr="0092777E">
        <w:rPr>
          <w:rFonts w:ascii="Times New Roman" w:hAnsi="Times New Roman" w:cs="Times New Roman"/>
          <w:sz w:val="24"/>
          <w:szCs w:val="24"/>
        </w:rPr>
        <w:t>copiilor</w:t>
      </w:r>
      <w:proofErr w:type="spellEnd"/>
      <w:r w:rsidRPr="0092777E">
        <w:rPr>
          <w:rFonts w:ascii="Times New Roman" w:hAnsi="Times New Roman" w:cs="Times New Roman"/>
          <w:sz w:val="24"/>
          <w:szCs w:val="24"/>
        </w:rPr>
        <w:t xml:space="preserve"> </w:t>
      </w:r>
      <w:proofErr w:type="spellStart"/>
      <w:r w:rsidRPr="0092777E">
        <w:rPr>
          <w:rFonts w:ascii="Times New Roman" w:hAnsi="Times New Roman" w:cs="Times New Roman"/>
          <w:sz w:val="24"/>
          <w:szCs w:val="24"/>
        </w:rPr>
        <w:t>m</w:t>
      </w:r>
      <w:r>
        <w:rPr>
          <w:rFonts w:ascii="Times New Roman" w:hAnsi="Times New Roman" w:cs="Times New Roman"/>
          <w:sz w:val="24"/>
          <w:szCs w:val="24"/>
        </w:rPr>
        <w:t>ijloace</w:t>
      </w:r>
      <w:proofErr w:type="spellEnd"/>
      <w:r>
        <w:rPr>
          <w:rFonts w:ascii="Times New Roman" w:hAnsi="Times New Roman" w:cs="Times New Roman"/>
          <w:sz w:val="24"/>
          <w:szCs w:val="24"/>
        </w:rPr>
        <w:t xml:space="preserve"> concrete de </w:t>
      </w:r>
      <w:proofErr w:type="spellStart"/>
      <w:r>
        <w:rPr>
          <w:rFonts w:ascii="Times New Roman" w:hAnsi="Times New Roman" w:cs="Times New Roman"/>
          <w:sz w:val="24"/>
          <w:szCs w:val="24"/>
        </w:rPr>
        <w:t>contactare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w:t>
      </w:r>
      <w:r w:rsidRPr="0092777E">
        <w:rPr>
          <w:rFonts w:ascii="Times New Roman" w:hAnsi="Times New Roman" w:cs="Times New Roman"/>
          <w:sz w:val="24"/>
          <w:szCs w:val="24"/>
        </w:rPr>
        <w:t>i</w:t>
      </w:r>
      <w:proofErr w:type="spellEnd"/>
      <w:r w:rsidRPr="0092777E">
        <w:rPr>
          <w:rFonts w:ascii="Times New Roman" w:hAnsi="Times New Roman" w:cs="Times New Roman"/>
          <w:sz w:val="24"/>
          <w:szCs w:val="24"/>
        </w:rPr>
        <w:t xml:space="preserve"> </w:t>
      </w:r>
      <w:proofErr w:type="spellStart"/>
      <w:r w:rsidRPr="0092777E">
        <w:rPr>
          <w:rFonts w:ascii="Times New Roman" w:hAnsi="Times New Roman" w:cs="Times New Roman"/>
          <w:sz w:val="24"/>
          <w:szCs w:val="24"/>
        </w:rPr>
        <w:t>comunicare</w:t>
      </w:r>
      <w:proofErr w:type="spellEnd"/>
      <w:r w:rsidRPr="0092777E">
        <w:rPr>
          <w:rFonts w:ascii="Times New Roman" w:hAnsi="Times New Roman" w:cs="Times New Roman"/>
          <w:sz w:val="24"/>
          <w:szCs w:val="24"/>
        </w:rPr>
        <w:t xml:space="preserve"> cu</w:t>
      </w:r>
      <w:r>
        <w:rPr>
          <w:rFonts w:ascii="Times New Roman" w:hAnsi="Times New Roman" w:cs="Times New Roman"/>
          <w:sz w:val="24"/>
          <w:szCs w:val="24"/>
        </w:rPr>
        <w:t xml:space="preserve"> </w:t>
      </w:r>
      <w:proofErr w:type="spellStart"/>
      <w:r>
        <w:rPr>
          <w:rFonts w:ascii="Times New Roman" w:hAnsi="Times New Roman" w:cs="Times New Roman"/>
          <w:sz w:val="24"/>
          <w:szCs w:val="24"/>
        </w:rPr>
        <w:t>familia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w:t>
      </w:r>
      <w:r w:rsidRPr="0092777E">
        <w:rPr>
          <w:rFonts w:ascii="Times New Roman" w:hAnsi="Times New Roman" w:cs="Times New Roman"/>
          <w:sz w:val="24"/>
          <w:szCs w:val="24"/>
        </w:rPr>
        <w:t>i</w:t>
      </w:r>
      <w:proofErr w:type="spellEnd"/>
      <w:r w:rsidRPr="0092777E">
        <w:rPr>
          <w:rFonts w:ascii="Times New Roman" w:hAnsi="Times New Roman" w:cs="Times New Roman"/>
          <w:sz w:val="24"/>
          <w:szCs w:val="24"/>
        </w:rPr>
        <w:t xml:space="preserve"> </w:t>
      </w:r>
      <w:proofErr w:type="spellStart"/>
      <w:r w:rsidRPr="0092777E">
        <w:rPr>
          <w:rFonts w:ascii="Times New Roman" w:hAnsi="Times New Roman" w:cs="Times New Roman"/>
          <w:sz w:val="24"/>
          <w:szCs w:val="24"/>
        </w:rPr>
        <w:t>alte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persoane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importante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pentru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aceş</w:t>
      </w:r>
      <w:r w:rsidRPr="0092777E">
        <w:rPr>
          <w:rFonts w:ascii="Times New Roman" w:hAnsi="Times New Roman" w:cs="Times New Roman"/>
          <w:sz w:val="24"/>
          <w:szCs w:val="24"/>
        </w:rPr>
        <w:t>tia</w:t>
      </w:r>
      <w:proofErr w:type="spellEnd"/>
      <w:r w:rsidRPr="0092777E">
        <w:rPr>
          <w:rFonts w:ascii="Times New Roman" w:hAnsi="Times New Roman" w:cs="Times New Roman"/>
          <w:sz w:val="24"/>
          <w:szCs w:val="24"/>
        </w:rPr>
        <w:t>.</w:t>
      </w:r>
    </w:p>
    <w:p w:rsidR="002E1DB6" w:rsidRPr="0092777E" w:rsidRDefault="002E1DB6" w:rsidP="00ED7598">
      <w:pPr>
        <w:pStyle w:val="Listparagraf"/>
        <w:tabs>
          <w:tab w:val="left" w:pos="-4590"/>
        </w:tabs>
        <w:spacing w:after="0" w:line="100" w:lineRule="atLeast"/>
        <w:ind w:left="0"/>
        <w:jc w:val="both"/>
        <w:rPr>
          <w:rFonts w:ascii="Times New Roman" w:hAnsi="Times New Roman" w:cs="Times New Roman"/>
          <w:sz w:val="24"/>
          <w:szCs w:val="24"/>
        </w:rPr>
      </w:pPr>
      <w:r>
        <w:rPr>
          <w:rFonts w:ascii="Times New Roman" w:hAnsi="Times New Roman" w:cs="Times New Roman"/>
          <w:sz w:val="24"/>
          <w:szCs w:val="24"/>
        </w:rPr>
        <w:t xml:space="preserve">11. </w:t>
      </w:r>
      <w:proofErr w:type="spellStart"/>
      <w:r>
        <w:rPr>
          <w:rFonts w:ascii="Times New Roman" w:hAnsi="Times New Roman" w:cs="Times New Roman"/>
          <w:sz w:val="24"/>
          <w:szCs w:val="24"/>
        </w:rPr>
        <w:t>Copiii</w:t>
      </w:r>
      <w:proofErr w:type="spellEnd"/>
      <w:r>
        <w:rPr>
          <w:rFonts w:ascii="Times New Roman" w:hAnsi="Times New Roman" w:cs="Times New Roman"/>
          <w:sz w:val="24"/>
          <w:szCs w:val="24"/>
        </w:rPr>
        <w:t xml:space="preserve"> au </w:t>
      </w:r>
      <w:proofErr w:type="spellStart"/>
      <w:r>
        <w:rPr>
          <w:rFonts w:ascii="Times New Roman" w:hAnsi="Times New Roman" w:cs="Times New Roman"/>
          <w:sz w:val="24"/>
          <w:szCs w:val="24"/>
        </w:rPr>
        <w:t>posibilitatea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să-şi</w:t>
      </w:r>
      <w:proofErr w:type="spellEnd"/>
      <w:r>
        <w:rPr>
          <w:rFonts w:ascii="Times New Roman" w:hAnsi="Times New Roman" w:cs="Times New Roman"/>
          <w:sz w:val="24"/>
          <w:szCs w:val="24"/>
        </w:rPr>
        <w:t xml:space="preserve"> invite </w:t>
      </w:r>
      <w:proofErr w:type="spellStart"/>
      <w:r>
        <w:rPr>
          <w:rFonts w:ascii="Times New Roman" w:hAnsi="Times New Roman" w:cs="Times New Roman"/>
          <w:sz w:val="24"/>
          <w:szCs w:val="24"/>
        </w:rPr>
        <w:t>familia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colegii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prietenii</w:t>
      </w:r>
      <w:proofErr w:type="spellEnd"/>
      <w:r>
        <w:rPr>
          <w:rFonts w:ascii="Times New Roman" w:hAnsi="Times New Roman" w:cs="Times New Roman"/>
          <w:sz w:val="24"/>
          <w:szCs w:val="24"/>
        </w:rPr>
        <w:t xml:space="preserve"> din </w:t>
      </w:r>
      <w:proofErr w:type="spellStart"/>
      <w:r>
        <w:rPr>
          <w:rFonts w:ascii="Times New Roman" w:hAnsi="Times New Roman" w:cs="Times New Roman"/>
          <w:sz w:val="24"/>
          <w:szCs w:val="24"/>
        </w:rPr>
        <w:t>comunitate</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sărbătorile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personale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aniversări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onomastică</w:t>
      </w:r>
      <w:proofErr w:type="spellEnd"/>
      <w:r w:rsidRPr="0092777E">
        <w:rPr>
          <w:rFonts w:ascii="Times New Roman" w:hAnsi="Times New Roman" w:cs="Times New Roman"/>
          <w:sz w:val="24"/>
          <w:szCs w:val="24"/>
        </w:rPr>
        <w:t>).</w:t>
      </w:r>
    </w:p>
    <w:p w:rsidR="002E1DB6" w:rsidRPr="0092777E" w:rsidRDefault="002E1DB6" w:rsidP="00413A66">
      <w:pPr>
        <w:pStyle w:val="Listparagraf"/>
        <w:numPr>
          <w:ilvl w:val="0"/>
          <w:numId w:val="20"/>
        </w:numPr>
        <w:tabs>
          <w:tab w:val="left" w:pos="-4590"/>
          <w:tab w:val="left" w:pos="-4500"/>
        </w:tabs>
        <w:spacing w:after="0" w:line="100" w:lineRule="atLeast"/>
        <w:jc w:val="both"/>
        <w:rPr>
          <w:rFonts w:ascii="Times New Roman" w:hAnsi="Times New Roman" w:cs="Times New Roman"/>
          <w:sz w:val="24"/>
          <w:szCs w:val="24"/>
        </w:rPr>
      </w:pPr>
      <w:proofErr w:type="spellStart"/>
      <w:r w:rsidRPr="0092777E">
        <w:rPr>
          <w:rFonts w:ascii="Times New Roman" w:hAnsi="Times New Roman" w:cs="Times New Roman"/>
          <w:sz w:val="24"/>
          <w:szCs w:val="24"/>
        </w:rPr>
        <w:t>Elaborarea</w:t>
      </w:r>
      <w:proofErr w:type="spellEnd"/>
      <w:r w:rsidRPr="0092777E">
        <w:rPr>
          <w:rFonts w:ascii="Times New Roman" w:hAnsi="Times New Roman" w:cs="Times New Roman"/>
          <w:sz w:val="24"/>
          <w:szCs w:val="24"/>
        </w:rPr>
        <w:t xml:space="preserve"> de </w:t>
      </w:r>
      <w:proofErr w:type="spellStart"/>
      <w:r w:rsidRPr="0092777E">
        <w:rPr>
          <w:rFonts w:ascii="Times New Roman" w:hAnsi="Times New Roman" w:cs="Times New Roman"/>
          <w:sz w:val="24"/>
          <w:szCs w:val="24"/>
        </w:rPr>
        <w:t>rapoarte</w:t>
      </w:r>
      <w:proofErr w:type="spellEnd"/>
      <w:r w:rsidRPr="0092777E">
        <w:rPr>
          <w:rFonts w:ascii="Times New Roman" w:hAnsi="Times New Roman" w:cs="Times New Roman"/>
          <w:sz w:val="24"/>
          <w:szCs w:val="24"/>
        </w:rPr>
        <w:t xml:space="preserve"> de </w:t>
      </w:r>
      <w:proofErr w:type="spellStart"/>
      <w:r w:rsidRPr="0092777E">
        <w:rPr>
          <w:rFonts w:ascii="Times New Roman" w:hAnsi="Times New Roman" w:cs="Times New Roman"/>
          <w:sz w:val="24"/>
          <w:szCs w:val="24"/>
        </w:rPr>
        <w:t>activitate</w:t>
      </w:r>
      <w:proofErr w:type="spellEnd"/>
      <w:r w:rsidRPr="0092777E">
        <w:rPr>
          <w:rFonts w:ascii="Times New Roman" w:hAnsi="Times New Roman" w:cs="Times New Roman"/>
          <w:sz w:val="24"/>
          <w:szCs w:val="24"/>
        </w:rPr>
        <w:t>.</w:t>
      </w:r>
    </w:p>
    <w:p w:rsidR="002E1DB6" w:rsidRPr="0092777E" w:rsidRDefault="002E1DB6" w:rsidP="00ED7598">
      <w:pPr>
        <w:pStyle w:val="NormalWeb"/>
        <w:tabs>
          <w:tab w:val="left" w:pos="-4590"/>
          <w:tab w:val="left" w:pos="0"/>
        </w:tabs>
        <w:ind w:firstLine="12"/>
        <w:jc w:val="both"/>
      </w:pPr>
      <w:r w:rsidRPr="0092777E">
        <w:t xml:space="preserve">c) de promovare a drepturilor beneficiarilor </w:t>
      </w:r>
      <w:proofErr w:type="spellStart"/>
      <w:r w:rsidRPr="0092777E">
        <w:t>şi</w:t>
      </w:r>
      <w:proofErr w:type="spellEnd"/>
      <w:r w:rsidRPr="0092777E">
        <w:t xml:space="preserve"> a unei imagini pozitive a acestora, de promovare a drepturilor omului în general, precum </w:t>
      </w:r>
      <w:proofErr w:type="spellStart"/>
      <w:r w:rsidRPr="0092777E">
        <w:t>şi</w:t>
      </w:r>
      <w:proofErr w:type="spellEnd"/>
      <w:r w:rsidRPr="0092777E">
        <w:t xml:space="preserve"> de prevenire a </w:t>
      </w:r>
      <w:proofErr w:type="spellStart"/>
      <w:r w:rsidRPr="0092777E">
        <w:t>situaţiilor</w:t>
      </w:r>
      <w:proofErr w:type="spellEnd"/>
      <w:r w:rsidRPr="0092777E">
        <w:t xml:space="preserve"> de dificultate în care pot intra categoriile vulnerabile care fac parte din categoria de persoane beneficiare, potrivit scopului acestuia, prin asigurarea următoarelor </w:t>
      </w:r>
      <w:proofErr w:type="spellStart"/>
      <w:r w:rsidRPr="0092777E">
        <w:t>activităţi</w:t>
      </w:r>
      <w:proofErr w:type="spellEnd"/>
      <w:r w:rsidRPr="0092777E">
        <w:t>:</w:t>
      </w:r>
    </w:p>
    <w:p w:rsidR="002E1DB6" w:rsidRPr="0092777E" w:rsidRDefault="002E1DB6" w:rsidP="007103DC">
      <w:pPr>
        <w:pStyle w:val="NormalWeb"/>
        <w:jc w:val="both"/>
      </w:pPr>
      <w:r w:rsidRPr="0092777E">
        <w:t>1</w:t>
      </w:r>
      <w:r w:rsidRPr="00F129C6">
        <w:rPr>
          <w:color w:val="FF0000"/>
        </w:rPr>
        <w:t xml:space="preserve">. </w:t>
      </w:r>
      <w:r w:rsidR="003901CF">
        <w:t>O</w:t>
      </w:r>
      <w:r w:rsidRPr="0098434C">
        <w:t>rganizarea de</w:t>
      </w:r>
      <w:r>
        <w:t xml:space="preserve"> campanii de informare </w:t>
      </w:r>
      <w:proofErr w:type="spellStart"/>
      <w:r>
        <w:t>şi</w:t>
      </w:r>
      <w:proofErr w:type="spellEnd"/>
      <w:r>
        <w:t xml:space="preserve"> sensibilizare a </w:t>
      </w:r>
      <w:proofErr w:type="spellStart"/>
      <w:r>
        <w:t>comunităţ</w:t>
      </w:r>
      <w:r w:rsidRPr="0092777E">
        <w:t>ii</w:t>
      </w:r>
      <w:proofErr w:type="spellEnd"/>
      <w:r w:rsidRPr="0092777E">
        <w:t xml:space="preserve"> cu privire la drepturile persoanelor beneficiare în ceea ce </w:t>
      </w:r>
      <w:proofErr w:type="spellStart"/>
      <w:r w:rsidRPr="0092777E">
        <w:t>priveşte</w:t>
      </w:r>
      <w:proofErr w:type="spellEnd"/>
      <w:r w:rsidRPr="0092777E">
        <w:t xml:space="preserve"> egalitatea de </w:t>
      </w:r>
      <w:proofErr w:type="spellStart"/>
      <w:r w:rsidRPr="0092777E">
        <w:t>şanse</w:t>
      </w:r>
      <w:proofErr w:type="spellEnd"/>
      <w:r w:rsidRPr="0092777E">
        <w:t xml:space="preserve">, participarea egală, autodeterminarea, autonomia </w:t>
      </w:r>
      <w:proofErr w:type="spellStart"/>
      <w:r w:rsidRPr="0092777E">
        <w:t>şi</w:t>
      </w:r>
      <w:proofErr w:type="spellEnd"/>
      <w:r w:rsidRPr="0092777E">
        <w:t xml:space="preserve"> demnitatea personală </w:t>
      </w:r>
      <w:proofErr w:type="spellStart"/>
      <w:r w:rsidRPr="0092777E">
        <w:t>şi</w:t>
      </w:r>
      <w:proofErr w:type="spellEnd"/>
      <w:r w:rsidRPr="0092777E">
        <w:t xml:space="preserve"> întreprinderea de </w:t>
      </w:r>
      <w:proofErr w:type="spellStart"/>
      <w:r w:rsidRPr="0092777E">
        <w:t>acţiuni</w:t>
      </w:r>
      <w:proofErr w:type="spellEnd"/>
      <w:r w:rsidRPr="0092777E">
        <w:t xml:space="preserve"> nediscriminatorii </w:t>
      </w:r>
      <w:proofErr w:type="spellStart"/>
      <w:r w:rsidRPr="0092777E">
        <w:t>şi</w:t>
      </w:r>
      <w:proofErr w:type="spellEnd"/>
      <w:r w:rsidRPr="0092777E">
        <w:t xml:space="preserve"> pozitive cu privire la persoanele beneficiare</w:t>
      </w:r>
      <w:r>
        <w:t>;</w:t>
      </w:r>
    </w:p>
    <w:p w:rsidR="002E1DB6" w:rsidRPr="0092777E" w:rsidRDefault="003901CF" w:rsidP="007103DC">
      <w:pPr>
        <w:pStyle w:val="NormalWeb"/>
        <w:jc w:val="both"/>
      </w:pPr>
      <w:r>
        <w:t>2. O</w:t>
      </w:r>
      <w:r w:rsidR="002E1DB6" w:rsidRPr="0092777E">
        <w:t>rganizarea unui s</w:t>
      </w:r>
      <w:r w:rsidR="002E1DB6">
        <w:t xml:space="preserve">istem de primire, </w:t>
      </w:r>
      <w:proofErr w:type="spellStart"/>
      <w:r w:rsidR="002E1DB6">
        <w:t>inregistrare</w:t>
      </w:r>
      <w:proofErr w:type="spellEnd"/>
      <w:r w:rsidR="002E1DB6">
        <w:t xml:space="preserve"> </w:t>
      </w:r>
      <w:proofErr w:type="spellStart"/>
      <w:r w:rsidR="002E1DB6">
        <w:t>şi</w:t>
      </w:r>
      <w:proofErr w:type="spellEnd"/>
      <w:r w:rsidR="002E1DB6">
        <w:t xml:space="preserve"> </w:t>
      </w:r>
      <w:proofErr w:type="spellStart"/>
      <w:r w:rsidR="002E1DB6">
        <w:t>soluţionare</w:t>
      </w:r>
      <w:proofErr w:type="spellEnd"/>
      <w:r w:rsidR="002E1DB6">
        <w:t xml:space="preserve"> a sesizărilor </w:t>
      </w:r>
      <w:proofErr w:type="spellStart"/>
      <w:r w:rsidR="002E1DB6">
        <w:t>şi</w:t>
      </w:r>
      <w:proofErr w:type="spellEnd"/>
      <w:r w:rsidR="002E1DB6">
        <w:t xml:space="preserve"> </w:t>
      </w:r>
      <w:proofErr w:type="spellStart"/>
      <w:r w:rsidR="002E1DB6">
        <w:t>reclamaţ</w:t>
      </w:r>
      <w:r w:rsidR="002E1DB6" w:rsidRPr="0092777E">
        <w:t>iilor</w:t>
      </w:r>
      <w:proofErr w:type="spellEnd"/>
      <w:r w:rsidR="002E1DB6" w:rsidRPr="0092777E">
        <w:t xml:space="preserve"> cu privire la serviciile oferite;</w:t>
      </w:r>
    </w:p>
    <w:p w:rsidR="002E1DB6" w:rsidRPr="0092777E" w:rsidRDefault="003901CF" w:rsidP="007103DC">
      <w:pPr>
        <w:pStyle w:val="NormalWeb"/>
        <w:jc w:val="both"/>
      </w:pPr>
      <w:r>
        <w:t>3. P</w:t>
      </w:r>
      <w:r w:rsidR="002E1DB6">
        <w:t xml:space="preserve">romovarea </w:t>
      </w:r>
      <w:proofErr w:type="spellStart"/>
      <w:r w:rsidR="002E1DB6">
        <w:t>şi</w:t>
      </w:r>
      <w:proofErr w:type="spellEnd"/>
      <w:r w:rsidR="002E1DB6">
        <w:t xml:space="preserve"> aplicarea mă</w:t>
      </w:r>
      <w:r w:rsidR="002E1DB6" w:rsidRPr="0092777E">
        <w:t>surilor pentr</w:t>
      </w:r>
      <w:r w:rsidR="002E1DB6">
        <w:t>u protejarea copiilor împotriva orică</w:t>
      </w:r>
      <w:r w:rsidR="002E1DB6" w:rsidRPr="0092777E">
        <w:t>rei forme de intimidare, discriminare, abuz, neglijare, exploatare, tratament inuma</w:t>
      </w:r>
      <w:r w:rsidR="002E1DB6">
        <w:t xml:space="preserve">n sau degradant conform </w:t>
      </w:r>
      <w:proofErr w:type="spellStart"/>
      <w:r w:rsidR="002E1DB6">
        <w:t>legislaţiei</w:t>
      </w:r>
      <w:proofErr w:type="spellEnd"/>
      <w:r w:rsidR="002E1DB6">
        <w:t xml:space="preserve"> î</w:t>
      </w:r>
      <w:r w:rsidR="002E1DB6" w:rsidRPr="0092777E">
        <w:t>n vigoare;</w:t>
      </w:r>
    </w:p>
    <w:p w:rsidR="002E1DB6" w:rsidRPr="0092777E" w:rsidRDefault="003901CF" w:rsidP="007103DC">
      <w:pPr>
        <w:pStyle w:val="NormalWeb"/>
        <w:jc w:val="both"/>
      </w:pPr>
      <w:r>
        <w:t>4. R</w:t>
      </w:r>
      <w:r w:rsidR="002E1DB6" w:rsidRPr="0092777E">
        <w:t>e</w:t>
      </w:r>
      <w:r w:rsidR="002E1DB6">
        <w:t xml:space="preserve">spectarea dreptului la imagine </w:t>
      </w:r>
      <w:proofErr w:type="spellStart"/>
      <w:r w:rsidR="002E1DB6">
        <w:t>şi</w:t>
      </w:r>
      <w:proofErr w:type="spellEnd"/>
      <w:r w:rsidR="002E1DB6">
        <w:t xml:space="preserve"> </w:t>
      </w:r>
      <w:proofErr w:type="spellStart"/>
      <w:r w:rsidR="002E1DB6">
        <w:t>confidenţialitate</w:t>
      </w:r>
      <w:proofErr w:type="spellEnd"/>
      <w:r w:rsidR="002E1DB6" w:rsidRPr="0092777E">
        <w:t>;</w:t>
      </w:r>
    </w:p>
    <w:p w:rsidR="002E1DB6" w:rsidRPr="0092777E" w:rsidRDefault="002E1DB6" w:rsidP="007103DC">
      <w:pPr>
        <w:spacing w:line="100" w:lineRule="atLeast"/>
        <w:jc w:val="both"/>
        <w:rPr>
          <w:szCs w:val="24"/>
        </w:rPr>
      </w:pPr>
      <w:r w:rsidRPr="0092777E">
        <w:rPr>
          <w:szCs w:val="24"/>
        </w:rPr>
        <w:t xml:space="preserve">5. </w:t>
      </w:r>
      <w:proofErr w:type="spellStart"/>
      <w:r w:rsidRPr="0092777E">
        <w:rPr>
          <w:szCs w:val="24"/>
        </w:rPr>
        <w:t>Copiii</w:t>
      </w:r>
      <w:proofErr w:type="spellEnd"/>
      <w:r w:rsidRPr="0092777E">
        <w:rPr>
          <w:szCs w:val="24"/>
        </w:rPr>
        <w:t xml:space="preserve"> au </w:t>
      </w:r>
      <w:proofErr w:type="spellStart"/>
      <w:r w:rsidRPr="0092777E">
        <w:rPr>
          <w:szCs w:val="24"/>
        </w:rPr>
        <w:t>dreptul</w:t>
      </w:r>
      <w:proofErr w:type="spellEnd"/>
      <w:r w:rsidRPr="0092777E">
        <w:rPr>
          <w:szCs w:val="24"/>
        </w:rPr>
        <w:t xml:space="preserve"> la </w:t>
      </w:r>
      <w:proofErr w:type="spellStart"/>
      <w:r w:rsidRPr="0092777E">
        <w:rPr>
          <w:szCs w:val="24"/>
        </w:rPr>
        <w:t>intim</w:t>
      </w:r>
      <w:r>
        <w:rPr>
          <w:szCs w:val="24"/>
        </w:rPr>
        <w:t>itate</w:t>
      </w:r>
      <w:proofErr w:type="spellEnd"/>
      <w:r>
        <w:rPr>
          <w:szCs w:val="24"/>
        </w:rPr>
        <w:t xml:space="preserve"> </w:t>
      </w:r>
      <w:proofErr w:type="spellStart"/>
      <w:r>
        <w:rPr>
          <w:szCs w:val="24"/>
        </w:rPr>
        <w:t>şi</w:t>
      </w:r>
      <w:proofErr w:type="spellEnd"/>
      <w:r>
        <w:rPr>
          <w:szCs w:val="24"/>
        </w:rPr>
        <w:t xml:space="preserve"> </w:t>
      </w:r>
      <w:proofErr w:type="spellStart"/>
      <w:r>
        <w:rPr>
          <w:szCs w:val="24"/>
        </w:rPr>
        <w:t>confidenţ</w:t>
      </w:r>
      <w:r w:rsidRPr="0092777E">
        <w:rPr>
          <w:szCs w:val="24"/>
        </w:rPr>
        <w:t>ialitatea</w:t>
      </w:r>
      <w:proofErr w:type="spellEnd"/>
      <w:r w:rsidRPr="0092777E">
        <w:rPr>
          <w:szCs w:val="24"/>
        </w:rPr>
        <w:t xml:space="preserve"> </w:t>
      </w:r>
      <w:proofErr w:type="spellStart"/>
      <w:r w:rsidRPr="0092777E">
        <w:rPr>
          <w:szCs w:val="24"/>
        </w:rPr>
        <w:t>datelor</w:t>
      </w:r>
      <w:proofErr w:type="spellEnd"/>
      <w:r w:rsidRPr="0092777E">
        <w:rPr>
          <w:szCs w:val="24"/>
        </w:rPr>
        <w:t xml:space="preserve"> </w:t>
      </w:r>
      <w:proofErr w:type="spellStart"/>
      <w:r w:rsidRPr="0092777E">
        <w:rPr>
          <w:szCs w:val="24"/>
        </w:rPr>
        <w:t>refer</w:t>
      </w:r>
      <w:r>
        <w:rPr>
          <w:szCs w:val="24"/>
        </w:rPr>
        <w:t>itoare</w:t>
      </w:r>
      <w:proofErr w:type="spellEnd"/>
      <w:r>
        <w:rPr>
          <w:szCs w:val="24"/>
        </w:rPr>
        <w:t xml:space="preserve"> la </w:t>
      </w:r>
      <w:proofErr w:type="spellStart"/>
      <w:r>
        <w:rPr>
          <w:szCs w:val="24"/>
        </w:rPr>
        <w:t>ei</w:t>
      </w:r>
      <w:proofErr w:type="spellEnd"/>
      <w:r>
        <w:rPr>
          <w:szCs w:val="24"/>
        </w:rPr>
        <w:t xml:space="preserve"> </w:t>
      </w:r>
      <w:proofErr w:type="spellStart"/>
      <w:r>
        <w:rPr>
          <w:szCs w:val="24"/>
        </w:rPr>
        <w:t>sau</w:t>
      </w:r>
      <w:proofErr w:type="spellEnd"/>
      <w:r>
        <w:rPr>
          <w:szCs w:val="24"/>
        </w:rPr>
        <w:t xml:space="preserve"> la </w:t>
      </w:r>
      <w:proofErr w:type="spellStart"/>
      <w:r>
        <w:rPr>
          <w:szCs w:val="24"/>
        </w:rPr>
        <w:t>familia</w:t>
      </w:r>
      <w:proofErr w:type="spellEnd"/>
      <w:r>
        <w:rPr>
          <w:szCs w:val="24"/>
        </w:rPr>
        <w:t xml:space="preserve"> </w:t>
      </w:r>
      <w:proofErr w:type="spellStart"/>
      <w:r>
        <w:rPr>
          <w:szCs w:val="24"/>
        </w:rPr>
        <w:t>lor</w:t>
      </w:r>
      <w:proofErr w:type="spellEnd"/>
      <w:r>
        <w:rPr>
          <w:szCs w:val="24"/>
        </w:rPr>
        <w:t>;</w:t>
      </w:r>
    </w:p>
    <w:p w:rsidR="002E1DB6" w:rsidRPr="0092777E" w:rsidRDefault="003901CF" w:rsidP="007103DC">
      <w:pPr>
        <w:spacing w:line="100" w:lineRule="atLeast"/>
        <w:jc w:val="both"/>
        <w:rPr>
          <w:szCs w:val="24"/>
        </w:rPr>
      </w:pPr>
      <w:r>
        <w:rPr>
          <w:szCs w:val="24"/>
        </w:rPr>
        <w:t xml:space="preserve">6. </w:t>
      </w:r>
      <w:proofErr w:type="spellStart"/>
      <w:proofErr w:type="gramStart"/>
      <w:r w:rsidR="002E1DB6" w:rsidRPr="0092777E">
        <w:rPr>
          <w:szCs w:val="24"/>
        </w:rPr>
        <w:t>Copiii</w:t>
      </w:r>
      <w:proofErr w:type="spellEnd"/>
      <w:r w:rsidR="002E1DB6" w:rsidRPr="0092777E">
        <w:rPr>
          <w:szCs w:val="24"/>
        </w:rPr>
        <w:t xml:space="preserve"> ”CENTRULUI</w:t>
      </w:r>
      <w:proofErr w:type="gramEnd"/>
      <w:r w:rsidR="002E1DB6" w:rsidRPr="0092777E">
        <w:rPr>
          <w:szCs w:val="24"/>
        </w:rPr>
        <w:t xml:space="preserve"> DE ZI” din </w:t>
      </w:r>
      <w:proofErr w:type="spellStart"/>
      <w:r w:rsidR="002E1DB6" w:rsidRPr="0092777E">
        <w:rPr>
          <w:szCs w:val="24"/>
        </w:rPr>
        <w:t>cadrul</w:t>
      </w:r>
      <w:proofErr w:type="spellEnd"/>
      <w:r w:rsidR="002E1DB6" w:rsidRPr="0092777E">
        <w:rPr>
          <w:szCs w:val="24"/>
        </w:rPr>
        <w:t xml:space="preserve"> </w:t>
      </w:r>
      <w:proofErr w:type="spellStart"/>
      <w:r w:rsidR="002E1DB6" w:rsidRPr="0092777E">
        <w:rPr>
          <w:szCs w:val="24"/>
        </w:rPr>
        <w:t>Complexului</w:t>
      </w:r>
      <w:proofErr w:type="spellEnd"/>
      <w:r w:rsidR="002E1DB6" w:rsidRPr="0092777E">
        <w:rPr>
          <w:szCs w:val="24"/>
        </w:rPr>
        <w:t xml:space="preserve"> de </w:t>
      </w:r>
      <w:proofErr w:type="spellStart"/>
      <w:r w:rsidR="002E1DB6" w:rsidRPr="0092777E">
        <w:rPr>
          <w:szCs w:val="24"/>
        </w:rPr>
        <w:t>Servicii</w:t>
      </w:r>
      <w:proofErr w:type="spellEnd"/>
      <w:r w:rsidR="002E1DB6" w:rsidRPr="0092777E">
        <w:rPr>
          <w:szCs w:val="24"/>
        </w:rPr>
        <w:t xml:space="preserve"> </w:t>
      </w:r>
      <w:proofErr w:type="spellStart"/>
      <w:r w:rsidR="002E1DB6">
        <w:rPr>
          <w:szCs w:val="24"/>
        </w:rPr>
        <w:t>pentru</w:t>
      </w:r>
      <w:proofErr w:type="spellEnd"/>
      <w:r w:rsidR="002E1DB6">
        <w:rPr>
          <w:szCs w:val="24"/>
        </w:rPr>
        <w:t xml:space="preserve"> </w:t>
      </w:r>
      <w:proofErr w:type="spellStart"/>
      <w:r w:rsidR="002E1DB6">
        <w:rPr>
          <w:szCs w:val="24"/>
        </w:rPr>
        <w:t>Copilul</w:t>
      </w:r>
      <w:proofErr w:type="spellEnd"/>
      <w:r w:rsidR="002E1DB6">
        <w:rPr>
          <w:szCs w:val="24"/>
        </w:rPr>
        <w:t xml:space="preserve"> in </w:t>
      </w:r>
      <w:proofErr w:type="spellStart"/>
      <w:r w:rsidR="002E1DB6">
        <w:rPr>
          <w:szCs w:val="24"/>
        </w:rPr>
        <w:t>Dificultate</w:t>
      </w:r>
      <w:proofErr w:type="spellEnd"/>
      <w:r w:rsidR="002E1DB6">
        <w:rPr>
          <w:szCs w:val="24"/>
        </w:rPr>
        <w:t xml:space="preserve"> </w:t>
      </w:r>
      <w:proofErr w:type="spellStart"/>
      <w:r w:rsidR="002E1DB6">
        <w:rPr>
          <w:szCs w:val="24"/>
        </w:rPr>
        <w:t>Câmpulung</w:t>
      </w:r>
      <w:proofErr w:type="spellEnd"/>
      <w:r w:rsidR="002E1DB6">
        <w:rPr>
          <w:szCs w:val="24"/>
        </w:rPr>
        <w:t xml:space="preserve">,  </w:t>
      </w:r>
      <w:proofErr w:type="spellStart"/>
      <w:r w:rsidR="002E1DB6">
        <w:rPr>
          <w:szCs w:val="24"/>
        </w:rPr>
        <w:t>beneficiază</w:t>
      </w:r>
      <w:proofErr w:type="spellEnd"/>
      <w:r w:rsidR="002E1DB6">
        <w:rPr>
          <w:szCs w:val="24"/>
        </w:rPr>
        <w:t xml:space="preserve"> de </w:t>
      </w:r>
      <w:proofErr w:type="spellStart"/>
      <w:r w:rsidR="002E1DB6">
        <w:rPr>
          <w:szCs w:val="24"/>
        </w:rPr>
        <w:t>toate</w:t>
      </w:r>
      <w:proofErr w:type="spellEnd"/>
      <w:r w:rsidR="002E1DB6">
        <w:rPr>
          <w:szCs w:val="24"/>
        </w:rPr>
        <w:t xml:space="preserve"> </w:t>
      </w:r>
      <w:proofErr w:type="spellStart"/>
      <w:r w:rsidR="002E1DB6">
        <w:rPr>
          <w:szCs w:val="24"/>
        </w:rPr>
        <w:t>drepturile</w:t>
      </w:r>
      <w:proofErr w:type="spellEnd"/>
      <w:r w:rsidR="002E1DB6">
        <w:rPr>
          <w:szCs w:val="24"/>
        </w:rPr>
        <w:t xml:space="preserve"> </w:t>
      </w:r>
      <w:proofErr w:type="spellStart"/>
      <w:r w:rsidR="002E1DB6">
        <w:rPr>
          <w:szCs w:val="24"/>
        </w:rPr>
        <w:t>prevăzute</w:t>
      </w:r>
      <w:proofErr w:type="spellEnd"/>
      <w:r w:rsidR="002E1DB6">
        <w:rPr>
          <w:szCs w:val="24"/>
        </w:rPr>
        <w:t xml:space="preserve"> de </w:t>
      </w:r>
      <w:proofErr w:type="spellStart"/>
      <w:r w:rsidR="002E1DB6">
        <w:rPr>
          <w:szCs w:val="24"/>
        </w:rPr>
        <w:t>Constituţia</w:t>
      </w:r>
      <w:proofErr w:type="spellEnd"/>
      <w:r w:rsidR="002E1DB6">
        <w:rPr>
          <w:szCs w:val="24"/>
        </w:rPr>
        <w:t xml:space="preserve"> </w:t>
      </w:r>
      <w:proofErr w:type="spellStart"/>
      <w:r w:rsidR="002E1DB6">
        <w:rPr>
          <w:szCs w:val="24"/>
        </w:rPr>
        <w:t>României</w:t>
      </w:r>
      <w:proofErr w:type="spellEnd"/>
      <w:r w:rsidR="002E1DB6">
        <w:rPr>
          <w:szCs w:val="24"/>
        </w:rPr>
        <w:t xml:space="preserve">, </w:t>
      </w:r>
      <w:proofErr w:type="spellStart"/>
      <w:r w:rsidR="002E1DB6">
        <w:rPr>
          <w:szCs w:val="24"/>
        </w:rPr>
        <w:t>Convenţ</w:t>
      </w:r>
      <w:r w:rsidR="002E1DB6" w:rsidRPr="0092777E">
        <w:rPr>
          <w:szCs w:val="24"/>
        </w:rPr>
        <w:t>ia</w:t>
      </w:r>
      <w:proofErr w:type="spellEnd"/>
      <w:r w:rsidR="002E1DB6" w:rsidRPr="0092777E">
        <w:rPr>
          <w:szCs w:val="24"/>
        </w:rPr>
        <w:t xml:space="preserve"> ONU cu </w:t>
      </w:r>
      <w:proofErr w:type="spellStart"/>
      <w:r w:rsidR="002E1DB6" w:rsidRPr="0092777E">
        <w:rPr>
          <w:szCs w:val="24"/>
        </w:rPr>
        <w:t>p</w:t>
      </w:r>
      <w:r w:rsidR="002E1DB6">
        <w:rPr>
          <w:szCs w:val="24"/>
        </w:rPr>
        <w:t>rivire</w:t>
      </w:r>
      <w:proofErr w:type="spellEnd"/>
      <w:r w:rsidR="002E1DB6">
        <w:rPr>
          <w:szCs w:val="24"/>
        </w:rPr>
        <w:t xml:space="preserve"> la </w:t>
      </w:r>
      <w:proofErr w:type="spellStart"/>
      <w:r w:rsidR="002E1DB6">
        <w:rPr>
          <w:szCs w:val="24"/>
        </w:rPr>
        <w:t>Drepturile</w:t>
      </w:r>
      <w:proofErr w:type="spellEnd"/>
      <w:r w:rsidR="002E1DB6">
        <w:rPr>
          <w:szCs w:val="24"/>
        </w:rPr>
        <w:t xml:space="preserve"> </w:t>
      </w:r>
      <w:proofErr w:type="spellStart"/>
      <w:r w:rsidR="002E1DB6">
        <w:rPr>
          <w:szCs w:val="24"/>
        </w:rPr>
        <w:t>Copilului</w:t>
      </w:r>
      <w:proofErr w:type="spellEnd"/>
      <w:r w:rsidR="002E1DB6">
        <w:rPr>
          <w:szCs w:val="24"/>
        </w:rPr>
        <w:t xml:space="preserve"> </w:t>
      </w:r>
      <w:proofErr w:type="spellStart"/>
      <w:r w:rsidR="002E1DB6">
        <w:rPr>
          <w:szCs w:val="24"/>
        </w:rPr>
        <w:t>şi</w:t>
      </w:r>
      <w:proofErr w:type="spellEnd"/>
      <w:r w:rsidR="002E1DB6">
        <w:rPr>
          <w:szCs w:val="24"/>
        </w:rPr>
        <w:t xml:space="preserve"> </w:t>
      </w:r>
      <w:proofErr w:type="spellStart"/>
      <w:r w:rsidR="002E1DB6">
        <w:rPr>
          <w:szCs w:val="24"/>
        </w:rPr>
        <w:t>legislaţiei</w:t>
      </w:r>
      <w:proofErr w:type="spellEnd"/>
      <w:r w:rsidR="002E1DB6">
        <w:rPr>
          <w:szCs w:val="24"/>
        </w:rPr>
        <w:t xml:space="preserve"> </w:t>
      </w:r>
      <w:proofErr w:type="spellStart"/>
      <w:r w:rsidR="002E1DB6">
        <w:rPr>
          <w:szCs w:val="24"/>
        </w:rPr>
        <w:t>în</w:t>
      </w:r>
      <w:proofErr w:type="spellEnd"/>
      <w:r w:rsidR="002E1DB6">
        <w:rPr>
          <w:szCs w:val="24"/>
        </w:rPr>
        <w:t xml:space="preserve"> </w:t>
      </w:r>
      <w:proofErr w:type="spellStart"/>
      <w:r w:rsidR="002E1DB6">
        <w:rPr>
          <w:szCs w:val="24"/>
        </w:rPr>
        <w:t>vigoare</w:t>
      </w:r>
      <w:proofErr w:type="spellEnd"/>
      <w:r w:rsidR="002E1DB6">
        <w:rPr>
          <w:szCs w:val="24"/>
        </w:rPr>
        <w:t xml:space="preserve"> </w:t>
      </w:r>
      <w:proofErr w:type="spellStart"/>
      <w:r w:rsidR="002E1DB6">
        <w:rPr>
          <w:szCs w:val="24"/>
        </w:rPr>
        <w:t>privind</w:t>
      </w:r>
      <w:proofErr w:type="spellEnd"/>
      <w:r w:rsidR="002E1DB6">
        <w:rPr>
          <w:szCs w:val="24"/>
        </w:rPr>
        <w:t xml:space="preserve"> </w:t>
      </w:r>
      <w:proofErr w:type="spellStart"/>
      <w:r w:rsidR="002E1DB6">
        <w:rPr>
          <w:szCs w:val="24"/>
        </w:rPr>
        <w:t>Protecţia</w:t>
      </w:r>
      <w:proofErr w:type="spellEnd"/>
      <w:r w:rsidR="002E1DB6">
        <w:rPr>
          <w:szCs w:val="24"/>
        </w:rPr>
        <w:t xml:space="preserve"> </w:t>
      </w:r>
      <w:proofErr w:type="spellStart"/>
      <w:r w:rsidR="002E1DB6">
        <w:rPr>
          <w:szCs w:val="24"/>
        </w:rPr>
        <w:t>Copilului</w:t>
      </w:r>
      <w:proofErr w:type="spellEnd"/>
      <w:r w:rsidR="002E1DB6">
        <w:rPr>
          <w:szCs w:val="24"/>
        </w:rPr>
        <w:t>;</w:t>
      </w:r>
    </w:p>
    <w:p w:rsidR="002E1DB6" w:rsidRPr="0092777E" w:rsidRDefault="002E1DB6" w:rsidP="007103DC">
      <w:pPr>
        <w:tabs>
          <w:tab w:val="left" w:pos="360"/>
          <w:tab w:val="left" w:pos="540"/>
          <w:tab w:val="left" w:pos="10080"/>
        </w:tabs>
        <w:spacing w:line="100" w:lineRule="atLeast"/>
        <w:jc w:val="both"/>
        <w:rPr>
          <w:rStyle w:val="FontStyle36"/>
          <w:sz w:val="24"/>
          <w:szCs w:val="24"/>
        </w:rPr>
      </w:pPr>
      <w:proofErr w:type="gramStart"/>
      <w:r>
        <w:rPr>
          <w:szCs w:val="24"/>
        </w:rPr>
        <w:t>7.</w:t>
      </w:r>
      <w:r w:rsidR="00C515F9">
        <w:rPr>
          <w:szCs w:val="24"/>
        </w:rPr>
        <w:t xml:space="preserve"> </w:t>
      </w:r>
      <w:r>
        <w:rPr>
          <w:szCs w:val="24"/>
        </w:rPr>
        <w:t>”CENTRUL</w:t>
      </w:r>
      <w:proofErr w:type="gramEnd"/>
      <w:r w:rsidRPr="0092777E">
        <w:rPr>
          <w:szCs w:val="24"/>
        </w:rPr>
        <w:t xml:space="preserve"> DE ZI</w:t>
      </w:r>
      <w:r>
        <w:rPr>
          <w:szCs w:val="24"/>
        </w:rPr>
        <w:t>”</w:t>
      </w:r>
      <w:r w:rsidRPr="0092777E">
        <w:rPr>
          <w:szCs w:val="24"/>
        </w:rPr>
        <w:t xml:space="preserve"> din </w:t>
      </w:r>
      <w:proofErr w:type="spellStart"/>
      <w:r w:rsidRPr="0092777E">
        <w:rPr>
          <w:szCs w:val="24"/>
        </w:rPr>
        <w:t>cadrul</w:t>
      </w:r>
      <w:proofErr w:type="spellEnd"/>
      <w:r w:rsidRPr="0092777E">
        <w:rPr>
          <w:szCs w:val="24"/>
        </w:rPr>
        <w:t xml:space="preserve"> </w:t>
      </w:r>
      <w:proofErr w:type="spellStart"/>
      <w:r w:rsidRPr="0092777E">
        <w:rPr>
          <w:szCs w:val="24"/>
        </w:rPr>
        <w:t>Complexului</w:t>
      </w:r>
      <w:proofErr w:type="spellEnd"/>
      <w:r w:rsidRPr="0092777E">
        <w:rPr>
          <w:szCs w:val="24"/>
        </w:rPr>
        <w:t xml:space="preserve"> de </w:t>
      </w:r>
      <w:proofErr w:type="spellStart"/>
      <w:r w:rsidRPr="0092777E">
        <w:rPr>
          <w:szCs w:val="24"/>
        </w:rPr>
        <w:t>Servicii</w:t>
      </w:r>
      <w:proofErr w:type="spellEnd"/>
      <w:r w:rsidRPr="0092777E">
        <w:rPr>
          <w:szCs w:val="24"/>
        </w:rPr>
        <w:t xml:space="preserve"> </w:t>
      </w:r>
      <w:proofErr w:type="spellStart"/>
      <w:r w:rsidRPr="0092777E">
        <w:rPr>
          <w:szCs w:val="24"/>
        </w:rPr>
        <w:t>pentru</w:t>
      </w:r>
      <w:proofErr w:type="spellEnd"/>
      <w:r w:rsidRPr="0092777E">
        <w:rPr>
          <w:szCs w:val="24"/>
        </w:rPr>
        <w:t xml:space="preserve"> </w:t>
      </w:r>
      <w:proofErr w:type="spellStart"/>
      <w:r w:rsidRPr="0092777E">
        <w:rPr>
          <w:szCs w:val="24"/>
        </w:rPr>
        <w:t>Copilul</w:t>
      </w:r>
      <w:proofErr w:type="spellEnd"/>
      <w:r w:rsidRPr="0092777E">
        <w:rPr>
          <w:szCs w:val="24"/>
        </w:rPr>
        <w:t xml:space="preserve"> in </w:t>
      </w:r>
      <w:proofErr w:type="spellStart"/>
      <w:r w:rsidRPr="0092777E">
        <w:rPr>
          <w:szCs w:val="24"/>
        </w:rPr>
        <w:t>Dificultate</w:t>
      </w:r>
      <w:proofErr w:type="spellEnd"/>
      <w:r>
        <w:rPr>
          <w:szCs w:val="24"/>
        </w:rPr>
        <w:t xml:space="preserve"> </w:t>
      </w:r>
      <w:proofErr w:type="spellStart"/>
      <w:r>
        <w:rPr>
          <w:szCs w:val="24"/>
        </w:rPr>
        <w:t>Câmpulung</w:t>
      </w:r>
      <w:proofErr w:type="spellEnd"/>
      <w:r>
        <w:rPr>
          <w:szCs w:val="24"/>
          <w:lang w:val="it-IT"/>
        </w:rPr>
        <w:t xml:space="preserve"> identifică modalităţ</w:t>
      </w:r>
      <w:r w:rsidRPr="0092777E">
        <w:rPr>
          <w:szCs w:val="24"/>
          <w:lang w:val="it-IT"/>
        </w:rPr>
        <w:t>i concrete care au ca scop dezvoltarea deprin</w:t>
      </w:r>
      <w:r>
        <w:rPr>
          <w:szCs w:val="24"/>
          <w:lang w:val="it-IT"/>
        </w:rPr>
        <w:t>derilor de viaţă independentă</w:t>
      </w:r>
      <w:r w:rsidRPr="0092777E">
        <w:rPr>
          <w:szCs w:val="24"/>
          <w:lang w:val="it-IT"/>
        </w:rPr>
        <w:t>, p</w:t>
      </w:r>
      <w:r>
        <w:rPr>
          <w:szCs w:val="24"/>
          <w:lang w:val="it-IT"/>
        </w:rPr>
        <w:t>regătire şi sprijin in vederea reintegrării/integrarii în familie, de pregă</w:t>
      </w:r>
      <w:r w:rsidRPr="0092777E">
        <w:rPr>
          <w:szCs w:val="24"/>
          <w:lang w:val="it-IT"/>
        </w:rPr>
        <w:t xml:space="preserve">tire a copilului pentru a fi acceptat de comunitate, prin </w:t>
      </w:r>
      <w:proofErr w:type="spellStart"/>
      <w:r w:rsidRPr="0092777E">
        <w:rPr>
          <w:szCs w:val="24"/>
        </w:rPr>
        <w:t>promovarea</w:t>
      </w:r>
      <w:proofErr w:type="spellEnd"/>
      <w:r w:rsidRPr="0092777E">
        <w:rPr>
          <w:szCs w:val="24"/>
        </w:rPr>
        <w:t xml:space="preserve"> </w:t>
      </w:r>
      <w:proofErr w:type="spellStart"/>
      <w:r w:rsidRPr="0092777E">
        <w:rPr>
          <w:szCs w:val="24"/>
        </w:rPr>
        <w:t>imaginii</w:t>
      </w:r>
      <w:proofErr w:type="spellEnd"/>
      <w:r w:rsidRPr="0092777E">
        <w:rPr>
          <w:szCs w:val="24"/>
        </w:rPr>
        <w:t xml:space="preserve"> </w:t>
      </w:r>
      <w:proofErr w:type="spellStart"/>
      <w:r w:rsidRPr="0092777E">
        <w:rPr>
          <w:szCs w:val="24"/>
        </w:rPr>
        <w:t>pozitive</w:t>
      </w:r>
      <w:proofErr w:type="spellEnd"/>
      <w:r w:rsidRPr="0092777E">
        <w:rPr>
          <w:szCs w:val="24"/>
        </w:rPr>
        <w:t xml:space="preserve"> a </w:t>
      </w:r>
      <w:proofErr w:type="spellStart"/>
      <w:r w:rsidRPr="0092777E">
        <w:rPr>
          <w:szCs w:val="24"/>
        </w:rPr>
        <w:t>acestuia</w:t>
      </w:r>
      <w:proofErr w:type="spellEnd"/>
      <w:r w:rsidRPr="0092777E">
        <w:rPr>
          <w:szCs w:val="24"/>
        </w:rPr>
        <w:t>,</w:t>
      </w:r>
      <w:r>
        <w:rPr>
          <w:szCs w:val="24"/>
        </w:rPr>
        <w:t xml:space="preserve"> </w:t>
      </w:r>
      <w:proofErr w:type="spellStart"/>
      <w:r>
        <w:rPr>
          <w:szCs w:val="24"/>
        </w:rPr>
        <w:t>prin</w:t>
      </w:r>
      <w:proofErr w:type="spellEnd"/>
      <w:r>
        <w:rPr>
          <w:szCs w:val="24"/>
        </w:rPr>
        <w:t xml:space="preserve"> </w:t>
      </w:r>
      <w:proofErr w:type="spellStart"/>
      <w:r>
        <w:rPr>
          <w:szCs w:val="24"/>
        </w:rPr>
        <w:t>următoarele</w:t>
      </w:r>
      <w:proofErr w:type="spellEnd"/>
      <w:r>
        <w:rPr>
          <w:szCs w:val="24"/>
        </w:rPr>
        <w:t xml:space="preserve"> </w:t>
      </w:r>
      <w:proofErr w:type="spellStart"/>
      <w:r>
        <w:rPr>
          <w:szCs w:val="24"/>
        </w:rPr>
        <w:t>metode</w:t>
      </w:r>
      <w:proofErr w:type="spellEnd"/>
      <w:r w:rsidRPr="0092777E">
        <w:rPr>
          <w:szCs w:val="24"/>
        </w:rPr>
        <w:t>:</w:t>
      </w:r>
    </w:p>
    <w:p w:rsidR="002E1DB6" w:rsidRPr="0092777E" w:rsidRDefault="002E1DB6" w:rsidP="00ED7598">
      <w:pPr>
        <w:spacing w:line="100" w:lineRule="atLeast"/>
        <w:jc w:val="both"/>
        <w:rPr>
          <w:rStyle w:val="FontStyle36"/>
          <w:sz w:val="24"/>
          <w:szCs w:val="24"/>
        </w:rPr>
      </w:pPr>
      <w:r>
        <w:rPr>
          <w:rStyle w:val="FontStyle36"/>
          <w:sz w:val="24"/>
          <w:szCs w:val="24"/>
        </w:rPr>
        <w:t xml:space="preserve">-  </w:t>
      </w:r>
      <w:proofErr w:type="spellStart"/>
      <w:r>
        <w:rPr>
          <w:rStyle w:val="FontStyle36"/>
          <w:sz w:val="24"/>
          <w:szCs w:val="24"/>
        </w:rPr>
        <w:t>Discuţ</w:t>
      </w:r>
      <w:r w:rsidRPr="0092777E">
        <w:rPr>
          <w:rStyle w:val="FontStyle36"/>
          <w:sz w:val="24"/>
          <w:szCs w:val="24"/>
        </w:rPr>
        <w:t>ii</w:t>
      </w:r>
      <w:proofErr w:type="spellEnd"/>
      <w:r w:rsidRPr="0092777E">
        <w:rPr>
          <w:rStyle w:val="FontStyle36"/>
          <w:sz w:val="24"/>
          <w:szCs w:val="24"/>
        </w:rPr>
        <w:t xml:space="preserve"> de tip „masa </w:t>
      </w:r>
      <w:proofErr w:type="spellStart"/>
      <w:r w:rsidRPr="0092777E">
        <w:rPr>
          <w:rStyle w:val="FontStyle36"/>
          <w:sz w:val="24"/>
          <w:szCs w:val="24"/>
        </w:rPr>
        <w:t>rot</w:t>
      </w:r>
      <w:r>
        <w:rPr>
          <w:rStyle w:val="FontStyle36"/>
          <w:sz w:val="24"/>
          <w:szCs w:val="24"/>
        </w:rPr>
        <w:t>undă</w:t>
      </w:r>
      <w:proofErr w:type="spellEnd"/>
      <w:r>
        <w:rPr>
          <w:rStyle w:val="FontStyle36"/>
          <w:sz w:val="24"/>
          <w:szCs w:val="24"/>
        </w:rPr>
        <w:t xml:space="preserve">” cu </w:t>
      </w:r>
      <w:proofErr w:type="spellStart"/>
      <w:r>
        <w:rPr>
          <w:rStyle w:val="FontStyle36"/>
          <w:sz w:val="24"/>
          <w:szCs w:val="24"/>
        </w:rPr>
        <w:t>reprezentanţi</w:t>
      </w:r>
      <w:proofErr w:type="spellEnd"/>
      <w:r>
        <w:rPr>
          <w:rStyle w:val="FontStyle36"/>
          <w:sz w:val="24"/>
          <w:szCs w:val="24"/>
        </w:rPr>
        <w:t xml:space="preserve"> ai </w:t>
      </w:r>
      <w:proofErr w:type="spellStart"/>
      <w:r>
        <w:rPr>
          <w:rStyle w:val="FontStyle36"/>
          <w:sz w:val="24"/>
          <w:szCs w:val="24"/>
        </w:rPr>
        <w:t>instituţ</w:t>
      </w:r>
      <w:r w:rsidRPr="0092777E">
        <w:rPr>
          <w:rStyle w:val="FontStyle36"/>
          <w:sz w:val="24"/>
          <w:szCs w:val="24"/>
        </w:rPr>
        <w:t>iilor</w:t>
      </w:r>
      <w:proofErr w:type="spellEnd"/>
      <w:r w:rsidRPr="0092777E">
        <w:rPr>
          <w:rStyle w:val="FontStyle36"/>
          <w:sz w:val="24"/>
          <w:szCs w:val="24"/>
        </w:rPr>
        <w:t xml:space="preserve"> </w:t>
      </w:r>
      <w:proofErr w:type="spellStart"/>
      <w:r w:rsidRPr="0092777E">
        <w:rPr>
          <w:rStyle w:val="FontStyle36"/>
          <w:sz w:val="24"/>
          <w:szCs w:val="24"/>
        </w:rPr>
        <w:t>publice</w:t>
      </w:r>
      <w:proofErr w:type="spellEnd"/>
      <w:r w:rsidRPr="0092777E">
        <w:rPr>
          <w:rStyle w:val="FontStyle36"/>
          <w:sz w:val="24"/>
          <w:szCs w:val="24"/>
        </w:rPr>
        <w:t>.</w:t>
      </w:r>
    </w:p>
    <w:p w:rsidR="002E1DB6" w:rsidRPr="0092777E" w:rsidRDefault="002E1DB6" w:rsidP="00ED7598">
      <w:pPr>
        <w:spacing w:line="100" w:lineRule="atLeast"/>
        <w:jc w:val="both"/>
        <w:rPr>
          <w:rStyle w:val="FontStyle36"/>
          <w:sz w:val="24"/>
          <w:szCs w:val="24"/>
        </w:rPr>
      </w:pPr>
      <w:r>
        <w:rPr>
          <w:rStyle w:val="FontStyle36"/>
          <w:sz w:val="24"/>
          <w:szCs w:val="24"/>
        </w:rPr>
        <w:t xml:space="preserve">-  </w:t>
      </w:r>
      <w:proofErr w:type="spellStart"/>
      <w:r>
        <w:rPr>
          <w:rStyle w:val="FontStyle36"/>
          <w:sz w:val="24"/>
          <w:szCs w:val="24"/>
        </w:rPr>
        <w:t>Discuţii</w:t>
      </w:r>
      <w:proofErr w:type="spellEnd"/>
      <w:r>
        <w:rPr>
          <w:rStyle w:val="FontStyle36"/>
          <w:sz w:val="24"/>
          <w:szCs w:val="24"/>
        </w:rPr>
        <w:t xml:space="preserve"> cu </w:t>
      </w:r>
      <w:proofErr w:type="spellStart"/>
      <w:r>
        <w:rPr>
          <w:rStyle w:val="FontStyle36"/>
          <w:sz w:val="24"/>
          <w:szCs w:val="24"/>
        </w:rPr>
        <w:t>membrii</w:t>
      </w:r>
      <w:proofErr w:type="spellEnd"/>
      <w:r>
        <w:rPr>
          <w:rStyle w:val="FontStyle36"/>
          <w:sz w:val="24"/>
          <w:szCs w:val="24"/>
        </w:rPr>
        <w:t xml:space="preserve"> </w:t>
      </w:r>
      <w:proofErr w:type="spellStart"/>
      <w:r>
        <w:rPr>
          <w:rStyle w:val="FontStyle36"/>
          <w:sz w:val="24"/>
          <w:szCs w:val="24"/>
        </w:rPr>
        <w:t>marcanţi</w:t>
      </w:r>
      <w:proofErr w:type="spellEnd"/>
      <w:r>
        <w:rPr>
          <w:rStyle w:val="FontStyle36"/>
          <w:sz w:val="24"/>
          <w:szCs w:val="24"/>
        </w:rPr>
        <w:t xml:space="preserve"> ai </w:t>
      </w:r>
      <w:proofErr w:type="spellStart"/>
      <w:r>
        <w:rPr>
          <w:rStyle w:val="FontStyle36"/>
          <w:sz w:val="24"/>
          <w:szCs w:val="24"/>
        </w:rPr>
        <w:t>comunităţii</w:t>
      </w:r>
      <w:proofErr w:type="spellEnd"/>
      <w:r>
        <w:rPr>
          <w:rStyle w:val="FontStyle36"/>
          <w:sz w:val="24"/>
          <w:szCs w:val="24"/>
        </w:rPr>
        <w:t xml:space="preserve"> (</w:t>
      </w:r>
      <w:proofErr w:type="spellStart"/>
      <w:r>
        <w:rPr>
          <w:rStyle w:val="FontStyle36"/>
          <w:sz w:val="24"/>
          <w:szCs w:val="24"/>
        </w:rPr>
        <w:t>preot</w:t>
      </w:r>
      <w:proofErr w:type="spellEnd"/>
      <w:r>
        <w:rPr>
          <w:rStyle w:val="FontStyle36"/>
          <w:sz w:val="24"/>
          <w:szCs w:val="24"/>
        </w:rPr>
        <w:t xml:space="preserve">, </w:t>
      </w:r>
      <w:proofErr w:type="spellStart"/>
      <w:r>
        <w:rPr>
          <w:rStyle w:val="FontStyle36"/>
          <w:sz w:val="24"/>
          <w:szCs w:val="24"/>
        </w:rPr>
        <w:t>profesori</w:t>
      </w:r>
      <w:proofErr w:type="spellEnd"/>
      <w:r>
        <w:rPr>
          <w:rStyle w:val="FontStyle36"/>
          <w:sz w:val="24"/>
          <w:szCs w:val="24"/>
        </w:rPr>
        <w:t xml:space="preserve">, </w:t>
      </w:r>
      <w:proofErr w:type="spellStart"/>
      <w:r>
        <w:rPr>
          <w:rStyle w:val="FontStyle36"/>
          <w:sz w:val="24"/>
          <w:szCs w:val="24"/>
        </w:rPr>
        <w:t>politiş</w:t>
      </w:r>
      <w:r w:rsidRPr="0092777E">
        <w:rPr>
          <w:rStyle w:val="FontStyle36"/>
          <w:sz w:val="24"/>
          <w:szCs w:val="24"/>
        </w:rPr>
        <w:t>ti</w:t>
      </w:r>
      <w:proofErr w:type="spellEnd"/>
      <w:r w:rsidRPr="0092777E">
        <w:rPr>
          <w:rStyle w:val="FontStyle36"/>
          <w:sz w:val="24"/>
          <w:szCs w:val="24"/>
        </w:rPr>
        <w:t xml:space="preserve"> etc.)</w:t>
      </w:r>
    </w:p>
    <w:p w:rsidR="002E1DB6" w:rsidRPr="0092777E" w:rsidRDefault="002E1DB6" w:rsidP="00ED7598">
      <w:pPr>
        <w:spacing w:line="100" w:lineRule="atLeast"/>
        <w:jc w:val="both"/>
        <w:rPr>
          <w:rStyle w:val="FontStyle36"/>
          <w:sz w:val="24"/>
          <w:szCs w:val="24"/>
        </w:rPr>
      </w:pPr>
      <w:r>
        <w:rPr>
          <w:rStyle w:val="FontStyle36"/>
          <w:sz w:val="24"/>
          <w:szCs w:val="24"/>
        </w:rPr>
        <w:t xml:space="preserve">-  </w:t>
      </w:r>
      <w:proofErr w:type="spellStart"/>
      <w:r>
        <w:rPr>
          <w:rStyle w:val="FontStyle36"/>
          <w:sz w:val="24"/>
          <w:szCs w:val="24"/>
        </w:rPr>
        <w:t>Î</w:t>
      </w:r>
      <w:r w:rsidRPr="0092777E">
        <w:rPr>
          <w:rStyle w:val="FontStyle36"/>
          <w:sz w:val="24"/>
          <w:szCs w:val="24"/>
        </w:rPr>
        <w:t>ncheierea</w:t>
      </w:r>
      <w:proofErr w:type="spellEnd"/>
      <w:r w:rsidRPr="0092777E">
        <w:rPr>
          <w:rStyle w:val="FontStyle36"/>
          <w:sz w:val="24"/>
          <w:szCs w:val="24"/>
        </w:rPr>
        <w:t xml:space="preserve"> de </w:t>
      </w:r>
      <w:proofErr w:type="spellStart"/>
      <w:r w:rsidRPr="0092777E">
        <w:rPr>
          <w:rStyle w:val="FontStyle36"/>
          <w:sz w:val="24"/>
          <w:szCs w:val="24"/>
        </w:rPr>
        <w:t>parteneriate</w:t>
      </w:r>
      <w:proofErr w:type="spellEnd"/>
      <w:r w:rsidRPr="0092777E">
        <w:rPr>
          <w:rStyle w:val="FontStyle36"/>
          <w:sz w:val="24"/>
          <w:szCs w:val="24"/>
        </w:rPr>
        <w:t xml:space="preserve"> d</w:t>
      </w:r>
      <w:r>
        <w:rPr>
          <w:rStyle w:val="FontStyle36"/>
          <w:sz w:val="24"/>
          <w:szCs w:val="24"/>
        </w:rPr>
        <w:t xml:space="preserve">e </w:t>
      </w:r>
      <w:proofErr w:type="spellStart"/>
      <w:r>
        <w:rPr>
          <w:rStyle w:val="FontStyle36"/>
          <w:sz w:val="24"/>
          <w:szCs w:val="24"/>
        </w:rPr>
        <w:t>colaborare</w:t>
      </w:r>
      <w:proofErr w:type="spellEnd"/>
      <w:r>
        <w:rPr>
          <w:rStyle w:val="FontStyle36"/>
          <w:sz w:val="24"/>
          <w:szCs w:val="24"/>
        </w:rPr>
        <w:t xml:space="preserve"> cu diverse </w:t>
      </w:r>
      <w:proofErr w:type="spellStart"/>
      <w:r>
        <w:rPr>
          <w:rStyle w:val="FontStyle36"/>
          <w:sz w:val="24"/>
          <w:szCs w:val="24"/>
        </w:rPr>
        <w:t>instituţ</w:t>
      </w:r>
      <w:r w:rsidRPr="0092777E">
        <w:rPr>
          <w:rStyle w:val="FontStyle36"/>
          <w:sz w:val="24"/>
          <w:szCs w:val="24"/>
        </w:rPr>
        <w:t>ii</w:t>
      </w:r>
      <w:proofErr w:type="spellEnd"/>
      <w:r w:rsidRPr="0092777E">
        <w:rPr>
          <w:rStyle w:val="FontStyle36"/>
          <w:sz w:val="24"/>
          <w:szCs w:val="24"/>
        </w:rPr>
        <w:t>, ONG-</w:t>
      </w:r>
      <w:proofErr w:type="spellStart"/>
      <w:r w:rsidRPr="0092777E">
        <w:rPr>
          <w:rStyle w:val="FontStyle36"/>
          <w:sz w:val="24"/>
          <w:szCs w:val="24"/>
        </w:rPr>
        <w:t>uri</w:t>
      </w:r>
      <w:proofErr w:type="spellEnd"/>
      <w:r w:rsidRPr="0092777E">
        <w:rPr>
          <w:rStyle w:val="FontStyle36"/>
          <w:sz w:val="24"/>
          <w:szCs w:val="24"/>
        </w:rPr>
        <w:t xml:space="preserve"> etc.</w:t>
      </w:r>
    </w:p>
    <w:p w:rsidR="002E1DB6" w:rsidRPr="0092777E" w:rsidRDefault="002E1DB6" w:rsidP="00ED7598">
      <w:pPr>
        <w:spacing w:line="100" w:lineRule="atLeast"/>
        <w:jc w:val="both"/>
        <w:rPr>
          <w:rStyle w:val="FontStyle36"/>
          <w:sz w:val="24"/>
          <w:szCs w:val="24"/>
        </w:rPr>
      </w:pPr>
      <w:r>
        <w:rPr>
          <w:rStyle w:val="FontStyle36"/>
          <w:sz w:val="24"/>
          <w:szCs w:val="24"/>
        </w:rPr>
        <w:t xml:space="preserve">-  </w:t>
      </w:r>
      <w:proofErr w:type="spellStart"/>
      <w:r>
        <w:rPr>
          <w:rStyle w:val="FontStyle36"/>
          <w:sz w:val="24"/>
          <w:szCs w:val="24"/>
        </w:rPr>
        <w:t>Activităţi</w:t>
      </w:r>
      <w:proofErr w:type="spellEnd"/>
      <w:r>
        <w:rPr>
          <w:rStyle w:val="FontStyle36"/>
          <w:sz w:val="24"/>
          <w:szCs w:val="24"/>
        </w:rPr>
        <w:t xml:space="preserve"> </w:t>
      </w:r>
      <w:proofErr w:type="spellStart"/>
      <w:r>
        <w:rPr>
          <w:rStyle w:val="FontStyle36"/>
          <w:sz w:val="24"/>
          <w:szCs w:val="24"/>
        </w:rPr>
        <w:t>comune</w:t>
      </w:r>
      <w:proofErr w:type="spellEnd"/>
      <w:r>
        <w:rPr>
          <w:rStyle w:val="FontStyle36"/>
          <w:sz w:val="24"/>
          <w:szCs w:val="24"/>
        </w:rPr>
        <w:t xml:space="preserve"> cu </w:t>
      </w:r>
      <w:proofErr w:type="spellStart"/>
      <w:r>
        <w:rPr>
          <w:rStyle w:val="FontStyle36"/>
          <w:sz w:val="24"/>
          <w:szCs w:val="24"/>
        </w:rPr>
        <w:t>membrii</w:t>
      </w:r>
      <w:proofErr w:type="spellEnd"/>
      <w:r>
        <w:rPr>
          <w:rStyle w:val="FontStyle36"/>
          <w:sz w:val="24"/>
          <w:szCs w:val="24"/>
        </w:rPr>
        <w:t xml:space="preserve"> </w:t>
      </w:r>
      <w:proofErr w:type="spellStart"/>
      <w:r>
        <w:rPr>
          <w:rStyle w:val="FontStyle36"/>
          <w:sz w:val="24"/>
          <w:szCs w:val="24"/>
        </w:rPr>
        <w:t>comunităţ</w:t>
      </w:r>
      <w:r w:rsidRPr="0092777E">
        <w:rPr>
          <w:rStyle w:val="FontStyle36"/>
          <w:sz w:val="24"/>
          <w:szCs w:val="24"/>
        </w:rPr>
        <w:t>ii</w:t>
      </w:r>
      <w:proofErr w:type="spellEnd"/>
      <w:r w:rsidRPr="0092777E">
        <w:rPr>
          <w:rStyle w:val="FontStyle36"/>
          <w:sz w:val="24"/>
          <w:szCs w:val="24"/>
        </w:rPr>
        <w:t xml:space="preserve"> (sportive, </w:t>
      </w:r>
      <w:proofErr w:type="spellStart"/>
      <w:r w:rsidRPr="0092777E">
        <w:rPr>
          <w:rStyle w:val="FontStyle36"/>
          <w:sz w:val="24"/>
          <w:szCs w:val="24"/>
        </w:rPr>
        <w:t>culturale</w:t>
      </w:r>
      <w:proofErr w:type="spellEnd"/>
      <w:r w:rsidRPr="0092777E">
        <w:rPr>
          <w:rStyle w:val="FontStyle36"/>
          <w:sz w:val="24"/>
          <w:szCs w:val="24"/>
        </w:rPr>
        <w:t xml:space="preserve">, de </w:t>
      </w:r>
      <w:proofErr w:type="spellStart"/>
      <w:r w:rsidRPr="0092777E">
        <w:rPr>
          <w:rStyle w:val="FontStyle36"/>
          <w:sz w:val="24"/>
          <w:szCs w:val="24"/>
        </w:rPr>
        <w:t>interes</w:t>
      </w:r>
      <w:proofErr w:type="spellEnd"/>
      <w:r w:rsidRPr="0092777E">
        <w:rPr>
          <w:rStyle w:val="FontStyle36"/>
          <w:sz w:val="24"/>
          <w:szCs w:val="24"/>
        </w:rPr>
        <w:t xml:space="preserve"> public).</w:t>
      </w:r>
    </w:p>
    <w:p w:rsidR="002E1DB6" w:rsidRPr="0092777E" w:rsidRDefault="002E1DB6" w:rsidP="00ED7598">
      <w:pPr>
        <w:spacing w:line="100" w:lineRule="atLeast"/>
        <w:jc w:val="both"/>
        <w:rPr>
          <w:szCs w:val="24"/>
        </w:rPr>
      </w:pPr>
      <w:r>
        <w:rPr>
          <w:rStyle w:val="FontStyle36"/>
          <w:sz w:val="24"/>
          <w:szCs w:val="24"/>
        </w:rPr>
        <w:t xml:space="preserve">- </w:t>
      </w:r>
      <w:proofErr w:type="spellStart"/>
      <w:r w:rsidRPr="0092777E">
        <w:rPr>
          <w:rStyle w:val="FontStyle36"/>
          <w:sz w:val="24"/>
          <w:szCs w:val="24"/>
        </w:rPr>
        <w:t>Invitarea</w:t>
      </w:r>
      <w:proofErr w:type="spellEnd"/>
      <w:r w:rsidRPr="0092777E">
        <w:rPr>
          <w:rStyle w:val="FontStyle36"/>
          <w:sz w:val="24"/>
          <w:szCs w:val="24"/>
        </w:rPr>
        <w:t xml:space="preserve"> </w:t>
      </w:r>
      <w:proofErr w:type="spellStart"/>
      <w:r w:rsidRPr="0092777E">
        <w:rPr>
          <w:rStyle w:val="FontStyle36"/>
          <w:sz w:val="24"/>
          <w:szCs w:val="24"/>
        </w:rPr>
        <w:t>familiei</w:t>
      </w:r>
      <w:proofErr w:type="spellEnd"/>
      <w:r w:rsidRPr="0092777E">
        <w:rPr>
          <w:rStyle w:val="FontStyle36"/>
          <w:sz w:val="24"/>
          <w:szCs w:val="24"/>
        </w:rPr>
        <w:t xml:space="preserve"> </w:t>
      </w:r>
      <w:proofErr w:type="spellStart"/>
      <w:r w:rsidRPr="0092777E">
        <w:rPr>
          <w:rStyle w:val="FontStyle36"/>
          <w:sz w:val="24"/>
          <w:szCs w:val="24"/>
        </w:rPr>
        <w:t>sau</w:t>
      </w:r>
      <w:proofErr w:type="spellEnd"/>
      <w:r w:rsidRPr="0092777E">
        <w:rPr>
          <w:rStyle w:val="FontStyle36"/>
          <w:sz w:val="24"/>
          <w:szCs w:val="24"/>
        </w:rPr>
        <w:t xml:space="preserve"> a </w:t>
      </w:r>
      <w:proofErr w:type="spellStart"/>
      <w:r w:rsidRPr="0092777E">
        <w:rPr>
          <w:rStyle w:val="FontStyle36"/>
          <w:sz w:val="24"/>
          <w:szCs w:val="24"/>
        </w:rPr>
        <w:t>prietenilor</w:t>
      </w:r>
      <w:proofErr w:type="spellEnd"/>
      <w:r w:rsidRPr="0092777E">
        <w:rPr>
          <w:rStyle w:val="FontStyle36"/>
          <w:sz w:val="24"/>
          <w:szCs w:val="24"/>
        </w:rPr>
        <w:t xml:space="preserve"> </w:t>
      </w:r>
      <w:proofErr w:type="spellStart"/>
      <w:r w:rsidRPr="0092777E">
        <w:rPr>
          <w:rStyle w:val="FontStyle36"/>
          <w:sz w:val="24"/>
          <w:szCs w:val="24"/>
        </w:rPr>
        <w:t>b</w:t>
      </w:r>
      <w:r>
        <w:rPr>
          <w:rStyle w:val="FontStyle36"/>
          <w:sz w:val="24"/>
          <w:szCs w:val="24"/>
        </w:rPr>
        <w:t>eneficiarilor</w:t>
      </w:r>
      <w:proofErr w:type="spellEnd"/>
      <w:r>
        <w:rPr>
          <w:rStyle w:val="FontStyle36"/>
          <w:sz w:val="24"/>
          <w:szCs w:val="24"/>
        </w:rPr>
        <w:t xml:space="preserve">, de a </w:t>
      </w:r>
      <w:proofErr w:type="spellStart"/>
      <w:r>
        <w:rPr>
          <w:rStyle w:val="FontStyle36"/>
          <w:sz w:val="24"/>
          <w:szCs w:val="24"/>
        </w:rPr>
        <w:t>participa</w:t>
      </w:r>
      <w:proofErr w:type="spellEnd"/>
      <w:r>
        <w:rPr>
          <w:rStyle w:val="FontStyle36"/>
          <w:sz w:val="24"/>
          <w:szCs w:val="24"/>
        </w:rPr>
        <w:t xml:space="preserve">, </w:t>
      </w:r>
      <w:proofErr w:type="spellStart"/>
      <w:r>
        <w:rPr>
          <w:rStyle w:val="FontStyle36"/>
          <w:sz w:val="24"/>
          <w:szCs w:val="24"/>
        </w:rPr>
        <w:t>în</w:t>
      </w:r>
      <w:proofErr w:type="spellEnd"/>
      <w:r>
        <w:rPr>
          <w:rStyle w:val="FontStyle36"/>
          <w:sz w:val="24"/>
          <w:szCs w:val="24"/>
        </w:rPr>
        <w:t xml:space="preserve"> </w:t>
      </w:r>
      <w:proofErr w:type="spellStart"/>
      <w:r>
        <w:rPr>
          <w:rStyle w:val="FontStyle36"/>
          <w:sz w:val="24"/>
          <w:szCs w:val="24"/>
        </w:rPr>
        <w:t>cadrul</w:t>
      </w:r>
      <w:proofErr w:type="spellEnd"/>
      <w:r>
        <w:rPr>
          <w:rStyle w:val="FontStyle36"/>
          <w:sz w:val="24"/>
          <w:szCs w:val="24"/>
        </w:rPr>
        <w:t xml:space="preserve"> </w:t>
      </w:r>
      <w:proofErr w:type="spellStart"/>
      <w:r>
        <w:rPr>
          <w:rStyle w:val="FontStyle36"/>
          <w:sz w:val="24"/>
          <w:szCs w:val="24"/>
        </w:rPr>
        <w:t>Centrului</w:t>
      </w:r>
      <w:proofErr w:type="spellEnd"/>
      <w:r>
        <w:rPr>
          <w:rStyle w:val="FontStyle36"/>
          <w:sz w:val="24"/>
          <w:szCs w:val="24"/>
        </w:rPr>
        <w:t xml:space="preserve">, la </w:t>
      </w:r>
      <w:proofErr w:type="spellStart"/>
      <w:r>
        <w:rPr>
          <w:rStyle w:val="FontStyle36"/>
          <w:sz w:val="24"/>
          <w:szCs w:val="24"/>
        </w:rPr>
        <w:t>sărbători</w:t>
      </w:r>
      <w:proofErr w:type="spellEnd"/>
      <w:r>
        <w:rPr>
          <w:rStyle w:val="FontStyle36"/>
          <w:sz w:val="24"/>
          <w:szCs w:val="24"/>
        </w:rPr>
        <w:t xml:space="preserve"> </w:t>
      </w:r>
      <w:proofErr w:type="spellStart"/>
      <w:r>
        <w:rPr>
          <w:rStyle w:val="FontStyle36"/>
          <w:sz w:val="24"/>
          <w:szCs w:val="24"/>
        </w:rPr>
        <w:t>personale</w:t>
      </w:r>
      <w:proofErr w:type="spellEnd"/>
      <w:r>
        <w:rPr>
          <w:rStyle w:val="FontStyle36"/>
          <w:sz w:val="24"/>
          <w:szCs w:val="24"/>
        </w:rPr>
        <w:t xml:space="preserve">: </w:t>
      </w:r>
      <w:proofErr w:type="spellStart"/>
      <w:r>
        <w:rPr>
          <w:rStyle w:val="FontStyle36"/>
          <w:sz w:val="24"/>
          <w:szCs w:val="24"/>
        </w:rPr>
        <w:t>zi</w:t>
      </w:r>
      <w:proofErr w:type="spellEnd"/>
      <w:r>
        <w:rPr>
          <w:rStyle w:val="FontStyle36"/>
          <w:sz w:val="24"/>
          <w:szCs w:val="24"/>
        </w:rPr>
        <w:t xml:space="preserve"> de </w:t>
      </w:r>
      <w:proofErr w:type="spellStart"/>
      <w:r>
        <w:rPr>
          <w:rStyle w:val="FontStyle36"/>
          <w:sz w:val="24"/>
          <w:szCs w:val="24"/>
        </w:rPr>
        <w:t>naştere</w:t>
      </w:r>
      <w:proofErr w:type="spellEnd"/>
      <w:r>
        <w:rPr>
          <w:rStyle w:val="FontStyle36"/>
          <w:sz w:val="24"/>
          <w:szCs w:val="24"/>
        </w:rPr>
        <w:t xml:space="preserve">, </w:t>
      </w:r>
      <w:proofErr w:type="spellStart"/>
      <w:r>
        <w:rPr>
          <w:rStyle w:val="FontStyle36"/>
          <w:sz w:val="24"/>
          <w:szCs w:val="24"/>
        </w:rPr>
        <w:t>onomastică</w:t>
      </w:r>
      <w:proofErr w:type="spellEnd"/>
      <w:r>
        <w:rPr>
          <w:rStyle w:val="FontStyle36"/>
          <w:sz w:val="24"/>
          <w:szCs w:val="24"/>
        </w:rPr>
        <w:t xml:space="preserve">, </w:t>
      </w:r>
      <w:proofErr w:type="spellStart"/>
      <w:r>
        <w:rPr>
          <w:rStyle w:val="FontStyle36"/>
          <w:sz w:val="24"/>
          <w:szCs w:val="24"/>
        </w:rPr>
        <w:t>aniversă</w:t>
      </w:r>
      <w:r w:rsidRPr="0092777E">
        <w:rPr>
          <w:rStyle w:val="FontStyle36"/>
          <w:sz w:val="24"/>
          <w:szCs w:val="24"/>
        </w:rPr>
        <w:t>ri</w:t>
      </w:r>
      <w:proofErr w:type="spellEnd"/>
      <w:r w:rsidRPr="0092777E">
        <w:rPr>
          <w:rStyle w:val="FontStyle36"/>
          <w:sz w:val="24"/>
          <w:szCs w:val="24"/>
        </w:rPr>
        <w:t xml:space="preserve">. </w:t>
      </w:r>
    </w:p>
    <w:p w:rsidR="002E1DB6" w:rsidRPr="0092777E" w:rsidRDefault="00413A66" w:rsidP="00ED7598">
      <w:pPr>
        <w:tabs>
          <w:tab w:val="num" w:pos="-4590"/>
        </w:tabs>
        <w:spacing w:line="100" w:lineRule="atLeast"/>
        <w:rPr>
          <w:szCs w:val="24"/>
          <w:lang w:eastAsia="ro-RO"/>
        </w:rPr>
      </w:pPr>
      <w:r>
        <w:rPr>
          <w:szCs w:val="24"/>
          <w:lang w:eastAsia="ro-RO"/>
        </w:rPr>
        <w:t xml:space="preserve">8. </w:t>
      </w:r>
      <w:proofErr w:type="spellStart"/>
      <w:r>
        <w:rPr>
          <w:szCs w:val="24"/>
          <w:lang w:eastAsia="ro-RO"/>
        </w:rPr>
        <w:t>O</w:t>
      </w:r>
      <w:r w:rsidR="002E1DB6">
        <w:rPr>
          <w:szCs w:val="24"/>
          <w:lang w:eastAsia="ro-RO"/>
        </w:rPr>
        <w:t>pinia</w:t>
      </w:r>
      <w:proofErr w:type="spellEnd"/>
      <w:r w:rsidR="002E1DB6">
        <w:rPr>
          <w:szCs w:val="24"/>
          <w:lang w:eastAsia="ro-RO"/>
        </w:rPr>
        <w:t xml:space="preserve"> </w:t>
      </w:r>
      <w:proofErr w:type="spellStart"/>
      <w:r w:rsidR="002E1DB6">
        <w:rPr>
          <w:szCs w:val="24"/>
          <w:lang w:eastAsia="ro-RO"/>
        </w:rPr>
        <w:t>copilului</w:t>
      </w:r>
      <w:proofErr w:type="spellEnd"/>
      <w:r w:rsidR="002E1DB6">
        <w:rPr>
          <w:szCs w:val="24"/>
          <w:lang w:eastAsia="ro-RO"/>
        </w:rPr>
        <w:t xml:space="preserve"> </w:t>
      </w:r>
      <w:proofErr w:type="spellStart"/>
      <w:r w:rsidR="002E1DB6">
        <w:rPr>
          <w:szCs w:val="24"/>
          <w:lang w:eastAsia="ro-RO"/>
        </w:rPr>
        <w:t>este</w:t>
      </w:r>
      <w:proofErr w:type="spellEnd"/>
      <w:r w:rsidR="002E1DB6">
        <w:rPr>
          <w:szCs w:val="24"/>
          <w:lang w:eastAsia="ro-RO"/>
        </w:rPr>
        <w:t xml:space="preserve"> </w:t>
      </w:r>
      <w:proofErr w:type="spellStart"/>
      <w:r w:rsidR="002E1DB6">
        <w:rPr>
          <w:szCs w:val="24"/>
          <w:lang w:eastAsia="ro-RO"/>
        </w:rPr>
        <w:t>luată</w:t>
      </w:r>
      <w:proofErr w:type="spellEnd"/>
      <w:r w:rsidR="002E1DB6">
        <w:rPr>
          <w:szCs w:val="24"/>
          <w:lang w:eastAsia="ro-RO"/>
        </w:rPr>
        <w:t xml:space="preserve"> </w:t>
      </w:r>
      <w:proofErr w:type="spellStart"/>
      <w:r w:rsidR="002E1DB6">
        <w:rPr>
          <w:szCs w:val="24"/>
          <w:lang w:eastAsia="ro-RO"/>
        </w:rPr>
        <w:t>în</w:t>
      </w:r>
      <w:proofErr w:type="spellEnd"/>
      <w:r w:rsidR="002E1DB6">
        <w:rPr>
          <w:szCs w:val="24"/>
          <w:lang w:eastAsia="ro-RO"/>
        </w:rPr>
        <w:t xml:space="preserve"> </w:t>
      </w:r>
      <w:proofErr w:type="spellStart"/>
      <w:r w:rsidR="002E1DB6">
        <w:rPr>
          <w:szCs w:val="24"/>
          <w:lang w:eastAsia="ro-RO"/>
        </w:rPr>
        <w:t>considerare</w:t>
      </w:r>
      <w:proofErr w:type="spellEnd"/>
      <w:r w:rsidR="002E1DB6">
        <w:rPr>
          <w:szCs w:val="24"/>
          <w:lang w:eastAsia="ro-RO"/>
        </w:rPr>
        <w:t xml:space="preserve"> de </w:t>
      </w:r>
      <w:proofErr w:type="spellStart"/>
      <w:r w:rsidR="002E1DB6">
        <w:rPr>
          <w:szCs w:val="24"/>
          <w:lang w:eastAsia="ro-RO"/>
        </w:rPr>
        <w:t>că</w:t>
      </w:r>
      <w:r w:rsidR="002E1DB6" w:rsidRPr="0092777E">
        <w:rPr>
          <w:szCs w:val="24"/>
          <w:lang w:eastAsia="ro-RO"/>
        </w:rPr>
        <w:t>tre</w:t>
      </w:r>
      <w:proofErr w:type="spellEnd"/>
      <w:r w:rsidR="002E1DB6" w:rsidRPr="0092777E">
        <w:rPr>
          <w:szCs w:val="24"/>
          <w:lang w:eastAsia="ro-RO"/>
        </w:rPr>
        <w:t xml:space="preserve"> </w:t>
      </w:r>
      <w:proofErr w:type="spellStart"/>
      <w:r w:rsidR="002E1DB6" w:rsidRPr="0092777E">
        <w:rPr>
          <w:szCs w:val="24"/>
          <w:lang w:eastAsia="ro-RO"/>
        </w:rPr>
        <w:t>toate</w:t>
      </w:r>
      <w:proofErr w:type="spellEnd"/>
      <w:r w:rsidR="002E1DB6" w:rsidRPr="0092777E">
        <w:rPr>
          <w:szCs w:val="24"/>
          <w:lang w:eastAsia="ro-RO"/>
        </w:rPr>
        <w:t xml:space="preserve"> </w:t>
      </w:r>
      <w:proofErr w:type="spellStart"/>
      <w:r w:rsidR="002E1DB6" w:rsidRPr="0092777E">
        <w:rPr>
          <w:szCs w:val="24"/>
          <w:lang w:eastAsia="ro-RO"/>
        </w:rPr>
        <w:t>categori</w:t>
      </w:r>
      <w:r w:rsidR="002E1DB6">
        <w:rPr>
          <w:szCs w:val="24"/>
          <w:lang w:eastAsia="ro-RO"/>
        </w:rPr>
        <w:t>ile</w:t>
      </w:r>
      <w:proofErr w:type="spellEnd"/>
      <w:r w:rsidR="002E1DB6">
        <w:rPr>
          <w:szCs w:val="24"/>
          <w:lang w:eastAsia="ro-RO"/>
        </w:rPr>
        <w:t xml:space="preserve"> de personal;</w:t>
      </w:r>
    </w:p>
    <w:p w:rsidR="002E1DB6" w:rsidRPr="0092777E" w:rsidRDefault="00413A66" w:rsidP="00ED7598">
      <w:pPr>
        <w:tabs>
          <w:tab w:val="num" w:pos="-4590"/>
        </w:tabs>
        <w:spacing w:line="100" w:lineRule="atLeast"/>
        <w:rPr>
          <w:szCs w:val="24"/>
        </w:rPr>
      </w:pPr>
      <w:r>
        <w:rPr>
          <w:szCs w:val="24"/>
          <w:lang w:eastAsia="ro-RO"/>
        </w:rPr>
        <w:t xml:space="preserve">9. </w:t>
      </w:r>
      <w:proofErr w:type="spellStart"/>
      <w:r>
        <w:rPr>
          <w:szCs w:val="24"/>
          <w:lang w:eastAsia="ro-RO"/>
        </w:rPr>
        <w:t>C</w:t>
      </w:r>
      <w:r w:rsidR="002E1DB6">
        <w:rPr>
          <w:szCs w:val="24"/>
          <w:lang w:eastAsia="ro-RO"/>
        </w:rPr>
        <w:t>opiii</w:t>
      </w:r>
      <w:proofErr w:type="spellEnd"/>
      <w:r w:rsidR="002E1DB6">
        <w:rPr>
          <w:szCs w:val="24"/>
          <w:lang w:eastAsia="ro-RO"/>
        </w:rPr>
        <w:t xml:space="preserve"> sunt </w:t>
      </w:r>
      <w:proofErr w:type="spellStart"/>
      <w:r w:rsidR="002E1DB6">
        <w:rPr>
          <w:szCs w:val="24"/>
          <w:lang w:eastAsia="ro-RO"/>
        </w:rPr>
        <w:t>încurajaţi</w:t>
      </w:r>
      <w:proofErr w:type="spellEnd"/>
      <w:r w:rsidR="002E1DB6">
        <w:rPr>
          <w:szCs w:val="24"/>
          <w:lang w:eastAsia="ro-RO"/>
        </w:rPr>
        <w:t xml:space="preserve"> </w:t>
      </w:r>
      <w:proofErr w:type="spellStart"/>
      <w:r w:rsidR="002E1DB6">
        <w:rPr>
          <w:szCs w:val="24"/>
          <w:lang w:eastAsia="ro-RO"/>
        </w:rPr>
        <w:t>să-şi</w:t>
      </w:r>
      <w:proofErr w:type="spellEnd"/>
      <w:r w:rsidR="002E1DB6">
        <w:rPr>
          <w:szCs w:val="24"/>
          <w:lang w:eastAsia="ro-RO"/>
        </w:rPr>
        <w:t xml:space="preserve"> </w:t>
      </w:r>
      <w:proofErr w:type="spellStart"/>
      <w:r w:rsidR="002E1DB6">
        <w:rPr>
          <w:szCs w:val="24"/>
          <w:lang w:eastAsia="ro-RO"/>
        </w:rPr>
        <w:t>exprime</w:t>
      </w:r>
      <w:proofErr w:type="spellEnd"/>
      <w:r w:rsidR="002E1DB6">
        <w:rPr>
          <w:szCs w:val="24"/>
          <w:lang w:eastAsia="ro-RO"/>
        </w:rPr>
        <w:t xml:space="preserve"> </w:t>
      </w:r>
      <w:proofErr w:type="spellStart"/>
      <w:r w:rsidR="002E1DB6">
        <w:rPr>
          <w:szCs w:val="24"/>
          <w:lang w:eastAsia="ro-RO"/>
        </w:rPr>
        <w:t>preferinţele</w:t>
      </w:r>
      <w:proofErr w:type="spellEnd"/>
      <w:r w:rsidR="002E1DB6">
        <w:rPr>
          <w:szCs w:val="24"/>
          <w:lang w:eastAsia="ro-RO"/>
        </w:rPr>
        <w:t xml:space="preserve"> </w:t>
      </w:r>
      <w:proofErr w:type="spellStart"/>
      <w:r w:rsidR="002E1DB6">
        <w:rPr>
          <w:szCs w:val="24"/>
          <w:lang w:eastAsia="ro-RO"/>
        </w:rPr>
        <w:t>în</w:t>
      </w:r>
      <w:proofErr w:type="spellEnd"/>
      <w:r w:rsidR="002E1DB6">
        <w:rPr>
          <w:szCs w:val="24"/>
          <w:lang w:eastAsia="ro-RO"/>
        </w:rPr>
        <w:t xml:space="preserve"> </w:t>
      </w:r>
      <w:proofErr w:type="spellStart"/>
      <w:r w:rsidR="002E1DB6">
        <w:rPr>
          <w:szCs w:val="24"/>
          <w:lang w:eastAsia="ro-RO"/>
        </w:rPr>
        <w:t>ceea</w:t>
      </w:r>
      <w:proofErr w:type="spellEnd"/>
      <w:r w:rsidR="002E1DB6">
        <w:rPr>
          <w:szCs w:val="24"/>
          <w:lang w:eastAsia="ro-RO"/>
        </w:rPr>
        <w:t xml:space="preserve"> </w:t>
      </w:r>
      <w:proofErr w:type="spellStart"/>
      <w:r w:rsidR="002E1DB6">
        <w:rPr>
          <w:szCs w:val="24"/>
          <w:lang w:eastAsia="ro-RO"/>
        </w:rPr>
        <w:t>ce</w:t>
      </w:r>
      <w:proofErr w:type="spellEnd"/>
      <w:r w:rsidR="002E1DB6">
        <w:rPr>
          <w:szCs w:val="24"/>
          <w:lang w:eastAsia="ro-RO"/>
        </w:rPr>
        <w:t xml:space="preserve"> </w:t>
      </w:r>
      <w:proofErr w:type="spellStart"/>
      <w:r w:rsidR="002E1DB6">
        <w:rPr>
          <w:szCs w:val="24"/>
          <w:lang w:eastAsia="ro-RO"/>
        </w:rPr>
        <w:t>priveşte</w:t>
      </w:r>
      <w:proofErr w:type="spellEnd"/>
      <w:r w:rsidR="002E1DB6">
        <w:rPr>
          <w:szCs w:val="24"/>
          <w:lang w:eastAsia="ro-RO"/>
        </w:rPr>
        <w:t xml:space="preserve"> </w:t>
      </w:r>
      <w:proofErr w:type="spellStart"/>
      <w:r w:rsidR="002E1DB6">
        <w:rPr>
          <w:szCs w:val="24"/>
          <w:lang w:eastAsia="ro-RO"/>
        </w:rPr>
        <w:t>meniul</w:t>
      </w:r>
      <w:proofErr w:type="spellEnd"/>
      <w:r w:rsidR="002E1DB6">
        <w:rPr>
          <w:szCs w:val="24"/>
          <w:lang w:eastAsia="ro-RO"/>
        </w:rPr>
        <w:t xml:space="preserve"> </w:t>
      </w:r>
      <w:proofErr w:type="spellStart"/>
      <w:r w:rsidR="002E1DB6">
        <w:rPr>
          <w:szCs w:val="24"/>
          <w:lang w:eastAsia="ro-RO"/>
        </w:rPr>
        <w:t>zilnic</w:t>
      </w:r>
      <w:proofErr w:type="spellEnd"/>
      <w:r w:rsidR="002E1DB6">
        <w:rPr>
          <w:szCs w:val="24"/>
          <w:lang w:eastAsia="ro-RO"/>
        </w:rPr>
        <w:t>;</w:t>
      </w:r>
    </w:p>
    <w:p w:rsidR="002E1DB6" w:rsidRPr="0092777E" w:rsidRDefault="002E1DB6" w:rsidP="00ED7598">
      <w:pPr>
        <w:tabs>
          <w:tab w:val="num" w:pos="-4590"/>
        </w:tabs>
        <w:spacing w:line="100" w:lineRule="atLeast"/>
        <w:jc w:val="both"/>
        <w:rPr>
          <w:rStyle w:val="FontStyle36"/>
          <w:sz w:val="24"/>
          <w:szCs w:val="24"/>
        </w:rPr>
      </w:pPr>
      <w:proofErr w:type="gramStart"/>
      <w:r w:rsidRPr="0092777E">
        <w:rPr>
          <w:szCs w:val="24"/>
        </w:rPr>
        <w:t>10.”CENTRUL</w:t>
      </w:r>
      <w:proofErr w:type="gramEnd"/>
      <w:r w:rsidRPr="0092777E">
        <w:rPr>
          <w:szCs w:val="24"/>
        </w:rPr>
        <w:t xml:space="preserve"> DE ZI</w:t>
      </w:r>
      <w:r>
        <w:rPr>
          <w:szCs w:val="24"/>
        </w:rPr>
        <w:t>”</w:t>
      </w:r>
      <w:r w:rsidRPr="0092777E">
        <w:rPr>
          <w:szCs w:val="24"/>
        </w:rPr>
        <w:t xml:space="preserve"> din </w:t>
      </w:r>
      <w:proofErr w:type="spellStart"/>
      <w:r w:rsidRPr="0092777E">
        <w:rPr>
          <w:szCs w:val="24"/>
        </w:rPr>
        <w:t>cadrul</w:t>
      </w:r>
      <w:proofErr w:type="spellEnd"/>
      <w:r w:rsidRPr="0092777E">
        <w:rPr>
          <w:szCs w:val="24"/>
        </w:rPr>
        <w:t xml:space="preserve"> </w:t>
      </w:r>
      <w:proofErr w:type="spellStart"/>
      <w:r w:rsidRPr="0092777E">
        <w:rPr>
          <w:szCs w:val="24"/>
        </w:rPr>
        <w:t>Complexu</w:t>
      </w:r>
      <w:r>
        <w:rPr>
          <w:szCs w:val="24"/>
        </w:rPr>
        <w:t>lui</w:t>
      </w:r>
      <w:proofErr w:type="spellEnd"/>
      <w:r>
        <w:rPr>
          <w:szCs w:val="24"/>
        </w:rPr>
        <w:t xml:space="preserve"> de </w:t>
      </w:r>
      <w:proofErr w:type="spellStart"/>
      <w:r>
        <w:rPr>
          <w:szCs w:val="24"/>
        </w:rPr>
        <w:t>Servicii</w:t>
      </w:r>
      <w:proofErr w:type="spellEnd"/>
      <w:r>
        <w:rPr>
          <w:szCs w:val="24"/>
        </w:rPr>
        <w:t xml:space="preserve"> </w:t>
      </w:r>
      <w:proofErr w:type="spellStart"/>
      <w:r>
        <w:rPr>
          <w:szCs w:val="24"/>
        </w:rPr>
        <w:t>pentru</w:t>
      </w:r>
      <w:proofErr w:type="spellEnd"/>
      <w:r>
        <w:rPr>
          <w:szCs w:val="24"/>
        </w:rPr>
        <w:t xml:space="preserve"> </w:t>
      </w:r>
      <w:proofErr w:type="spellStart"/>
      <w:r>
        <w:rPr>
          <w:szCs w:val="24"/>
        </w:rPr>
        <w:t>Copilul</w:t>
      </w:r>
      <w:proofErr w:type="spellEnd"/>
      <w:r>
        <w:rPr>
          <w:szCs w:val="24"/>
        </w:rPr>
        <w:t xml:space="preserve"> </w:t>
      </w:r>
      <w:proofErr w:type="spellStart"/>
      <w:r>
        <w:rPr>
          <w:szCs w:val="24"/>
        </w:rPr>
        <w:t>î</w:t>
      </w:r>
      <w:r w:rsidRPr="0092777E">
        <w:rPr>
          <w:szCs w:val="24"/>
        </w:rPr>
        <w:t>n</w:t>
      </w:r>
      <w:proofErr w:type="spellEnd"/>
      <w:r w:rsidRPr="0092777E">
        <w:rPr>
          <w:szCs w:val="24"/>
        </w:rPr>
        <w:t xml:space="preserve"> </w:t>
      </w:r>
      <w:proofErr w:type="spellStart"/>
      <w:r w:rsidRPr="0092777E">
        <w:rPr>
          <w:szCs w:val="24"/>
        </w:rPr>
        <w:t>Dificu</w:t>
      </w:r>
      <w:r>
        <w:rPr>
          <w:szCs w:val="24"/>
        </w:rPr>
        <w:t>ltate</w:t>
      </w:r>
      <w:proofErr w:type="spellEnd"/>
      <w:r>
        <w:rPr>
          <w:szCs w:val="24"/>
        </w:rPr>
        <w:t xml:space="preserve"> </w:t>
      </w:r>
      <w:proofErr w:type="spellStart"/>
      <w:r>
        <w:rPr>
          <w:szCs w:val="24"/>
        </w:rPr>
        <w:t>Câ</w:t>
      </w:r>
      <w:r w:rsidRPr="0092777E">
        <w:rPr>
          <w:szCs w:val="24"/>
        </w:rPr>
        <w:t>mpulung</w:t>
      </w:r>
      <w:proofErr w:type="spellEnd"/>
      <w:r>
        <w:rPr>
          <w:rStyle w:val="FontStyle36"/>
          <w:sz w:val="24"/>
          <w:szCs w:val="24"/>
        </w:rPr>
        <w:t xml:space="preserve"> </w:t>
      </w:r>
      <w:proofErr w:type="spellStart"/>
      <w:r>
        <w:rPr>
          <w:rStyle w:val="FontStyle36"/>
          <w:sz w:val="24"/>
          <w:szCs w:val="24"/>
        </w:rPr>
        <w:t>promovează</w:t>
      </w:r>
      <w:proofErr w:type="spellEnd"/>
      <w:r>
        <w:rPr>
          <w:rStyle w:val="FontStyle36"/>
          <w:sz w:val="24"/>
          <w:szCs w:val="24"/>
        </w:rPr>
        <w:t xml:space="preserve"> </w:t>
      </w:r>
      <w:proofErr w:type="spellStart"/>
      <w:r>
        <w:rPr>
          <w:rStyle w:val="FontStyle36"/>
          <w:sz w:val="24"/>
          <w:szCs w:val="24"/>
        </w:rPr>
        <w:t>şi</w:t>
      </w:r>
      <w:proofErr w:type="spellEnd"/>
      <w:r>
        <w:rPr>
          <w:rStyle w:val="FontStyle36"/>
          <w:sz w:val="24"/>
          <w:szCs w:val="24"/>
        </w:rPr>
        <w:t xml:space="preserve"> </w:t>
      </w:r>
      <w:proofErr w:type="spellStart"/>
      <w:r>
        <w:rPr>
          <w:rStyle w:val="FontStyle36"/>
          <w:sz w:val="24"/>
          <w:szCs w:val="24"/>
        </w:rPr>
        <w:t>aplică</w:t>
      </w:r>
      <w:proofErr w:type="spellEnd"/>
      <w:r>
        <w:rPr>
          <w:rStyle w:val="FontStyle36"/>
          <w:sz w:val="24"/>
          <w:szCs w:val="24"/>
        </w:rPr>
        <w:t xml:space="preserve"> </w:t>
      </w:r>
      <w:proofErr w:type="spellStart"/>
      <w:r>
        <w:rPr>
          <w:rStyle w:val="FontStyle36"/>
          <w:sz w:val="24"/>
          <w:szCs w:val="24"/>
        </w:rPr>
        <w:t>măsuri</w:t>
      </w:r>
      <w:proofErr w:type="spellEnd"/>
      <w:r>
        <w:rPr>
          <w:rStyle w:val="FontStyle36"/>
          <w:sz w:val="24"/>
          <w:szCs w:val="24"/>
        </w:rPr>
        <w:t xml:space="preserve"> de </w:t>
      </w:r>
      <w:proofErr w:type="spellStart"/>
      <w:r>
        <w:rPr>
          <w:rStyle w:val="FontStyle36"/>
          <w:sz w:val="24"/>
          <w:szCs w:val="24"/>
        </w:rPr>
        <w:t>protejare</w:t>
      </w:r>
      <w:proofErr w:type="spellEnd"/>
      <w:r>
        <w:rPr>
          <w:rStyle w:val="FontStyle36"/>
          <w:sz w:val="24"/>
          <w:szCs w:val="24"/>
        </w:rPr>
        <w:t xml:space="preserve"> a </w:t>
      </w:r>
      <w:proofErr w:type="spellStart"/>
      <w:r>
        <w:rPr>
          <w:rStyle w:val="FontStyle36"/>
          <w:sz w:val="24"/>
          <w:szCs w:val="24"/>
        </w:rPr>
        <w:t>copiilor</w:t>
      </w:r>
      <w:proofErr w:type="spellEnd"/>
      <w:r>
        <w:rPr>
          <w:rStyle w:val="FontStyle36"/>
          <w:sz w:val="24"/>
          <w:szCs w:val="24"/>
        </w:rPr>
        <w:t xml:space="preserve"> </w:t>
      </w:r>
      <w:proofErr w:type="spellStart"/>
      <w:r>
        <w:rPr>
          <w:rStyle w:val="FontStyle36"/>
          <w:sz w:val="24"/>
          <w:szCs w:val="24"/>
        </w:rPr>
        <w:t>î</w:t>
      </w:r>
      <w:r w:rsidRPr="0092777E">
        <w:rPr>
          <w:rStyle w:val="FontStyle36"/>
          <w:sz w:val="24"/>
          <w:szCs w:val="24"/>
        </w:rPr>
        <w:t>mpot</w:t>
      </w:r>
      <w:r>
        <w:rPr>
          <w:rStyle w:val="FontStyle36"/>
          <w:sz w:val="24"/>
          <w:szCs w:val="24"/>
        </w:rPr>
        <w:t>riva</w:t>
      </w:r>
      <w:proofErr w:type="spellEnd"/>
      <w:r>
        <w:rPr>
          <w:rStyle w:val="FontStyle36"/>
          <w:sz w:val="24"/>
          <w:szCs w:val="24"/>
        </w:rPr>
        <w:t xml:space="preserve"> </w:t>
      </w:r>
      <w:proofErr w:type="spellStart"/>
      <w:r>
        <w:rPr>
          <w:rStyle w:val="FontStyle36"/>
          <w:sz w:val="24"/>
          <w:szCs w:val="24"/>
        </w:rPr>
        <w:t>orică</w:t>
      </w:r>
      <w:r w:rsidRPr="0092777E">
        <w:rPr>
          <w:rStyle w:val="FontStyle36"/>
          <w:sz w:val="24"/>
          <w:szCs w:val="24"/>
        </w:rPr>
        <w:t>rei</w:t>
      </w:r>
      <w:proofErr w:type="spellEnd"/>
      <w:r w:rsidRPr="0092777E">
        <w:rPr>
          <w:rStyle w:val="FontStyle36"/>
          <w:sz w:val="24"/>
          <w:szCs w:val="24"/>
        </w:rPr>
        <w:t xml:space="preserve"> </w:t>
      </w:r>
      <w:proofErr w:type="spellStart"/>
      <w:r w:rsidRPr="0092777E">
        <w:rPr>
          <w:rStyle w:val="FontStyle36"/>
          <w:sz w:val="24"/>
          <w:szCs w:val="24"/>
        </w:rPr>
        <w:t>forme</w:t>
      </w:r>
      <w:proofErr w:type="spellEnd"/>
      <w:r w:rsidRPr="0092777E">
        <w:rPr>
          <w:rStyle w:val="FontStyle36"/>
          <w:sz w:val="24"/>
          <w:szCs w:val="24"/>
        </w:rPr>
        <w:t xml:space="preserve"> de </w:t>
      </w:r>
      <w:proofErr w:type="spellStart"/>
      <w:r w:rsidRPr="0092777E">
        <w:rPr>
          <w:rStyle w:val="FontStyle36"/>
          <w:sz w:val="24"/>
          <w:szCs w:val="24"/>
        </w:rPr>
        <w:t>intimidare</w:t>
      </w:r>
      <w:proofErr w:type="spellEnd"/>
      <w:r w:rsidRPr="0092777E">
        <w:rPr>
          <w:rStyle w:val="FontStyle36"/>
          <w:sz w:val="24"/>
          <w:szCs w:val="24"/>
        </w:rPr>
        <w:t xml:space="preserve">, </w:t>
      </w:r>
      <w:proofErr w:type="spellStart"/>
      <w:r w:rsidRPr="0092777E">
        <w:rPr>
          <w:rStyle w:val="FontStyle36"/>
          <w:sz w:val="24"/>
          <w:szCs w:val="24"/>
        </w:rPr>
        <w:t>discriminare</w:t>
      </w:r>
      <w:proofErr w:type="spellEnd"/>
      <w:r w:rsidRPr="0092777E">
        <w:rPr>
          <w:rStyle w:val="FontStyle36"/>
          <w:sz w:val="24"/>
          <w:szCs w:val="24"/>
        </w:rPr>
        <w:t xml:space="preserve">, </w:t>
      </w:r>
      <w:proofErr w:type="spellStart"/>
      <w:r w:rsidRPr="0092777E">
        <w:rPr>
          <w:rStyle w:val="FontStyle36"/>
          <w:sz w:val="24"/>
          <w:szCs w:val="24"/>
        </w:rPr>
        <w:t>abuz</w:t>
      </w:r>
      <w:proofErr w:type="spellEnd"/>
      <w:r w:rsidRPr="0092777E">
        <w:rPr>
          <w:rStyle w:val="FontStyle36"/>
          <w:sz w:val="24"/>
          <w:szCs w:val="24"/>
        </w:rPr>
        <w:t xml:space="preserve">, </w:t>
      </w:r>
      <w:proofErr w:type="spellStart"/>
      <w:r w:rsidRPr="0092777E">
        <w:rPr>
          <w:rStyle w:val="FontStyle36"/>
          <w:sz w:val="24"/>
          <w:szCs w:val="24"/>
        </w:rPr>
        <w:t>neglijare</w:t>
      </w:r>
      <w:proofErr w:type="spellEnd"/>
      <w:r w:rsidRPr="0092777E">
        <w:rPr>
          <w:rStyle w:val="FontStyle36"/>
          <w:sz w:val="24"/>
          <w:szCs w:val="24"/>
        </w:rPr>
        <w:t xml:space="preserve">, </w:t>
      </w:r>
      <w:proofErr w:type="spellStart"/>
      <w:r w:rsidRPr="0092777E">
        <w:rPr>
          <w:rStyle w:val="FontStyle36"/>
          <w:sz w:val="24"/>
          <w:szCs w:val="24"/>
        </w:rPr>
        <w:t>exploatare</w:t>
      </w:r>
      <w:proofErr w:type="spellEnd"/>
      <w:r w:rsidRPr="0092777E">
        <w:rPr>
          <w:rStyle w:val="FontStyle36"/>
          <w:sz w:val="24"/>
          <w:szCs w:val="24"/>
        </w:rPr>
        <w:t xml:space="preserve">, </w:t>
      </w:r>
      <w:proofErr w:type="spellStart"/>
      <w:r w:rsidRPr="0092777E">
        <w:rPr>
          <w:rStyle w:val="FontStyle36"/>
          <w:sz w:val="24"/>
          <w:szCs w:val="24"/>
        </w:rPr>
        <w:t>tratament</w:t>
      </w:r>
      <w:proofErr w:type="spellEnd"/>
      <w:r w:rsidRPr="0092777E">
        <w:rPr>
          <w:rStyle w:val="FontStyle36"/>
          <w:sz w:val="24"/>
          <w:szCs w:val="24"/>
        </w:rPr>
        <w:t xml:space="preserve"> </w:t>
      </w:r>
      <w:proofErr w:type="spellStart"/>
      <w:r w:rsidRPr="0092777E">
        <w:rPr>
          <w:rStyle w:val="FontStyle36"/>
          <w:sz w:val="24"/>
          <w:szCs w:val="24"/>
        </w:rPr>
        <w:t>inuman</w:t>
      </w:r>
      <w:proofErr w:type="spellEnd"/>
      <w:r w:rsidRPr="0092777E">
        <w:rPr>
          <w:rStyle w:val="FontStyle36"/>
          <w:sz w:val="24"/>
          <w:szCs w:val="24"/>
        </w:rPr>
        <w:t xml:space="preserve"> </w:t>
      </w:r>
      <w:proofErr w:type="spellStart"/>
      <w:r w:rsidRPr="0092777E">
        <w:rPr>
          <w:rStyle w:val="FontStyle36"/>
          <w:sz w:val="24"/>
          <w:szCs w:val="24"/>
        </w:rPr>
        <w:t>sau</w:t>
      </w:r>
      <w:proofErr w:type="spellEnd"/>
      <w:r w:rsidRPr="0092777E">
        <w:rPr>
          <w:rStyle w:val="FontStyle36"/>
          <w:sz w:val="24"/>
          <w:szCs w:val="24"/>
        </w:rPr>
        <w:t xml:space="preserve"> degradant:</w:t>
      </w:r>
    </w:p>
    <w:p w:rsidR="002E1DB6" w:rsidRPr="0092777E" w:rsidRDefault="002E1DB6" w:rsidP="00B55DEA">
      <w:pPr>
        <w:spacing w:line="100" w:lineRule="atLeast"/>
        <w:jc w:val="both"/>
        <w:rPr>
          <w:szCs w:val="24"/>
        </w:rPr>
      </w:pPr>
      <w:r>
        <w:rPr>
          <w:rStyle w:val="FontStyle36"/>
          <w:sz w:val="24"/>
          <w:szCs w:val="24"/>
        </w:rPr>
        <w:t xml:space="preserve">- </w:t>
      </w:r>
      <w:proofErr w:type="spellStart"/>
      <w:r>
        <w:rPr>
          <w:rStyle w:val="FontStyle36"/>
          <w:sz w:val="24"/>
          <w:szCs w:val="24"/>
        </w:rPr>
        <w:t>Copiii</w:t>
      </w:r>
      <w:proofErr w:type="spellEnd"/>
      <w:r>
        <w:rPr>
          <w:rStyle w:val="FontStyle36"/>
          <w:sz w:val="24"/>
          <w:szCs w:val="24"/>
        </w:rPr>
        <w:t xml:space="preserve"> </w:t>
      </w:r>
      <w:proofErr w:type="spellStart"/>
      <w:r>
        <w:rPr>
          <w:rStyle w:val="FontStyle36"/>
          <w:sz w:val="24"/>
          <w:szCs w:val="24"/>
        </w:rPr>
        <w:t>şi</w:t>
      </w:r>
      <w:proofErr w:type="spellEnd"/>
      <w:r>
        <w:rPr>
          <w:rStyle w:val="FontStyle36"/>
          <w:sz w:val="24"/>
          <w:szCs w:val="24"/>
        </w:rPr>
        <w:t xml:space="preserve"> </w:t>
      </w:r>
      <w:proofErr w:type="spellStart"/>
      <w:r>
        <w:rPr>
          <w:rStyle w:val="FontStyle36"/>
          <w:sz w:val="24"/>
          <w:szCs w:val="24"/>
        </w:rPr>
        <w:t>familiile</w:t>
      </w:r>
      <w:proofErr w:type="spellEnd"/>
      <w:r>
        <w:rPr>
          <w:rStyle w:val="FontStyle36"/>
          <w:sz w:val="24"/>
          <w:szCs w:val="24"/>
        </w:rPr>
        <w:t>/</w:t>
      </w:r>
      <w:proofErr w:type="spellStart"/>
      <w:r>
        <w:rPr>
          <w:rStyle w:val="FontStyle36"/>
          <w:sz w:val="24"/>
          <w:szCs w:val="24"/>
        </w:rPr>
        <w:t>reprezentanţii</w:t>
      </w:r>
      <w:proofErr w:type="spellEnd"/>
      <w:r>
        <w:rPr>
          <w:rStyle w:val="FontStyle36"/>
          <w:sz w:val="24"/>
          <w:szCs w:val="24"/>
        </w:rPr>
        <w:t xml:space="preserve"> </w:t>
      </w:r>
      <w:proofErr w:type="spellStart"/>
      <w:r>
        <w:rPr>
          <w:rStyle w:val="FontStyle36"/>
          <w:sz w:val="24"/>
          <w:szCs w:val="24"/>
        </w:rPr>
        <w:t>legali</w:t>
      </w:r>
      <w:proofErr w:type="spellEnd"/>
      <w:r>
        <w:rPr>
          <w:rStyle w:val="FontStyle36"/>
          <w:sz w:val="24"/>
          <w:szCs w:val="24"/>
        </w:rPr>
        <w:t xml:space="preserve"> sunt </w:t>
      </w:r>
      <w:proofErr w:type="spellStart"/>
      <w:r>
        <w:rPr>
          <w:rStyle w:val="FontStyle36"/>
          <w:sz w:val="24"/>
          <w:szCs w:val="24"/>
        </w:rPr>
        <w:t>informaţi</w:t>
      </w:r>
      <w:proofErr w:type="spellEnd"/>
      <w:r>
        <w:rPr>
          <w:rStyle w:val="FontStyle36"/>
          <w:sz w:val="24"/>
          <w:szCs w:val="24"/>
        </w:rPr>
        <w:t xml:space="preserve">, </w:t>
      </w:r>
      <w:proofErr w:type="spellStart"/>
      <w:r>
        <w:rPr>
          <w:rStyle w:val="FontStyle36"/>
          <w:sz w:val="24"/>
          <w:szCs w:val="24"/>
        </w:rPr>
        <w:t>în</w:t>
      </w:r>
      <w:proofErr w:type="spellEnd"/>
      <w:r>
        <w:rPr>
          <w:rStyle w:val="FontStyle36"/>
          <w:sz w:val="24"/>
          <w:szCs w:val="24"/>
        </w:rPr>
        <w:t xml:space="preserve"> </w:t>
      </w:r>
      <w:proofErr w:type="spellStart"/>
      <w:r>
        <w:rPr>
          <w:rStyle w:val="FontStyle36"/>
          <w:sz w:val="24"/>
          <w:szCs w:val="24"/>
        </w:rPr>
        <w:t>modalităţ</w:t>
      </w:r>
      <w:r w:rsidRPr="0092777E">
        <w:rPr>
          <w:rStyle w:val="FontStyle36"/>
          <w:sz w:val="24"/>
          <w:szCs w:val="24"/>
        </w:rPr>
        <w:t>i</w:t>
      </w:r>
      <w:proofErr w:type="spellEnd"/>
      <w:r w:rsidRPr="0092777E">
        <w:rPr>
          <w:rStyle w:val="FontStyle36"/>
          <w:sz w:val="24"/>
          <w:szCs w:val="24"/>
        </w:rPr>
        <w:t xml:space="preserve"> </w:t>
      </w:r>
      <w:proofErr w:type="spellStart"/>
      <w:r w:rsidRPr="0092777E">
        <w:rPr>
          <w:rStyle w:val="FontStyle36"/>
          <w:sz w:val="24"/>
          <w:szCs w:val="24"/>
        </w:rPr>
        <w:t>accesib</w:t>
      </w:r>
      <w:r>
        <w:rPr>
          <w:rStyle w:val="FontStyle36"/>
          <w:sz w:val="24"/>
          <w:szCs w:val="24"/>
        </w:rPr>
        <w:t>ile</w:t>
      </w:r>
      <w:proofErr w:type="spellEnd"/>
      <w:r>
        <w:rPr>
          <w:rStyle w:val="FontStyle36"/>
          <w:sz w:val="24"/>
          <w:szCs w:val="24"/>
        </w:rPr>
        <w:t xml:space="preserve">, cu </w:t>
      </w:r>
      <w:proofErr w:type="spellStart"/>
      <w:r>
        <w:rPr>
          <w:rStyle w:val="FontStyle36"/>
          <w:sz w:val="24"/>
          <w:szCs w:val="24"/>
        </w:rPr>
        <w:t>privire</w:t>
      </w:r>
      <w:proofErr w:type="spellEnd"/>
      <w:r>
        <w:rPr>
          <w:rStyle w:val="FontStyle36"/>
          <w:sz w:val="24"/>
          <w:szCs w:val="24"/>
        </w:rPr>
        <w:t xml:space="preserve"> la </w:t>
      </w:r>
      <w:proofErr w:type="spellStart"/>
      <w:r>
        <w:rPr>
          <w:rStyle w:val="FontStyle36"/>
          <w:sz w:val="24"/>
          <w:szCs w:val="24"/>
        </w:rPr>
        <w:t>aceste</w:t>
      </w:r>
      <w:proofErr w:type="spellEnd"/>
      <w:r>
        <w:rPr>
          <w:rStyle w:val="FontStyle36"/>
          <w:sz w:val="24"/>
          <w:szCs w:val="24"/>
        </w:rPr>
        <w:t xml:space="preserve"> </w:t>
      </w:r>
      <w:proofErr w:type="spellStart"/>
      <w:r>
        <w:rPr>
          <w:rStyle w:val="FontStyle36"/>
          <w:sz w:val="24"/>
          <w:szCs w:val="24"/>
        </w:rPr>
        <w:t>situaţ</w:t>
      </w:r>
      <w:r w:rsidRPr="0092777E">
        <w:rPr>
          <w:rStyle w:val="FontStyle36"/>
          <w:sz w:val="24"/>
          <w:szCs w:val="24"/>
        </w:rPr>
        <w:t>ii</w:t>
      </w:r>
      <w:proofErr w:type="spellEnd"/>
      <w:r w:rsidRPr="0092777E">
        <w:rPr>
          <w:rStyle w:val="FontStyle36"/>
          <w:sz w:val="24"/>
          <w:szCs w:val="24"/>
        </w:rPr>
        <w:t xml:space="preserve">. </w:t>
      </w:r>
      <w:proofErr w:type="spellStart"/>
      <w:r w:rsidRPr="0092777E">
        <w:rPr>
          <w:rStyle w:val="FontStyle36"/>
          <w:sz w:val="24"/>
          <w:szCs w:val="24"/>
        </w:rPr>
        <w:t>Pentru</w:t>
      </w:r>
      <w:proofErr w:type="spellEnd"/>
      <w:r w:rsidRPr="0092777E">
        <w:rPr>
          <w:rStyle w:val="FontStyle36"/>
          <w:sz w:val="24"/>
          <w:szCs w:val="24"/>
        </w:rPr>
        <w:t xml:space="preserve"> </w:t>
      </w:r>
      <w:proofErr w:type="spellStart"/>
      <w:r w:rsidRPr="0092777E">
        <w:rPr>
          <w:rStyle w:val="FontStyle36"/>
          <w:sz w:val="24"/>
          <w:szCs w:val="24"/>
        </w:rPr>
        <w:t>informare</w:t>
      </w:r>
      <w:proofErr w:type="spellEnd"/>
      <w:r w:rsidRPr="0092777E">
        <w:rPr>
          <w:rStyle w:val="FontStyle36"/>
          <w:sz w:val="24"/>
          <w:szCs w:val="24"/>
        </w:rPr>
        <w:t xml:space="preserve"> sunt </w:t>
      </w:r>
      <w:proofErr w:type="spellStart"/>
      <w:r w:rsidRPr="0092777E">
        <w:rPr>
          <w:rStyle w:val="FontStyle36"/>
          <w:sz w:val="24"/>
          <w:szCs w:val="24"/>
        </w:rPr>
        <w:t>utilizate</w:t>
      </w:r>
      <w:proofErr w:type="spellEnd"/>
      <w:r>
        <w:rPr>
          <w:rStyle w:val="FontStyle36"/>
          <w:sz w:val="24"/>
          <w:szCs w:val="24"/>
        </w:rPr>
        <w:t xml:space="preserve"> </w:t>
      </w:r>
      <w:proofErr w:type="spellStart"/>
      <w:r>
        <w:rPr>
          <w:rStyle w:val="FontStyle36"/>
          <w:sz w:val="24"/>
          <w:szCs w:val="24"/>
        </w:rPr>
        <w:t>modalităţi</w:t>
      </w:r>
      <w:proofErr w:type="spellEnd"/>
      <w:r>
        <w:rPr>
          <w:rStyle w:val="FontStyle36"/>
          <w:sz w:val="24"/>
          <w:szCs w:val="24"/>
        </w:rPr>
        <w:t xml:space="preserve"> </w:t>
      </w:r>
      <w:proofErr w:type="spellStart"/>
      <w:r>
        <w:rPr>
          <w:rStyle w:val="FontStyle36"/>
          <w:sz w:val="24"/>
          <w:szCs w:val="24"/>
        </w:rPr>
        <w:t>ş</w:t>
      </w:r>
      <w:r w:rsidRPr="0092777E">
        <w:rPr>
          <w:rStyle w:val="FontStyle36"/>
          <w:sz w:val="24"/>
          <w:szCs w:val="24"/>
        </w:rPr>
        <w:t>i</w:t>
      </w:r>
      <w:proofErr w:type="spellEnd"/>
      <w:r w:rsidRPr="0092777E">
        <w:rPr>
          <w:rStyle w:val="FontStyle36"/>
          <w:sz w:val="24"/>
          <w:szCs w:val="24"/>
        </w:rPr>
        <w:t xml:space="preserve"> </w:t>
      </w:r>
      <w:proofErr w:type="spellStart"/>
      <w:r w:rsidRPr="0092777E">
        <w:rPr>
          <w:rStyle w:val="FontStyle36"/>
          <w:sz w:val="24"/>
          <w:szCs w:val="24"/>
        </w:rPr>
        <w:t>materiale</w:t>
      </w:r>
      <w:proofErr w:type="spellEnd"/>
      <w:r w:rsidRPr="0092777E">
        <w:rPr>
          <w:rStyle w:val="FontStyle36"/>
          <w:sz w:val="24"/>
          <w:szCs w:val="24"/>
        </w:rPr>
        <w:t xml:space="preserve"> </w:t>
      </w:r>
      <w:proofErr w:type="spellStart"/>
      <w:r w:rsidRPr="0092777E">
        <w:rPr>
          <w:rStyle w:val="FontStyle36"/>
          <w:sz w:val="24"/>
          <w:szCs w:val="24"/>
        </w:rPr>
        <w:t>adecvate</w:t>
      </w:r>
      <w:proofErr w:type="spellEnd"/>
      <w:r w:rsidRPr="0092777E">
        <w:rPr>
          <w:rStyle w:val="FontStyle36"/>
          <w:sz w:val="24"/>
          <w:szCs w:val="24"/>
        </w:rPr>
        <w:t>.</w:t>
      </w:r>
    </w:p>
    <w:p w:rsidR="002E1DB6" w:rsidRPr="0092777E" w:rsidRDefault="002E1DB6" w:rsidP="00B55DEA">
      <w:pPr>
        <w:spacing w:line="100" w:lineRule="atLeast"/>
        <w:jc w:val="both"/>
        <w:rPr>
          <w:szCs w:val="24"/>
        </w:rPr>
      </w:pPr>
      <w:r>
        <w:rPr>
          <w:szCs w:val="24"/>
        </w:rPr>
        <w:t xml:space="preserve">-  Este </w:t>
      </w:r>
      <w:proofErr w:type="spellStart"/>
      <w:r>
        <w:rPr>
          <w:szCs w:val="24"/>
        </w:rPr>
        <w:t>interzisă</w:t>
      </w:r>
      <w:proofErr w:type="spellEnd"/>
      <w:r>
        <w:rPr>
          <w:szCs w:val="24"/>
        </w:rPr>
        <w:t xml:space="preserve"> </w:t>
      </w:r>
      <w:proofErr w:type="spellStart"/>
      <w:r>
        <w:rPr>
          <w:szCs w:val="24"/>
        </w:rPr>
        <w:t>orice</w:t>
      </w:r>
      <w:proofErr w:type="spellEnd"/>
      <w:r>
        <w:rPr>
          <w:szCs w:val="24"/>
        </w:rPr>
        <w:t xml:space="preserve"> </w:t>
      </w:r>
      <w:proofErr w:type="spellStart"/>
      <w:r>
        <w:rPr>
          <w:szCs w:val="24"/>
        </w:rPr>
        <w:t>formă</w:t>
      </w:r>
      <w:proofErr w:type="spellEnd"/>
      <w:r w:rsidRPr="0092777E">
        <w:rPr>
          <w:szCs w:val="24"/>
        </w:rPr>
        <w:t xml:space="preserve"> de </w:t>
      </w:r>
      <w:proofErr w:type="spellStart"/>
      <w:r w:rsidRPr="0092777E">
        <w:rPr>
          <w:szCs w:val="24"/>
        </w:rPr>
        <w:t>intimidare</w:t>
      </w:r>
      <w:proofErr w:type="spellEnd"/>
      <w:r w:rsidRPr="0092777E">
        <w:rPr>
          <w:szCs w:val="24"/>
        </w:rPr>
        <w:t xml:space="preserve">, </w:t>
      </w:r>
      <w:proofErr w:type="spellStart"/>
      <w:r w:rsidRPr="0092777E">
        <w:rPr>
          <w:szCs w:val="24"/>
        </w:rPr>
        <w:t>d</w:t>
      </w:r>
      <w:r>
        <w:rPr>
          <w:szCs w:val="24"/>
        </w:rPr>
        <w:t>iscriminare</w:t>
      </w:r>
      <w:proofErr w:type="spellEnd"/>
      <w:r>
        <w:rPr>
          <w:szCs w:val="24"/>
        </w:rPr>
        <w:t xml:space="preserve">, </w:t>
      </w:r>
      <w:proofErr w:type="spellStart"/>
      <w:r>
        <w:rPr>
          <w:szCs w:val="24"/>
        </w:rPr>
        <w:t>abuz</w:t>
      </w:r>
      <w:proofErr w:type="spellEnd"/>
      <w:r>
        <w:rPr>
          <w:szCs w:val="24"/>
        </w:rPr>
        <w:t xml:space="preserve"> </w:t>
      </w:r>
      <w:proofErr w:type="spellStart"/>
      <w:r>
        <w:rPr>
          <w:szCs w:val="24"/>
        </w:rPr>
        <w:t>fizic</w:t>
      </w:r>
      <w:proofErr w:type="spellEnd"/>
      <w:r>
        <w:rPr>
          <w:szCs w:val="24"/>
        </w:rPr>
        <w:t xml:space="preserve"> </w:t>
      </w:r>
      <w:proofErr w:type="spellStart"/>
      <w:r>
        <w:rPr>
          <w:szCs w:val="24"/>
        </w:rPr>
        <w:t>sau</w:t>
      </w:r>
      <w:proofErr w:type="spellEnd"/>
      <w:r>
        <w:rPr>
          <w:szCs w:val="24"/>
        </w:rPr>
        <w:t xml:space="preserve"> </w:t>
      </w:r>
      <w:proofErr w:type="spellStart"/>
      <w:r>
        <w:rPr>
          <w:szCs w:val="24"/>
        </w:rPr>
        <w:t>emoţ</w:t>
      </w:r>
      <w:r w:rsidRPr="0092777E">
        <w:rPr>
          <w:szCs w:val="24"/>
        </w:rPr>
        <w:t>ional</w:t>
      </w:r>
      <w:proofErr w:type="spellEnd"/>
      <w:r w:rsidRPr="0092777E">
        <w:rPr>
          <w:szCs w:val="24"/>
        </w:rPr>
        <w:t xml:space="preserve">, </w:t>
      </w:r>
      <w:proofErr w:type="spellStart"/>
      <w:r w:rsidRPr="0092777E">
        <w:rPr>
          <w:szCs w:val="24"/>
        </w:rPr>
        <w:t>tratament</w:t>
      </w:r>
      <w:proofErr w:type="spellEnd"/>
      <w:r w:rsidRPr="0092777E">
        <w:rPr>
          <w:szCs w:val="24"/>
        </w:rPr>
        <w:t xml:space="preserve"> </w:t>
      </w:r>
      <w:proofErr w:type="spellStart"/>
      <w:r w:rsidRPr="0092777E">
        <w:rPr>
          <w:szCs w:val="24"/>
        </w:rPr>
        <w:t>inuman</w:t>
      </w:r>
      <w:proofErr w:type="spellEnd"/>
      <w:r w:rsidRPr="0092777E">
        <w:rPr>
          <w:szCs w:val="24"/>
        </w:rPr>
        <w:t xml:space="preserve"> </w:t>
      </w:r>
      <w:proofErr w:type="spellStart"/>
      <w:r w:rsidRPr="0092777E">
        <w:rPr>
          <w:szCs w:val="24"/>
        </w:rPr>
        <w:t>s</w:t>
      </w:r>
      <w:r>
        <w:rPr>
          <w:szCs w:val="24"/>
        </w:rPr>
        <w:t>au</w:t>
      </w:r>
      <w:proofErr w:type="spellEnd"/>
      <w:r>
        <w:rPr>
          <w:szCs w:val="24"/>
        </w:rPr>
        <w:t xml:space="preserve"> degradant, </w:t>
      </w:r>
      <w:proofErr w:type="spellStart"/>
      <w:r>
        <w:rPr>
          <w:szCs w:val="24"/>
        </w:rPr>
        <w:t>exploatare</w:t>
      </w:r>
      <w:proofErr w:type="spellEnd"/>
      <w:r>
        <w:rPr>
          <w:szCs w:val="24"/>
        </w:rPr>
        <w:t xml:space="preserve"> </w:t>
      </w:r>
      <w:proofErr w:type="spellStart"/>
      <w:r>
        <w:rPr>
          <w:szCs w:val="24"/>
        </w:rPr>
        <w:t>sexuală</w:t>
      </w:r>
      <w:proofErr w:type="spellEnd"/>
      <w:r>
        <w:rPr>
          <w:szCs w:val="24"/>
        </w:rPr>
        <w:t xml:space="preserve"> </w:t>
      </w:r>
      <w:proofErr w:type="spellStart"/>
      <w:r>
        <w:rPr>
          <w:szCs w:val="24"/>
        </w:rPr>
        <w:t>sau</w:t>
      </w:r>
      <w:proofErr w:type="spellEnd"/>
      <w:r>
        <w:rPr>
          <w:szCs w:val="24"/>
        </w:rPr>
        <w:t xml:space="preserve"> </w:t>
      </w:r>
      <w:proofErr w:type="spellStart"/>
      <w:r>
        <w:rPr>
          <w:szCs w:val="24"/>
        </w:rPr>
        <w:t>prin</w:t>
      </w:r>
      <w:proofErr w:type="spellEnd"/>
      <w:r>
        <w:rPr>
          <w:szCs w:val="24"/>
        </w:rPr>
        <w:t xml:space="preserve"> </w:t>
      </w:r>
      <w:proofErr w:type="spellStart"/>
      <w:r>
        <w:rPr>
          <w:szCs w:val="24"/>
        </w:rPr>
        <w:t>muncă</w:t>
      </w:r>
      <w:proofErr w:type="spellEnd"/>
      <w:r>
        <w:rPr>
          <w:szCs w:val="24"/>
        </w:rPr>
        <w:t xml:space="preserve"> al </w:t>
      </w:r>
      <w:proofErr w:type="spellStart"/>
      <w:r>
        <w:rPr>
          <w:szCs w:val="24"/>
        </w:rPr>
        <w:t>oricărui</w:t>
      </w:r>
      <w:proofErr w:type="spellEnd"/>
      <w:r>
        <w:rPr>
          <w:szCs w:val="24"/>
        </w:rPr>
        <w:t xml:space="preserve"> </w:t>
      </w:r>
      <w:proofErr w:type="spellStart"/>
      <w:r>
        <w:rPr>
          <w:szCs w:val="24"/>
        </w:rPr>
        <w:t>copil</w:t>
      </w:r>
      <w:proofErr w:type="spellEnd"/>
      <w:r>
        <w:rPr>
          <w:szCs w:val="24"/>
        </w:rPr>
        <w:t xml:space="preserve">, </w:t>
      </w:r>
      <w:proofErr w:type="spellStart"/>
      <w:r>
        <w:rPr>
          <w:szCs w:val="24"/>
        </w:rPr>
        <w:t>exercitat</w:t>
      </w:r>
      <w:proofErr w:type="spellEnd"/>
      <w:r>
        <w:rPr>
          <w:szCs w:val="24"/>
        </w:rPr>
        <w:t xml:space="preserve"> de </w:t>
      </w:r>
      <w:proofErr w:type="spellStart"/>
      <w:r>
        <w:rPr>
          <w:szCs w:val="24"/>
        </w:rPr>
        <w:t>către</w:t>
      </w:r>
      <w:proofErr w:type="spellEnd"/>
      <w:r>
        <w:rPr>
          <w:szCs w:val="24"/>
        </w:rPr>
        <w:t xml:space="preserve"> </w:t>
      </w:r>
      <w:proofErr w:type="spellStart"/>
      <w:r>
        <w:rPr>
          <w:szCs w:val="24"/>
        </w:rPr>
        <w:t>orice</w:t>
      </w:r>
      <w:proofErr w:type="spellEnd"/>
      <w:r>
        <w:rPr>
          <w:szCs w:val="24"/>
        </w:rPr>
        <w:t xml:space="preserve"> </w:t>
      </w:r>
      <w:proofErr w:type="spellStart"/>
      <w:r>
        <w:rPr>
          <w:szCs w:val="24"/>
        </w:rPr>
        <w:t>persoană</w:t>
      </w:r>
      <w:proofErr w:type="spellEnd"/>
      <w:r>
        <w:rPr>
          <w:szCs w:val="24"/>
        </w:rPr>
        <w:t xml:space="preserve"> </w:t>
      </w:r>
      <w:proofErr w:type="spellStart"/>
      <w:r>
        <w:rPr>
          <w:szCs w:val="24"/>
        </w:rPr>
        <w:t>adultă</w:t>
      </w:r>
      <w:proofErr w:type="spellEnd"/>
      <w:r>
        <w:rPr>
          <w:szCs w:val="24"/>
        </w:rPr>
        <w:t xml:space="preserve"> care </w:t>
      </w:r>
      <w:proofErr w:type="spellStart"/>
      <w:r>
        <w:rPr>
          <w:szCs w:val="24"/>
        </w:rPr>
        <w:t>interacţionează</w:t>
      </w:r>
      <w:proofErr w:type="spellEnd"/>
      <w:r w:rsidRPr="0092777E">
        <w:rPr>
          <w:szCs w:val="24"/>
        </w:rPr>
        <w:t xml:space="preserve"> cu </w:t>
      </w:r>
      <w:proofErr w:type="spellStart"/>
      <w:r w:rsidRPr="0092777E">
        <w:rPr>
          <w:szCs w:val="24"/>
        </w:rPr>
        <w:t>acesta</w:t>
      </w:r>
      <w:proofErr w:type="spellEnd"/>
      <w:r w:rsidRPr="0092777E">
        <w:rPr>
          <w:szCs w:val="24"/>
        </w:rPr>
        <w:t xml:space="preserve"> in </w:t>
      </w:r>
      <w:proofErr w:type="spellStart"/>
      <w:r w:rsidRPr="0092777E">
        <w:rPr>
          <w:szCs w:val="24"/>
        </w:rPr>
        <w:t>cadrul</w:t>
      </w:r>
      <w:proofErr w:type="spellEnd"/>
      <w:r w:rsidRPr="0092777E">
        <w:rPr>
          <w:szCs w:val="24"/>
        </w:rPr>
        <w:t xml:space="preserve"> </w:t>
      </w:r>
      <w:proofErr w:type="spellStart"/>
      <w:r w:rsidRPr="0092777E">
        <w:rPr>
          <w:szCs w:val="24"/>
        </w:rPr>
        <w:t>Centrului</w:t>
      </w:r>
      <w:proofErr w:type="spellEnd"/>
      <w:r w:rsidRPr="0092777E">
        <w:rPr>
          <w:szCs w:val="24"/>
        </w:rPr>
        <w:t xml:space="preserve"> </w:t>
      </w:r>
      <w:proofErr w:type="spellStart"/>
      <w:r w:rsidRPr="0092777E">
        <w:rPr>
          <w:szCs w:val="24"/>
        </w:rPr>
        <w:t>sau</w:t>
      </w:r>
      <w:proofErr w:type="spellEnd"/>
      <w:r w:rsidRPr="0092777E">
        <w:rPr>
          <w:szCs w:val="24"/>
        </w:rPr>
        <w:t xml:space="preserve"> in </w:t>
      </w:r>
      <w:proofErr w:type="spellStart"/>
      <w:r w:rsidRPr="0092777E">
        <w:rPr>
          <w:szCs w:val="24"/>
        </w:rPr>
        <w:t>afara</w:t>
      </w:r>
      <w:proofErr w:type="spellEnd"/>
      <w:r w:rsidRPr="0092777E">
        <w:rPr>
          <w:szCs w:val="24"/>
        </w:rPr>
        <w:t xml:space="preserve"> </w:t>
      </w:r>
      <w:proofErr w:type="spellStart"/>
      <w:r w:rsidRPr="0092777E">
        <w:rPr>
          <w:szCs w:val="24"/>
        </w:rPr>
        <w:t>lui</w:t>
      </w:r>
      <w:proofErr w:type="spellEnd"/>
      <w:r w:rsidRPr="0092777E">
        <w:rPr>
          <w:szCs w:val="24"/>
        </w:rPr>
        <w:t>.</w:t>
      </w:r>
    </w:p>
    <w:p w:rsidR="002E1DB6" w:rsidRDefault="002E1DB6" w:rsidP="007103DC">
      <w:pPr>
        <w:tabs>
          <w:tab w:val="left" w:pos="360"/>
          <w:tab w:val="left" w:pos="540"/>
          <w:tab w:val="left" w:pos="1778"/>
          <w:tab w:val="left" w:pos="10080"/>
        </w:tabs>
        <w:spacing w:line="100" w:lineRule="atLeast"/>
        <w:jc w:val="both"/>
        <w:rPr>
          <w:szCs w:val="24"/>
        </w:rPr>
      </w:pPr>
      <w:r>
        <w:rPr>
          <w:szCs w:val="24"/>
        </w:rPr>
        <w:t xml:space="preserve">11. </w:t>
      </w:r>
      <w:proofErr w:type="spellStart"/>
      <w:r>
        <w:rPr>
          <w:szCs w:val="24"/>
        </w:rPr>
        <w:t>Furnizarea</w:t>
      </w:r>
      <w:proofErr w:type="spellEnd"/>
      <w:r>
        <w:rPr>
          <w:szCs w:val="24"/>
        </w:rPr>
        <w:t xml:space="preserve"> </w:t>
      </w:r>
      <w:proofErr w:type="spellStart"/>
      <w:r>
        <w:rPr>
          <w:szCs w:val="24"/>
        </w:rPr>
        <w:t>oricăror</w:t>
      </w:r>
      <w:proofErr w:type="spellEnd"/>
      <w:r>
        <w:rPr>
          <w:szCs w:val="24"/>
        </w:rPr>
        <w:t xml:space="preserve"> </w:t>
      </w:r>
      <w:proofErr w:type="spellStart"/>
      <w:r>
        <w:rPr>
          <w:szCs w:val="24"/>
        </w:rPr>
        <w:t>tipuri</w:t>
      </w:r>
      <w:proofErr w:type="spellEnd"/>
      <w:r>
        <w:rPr>
          <w:szCs w:val="24"/>
        </w:rPr>
        <w:t xml:space="preserve"> de date </w:t>
      </w:r>
      <w:proofErr w:type="spellStart"/>
      <w:r>
        <w:rPr>
          <w:szCs w:val="24"/>
        </w:rPr>
        <w:t>şi</w:t>
      </w:r>
      <w:proofErr w:type="spellEnd"/>
      <w:r>
        <w:rPr>
          <w:szCs w:val="24"/>
        </w:rPr>
        <w:t xml:space="preserve"> </w:t>
      </w:r>
      <w:proofErr w:type="spellStart"/>
      <w:r>
        <w:rPr>
          <w:szCs w:val="24"/>
        </w:rPr>
        <w:t>informaţii</w:t>
      </w:r>
      <w:proofErr w:type="spellEnd"/>
      <w:r>
        <w:rPr>
          <w:szCs w:val="24"/>
        </w:rPr>
        <w:t xml:space="preserve"> </w:t>
      </w:r>
      <w:proofErr w:type="spellStart"/>
      <w:r>
        <w:rPr>
          <w:szCs w:val="24"/>
        </w:rPr>
        <w:t>despre</w:t>
      </w:r>
      <w:proofErr w:type="spellEnd"/>
      <w:r>
        <w:rPr>
          <w:szCs w:val="24"/>
        </w:rPr>
        <w:t xml:space="preserve"> </w:t>
      </w:r>
      <w:proofErr w:type="spellStart"/>
      <w:r>
        <w:rPr>
          <w:szCs w:val="24"/>
        </w:rPr>
        <w:t>copiii</w:t>
      </w:r>
      <w:proofErr w:type="spellEnd"/>
      <w:r>
        <w:rPr>
          <w:szCs w:val="24"/>
        </w:rPr>
        <w:t xml:space="preserve"> </w:t>
      </w:r>
      <w:proofErr w:type="spellStart"/>
      <w:r>
        <w:rPr>
          <w:szCs w:val="24"/>
        </w:rPr>
        <w:t>admişi</w:t>
      </w:r>
      <w:proofErr w:type="spellEnd"/>
      <w:r>
        <w:rPr>
          <w:szCs w:val="24"/>
        </w:rPr>
        <w:t xml:space="preserve"> </w:t>
      </w:r>
      <w:proofErr w:type="spellStart"/>
      <w:r>
        <w:rPr>
          <w:szCs w:val="24"/>
        </w:rPr>
        <w:t>în</w:t>
      </w:r>
      <w:proofErr w:type="spellEnd"/>
      <w:r>
        <w:rPr>
          <w:szCs w:val="24"/>
        </w:rPr>
        <w:t xml:space="preserve"> </w:t>
      </w:r>
      <w:proofErr w:type="spellStart"/>
      <w:r>
        <w:rPr>
          <w:szCs w:val="24"/>
        </w:rPr>
        <w:t>centrul</w:t>
      </w:r>
      <w:proofErr w:type="spellEnd"/>
      <w:r>
        <w:rPr>
          <w:szCs w:val="24"/>
        </w:rPr>
        <w:t xml:space="preserve"> </w:t>
      </w:r>
      <w:proofErr w:type="spellStart"/>
      <w:r>
        <w:rPr>
          <w:szCs w:val="24"/>
        </w:rPr>
        <w:t>nostru</w:t>
      </w:r>
      <w:proofErr w:type="spellEnd"/>
      <w:r>
        <w:rPr>
          <w:szCs w:val="24"/>
        </w:rPr>
        <w:t xml:space="preserve">, </w:t>
      </w:r>
      <w:proofErr w:type="spellStart"/>
      <w:r>
        <w:rPr>
          <w:szCs w:val="24"/>
        </w:rPr>
        <w:t>că</w:t>
      </w:r>
      <w:r w:rsidRPr="0092777E">
        <w:rPr>
          <w:szCs w:val="24"/>
        </w:rPr>
        <w:t>tre</w:t>
      </w:r>
      <w:proofErr w:type="spellEnd"/>
      <w:r w:rsidRPr="0092777E">
        <w:rPr>
          <w:szCs w:val="24"/>
        </w:rPr>
        <w:t xml:space="preserve"> mass-media se face conform </w:t>
      </w:r>
      <w:proofErr w:type="spellStart"/>
      <w:r w:rsidRPr="0092777E">
        <w:rPr>
          <w:szCs w:val="24"/>
        </w:rPr>
        <w:t>prevederilor</w:t>
      </w:r>
      <w:proofErr w:type="spellEnd"/>
      <w:r w:rsidRPr="0092777E">
        <w:rPr>
          <w:szCs w:val="24"/>
        </w:rPr>
        <w:t xml:space="preserve"> </w:t>
      </w:r>
      <w:proofErr w:type="spellStart"/>
      <w:r w:rsidRPr="0092777E">
        <w:rPr>
          <w:szCs w:val="24"/>
        </w:rPr>
        <w:t>legale</w:t>
      </w:r>
      <w:proofErr w:type="spellEnd"/>
      <w:r w:rsidRPr="0092777E">
        <w:rPr>
          <w:szCs w:val="24"/>
        </w:rPr>
        <w:t xml:space="preserve"> </w:t>
      </w:r>
      <w:proofErr w:type="spellStart"/>
      <w:r w:rsidRPr="0092777E">
        <w:rPr>
          <w:szCs w:val="24"/>
        </w:rPr>
        <w:t>existente</w:t>
      </w:r>
      <w:proofErr w:type="spellEnd"/>
      <w:r w:rsidRPr="0092777E">
        <w:rPr>
          <w:szCs w:val="24"/>
        </w:rPr>
        <w:t xml:space="preserve"> cu </w:t>
      </w:r>
      <w:proofErr w:type="spellStart"/>
      <w:r w:rsidRPr="0092777E">
        <w:rPr>
          <w:szCs w:val="24"/>
        </w:rPr>
        <w:t>privire</w:t>
      </w:r>
      <w:proofErr w:type="spellEnd"/>
      <w:r w:rsidRPr="0092777E">
        <w:rPr>
          <w:szCs w:val="24"/>
        </w:rPr>
        <w:t xml:space="preserve"> la </w:t>
      </w:r>
      <w:proofErr w:type="spellStart"/>
      <w:r w:rsidRPr="0092777E">
        <w:rPr>
          <w:szCs w:val="24"/>
        </w:rPr>
        <w:t>acest</w:t>
      </w:r>
      <w:proofErr w:type="spellEnd"/>
      <w:r w:rsidRPr="0092777E">
        <w:rPr>
          <w:szCs w:val="24"/>
        </w:rPr>
        <w:t xml:space="preserve"> aspect.</w:t>
      </w:r>
    </w:p>
    <w:p w:rsidR="002E1DB6" w:rsidRPr="0092777E" w:rsidRDefault="002E1DB6" w:rsidP="007103DC">
      <w:pPr>
        <w:tabs>
          <w:tab w:val="left" w:pos="360"/>
          <w:tab w:val="left" w:pos="540"/>
          <w:tab w:val="left" w:pos="1778"/>
          <w:tab w:val="left" w:pos="10080"/>
        </w:tabs>
        <w:spacing w:line="100" w:lineRule="atLeast"/>
        <w:jc w:val="both"/>
        <w:rPr>
          <w:szCs w:val="24"/>
        </w:rPr>
      </w:pPr>
      <w:r w:rsidRPr="0092777E">
        <w:rPr>
          <w:szCs w:val="24"/>
        </w:rPr>
        <w:t xml:space="preserve">12. Este </w:t>
      </w:r>
      <w:proofErr w:type="spellStart"/>
      <w:r w:rsidRPr="0092777E">
        <w:rPr>
          <w:szCs w:val="24"/>
        </w:rPr>
        <w:t>interzi</w:t>
      </w:r>
      <w:r>
        <w:rPr>
          <w:szCs w:val="24"/>
        </w:rPr>
        <w:t>să</w:t>
      </w:r>
      <w:proofErr w:type="spellEnd"/>
      <w:r w:rsidRPr="0092777E">
        <w:rPr>
          <w:szCs w:val="24"/>
        </w:rPr>
        <w:t xml:space="preserve"> </w:t>
      </w:r>
      <w:proofErr w:type="spellStart"/>
      <w:r w:rsidRPr="0092777E">
        <w:rPr>
          <w:szCs w:val="24"/>
        </w:rPr>
        <w:t>filma</w:t>
      </w:r>
      <w:r>
        <w:rPr>
          <w:szCs w:val="24"/>
        </w:rPr>
        <w:t>rea</w:t>
      </w:r>
      <w:proofErr w:type="spellEnd"/>
      <w:r>
        <w:rPr>
          <w:szCs w:val="24"/>
        </w:rPr>
        <w:t xml:space="preserve"> </w:t>
      </w:r>
      <w:proofErr w:type="spellStart"/>
      <w:r>
        <w:rPr>
          <w:szCs w:val="24"/>
        </w:rPr>
        <w:t>sau</w:t>
      </w:r>
      <w:proofErr w:type="spellEnd"/>
      <w:r>
        <w:rPr>
          <w:szCs w:val="24"/>
        </w:rPr>
        <w:t xml:space="preserve"> </w:t>
      </w:r>
      <w:proofErr w:type="spellStart"/>
      <w:r>
        <w:rPr>
          <w:szCs w:val="24"/>
        </w:rPr>
        <w:t>fotografierea</w:t>
      </w:r>
      <w:proofErr w:type="spellEnd"/>
      <w:r>
        <w:rPr>
          <w:szCs w:val="24"/>
        </w:rPr>
        <w:t xml:space="preserve"> </w:t>
      </w:r>
      <w:proofErr w:type="spellStart"/>
      <w:r>
        <w:rPr>
          <w:szCs w:val="24"/>
        </w:rPr>
        <w:t>copiilor</w:t>
      </w:r>
      <w:proofErr w:type="spellEnd"/>
      <w:r>
        <w:rPr>
          <w:szCs w:val="24"/>
        </w:rPr>
        <w:t xml:space="preserve"> </w:t>
      </w:r>
      <w:proofErr w:type="spellStart"/>
      <w:r>
        <w:rPr>
          <w:szCs w:val="24"/>
        </w:rPr>
        <w:t>în</w:t>
      </w:r>
      <w:proofErr w:type="spellEnd"/>
      <w:r>
        <w:rPr>
          <w:szCs w:val="24"/>
        </w:rPr>
        <w:t xml:space="preserve"> </w:t>
      </w:r>
      <w:proofErr w:type="spellStart"/>
      <w:r>
        <w:rPr>
          <w:szCs w:val="24"/>
        </w:rPr>
        <w:t>ipostaze</w:t>
      </w:r>
      <w:proofErr w:type="spellEnd"/>
      <w:r>
        <w:rPr>
          <w:szCs w:val="24"/>
        </w:rPr>
        <w:t xml:space="preserve"> care </w:t>
      </w:r>
      <w:proofErr w:type="spellStart"/>
      <w:r>
        <w:rPr>
          <w:szCs w:val="24"/>
        </w:rPr>
        <w:t>să</w:t>
      </w:r>
      <w:proofErr w:type="spellEnd"/>
      <w:r>
        <w:rPr>
          <w:szCs w:val="24"/>
        </w:rPr>
        <w:t xml:space="preserve"> </w:t>
      </w:r>
      <w:proofErr w:type="spellStart"/>
      <w:r>
        <w:rPr>
          <w:szCs w:val="24"/>
        </w:rPr>
        <w:t>atenteze</w:t>
      </w:r>
      <w:proofErr w:type="spellEnd"/>
      <w:r>
        <w:rPr>
          <w:szCs w:val="24"/>
        </w:rPr>
        <w:t xml:space="preserve"> la </w:t>
      </w:r>
      <w:proofErr w:type="spellStart"/>
      <w:r>
        <w:rPr>
          <w:szCs w:val="24"/>
        </w:rPr>
        <w:t>pudoarea</w:t>
      </w:r>
      <w:proofErr w:type="spellEnd"/>
      <w:r>
        <w:rPr>
          <w:szCs w:val="24"/>
        </w:rPr>
        <w:t xml:space="preserve"> </w:t>
      </w:r>
      <w:proofErr w:type="spellStart"/>
      <w:r>
        <w:rPr>
          <w:szCs w:val="24"/>
        </w:rPr>
        <w:t>ş</w:t>
      </w:r>
      <w:r w:rsidRPr="0092777E">
        <w:rPr>
          <w:szCs w:val="24"/>
        </w:rPr>
        <w:t>i</w:t>
      </w:r>
      <w:proofErr w:type="spellEnd"/>
      <w:r w:rsidRPr="0092777E">
        <w:rPr>
          <w:szCs w:val="24"/>
        </w:rPr>
        <w:t xml:space="preserve"> </w:t>
      </w:r>
      <w:proofErr w:type="spellStart"/>
      <w:r w:rsidRPr="0092777E">
        <w:rPr>
          <w:szCs w:val="24"/>
        </w:rPr>
        <w:t>imaginea</w:t>
      </w:r>
      <w:proofErr w:type="spellEnd"/>
      <w:r w:rsidRPr="0092777E">
        <w:rPr>
          <w:szCs w:val="24"/>
        </w:rPr>
        <w:t xml:space="preserve"> </w:t>
      </w:r>
      <w:proofErr w:type="spellStart"/>
      <w:r w:rsidRPr="0092777E">
        <w:rPr>
          <w:szCs w:val="24"/>
        </w:rPr>
        <w:t>lor</w:t>
      </w:r>
      <w:proofErr w:type="spellEnd"/>
      <w:r w:rsidRPr="0092777E">
        <w:rPr>
          <w:szCs w:val="24"/>
        </w:rPr>
        <w:t>.</w:t>
      </w:r>
    </w:p>
    <w:p w:rsidR="002E1DB6" w:rsidRPr="0092777E" w:rsidRDefault="002E1DB6" w:rsidP="007103DC">
      <w:pPr>
        <w:tabs>
          <w:tab w:val="left" w:pos="360"/>
          <w:tab w:val="left" w:pos="540"/>
          <w:tab w:val="left" w:pos="1778"/>
          <w:tab w:val="left" w:pos="10080"/>
        </w:tabs>
        <w:spacing w:line="100" w:lineRule="atLeast"/>
        <w:jc w:val="both"/>
        <w:rPr>
          <w:rStyle w:val="FontStyle36"/>
          <w:sz w:val="24"/>
          <w:szCs w:val="24"/>
        </w:rPr>
      </w:pPr>
      <w:r>
        <w:rPr>
          <w:szCs w:val="24"/>
        </w:rPr>
        <w:lastRenderedPageBreak/>
        <w:t xml:space="preserve">13. </w:t>
      </w:r>
      <w:proofErr w:type="spellStart"/>
      <w:r>
        <w:rPr>
          <w:szCs w:val="24"/>
        </w:rPr>
        <w:t>Personalul</w:t>
      </w:r>
      <w:proofErr w:type="spellEnd"/>
      <w:r>
        <w:rPr>
          <w:szCs w:val="24"/>
        </w:rPr>
        <w:t xml:space="preserve"> </w:t>
      </w:r>
      <w:proofErr w:type="spellStart"/>
      <w:r>
        <w:rPr>
          <w:szCs w:val="24"/>
        </w:rPr>
        <w:t>respectă</w:t>
      </w:r>
      <w:proofErr w:type="spellEnd"/>
      <w:r>
        <w:rPr>
          <w:szCs w:val="24"/>
        </w:rPr>
        <w:t xml:space="preserve"> </w:t>
      </w:r>
      <w:proofErr w:type="spellStart"/>
      <w:r>
        <w:rPr>
          <w:szCs w:val="24"/>
        </w:rPr>
        <w:t>demnitatea</w:t>
      </w:r>
      <w:proofErr w:type="spellEnd"/>
      <w:r>
        <w:rPr>
          <w:szCs w:val="24"/>
        </w:rPr>
        <w:t xml:space="preserve"> </w:t>
      </w:r>
      <w:proofErr w:type="spellStart"/>
      <w:r>
        <w:rPr>
          <w:szCs w:val="24"/>
        </w:rPr>
        <w:t>copilului</w:t>
      </w:r>
      <w:proofErr w:type="spellEnd"/>
      <w:r>
        <w:rPr>
          <w:szCs w:val="24"/>
        </w:rPr>
        <w:t xml:space="preserve"> </w:t>
      </w:r>
      <w:proofErr w:type="spellStart"/>
      <w:r>
        <w:rPr>
          <w:szCs w:val="24"/>
        </w:rPr>
        <w:t>ş</w:t>
      </w:r>
      <w:r w:rsidRPr="0092777E">
        <w:rPr>
          <w:szCs w:val="24"/>
        </w:rPr>
        <w:t>i</w:t>
      </w:r>
      <w:proofErr w:type="spellEnd"/>
      <w:r w:rsidRPr="0092777E">
        <w:rPr>
          <w:szCs w:val="24"/>
        </w:rPr>
        <w:t xml:space="preserve"> </w:t>
      </w:r>
      <w:proofErr w:type="spellStart"/>
      <w:r w:rsidRPr="0092777E">
        <w:rPr>
          <w:szCs w:val="24"/>
        </w:rPr>
        <w:t>foloses</w:t>
      </w:r>
      <w:r>
        <w:rPr>
          <w:szCs w:val="24"/>
        </w:rPr>
        <w:t>te</w:t>
      </w:r>
      <w:proofErr w:type="spellEnd"/>
      <w:r>
        <w:rPr>
          <w:szCs w:val="24"/>
        </w:rPr>
        <w:t xml:space="preserve"> formula de </w:t>
      </w:r>
      <w:proofErr w:type="spellStart"/>
      <w:r>
        <w:rPr>
          <w:szCs w:val="24"/>
        </w:rPr>
        <w:t>adresare</w:t>
      </w:r>
      <w:proofErr w:type="spellEnd"/>
      <w:r>
        <w:rPr>
          <w:szCs w:val="24"/>
        </w:rPr>
        <w:t xml:space="preserve"> </w:t>
      </w:r>
      <w:proofErr w:type="spellStart"/>
      <w:r>
        <w:rPr>
          <w:szCs w:val="24"/>
        </w:rPr>
        <w:t>preferată</w:t>
      </w:r>
      <w:proofErr w:type="spellEnd"/>
      <w:r w:rsidRPr="0092777E">
        <w:rPr>
          <w:szCs w:val="24"/>
        </w:rPr>
        <w:t xml:space="preserve"> de </w:t>
      </w:r>
      <w:proofErr w:type="spellStart"/>
      <w:r w:rsidRPr="0092777E">
        <w:rPr>
          <w:szCs w:val="24"/>
        </w:rPr>
        <w:t>copii</w:t>
      </w:r>
      <w:proofErr w:type="spellEnd"/>
      <w:r w:rsidRPr="0092777E">
        <w:rPr>
          <w:szCs w:val="24"/>
        </w:rPr>
        <w:t xml:space="preserve">. Sunt </w:t>
      </w:r>
      <w:proofErr w:type="spellStart"/>
      <w:r w:rsidRPr="0092777E">
        <w:rPr>
          <w:szCs w:val="24"/>
        </w:rPr>
        <w:t>interzise</w:t>
      </w:r>
      <w:proofErr w:type="spellEnd"/>
      <w:r w:rsidRPr="0092777E">
        <w:rPr>
          <w:szCs w:val="24"/>
        </w:rPr>
        <w:t xml:space="preserve"> </w:t>
      </w:r>
      <w:proofErr w:type="spellStart"/>
      <w:r w:rsidRPr="0092777E">
        <w:rPr>
          <w:szCs w:val="24"/>
        </w:rPr>
        <w:t>fo</w:t>
      </w:r>
      <w:r>
        <w:rPr>
          <w:szCs w:val="24"/>
        </w:rPr>
        <w:t>rmulele</w:t>
      </w:r>
      <w:proofErr w:type="spellEnd"/>
      <w:r>
        <w:rPr>
          <w:szCs w:val="24"/>
        </w:rPr>
        <w:t xml:space="preserve"> de </w:t>
      </w:r>
      <w:proofErr w:type="spellStart"/>
      <w:r>
        <w:rPr>
          <w:szCs w:val="24"/>
        </w:rPr>
        <w:t>adresare</w:t>
      </w:r>
      <w:proofErr w:type="spellEnd"/>
      <w:r>
        <w:rPr>
          <w:szCs w:val="24"/>
        </w:rPr>
        <w:t xml:space="preserve"> </w:t>
      </w:r>
      <w:proofErr w:type="spellStart"/>
      <w:r>
        <w:rPr>
          <w:szCs w:val="24"/>
        </w:rPr>
        <w:t>jignitoare</w:t>
      </w:r>
      <w:proofErr w:type="spellEnd"/>
      <w:r>
        <w:rPr>
          <w:szCs w:val="24"/>
        </w:rPr>
        <w:t xml:space="preserve"> </w:t>
      </w:r>
      <w:proofErr w:type="spellStart"/>
      <w:r>
        <w:rPr>
          <w:szCs w:val="24"/>
        </w:rPr>
        <w:t>ş</w:t>
      </w:r>
      <w:r w:rsidRPr="0092777E">
        <w:rPr>
          <w:szCs w:val="24"/>
        </w:rPr>
        <w:t>i</w:t>
      </w:r>
      <w:proofErr w:type="spellEnd"/>
      <w:r w:rsidRPr="0092777E">
        <w:rPr>
          <w:szCs w:val="24"/>
        </w:rPr>
        <w:t xml:space="preserve"> </w:t>
      </w:r>
      <w:proofErr w:type="spellStart"/>
      <w:r w:rsidRPr="0092777E">
        <w:rPr>
          <w:szCs w:val="24"/>
        </w:rPr>
        <w:t>umilitoare</w:t>
      </w:r>
      <w:proofErr w:type="spellEnd"/>
      <w:r w:rsidRPr="0092777E">
        <w:rPr>
          <w:szCs w:val="24"/>
        </w:rPr>
        <w:t xml:space="preserve">. </w:t>
      </w:r>
    </w:p>
    <w:p w:rsidR="002E1DB6" w:rsidRPr="0092777E" w:rsidRDefault="002E1DB6" w:rsidP="007103DC">
      <w:pPr>
        <w:tabs>
          <w:tab w:val="left" w:pos="360"/>
          <w:tab w:val="left" w:pos="540"/>
          <w:tab w:val="left" w:pos="720"/>
          <w:tab w:val="left" w:pos="1778"/>
          <w:tab w:val="left" w:pos="10080"/>
        </w:tabs>
        <w:spacing w:line="100" w:lineRule="atLeast"/>
        <w:jc w:val="both"/>
        <w:rPr>
          <w:szCs w:val="24"/>
        </w:rPr>
      </w:pPr>
      <w:proofErr w:type="gramStart"/>
      <w:r w:rsidRPr="0092777E">
        <w:rPr>
          <w:rStyle w:val="FontStyle36"/>
          <w:sz w:val="24"/>
          <w:szCs w:val="24"/>
        </w:rPr>
        <w:t>14.</w:t>
      </w:r>
      <w:r w:rsidRPr="0092777E">
        <w:rPr>
          <w:szCs w:val="24"/>
          <w:lang w:val="it-IT"/>
        </w:rPr>
        <w:t xml:space="preserve"> ”</w:t>
      </w:r>
      <w:r>
        <w:rPr>
          <w:szCs w:val="24"/>
          <w:lang w:val="it-IT"/>
        </w:rPr>
        <w:t>CENTRUL</w:t>
      </w:r>
      <w:proofErr w:type="gramEnd"/>
      <w:r>
        <w:rPr>
          <w:szCs w:val="24"/>
          <w:lang w:val="it-IT"/>
        </w:rPr>
        <w:t xml:space="preserve"> DE ZI”</w:t>
      </w:r>
      <w:r w:rsidRPr="0092777E">
        <w:rPr>
          <w:szCs w:val="24"/>
          <w:lang w:val="it-IT"/>
        </w:rPr>
        <w:t>din cadrul Complexului de Servici</w:t>
      </w:r>
      <w:r>
        <w:rPr>
          <w:szCs w:val="24"/>
          <w:lang w:val="it-IT"/>
        </w:rPr>
        <w:t>i pentru Copilul în Dificultate Câmpulung</w:t>
      </w:r>
      <w:r>
        <w:rPr>
          <w:szCs w:val="24"/>
        </w:rPr>
        <w:t xml:space="preserve"> </w:t>
      </w:r>
      <w:proofErr w:type="spellStart"/>
      <w:r>
        <w:rPr>
          <w:szCs w:val="24"/>
        </w:rPr>
        <w:t>ia</w:t>
      </w:r>
      <w:proofErr w:type="spellEnd"/>
      <w:r>
        <w:rPr>
          <w:szCs w:val="24"/>
        </w:rPr>
        <w:t xml:space="preserve"> </w:t>
      </w:r>
      <w:proofErr w:type="spellStart"/>
      <w:r>
        <w:rPr>
          <w:szCs w:val="24"/>
        </w:rPr>
        <w:t>măsurile</w:t>
      </w:r>
      <w:proofErr w:type="spellEnd"/>
      <w:r>
        <w:rPr>
          <w:szCs w:val="24"/>
        </w:rPr>
        <w:t xml:space="preserve"> de </w:t>
      </w:r>
      <w:proofErr w:type="spellStart"/>
      <w:r>
        <w:rPr>
          <w:szCs w:val="24"/>
        </w:rPr>
        <w:t>siguranţă</w:t>
      </w:r>
      <w:proofErr w:type="spellEnd"/>
      <w:r>
        <w:rPr>
          <w:szCs w:val="24"/>
        </w:rPr>
        <w:t xml:space="preserve"> </w:t>
      </w:r>
      <w:proofErr w:type="spellStart"/>
      <w:r>
        <w:rPr>
          <w:szCs w:val="24"/>
        </w:rPr>
        <w:t>şi</w:t>
      </w:r>
      <w:proofErr w:type="spellEnd"/>
      <w:r>
        <w:rPr>
          <w:szCs w:val="24"/>
        </w:rPr>
        <w:t xml:space="preserve"> </w:t>
      </w:r>
      <w:proofErr w:type="spellStart"/>
      <w:r>
        <w:rPr>
          <w:szCs w:val="24"/>
        </w:rPr>
        <w:t>securitate</w:t>
      </w:r>
      <w:proofErr w:type="spellEnd"/>
      <w:r>
        <w:rPr>
          <w:szCs w:val="24"/>
        </w:rPr>
        <w:t xml:space="preserve"> </w:t>
      </w:r>
      <w:proofErr w:type="spellStart"/>
      <w:r>
        <w:rPr>
          <w:szCs w:val="24"/>
        </w:rPr>
        <w:t>legale</w:t>
      </w:r>
      <w:proofErr w:type="spellEnd"/>
      <w:r>
        <w:rPr>
          <w:szCs w:val="24"/>
        </w:rPr>
        <w:t xml:space="preserve"> </w:t>
      </w:r>
      <w:proofErr w:type="spellStart"/>
      <w:r>
        <w:rPr>
          <w:szCs w:val="24"/>
        </w:rPr>
        <w:t>ş</w:t>
      </w:r>
      <w:r w:rsidRPr="0092777E">
        <w:rPr>
          <w:szCs w:val="24"/>
        </w:rPr>
        <w:t>i</w:t>
      </w:r>
      <w:proofErr w:type="spellEnd"/>
      <w:r w:rsidRPr="0092777E">
        <w:rPr>
          <w:szCs w:val="24"/>
        </w:rPr>
        <w:t xml:space="preserve"> </w:t>
      </w:r>
      <w:proofErr w:type="spellStart"/>
      <w:r w:rsidRPr="0092777E">
        <w:rPr>
          <w:szCs w:val="24"/>
        </w:rPr>
        <w:t>ne</w:t>
      </w:r>
      <w:r>
        <w:rPr>
          <w:szCs w:val="24"/>
        </w:rPr>
        <w:t>cesare</w:t>
      </w:r>
      <w:proofErr w:type="spellEnd"/>
      <w:r>
        <w:rPr>
          <w:szCs w:val="24"/>
        </w:rPr>
        <w:t xml:space="preserve"> </w:t>
      </w:r>
      <w:proofErr w:type="spellStart"/>
      <w:r>
        <w:rPr>
          <w:szCs w:val="24"/>
        </w:rPr>
        <w:t>pentru</w:t>
      </w:r>
      <w:proofErr w:type="spellEnd"/>
      <w:r>
        <w:rPr>
          <w:szCs w:val="24"/>
        </w:rPr>
        <w:t xml:space="preserve"> </w:t>
      </w:r>
      <w:proofErr w:type="spellStart"/>
      <w:r>
        <w:rPr>
          <w:szCs w:val="24"/>
        </w:rPr>
        <w:t>asigurarea</w:t>
      </w:r>
      <w:proofErr w:type="spellEnd"/>
      <w:r>
        <w:rPr>
          <w:szCs w:val="24"/>
        </w:rPr>
        <w:t xml:space="preserve"> </w:t>
      </w:r>
      <w:proofErr w:type="spellStart"/>
      <w:r>
        <w:rPr>
          <w:szCs w:val="24"/>
        </w:rPr>
        <w:t>protecţ</w:t>
      </w:r>
      <w:r w:rsidRPr="0092777E">
        <w:rPr>
          <w:szCs w:val="24"/>
        </w:rPr>
        <w:t>iei</w:t>
      </w:r>
      <w:proofErr w:type="spellEnd"/>
      <w:r w:rsidRPr="0092777E">
        <w:rPr>
          <w:szCs w:val="24"/>
        </w:rPr>
        <w:t xml:space="preserve"> </w:t>
      </w:r>
      <w:proofErr w:type="spellStart"/>
      <w:r w:rsidRPr="0092777E">
        <w:rPr>
          <w:szCs w:val="24"/>
        </w:rPr>
        <w:t>copiilor</w:t>
      </w:r>
      <w:proofErr w:type="spellEnd"/>
      <w:r w:rsidRPr="0092777E">
        <w:rPr>
          <w:szCs w:val="24"/>
        </w:rPr>
        <w:t>.</w:t>
      </w:r>
    </w:p>
    <w:p w:rsidR="002E1DB6" w:rsidRPr="0092777E" w:rsidRDefault="002E1DB6" w:rsidP="007103DC">
      <w:pPr>
        <w:pStyle w:val="NormalWeb"/>
        <w:jc w:val="both"/>
      </w:pPr>
      <w:r w:rsidRPr="0092777E">
        <w:t xml:space="preserve">d) de asigurare a </w:t>
      </w:r>
      <w:proofErr w:type="spellStart"/>
      <w:r w:rsidRPr="0092777E">
        <w:t>calităţii</w:t>
      </w:r>
      <w:proofErr w:type="spellEnd"/>
      <w:r w:rsidRPr="0092777E">
        <w:t xml:space="preserve"> serviciilor sociale prin realizarea următoarelor </w:t>
      </w:r>
      <w:proofErr w:type="spellStart"/>
      <w:r w:rsidRPr="0092777E">
        <w:t>activităţi</w:t>
      </w:r>
      <w:proofErr w:type="spellEnd"/>
      <w:r w:rsidRPr="0092777E">
        <w:t>:</w:t>
      </w:r>
    </w:p>
    <w:p w:rsidR="002E1DB6" w:rsidRPr="0092777E" w:rsidRDefault="003901CF" w:rsidP="007103DC">
      <w:pPr>
        <w:pStyle w:val="NormalWeb"/>
        <w:jc w:val="both"/>
      </w:pPr>
      <w:r>
        <w:t>1. E</w:t>
      </w:r>
      <w:r w:rsidR="002E1DB6" w:rsidRPr="0092777E">
        <w:t>laborarea instrumentelor standardizate utilizate în procesul de acordare a serviciilor;</w:t>
      </w:r>
    </w:p>
    <w:p w:rsidR="002E1DB6" w:rsidRPr="0092777E" w:rsidRDefault="003901CF" w:rsidP="007103DC">
      <w:pPr>
        <w:pStyle w:val="NormalWeb"/>
        <w:jc w:val="both"/>
      </w:pPr>
      <w:r>
        <w:t>2. R</w:t>
      </w:r>
      <w:r w:rsidR="002E1DB6" w:rsidRPr="0092777E">
        <w:t>ealizarea de evaluări periodice a serviciilor prestate;</w:t>
      </w:r>
    </w:p>
    <w:p w:rsidR="002E1DB6" w:rsidRPr="0092777E" w:rsidRDefault="003901CF" w:rsidP="007103DC">
      <w:pPr>
        <w:pStyle w:val="NormalWeb"/>
        <w:jc w:val="both"/>
      </w:pPr>
      <w:r>
        <w:t>3. D</w:t>
      </w:r>
      <w:r w:rsidR="002E1DB6" w:rsidRPr="0092777E">
        <w:t>ezvoltarea de partener</w:t>
      </w:r>
      <w:r w:rsidR="002E1DB6">
        <w:t xml:space="preserve">iate si colaborarea cu </w:t>
      </w:r>
      <w:proofErr w:type="spellStart"/>
      <w:r w:rsidR="002E1DB6">
        <w:t>organizaţii</w:t>
      </w:r>
      <w:proofErr w:type="spellEnd"/>
      <w:r w:rsidR="002E1DB6">
        <w:t xml:space="preserve">, </w:t>
      </w:r>
      <w:proofErr w:type="spellStart"/>
      <w:r w:rsidR="002E1DB6">
        <w:t>instituţii</w:t>
      </w:r>
      <w:proofErr w:type="spellEnd"/>
      <w:r w:rsidR="002E1DB6">
        <w:t xml:space="preserve"> </w:t>
      </w:r>
      <w:proofErr w:type="spellStart"/>
      <w:r w:rsidR="002E1DB6">
        <w:t>ş</w:t>
      </w:r>
      <w:r w:rsidR="002E1DB6" w:rsidRPr="0092777E">
        <w:t>i</w:t>
      </w:r>
      <w:proofErr w:type="spellEnd"/>
      <w:r w:rsidR="002E1DB6" w:rsidRPr="0092777E">
        <w:t xml:space="preserve"> ori</w:t>
      </w:r>
      <w:r w:rsidR="002E1DB6">
        <w:t xml:space="preserve">ce forme organizate ale </w:t>
      </w:r>
      <w:proofErr w:type="spellStart"/>
      <w:r w:rsidR="002E1DB6">
        <w:t>societăţii</w:t>
      </w:r>
      <w:proofErr w:type="spellEnd"/>
      <w:r w:rsidR="002E1DB6">
        <w:t xml:space="preserve"> civile, în </w:t>
      </w:r>
      <w:proofErr w:type="spellStart"/>
      <w:r w:rsidR="002E1DB6">
        <w:t>condiţiile</w:t>
      </w:r>
      <w:proofErr w:type="spellEnd"/>
      <w:r w:rsidR="002E1DB6">
        <w:t xml:space="preserve"> legii, în vederea diversifică</w:t>
      </w:r>
      <w:r w:rsidR="002E1DB6" w:rsidRPr="0092777E">
        <w:t>rii serviciilor sociale furnizate;</w:t>
      </w:r>
    </w:p>
    <w:p w:rsidR="002E1DB6" w:rsidRPr="0092777E" w:rsidRDefault="003901CF" w:rsidP="007103DC">
      <w:pPr>
        <w:pStyle w:val="NormalWeb"/>
        <w:jc w:val="both"/>
      </w:pPr>
      <w:r>
        <w:t>4. A</w:t>
      </w:r>
      <w:r w:rsidR="002E1DB6">
        <w:t>sigură</w:t>
      </w:r>
      <w:r w:rsidR="002E1DB6" w:rsidRPr="0092777E">
        <w:t xml:space="preserve"> respectarea s</w:t>
      </w:r>
      <w:r w:rsidR="002E1DB6">
        <w:t xml:space="preserve">tandardelor minime obligatorii </w:t>
      </w:r>
      <w:proofErr w:type="spellStart"/>
      <w:r w:rsidR="002E1DB6">
        <w:t>ş</w:t>
      </w:r>
      <w:r w:rsidR="002E1DB6" w:rsidRPr="0092777E">
        <w:t>i</w:t>
      </w:r>
      <w:proofErr w:type="spellEnd"/>
      <w:r w:rsidR="002E1DB6" w:rsidRPr="0092777E">
        <w:t xml:space="preserve"> cele privitoare la calitatea serviciilor sociale;</w:t>
      </w:r>
    </w:p>
    <w:p w:rsidR="002E1DB6" w:rsidRPr="0092777E" w:rsidRDefault="002E1DB6" w:rsidP="007103DC">
      <w:pPr>
        <w:pStyle w:val="NormalWeb"/>
        <w:jc w:val="both"/>
      </w:pPr>
      <w:r w:rsidRPr="0092777E">
        <w:t>e) de administrare a resurselor financiare, mater</w:t>
      </w:r>
      <w:r>
        <w:t xml:space="preserve">iale </w:t>
      </w:r>
      <w:proofErr w:type="spellStart"/>
      <w:r>
        <w:t>ş</w:t>
      </w:r>
      <w:r w:rsidRPr="0092777E">
        <w:t>i</w:t>
      </w:r>
      <w:proofErr w:type="spellEnd"/>
      <w:r w:rsidRPr="0092777E">
        <w:t xml:space="preserve"> umane ale centrului prin realizarea următoarelor </w:t>
      </w:r>
      <w:proofErr w:type="spellStart"/>
      <w:r w:rsidRPr="0092777E">
        <w:t>activităţi</w:t>
      </w:r>
      <w:proofErr w:type="spellEnd"/>
      <w:r w:rsidRPr="0092777E">
        <w:t>:</w:t>
      </w:r>
    </w:p>
    <w:p w:rsidR="002E1DB6" w:rsidRPr="0092777E" w:rsidRDefault="003901CF" w:rsidP="007103DC">
      <w:pPr>
        <w:pStyle w:val="NormalWeb"/>
        <w:jc w:val="both"/>
      </w:pPr>
      <w:r>
        <w:t>1. Î</w:t>
      </w:r>
      <w:r w:rsidR="002E1DB6" w:rsidRPr="0092777E">
        <w:t>ntocm</w:t>
      </w:r>
      <w:r w:rsidR="002E1DB6">
        <w:t>irea unui buget anual corespunzător care să</w:t>
      </w:r>
      <w:r w:rsidR="002E1DB6" w:rsidRPr="0092777E">
        <w:t xml:space="preserve"> asigure calitatea serviciilor oferite;</w:t>
      </w:r>
    </w:p>
    <w:p w:rsidR="002E1DB6" w:rsidRPr="0092777E" w:rsidRDefault="003901CF" w:rsidP="007103DC">
      <w:pPr>
        <w:pStyle w:val="NormalWeb"/>
        <w:jc w:val="both"/>
      </w:pPr>
      <w:r>
        <w:t>2. R</w:t>
      </w:r>
      <w:r w:rsidR="002E1DB6">
        <w:t xml:space="preserve">ecrutarea </w:t>
      </w:r>
      <w:proofErr w:type="spellStart"/>
      <w:r w:rsidR="002E1DB6">
        <w:t>ş</w:t>
      </w:r>
      <w:r w:rsidR="002E1DB6" w:rsidRPr="0092777E">
        <w:t>i</w:t>
      </w:r>
      <w:proofErr w:type="spellEnd"/>
      <w:r w:rsidR="002E1DB6" w:rsidRPr="0092777E">
        <w:t xml:space="preserve"> ang</w:t>
      </w:r>
      <w:r w:rsidR="002E1DB6">
        <w:t xml:space="preserve">ajarea conform statului de </w:t>
      </w:r>
      <w:proofErr w:type="spellStart"/>
      <w:r w:rsidR="002E1DB6">
        <w:t>funcţii</w:t>
      </w:r>
      <w:proofErr w:type="spellEnd"/>
      <w:r w:rsidR="002E1DB6">
        <w:t xml:space="preserve"> </w:t>
      </w:r>
      <w:proofErr w:type="spellStart"/>
      <w:r w:rsidR="002E1DB6">
        <w:t>şi</w:t>
      </w:r>
      <w:proofErr w:type="spellEnd"/>
      <w:r w:rsidR="002E1DB6">
        <w:t xml:space="preserve"> organigramei conform </w:t>
      </w:r>
      <w:proofErr w:type="spellStart"/>
      <w:r w:rsidR="002E1DB6">
        <w:t>legislaţiei</w:t>
      </w:r>
      <w:proofErr w:type="spellEnd"/>
      <w:r w:rsidR="002E1DB6">
        <w:t xml:space="preserve"> î</w:t>
      </w:r>
      <w:r w:rsidR="002E1DB6" w:rsidRPr="0092777E">
        <w:t>n v</w:t>
      </w:r>
      <w:r w:rsidR="002E1DB6">
        <w:t xml:space="preserve">igoare </w:t>
      </w:r>
      <w:proofErr w:type="spellStart"/>
      <w:r w:rsidR="002E1DB6">
        <w:t>ş</w:t>
      </w:r>
      <w:r w:rsidR="002E1DB6" w:rsidRPr="0092777E">
        <w:t>i</w:t>
      </w:r>
      <w:proofErr w:type="spellEnd"/>
      <w:r w:rsidR="002E1DB6" w:rsidRPr="0092777E">
        <w:t xml:space="preserve"> prevederilor standardelor minime obligatorii;</w:t>
      </w:r>
    </w:p>
    <w:p w:rsidR="002E1DB6" w:rsidRPr="0092777E" w:rsidRDefault="003901CF" w:rsidP="007103DC">
      <w:pPr>
        <w:pStyle w:val="NormalWeb"/>
        <w:jc w:val="both"/>
      </w:pPr>
      <w:r>
        <w:t>3. A</w:t>
      </w:r>
      <w:r w:rsidR="002E1DB6" w:rsidRPr="0092777E">
        <w:t xml:space="preserve">sigurarea accesului personalului la </w:t>
      </w:r>
      <w:r w:rsidR="002E1DB6">
        <w:t>programe de formare profesională continuă</w:t>
      </w:r>
      <w:r w:rsidR="002E1DB6" w:rsidRPr="0092777E">
        <w:t>;</w:t>
      </w:r>
    </w:p>
    <w:p w:rsidR="002E1DB6" w:rsidRDefault="003901CF" w:rsidP="007103DC">
      <w:pPr>
        <w:pStyle w:val="NormalWeb"/>
        <w:jc w:val="both"/>
      </w:pPr>
      <w:r>
        <w:t>4. A</w:t>
      </w:r>
      <w:r w:rsidR="002E1DB6">
        <w:t xml:space="preserve">sigurarea </w:t>
      </w:r>
      <w:proofErr w:type="spellStart"/>
      <w:r w:rsidR="002E1DB6">
        <w:t>spaţiilor</w:t>
      </w:r>
      <w:proofErr w:type="spellEnd"/>
      <w:r w:rsidR="002E1DB6">
        <w:t xml:space="preserve">, </w:t>
      </w:r>
      <w:proofErr w:type="spellStart"/>
      <w:r w:rsidR="002E1DB6">
        <w:t>achiziţionarea</w:t>
      </w:r>
      <w:proofErr w:type="spellEnd"/>
      <w:r w:rsidR="002E1DB6">
        <w:t xml:space="preserve"> materialelor </w:t>
      </w:r>
      <w:proofErr w:type="spellStart"/>
      <w:r w:rsidR="002E1DB6">
        <w:t>ş</w:t>
      </w:r>
      <w:r w:rsidR="002E1DB6" w:rsidRPr="0092777E">
        <w:t>i</w:t>
      </w:r>
      <w:proofErr w:type="spellEnd"/>
      <w:r w:rsidR="002E1DB6" w:rsidRPr="0092777E">
        <w:t xml:space="preserve"> echipamentelor</w:t>
      </w:r>
      <w:r w:rsidR="002E1DB6">
        <w:t xml:space="preserve"> adecvate, conform </w:t>
      </w:r>
      <w:proofErr w:type="spellStart"/>
      <w:r w:rsidR="002E1DB6">
        <w:t>legislatiei</w:t>
      </w:r>
      <w:proofErr w:type="spellEnd"/>
      <w:r w:rsidR="002E1DB6">
        <w:t xml:space="preserve"> în vigoare </w:t>
      </w:r>
      <w:proofErr w:type="spellStart"/>
      <w:r w:rsidR="002E1DB6">
        <w:t>ş</w:t>
      </w:r>
      <w:r w:rsidR="002E1DB6" w:rsidRPr="0092777E">
        <w:t>i</w:t>
      </w:r>
      <w:proofErr w:type="spellEnd"/>
      <w:r w:rsidR="002E1DB6" w:rsidRPr="0092777E">
        <w:t xml:space="preserve"> prevederilor standardelor minime obligatorii;</w:t>
      </w:r>
    </w:p>
    <w:p w:rsidR="002E1DB6" w:rsidRPr="0092777E" w:rsidRDefault="002E1DB6" w:rsidP="007103DC">
      <w:pPr>
        <w:pStyle w:val="NormalWeb"/>
        <w:jc w:val="both"/>
      </w:pPr>
    </w:p>
    <w:p w:rsidR="002E1DB6" w:rsidRPr="0092777E" w:rsidRDefault="002E1DB6" w:rsidP="007103DC">
      <w:pPr>
        <w:pStyle w:val="NormalWeb"/>
        <w:jc w:val="both"/>
        <w:rPr>
          <w:rStyle w:val="Robust"/>
        </w:rPr>
      </w:pPr>
      <w:r w:rsidRPr="0092777E">
        <w:t>ARTICOLUL 8</w:t>
      </w:r>
    </w:p>
    <w:p w:rsidR="002E1DB6" w:rsidRPr="0092777E" w:rsidRDefault="002E1DB6" w:rsidP="007103DC">
      <w:pPr>
        <w:pStyle w:val="NormalWeb"/>
        <w:jc w:val="both"/>
      </w:pPr>
      <w:r w:rsidRPr="0092777E">
        <w:rPr>
          <w:rStyle w:val="Robust"/>
        </w:rPr>
        <w:t xml:space="preserve">Structura organizatorică, numărul de posturi </w:t>
      </w:r>
      <w:proofErr w:type="spellStart"/>
      <w:r w:rsidRPr="0092777E">
        <w:rPr>
          <w:rStyle w:val="Robust"/>
        </w:rPr>
        <w:t>şi</w:t>
      </w:r>
      <w:proofErr w:type="spellEnd"/>
      <w:r w:rsidRPr="0092777E">
        <w:rPr>
          <w:rStyle w:val="Robust"/>
        </w:rPr>
        <w:t xml:space="preserve"> categoriile de personal</w:t>
      </w:r>
    </w:p>
    <w:p w:rsidR="002E1DB6" w:rsidRPr="0092777E" w:rsidRDefault="002E1DB6" w:rsidP="007103DC">
      <w:pPr>
        <w:pStyle w:val="NormalWeb"/>
        <w:jc w:val="both"/>
      </w:pPr>
      <w:r w:rsidRPr="0092777E">
        <w:t>(1) Serviciul social„</w:t>
      </w:r>
      <w:proofErr w:type="spellStart"/>
      <w:r w:rsidRPr="0092777E">
        <w:rPr>
          <w:lang w:val="fr-FR"/>
        </w:rPr>
        <w:t>Centrul</w:t>
      </w:r>
      <w:proofErr w:type="spellEnd"/>
      <w:r w:rsidRPr="0092777E">
        <w:rPr>
          <w:lang w:val="fr-FR"/>
        </w:rPr>
        <w:t xml:space="preserve"> de </w:t>
      </w:r>
      <w:proofErr w:type="spellStart"/>
      <w:r w:rsidRPr="0092777E">
        <w:rPr>
          <w:lang w:val="fr-FR"/>
        </w:rPr>
        <w:t>zi</w:t>
      </w:r>
      <w:proofErr w:type="spellEnd"/>
      <w:r w:rsidRPr="0092777E">
        <w:rPr>
          <w:lang w:val="fr-FR"/>
        </w:rPr>
        <w:t xml:space="preserve">” </w:t>
      </w:r>
      <w:proofErr w:type="spellStart"/>
      <w:r w:rsidRPr="0092777E">
        <w:rPr>
          <w:lang w:val="fr-FR"/>
        </w:rPr>
        <w:t>din</w:t>
      </w:r>
      <w:proofErr w:type="spellEnd"/>
      <w:r w:rsidRPr="0092777E">
        <w:rPr>
          <w:lang w:val="fr-FR"/>
        </w:rPr>
        <w:t xml:space="preserve"> </w:t>
      </w:r>
      <w:proofErr w:type="spellStart"/>
      <w:r w:rsidRPr="0092777E">
        <w:rPr>
          <w:lang w:val="fr-FR"/>
        </w:rPr>
        <w:t>cadrul</w:t>
      </w:r>
      <w:proofErr w:type="spellEnd"/>
      <w:r w:rsidRPr="0092777E">
        <w:rPr>
          <w:lang w:val="fr-FR"/>
        </w:rPr>
        <w:t xml:space="preserve"> </w:t>
      </w:r>
      <w:proofErr w:type="spellStart"/>
      <w:r w:rsidRPr="0092777E">
        <w:rPr>
          <w:lang w:val="fr-FR"/>
        </w:rPr>
        <w:t>Complexu</w:t>
      </w:r>
      <w:r>
        <w:rPr>
          <w:lang w:val="fr-FR"/>
        </w:rPr>
        <w:t>lui</w:t>
      </w:r>
      <w:proofErr w:type="spellEnd"/>
      <w:r>
        <w:rPr>
          <w:lang w:val="fr-FR"/>
        </w:rPr>
        <w:t xml:space="preserve"> de </w:t>
      </w:r>
      <w:proofErr w:type="spellStart"/>
      <w:r>
        <w:rPr>
          <w:lang w:val="fr-FR"/>
        </w:rPr>
        <w:t>Servicii</w:t>
      </w:r>
      <w:proofErr w:type="spellEnd"/>
      <w:r>
        <w:rPr>
          <w:lang w:val="fr-FR"/>
        </w:rPr>
        <w:t xml:space="preserve"> </w:t>
      </w:r>
      <w:proofErr w:type="spellStart"/>
      <w:r>
        <w:rPr>
          <w:lang w:val="fr-FR"/>
        </w:rPr>
        <w:t>pentru</w:t>
      </w:r>
      <w:proofErr w:type="spellEnd"/>
      <w:r>
        <w:rPr>
          <w:lang w:val="fr-FR"/>
        </w:rPr>
        <w:t xml:space="preserve"> </w:t>
      </w:r>
      <w:proofErr w:type="spellStart"/>
      <w:r>
        <w:rPr>
          <w:lang w:val="fr-FR"/>
        </w:rPr>
        <w:t>Copilul</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Dificultate</w:t>
      </w:r>
      <w:proofErr w:type="spellEnd"/>
      <w:r>
        <w:rPr>
          <w:lang w:val="fr-FR"/>
        </w:rPr>
        <w:t xml:space="preserve"> Câ</w:t>
      </w:r>
      <w:r w:rsidRPr="0092777E">
        <w:rPr>
          <w:lang w:val="fr-FR"/>
        </w:rPr>
        <w:t>mpulung</w:t>
      </w:r>
      <w:r w:rsidR="00C515F9">
        <w:rPr>
          <w:lang w:val="fr-FR"/>
        </w:rPr>
        <w:t xml:space="preserve"> </w:t>
      </w:r>
      <w:proofErr w:type="spellStart"/>
      <w:r w:rsidRPr="0092777E">
        <w:t>funcţionează</w:t>
      </w:r>
      <w:proofErr w:type="spellEnd"/>
      <w:r w:rsidRPr="0092777E">
        <w:t xml:space="preserve"> cu un număr de 23 total personal, in conformitate cu Hotăr</w:t>
      </w:r>
      <w:r w:rsidR="00C515F9">
        <w:t>â</w:t>
      </w:r>
      <w:r w:rsidRPr="0092777E">
        <w:t xml:space="preserve">rea Consiliului </w:t>
      </w:r>
      <w:proofErr w:type="spellStart"/>
      <w:r w:rsidRPr="0092777E">
        <w:t>Judeţean</w:t>
      </w:r>
      <w:proofErr w:type="spellEnd"/>
      <w:r w:rsidRPr="0092777E">
        <w:t xml:space="preserve"> </w:t>
      </w:r>
      <w:proofErr w:type="spellStart"/>
      <w:r w:rsidRPr="0092777E">
        <w:t>Arges</w:t>
      </w:r>
      <w:proofErr w:type="spellEnd"/>
      <w:r w:rsidR="00E943C3">
        <w:t xml:space="preserve">, </w:t>
      </w:r>
      <w:r w:rsidR="00C515F9">
        <w:t xml:space="preserve"> Nr. 166/29.08.2019, </w:t>
      </w:r>
      <w:r>
        <w:t>d</w:t>
      </w:r>
      <w:r w:rsidRPr="0092777E">
        <w:t>in care:</w:t>
      </w:r>
    </w:p>
    <w:p w:rsidR="002E1DB6" w:rsidRPr="0092777E" w:rsidRDefault="002E1DB6" w:rsidP="007103DC">
      <w:pPr>
        <w:pStyle w:val="NormalWeb"/>
        <w:jc w:val="both"/>
      </w:pPr>
      <w:r w:rsidRPr="0092777E">
        <w:t>a) personal de conducere: 1;</w:t>
      </w:r>
    </w:p>
    <w:p w:rsidR="002E1DB6" w:rsidRPr="0092777E" w:rsidRDefault="002E1DB6" w:rsidP="007103DC">
      <w:pPr>
        <w:pStyle w:val="NormalWeb"/>
        <w:jc w:val="both"/>
      </w:pPr>
      <w:r w:rsidRPr="0092777E">
        <w:t>b) personal de specialitate: 6</w:t>
      </w:r>
    </w:p>
    <w:p w:rsidR="002E1DB6" w:rsidRPr="0092777E" w:rsidRDefault="002E1DB6" w:rsidP="007103DC">
      <w:pPr>
        <w:pStyle w:val="NormalWeb"/>
        <w:jc w:val="both"/>
        <w:rPr>
          <w:bCs/>
        </w:rPr>
      </w:pPr>
      <w:r w:rsidRPr="0092777E">
        <w:t>c) personal administrativ: 16</w:t>
      </w:r>
    </w:p>
    <w:p w:rsidR="002E1DB6" w:rsidRPr="0092777E" w:rsidRDefault="002E1DB6" w:rsidP="007103DC">
      <w:pPr>
        <w:pStyle w:val="NormalWeb"/>
        <w:jc w:val="both"/>
        <w:rPr>
          <w:lang w:val="fr-FR"/>
        </w:rPr>
      </w:pPr>
      <w:r w:rsidRPr="0092777E">
        <w:rPr>
          <w:bCs/>
        </w:rPr>
        <w:t>1.</w:t>
      </w:r>
      <w:r w:rsidR="003901CF">
        <w:rPr>
          <w:bCs/>
        </w:rPr>
        <w:t xml:space="preserve"> </w:t>
      </w:r>
      <w:r>
        <w:rPr>
          <w:lang w:val="fr-FR"/>
        </w:rPr>
        <w:t xml:space="preserve">Structura </w:t>
      </w:r>
      <w:proofErr w:type="spellStart"/>
      <w:r>
        <w:rPr>
          <w:lang w:val="fr-FR"/>
        </w:rPr>
        <w:t>organizatorică</w:t>
      </w:r>
      <w:proofErr w:type="spellEnd"/>
      <w:r>
        <w:rPr>
          <w:lang w:val="fr-FR"/>
        </w:rPr>
        <w:t xml:space="preserve">, </w:t>
      </w:r>
      <w:proofErr w:type="spellStart"/>
      <w:r>
        <w:rPr>
          <w:lang w:val="fr-FR"/>
        </w:rPr>
        <w:t>numărul</w:t>
      </w:r>
      <w:proofErr w:type="spellEnd"/>
      <w:r>
        <w:rPr>
          <w:lang w:val="fr-FR"/>
        </w:rPr>
        <w:t xml:space="preserve"> de </w:t>
      </w:r>
      <w:proofErr w:type="spellStart"/>
      <w:r>
        <w:rPr>
          <w:lang w:val="fr-FR"/>
        </w:rPr>
        <w:t>posturi</w:t>
      </w:r>
      <w:proofErr w:type="spellEnd"/>
      <w:r>
        <w:rPr>
          <w:lang w:val="fr-FR"/>
        </w:rPr>
        <w:t xml:space="preserve"> </w:t>
      </w:r>
      <w:proofErr w:type="spellStart"/>
      <w:r>
        <w:rPr>
          <w:lang w:val="fr-FR"/>
        </w:rPr>
        <w:t>ş</w:t>
      </w:r>
      <w:r w:rsidRPr="0092777E">
        <w:rPr>
          <w:lang w:val="fr-FR"/>
        </w:rPr>
        <w:t>i</w:t>
      </w:r>
      <w:proofErr w:type="spellEnd"/>
      <w:r w:rsidRPr="0092777E">
        <w:rPr>
          <w:lang w:val="fr-FR"/>
        </w:rPr>
        <w:t xml:space="preserve"> </w:t>
      </w:r>
      <w:proofErr w:type="spellStart"/>
      <w:r w:rsidRPr="0092777E">
        <w:rPr>
          <w:lang w:val="fr-FR"/>
        </w:rPr>
        <w:t>categoriile</w:t>
      </w:r>
      <w:proofErr w:type="spellEnd"/>
      <w:r w:rsidRPr="0092777E">
        <w:rPr>
          <w:lang w:val="fr-FR"/>
        </w:rPr>
        <w:t xml:space="preserve"> de </w:t>
      </w:r>
      <w:proofErr w:type="spellStart"/>
      <w:r w:rsidRPr="0092777E">
        <w:rPr>
          <w:lang w:val="fr-FR"/>
        </w:rPr>
        <w:t>personal</w:t>
      </w:r>
      <w:proofErr w:type="spellEnd"/>
      <w:r w:rsidRPr="0092777E">
        <w:rPr>
          <w:lang w:val="fr-FR"/>
        </w:rPr>
        <w:t xml:space="preserve"> </w:t>
      </w:r>
      <w:proofErr w:type="spellStart"/>
      <w:r w:rsidRPr="0092777E">
        <w:rPr>
          <w:lang w:val="fr-FR"/>
        </w:rPr>
        <w:t>pentru</w:t>
      </w:r>
      <w:proofErr w:type="spellEnd"/>
      <w:r w:rsidRPr="0092777E">
        <w:rPr>
          <w:lang w:val="fr-FR"/>
        </w:rPr>
        <w:t xml:space="preserve"> </w:t>
      </w:r>
      <w:proofErr w:type="spellStart"/>
      <w:r w:rsidRPr="0092777E">
        <w:rPr>
          <w:lang w:val="fr-FR"/>
        </w:rPr>
        <w:t>serviciul</w:t>
      </w:r>
      <w:proofErr w:type="spellEnd"/>
      <w:r w:rsidRPr="0092777E">
        <w:rPr>
          <w:lang w:val="fr-FR"/>
        </w:rPr>
        <w:t xml:space="preserve"> „</w:t>
      </w:r>
      <w:proofErr w:type="spellStart"/>
      <w:r w:rsidRPr="0092777E">
        <w:rPr>
          <w:lang w:val="fr-FR"/>
        </w:rPr>
        <w:t>Centrul</w:t>
      </w:r>
      <w:proofErr w:type="spellEnd"/>
      <w:r w:rsidRPr="0092777E">
        <w:rPr>
          <w:lang w:val="fr-FR"/>
        </w:rPr>
        <w:t xml:space="preserve"> de </w:t>
      </w:r>
      <w:proofErr w:type="spellStart"/>
      <w:r w:rsidRPr="0092777E">
        <w:rPr>
          <w:lang w:val="fr-FR"/>
        </w:rPr>
        <w:t>zi</w:t>
      </w:r>
      <w:proofErr w:type="spellEnd"/>
      <w:r w:rsidRPr="0092777E">
        <w:rPr>
          <w:lang w:val="fr-FR"/>
        </w:rPr>
        <w:t xml:space="preserve">” </w:t>
      </w:r>
      <w:proofErr w:type="spellStart"/>
      <w:r w:rsidRPr="0092777E">
        <w:rPr>
          <w:lang w:val="fr-FR"/>
        </w:rPr>
        <w:t>din</w:t>
      </w:r>
      <w:proofErr w:type="spellEnd"/>
      <w:r w:rsidRPr="0092777E">
        <w:rPr>
          <w:lang w:val="fr-FR"/>
        </w:rPr>
        <w:t xml:space="preserve"> </w:t>
      </w:r>
      <w:proofErr w:type="spellStart"/>
      <w:r w:rsidRPr="0092777E">
        <w:rPr>
          <w:lang w:val="fr-FR"/>
        </w:rPr>
        <w:t>cadrul</w:t>
      </w:r>
      <w:proofErr w:type="spellEnd"/>
      <w:r w:rsidRPr="0092777E">
        <w:rPr>
          <w:lang w:val="fr-FR"/>
        </w:rPr>
        <w:t xml:space="preserve"> </w:t>
      </w:r>
      <w:proofErr w:type="spellStart"/>
      <w:r w:rsidRPr="0092777E">
        <w:rPr>
          <w:lang w:val="fr-FR"/>
        </w:rPr>
        <w:t>Complexu</w:t>
      </w:r>
      <w:r>
        <w:rPr>
          <w:lang w:val="fr-FR"/>
        </w:rPr>
        <w:t>lui</w:t>
      </w:r>
      <w:proofErr w:type="spellEnd"/>
      <w:r>
        <w:rPr>
          <w:lang w:val="fr-FR"/>
        </w:rPr>
        <w:t xml:space="preserve"> de </w:t>
      </w:r>
      <w:proofErr w:type="spellStart"/>
      <w:r>
        <w:rPr>
          <w:lang w:val="fr-FR"/>
        </w:rPr>
        <w:t>Servicii</w:t>
      </w:r>
      <w:proofErr w:type="spellEnd"/>
      <w:r>
        <w:rPr>
          <w:lang w:val="fr-FR"/>
        </w:rPr>
        <w:t xml:space="preserve"> </w:t>
      </w:r>
      <w:proofErr w:type="spellStart"/>
      <w:r>
        <w:rPr>
          <w:lang w:val="fr-FR"/>
        </w:rPr>
        <w:t>pentru</w:t>
      </w:r>
      <w:proofErr w:type="spellEnd"/>
      <w:r>
        <w:rPr>
          <w:lang w:val="fr-FR"/>
        </w:rPr>
        <w:t xml:space="preserve"> </w:t>
      </w:r>
      <w:proofErr w:type="spellStart"/>
      <w:r>
        <w:rPr>
          <w:lang w:val="fr-FR"/>
        </w:rPr>
        <w:t>Copilul</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Dificultate</w:t>
      </w:r>
      <w:proofErr w:type="spellEnd"/>
      <w:r>
        <w:rPr>
          <w:lang w:val="fr-FR"/>
        </w:rPr>
        <w:t xml:space="preserve"> Câ</w:t>
      </w:r>
      <w:r w:rsidRPr="0092777E">
        <w:rPr>
          <w:lang w:val="fr-FR"/>
        </w:rPr>
        <w:t>m</w:t>
      </w:r>
      <w:r>
        <w:rPr>
          <w:lang w:val="fr-FR"/>
        </w:rPr>
        <w:t xml:space="preserve">pulung, se </w:t>
      </w:r>
      <w:proofErr w:type="spellStart"/>
      <w:r>
        <w:rPr>
          <w:lang w:val="fr-FR"/>
        </w:rPr>
        <w:t>aprobă</w:t>
      </w:r>
      <w:proofErr w:type="spellEnd"/>
      <w:r>
        <w:rPr>
          <w:lang w:val="fr-FR"/>
        </w:rPr>
        <w:t xml:space="preserve"> </w:t>
      </w:r>
      <w:proofErr w:type="spellStart"/>
      <w:r>
        <w:rPr>
          <w:lang w:val="fr-FR"/>
        </w:rPr>
        <w:t>prin</w:t>
      </w:r>
      <w:proofErr w:type="spellEnd"/>
      <w:r>
        <w:rPr>
          <w:lang w:val="fr-FR"/>
        </w:rPr>
        <w:t xml:space="preserve"> </w:t>
      </w:r>
      <w:proofErr w:type="spellStart"/>
      <w:r>
        <w:rPr>
          <w:lang w:val="fr-FR"/>
        </w:rPr>
        <w:t>Hotărâre</w:t>
      </w:r>
      <w:r w:rsidRPr="0092777E">
        <w:rPr>
          <w:lang w:val="fr-FR"/>
        </w:rPr>
        <w:t>a</w:t>
      </w:r>
      <w:proofErr w:type="spellEnd"/>
      <w:r w:rsidRPr="0092777E">
        <w:rPr>
          <w:lang w:val="fr-FR"/>
        </w:rPr>
        <w:t xml:space="preserve"> </w:t>
      </w:r>
      <w:proofErr w:type="spellStart"/>
      <w:r>
        <w:rPr>
          <w:lang w:val="fr-FR"/>
        </w:rPr>
        <w:t>Consilului</w:t>
      </w:r>
      <w:proofErr w:type="spellEnd"/>
      <w:r>
        <w:rPr>
          <w:lang w:val="fr-FR"/>
        </w:rPr>
        <w:t xml:space="preserve"> </w:t>
      </w:r>
      <w:proofErr w:type="spellStart"/>
      <w:r>
        <w:rPr>
          <w:lang w:val="fr-FR"/>
        </w:rPr>
        <w:t>Judeţ</w:t>
      </w:r>
      <w:r w:rsidRPr="0092777E">
        <w:rPr>
          <w:lang w:val="fr-FR"/>
        </w:rPr>
        <w:t>ean</w:t>
      </w:r>
      <w:proofErr w:type="spellEnd"/>
      <w:r>
        <w:rPr>
          <w:lang w:val="fr-FR"/>
        </w:rPr>
        <w:t xml:space="preserve"> Argeş, </w:t>
      </w:r>
      <w:proofErr w:type="spellStart"/>
      <w:r>
        <w:rPr>
          <w:lang w:val="fr-FR"/>
        </w:rPr>
        <w:t>pregă</w:t>
      </w:r>
      <w:r w:rsidRPr="0092777E">
        <w:rPr>
          <w:lang w:val="fr-FR"/>
        </w:rPr>
        <w:t>ti</w:t>
      </w:r>
      <w:r>
        <w:rPr>
          <w:lang w:val="fr-FR"/>
        </w:rPr>
        <w:t>rea</w:t>
      </w:r>
      <w:proofErr w:type="spellEnd"/>
      <w:r>
        <w:rPr>
          <w:lang w:val="fr-FR"/>
        </w:rPr>
        <w:t xml:space="preserve"> </w:t>
      </w:r>
      <w:proofErr w:type="spellStart"/>
      <w:r>
        <w:rPr>
          <w:lang w:val="fr-FR"/>
        </w:rPr>
        <w:t>personalului</w:t>
      </w:r>
      <w:proofErr w:type="spellEnd"/>
      <w:r>
        <w:rPr>
          <w:lang w:val="fr-FR"/>
        </w:rPr>
        <w:t xml:space="preserve"> </w:t>
      </w:r>
      <w:proofErr w:type="spellStart"/>
      <w:r>
        <w:rPr>
          <w:lang w:val="fr-FR"/>
        </w:rPr>
        <w:t>fiind</w:t>
      </w:r>
      <w:proofErr w:type="spellEnd"/>
      <w:r>
        <w:rPr>
          <w:lang w:val="fr-FR"/>
        </w:rPr>
        <w:t xml:space="preserve"> </w:t>
      </w:r>
      <w:proofErr w:type="spellStart"/>
      <w:r>
        <w:rPr>
          <w:lang w:val="fr-FR"/>
        </w:rPr>
        <w:t>adaptată</w:t>
      </w:r>
      <w:proofErr w:type="spellEnd"/>
      <w:r>
        <w:rPr>
          <w:lang w:val="fr-FR"/>
        </w:rPr>
        <w:t xml:space="preserve"> </w:t>
      </w:r>
      <w:proofErr w:type="spellStart"/>
      <w:r>
        <w:rPr>
          <w:lang w:val="fr-FR"/>
        </w:rPr>
        <w:t>caracteristicilor</w:t>
      </w:r>
      <w:proofErr w:type="spellEnd"/>
      <w:r>
        <w:rPr>
          <w:lang w:val="fr-FR"/>
        </w:rPr>
        <w:t xml:space="preserve"> </w:t>
      </w:r>
      <w:proofErr w:type="spellStart"/>
      <w:r>
        <w:rPr>
          <w:lang w:val="fr-FR"/>
        </w:rPr>
        <w:t>şi</w:t>
      </w:r>
      <w:proofErr w:type="spellEnd"/>
      <w:r>
        <w:rPr>
          <w:lang w:val="fr-FR"/>
        </w:rPr>
        <w:t xml:space="preserve"> </w:t>
      </w:r>
      <w:proofErr w:type="spellStart"/>
      <w:r>
        <w:rPr>
          <w:lang w:val="fr-FR"/>
        </w:rPr>
        <w:t>nevoilor</w:t>
      </w:r>
      <w:proofErr w:type="spellEnd"/>
      <w:r>
        <w:rPr>
          <w:lang w:val="fr-FR"/>
        </w:rPr>
        <w:t xml:space="preserve"> de </w:t>
      </w:r>
      <w:proofErr w:type="spellStart"/>
      <w:r>
        <w:rPr>
          <w:lang w:val="fr-FR"/>
        </w:rPr>
        <w:t>îngrijire</w:t>
      </w:r>
      <w:proofErr w:type="spellEnd"/>
      <w:r>
        <w:rPr>
          <w:lang w:val="fr-FR"/>
        </w:rPr>
        <w:t xml:space="preserve"> </w:t>
      </w:r>
      <w:proofErr w:type="spellStart"/>
      <w:r>
        <w:rPr>
          <w:lang w:val="fr-FR"/>
        </w:rPr>
        <w:t>ale</w:t>
      </w:r>
      <w:proofErr w:type="spellEnd"/>
      <w:r>
        <w:rPr>
          <w:lang w:val="fr-FR"/>
        </w:rPr>
        <w:t xml:space="preserve"> </w:t>
      </w:r>
      <w:proofErr w:type="spellStart"/>
      <w:r>
        <w:rPr>
          <w:lang w:val="fr-FR"/>
        </w:rPr>
        <w:t>copiilor</w:t>
      </w:r>
      <w:proofErr w:type="spellEnd"/>
      <w:r>
        <w:rPr>
          <w:lang w:val="fr-FR"/>
        </w:rPr>
        <w:t xml:space="preserve">, </w:t>
      </w:r>
      <w:proofErr w:type="spellStart"/>
      <w:r>
        <w:rPr>
          <w:lang w:val="fr-FR"/>
        </w:rPr>
        <w:t>precum</w:t>
      </w:r>
      <w:proofErr w:type="spellEnd"/>
      <w:r>
        <w:rPr>
          <w:lang w:val="fr-FR"/>
        </w:rPr>
        <w:t xml:space="preserve"> </w:t>
      </w:r>
      <w:proofErr w:type="spellStart"/>
      <w:r>
        <w:rPr>
          <w:lang w:val="fr-FR"/>
        </w:rPr>
        <w:t>ş</w:t>
      </w:r>
      <w:r w:rsidRPr="0092777E">
        <w:rPr>
          <w:lang w:val="fr-FR"/>
        </w:rPr>
        <w:t>i</w:t>
      </w:r>
      <w:proofErr w:type="spellEnd"/>
      <w:r w:rsidRPr="0092777E">
        <w:rPr>
          <w:lang w:val="fr-FR"/>
        </w:rPr>
        <w:t xml:space="preserve"> </w:t>
      </w:r>
      <w:proofErr w:type="spellStart"/>
      <w:r w:rsidRPr="0092777E">
        <w:rPr>
          <w:lang w:val="fr-FR"/>
        </w:rPr>
        <w:t>obiectivelor</w:t>
      </w:r>
      <w:proofErr w:type="spellEnd"/>
      <w:r w:rsidRPr="0092777E">
        <w:rPr>
          <w:lang w:val="fr-FR"/>
        </w:rPr>
        <w:t xml:space="preserve"> </w:t>
      </w:r>
      <w:proofErr w:type="spellStart"/>
      <w:r w:rsidRPr="0092777E">
        <w:rPr>
          <w:lang w:val="fr-FR"/>
        </w:rPr>
        <w:t>centrului</w:t>
      </w:r>
      <w:proofErr w:type="spellEnd"/>
      <w:r w:rsidRPr="0092777E">
        <w:rPr>
          <w:lang w:val="fr-FR"/>
        </w:rPr>
        <w:t>.</w:t>
      </w:r>
    </w:p>
    <w:p w:rsidR="002E1DB6" w:rsidRPr="00EA30A1" w:rsidRDefault="00C515F9" w:rsidP="007103DC">
      <w:pPr>
        <w:pStyle w:val="NormalWeb"/>
        <w:jc w:val="both"/>
        <w:rPr>
          <w:b/>
        </w:rPr>
      </w:pPr>
      <w:proofErr w:type="spellStart"/>
      <w:r>
        <w:rPr>
          <w:lang w:val="fr-FR"/>
        </w:rPr>
        <w:t>S</w:t>
      </w:r>
      <w:r w:rsidR="002E1DB6" w:rsidRPr="0092777E">
        <w:rPr>
          <w:lang w:val="fr-FR"/>
        </w:rPr>
        <w:t>tatul</w:t>
      </w:r>
      <w:proofErr w:type="spellEnd"/>
      <w:r w:rsidR="002E1DB6" w:rsidRPr="0092777E">
        <w:rPr>
          <w:lang w:val="fr-FR"/>
        </w:rPr>
        <w:t xml:space="preserve"> de </w:t>
      </w:r>
      <w:proofErr w:type="spellStart"/>
      <w:r w:rsidR="002E1DB6" w:rsidRPr="0092777E">
        <w:rPr>
          <w:lang w:val="fr-FR"/>
        </w:rPr>
        <w:t>personal</w:t>
      </w:r>
      <w:proofErr w:type="spellEnd"/>
      <w:r w:rsidR="002E1DB6" w:rsidRPr="0092777E">
        <w:rPr>
          <w:lang w:val="fr-FR"/>
        </w:rPr>
        <w:t xml:space="preserve"> al </w:t>
      </w:r>
      <w:proofErr w:type="spellStart"/>
      <w:r w:rsidR="002E1DB6" w:rsidRPr="00EA30A1">
        <w:rPr>
          <w:lang w:val="fr-FR"/>
        </w:rPr>
        <w:t>Centrului</w:t>
      </w:r>
      <w:proofErr w:type="spellEnd"/>
      <w:r w:rsidR="002E1DB6" w:rsidRPr="00EA30A1">
        <w:rPr>
          <w:lang w:val="fr-FR"/>
        </w:rPr>
        <w:t xml:space="preserve"> </w:t>
      </w:r>
      <w:r w:rsidR="00DC4C96" w:rsidRPr="00EA30A1">
        <w:rPr>
          <w:lang w:val="fr-FR"/>
        </w:rPr>
        <w:t xml:space="preserve">de Zi </w:t>
      </w:r>
      <w:proofErr w:type="spellStart"/>
      <w:r w:rsidR="002E1DB6" w:rsidRPr="00EA30A1">
        <w:rPr>
          <w:lang w:val="fr-FR"/>
        </w:rPr>
        <w:t>din</w:t>
      </w:r>
      <w:proofErr w:type="spellEnd"/>
      <w:r w:rsidR="002E1DB6" w:rsidRPr="00EA30A1">
        <w:rPr>
          <w:lang w:val="fr-FR"/>
        </w:rPr>
        <w:t xml:space="preserve"> </w:t>
      </w:r>
      <w:proofErr w:type="spellStart"/>
      <w:r w:rsidR="00DC4C96" w:rsidRPr="00EA30A1">
        <w:rPr>
          <w:lang w:val="fr-FR"/>
        </w:rPr>
        <w:t>din</w:t>
      </w:r>
      <w:proofErr w:type="spellEnd"/>
      <w:r w:rsidR="00DC4C96" w:rsidRPr="00EA30A1">
        <w:rPr>
          <w:lang w:val="fr-FR"/>
        </w:rPr>
        <w:t xml:space="preserve"> </w:t>
      </w:r>
      <w:proofErr w:type="spellStart"/>
      <w:r w:rsidR="00DC4C96" w:rsidRPr="00EA30A1">
        <w:rPr>
          <w:lang w:val="fr-FR"/>
        </w:rPr>
        <w:t>cadrul</w:t>
      </w:r>
      <w:proofErr w:type="spellEnd"/>
      <w:r w:rsidR="00DC4C96" w:rsidRPr="00EA30A1">
        <w:rPr>
          <w:lang w:val="fr-FR"/>
        </w:rPr>
        <w:t xml:space="preserve"> </w:t>
      </w:r>
      <w:proofErr w:type="spellStart"/>
      <w:r w:rsidR="00DC4C96" w:rsidRPr="00EA30A1">
        <w:rPr>
          <w:lang w:val="fr-FR"/>
        </w:rPr>
        <w:t>Complexului</w:t>
      </w:r>
      <w:proofErr w:type="spellEnd"/>
      <w:r w:rsidR="00DC4C96" w:rsidRPr="00EA30A1">
        <w:rPr>
          <w:lang w:val="fr-FR"/>
        </w:rPr>
        <w:t xml:space="preserve"> de </w:t>
      </w:r>
      <w:proofErr w:type="spellStart"/>
      <w:r w:rsidR="00DC4C96" w:rsidRPr="00EA30A1">
        <w:rPr>
          <w:lang w:val="fr-FR"/>
        </w:rPr>
        <w:t>Servicii</w:t>
      </w:r>
      <w:proofErr w:type="spellEnd"/>
      <w:r w:rsidR="00DC4C96" w:rsidRPr="00EA30A1">
        <w:rPr>
          <w:lang w:val="fr-FR"/>
        </w:rPr>
        <w:t xml:space="preserve"> </w:t>
      </w:r>
      <w:proofErr w:type="spellStart"/>
      <w:r w:rsidR="00DC4C96" w:rsidRPr="00EA30A1">
        <w:rPr>
          <w:lang w:val="fr-FR"/>
        </w:rPr>
        <w:t>pentru</w:t>
      </w:r>
      <w:proofErr w:type="spellEnd"/>
      <w:r w:rsidR="00DC4C96" w:rsidRPr="00EA30A1">
        <w:rPr>
          <w:lang w:val="fr-FR"/>
        </w:rPr>
        <w:t xml:space="preserve"> </w:t>
      </w:r>
      <w:proofErr w:type="spellStart"/>
      <w:r w:rsidR="00DC4C96" w:rsidRPr="00EA30A1">
        <w:rPr>
          <w:lang w:val="fr-FR"/>
        </w:rPr>
        <w:t>Copilul</w:t>
      </w:r>
      <w:proofErr w:type="spellEnd"/>
      <w:r w:rsidR="00DC4C96" w:rsidRPr="00EA30A1">
        <w:rPr>
          <w:lang w:val="fr-FR"/>
        </w:rPr>
        <w:t xml:space="preserve"> </w:t>
      </w:r>
      <w:proofErr w:type="spellStart"/>
      <w:r w:rsidR="00DC4C96" w:rsidRPr="00EA30A1">
        <w:rPr>
          <w:lang w:val="fr-FR"/>
        </w:rPr>
        <w:t>în</w:t>
      </w:r>
      <w:proofErr w:type="spellEnd"/>
      <w:r w:rsidR="00DC4C96" w:rsidRPr="00EA30A1">
        <w:rPr>
          <w:lang w:val="fr-FR"/>
        </w:rPr>
        <w:t xml:space="preserve"> </w:t>
      </w:r>
      <w:proofErr w:type="spellStart"/>
      <w:r w:rsidR="00DC4C96" w:rsidRPr="00EA30A1">
        <w:rPr>
          <w:lang w:val="fr-FR"/>
        </w:rPr>
        <w:t>Dificultate</w:t>
      </w:r>
      <w:proofErr w:type="spellEnd"/>
      <w:r w:rsidR="00DC4C96" w:rsidRPr="00EA30A1">
        <w:rPr>
          <w:lang w:val="fr-FR"/>
        </w:rPr>
        <w:t xml:space="preserve"> Câmpulung, </w:t>
      </w:r>
      <w:proofErr w:type="spellStart"/>
      <w:r w:rsidR="00DC4C96" w:rsidRPr="00EA30A1">
        <w:rPr>
          <w:lang w:val="fr-FR"/>
        </w:rPr>
        <w:t>din</w:t>
      </w:r>
      <w:proofErr w:type="spellEnd"/>
      <w:r w:rsidR="00DC4C96" w:rsidRPr="00EA30A1">
        <w:rPr>
          <w:lang w:val="fr-FR"/>
        </w:rPr>
        <w:t xml:space="preserve"> </w:t>
      </w:r>
      <w:proofErr w:type="spellStart"/>
      <w:r w:rsidR="002E1DB6" w:rsidRPr="00EA30A1">
        <w:rPr>
          <w:lang w:val="fr-FR"/>
        </w:rPr>
        <w:t>s</w:t>
      </w:r>
      <w:r w:rsidR="00DC4C96" w:rsidRPr="00EA30A1">
        <w:rPr>
          <w:lang w:val="fr-FR"/>
        </w:rPr>
        <w:t>ubordinea</w:t>
      </w:r>
      <w:proofErr w:type="spellEnd"/>
      <w:r w:rsidR="002E1DB6" w:rsidRPr="00EA30A1">
        <w:rPr>
          <w:lang w:val="fr-FR"/>
        </w:rPr>
        <w:t xml:space="preserve"> D.G.A.S.P.C. Argeş este format </w:t>
      </w:r>
      <w:proofErr w:type="spellStart"/>
      <w:r w:rsidR="002E1DB6" w:rsidRPr="00EA30A1">
        <w:rPr>
          <w:lang w:val="fr-FR"/>
        </w:rPr>
        <w:t>din</w:t>
      </w:r>
      <w:proofErr w:type="spellEnd"/>
      <w:r w:rsidR="002E1DB6" w:rsidRPr="00EA30A1">
        <w:rPr>
          <w:lang w:val="fr-FR"/>
        </w:rPr>
        <w:t xml:space="preserve"> </w:t>
      </w:r>
      <w:proofErr w:type="spellStart"/>
      <w:r w:rsidR="002E1DB6" w:rsidRPr="00EA30A1">
        <w:rPr>
          <w:lang w:val="fr-FR"/>
        </w:rPr>
        <w:t>următoarele</w:t>
      </w:r>
      <w:proofErr w:type="spellEnd"/>
      <w:r w:rsidR="002E1DB6" w:rsidRPr="00EA30A1">
        <w:rPr>
          <w:lang w:val="fr-FR"/>
        </w:rPr>
        <w:t xml:space="preserve"> </w:t>
      </w:r>
      <w:proofErr w:type="spellStart"/>
      <w:proofErr w:type="gramStart"/>
      <w:r w:rsidR="002E1DB6" w:rsidRPr="00EA30A1">
        <w:rPr>
          <w:lang w:val="fr-FR"/>
        </w:rPr>
        <w:t>categorii</w:t>
      </w:r>
      <w:proofErr w:type="spellEnd"/>
      <w:r w:rsidR="002E1DB6" w:rsidRPr="00EA30A1">
        <w:rPr>
          <w:lang w:val="fr-FR"/>
        </w:rPr>
        <w:t>:</w:t>
      </w:r>
      <w:proofErr w:type="gramEnd"/>
    </w:p>
    <w:p w:rsidR="002E1DB6" w:rsidRPr="0092777E" w:rsidRDefault="002E1DB6" w:rsidP="007103DC">
      <w:pPr>
        <w:jc w:val="both"/>
        <w:rPr>
          <w:szCs w:val="24"/>
        </w:rPr>
      </w:pPr>
      <w:r w:rsidRPr="0092777E">
        <w:rPr>
          <w:b/>
          <w:szCs w:val="24"/>
        </w:rPr>
        <w:t xml:space="preserve">Personal de </w:t>
      </w:r>
      <w:proofErr w:type="spellStart"/>
      <w:r w:rsidRPr="0092777E">
        <w:rPr>
          <w:b/>
          <w:szCs w:val="24"/>
        </w:rPr>
        <w:t>conducere</w:t>
      </w:r>
      <w:proofErr w:type="spellEnd"/>
      <w:r w:rsidRPr="0092777E">
        <w:rPr>
          <w:b/>
          <w:szCs w:val="24"/>
        </w:rPr>
        <w:t xml:space="preserve">  </w:t>
      </w:r>
    </w:p>
    <w:p w:rsidR="002E1DB6" w:rsidRPr="0092777E" w:rsidRDefault="002E1DB6" w:rsidP="007103DC">
      <w:pPr>
        <w:jc w:val="both"/>
        <w:rPr>
          <w:b/>
          <w:szCs w:val="24"/>
        </w:rPr>
      </w:pPr>
      <w:r>
        <w:rPr>
          <w:szCs w:val="24"/>
        </w:rPr>
        <w:t xml:space="preserve"> - </w:t>
      </w:r>
      <w:proofErr w:type="spellStart"/>
      <w:r>
        <w:rPr>
          <w:szCs w:val="24"/>
        </w:rPr>
        <w:t>Ş</w:t>
      </w:r>
      <w:r w:rsidRPr="0092777E">
        <w:rPr>
          <w:szCs w:val="24"/>
        </w:rPr>
        <w:t>ef</w:t>
      </w:r>
      <w:proofErr w:type="spellEnd"/>
      <w:r w:rsidRPr="0092777E">
        <w:rPr>
          <w:szCs w:val="24"/>
        </w:rPr>
        <w:t xml:space="preserve"> complex- 1 post</w:t>
      </w:r>
    </w:p>
    <w:p w:rsidR="00E54B41" w:rsidRDefault="002E1DB6" w:rsidP="007103DC">
      <w:pPr>
        <w:jc w:val="both"/>
        <w:rPr>
          <w:color w:val="FF0000"/>
          <w:szCs w:val="24"/>
          <w:lang w:val="fr-FR"/>
        </w:rPr>
      </w:pPr>
      <w:r w:rsidRPr="0092777E">
        <w:rPr>
          <w:b/>
          <w:szCs w:val="24"/>
        </w:rPr>
        <w:t xml:space="preserve">Personal </w:t>
      </w:r>
      <w:proofErr w:type="spellStart"/>
      <w:r>
        <w:rPr>
          <w:b/>
          <w:szCs w:val="24"/>
          <w:lang w:val="fr-FR"/>
        </w:rPr>
        <w:t>cu</w:t>
      </w:r>
      <w:proofErr w:type="spellEnd"/>
      <w:r>
        <w:rPr>
          <w:b/>
          <w:szCs w:val="24"/>
          <w:lang w:val="fr-FR"/>
        </w:rPr>
        <w:t xml:space="preserve"> </w:t>
      </w:r>
      <w:proofErr w:type="spellStart"/>
      <w:r>
        <w:rPr>
          <w:b/>
          <w:szCs w:val="24"/>
          <w:lang w:val="fr-FR"/>
        </w:rPr>
        <w:t>funcţii</w:t>
      </w:r>
      <w:proofErr w:type="spellEnd"/>
      <w:r>
        <w:rPr>
          <w:b/>
          <w:szCs w:val="24"/>
          <w:lang w:val="fr-FR"/>
        </w:rPr>
        <w:t xml:space="preserve"> administrative, </w:t>
      </w:r>
      <w:proofErr w:type="spellStart"/>
      <w:r>
        <w:rPr>
          <w:b/>
          <w:szCs w:val="24"/>
          <w:lang w:val="fr-FR"/>
        </w:rPr>
        <w:t>gospodărire</w:t>
      </w:r>
      <w:proofErr w:type="spellEnd"/>
      <w:r>
        <w:rPr>
          <w:b/>
          <w:szCs w:val="24"/>
          <w:lang w:val="fr-FR"/>
        </w:rPr>
        <w:t xml:space="preserve">, </w:t>
      </w:r>
      <w:proofErr w:type="spellStart"/>
      <w:r>
        <w:rPr>
          <w:b/>
          <w:szCs w:val="24"/>
          <w:lang w:val="fr-FR"/>
        </w:rPr>
        <w:t>întreţinere</w:t>
      </w:r>
      <w:proofErr w:type="spellEnd"/>
      <w:r>
        <w:rPr>
          <w:b/>
          <w:szCs w:val="24"/>
          <w:lang w:val="fr-FR"/>
        </w:rPr>
        <w:t xml:space="preserve"> – </w:t>
      </w:r>
      <w:proofErr w:type="spellStart"/>
      <w:r>
        <w:rPr>
          <w:b/>
          <w:szCs w:val="24"/>
          <w:lang w:val="fr-FR"/>
        </w:rPr>
        <w:t>reparaţ</w:t>
      </w:r>
      <w:r w:rsidRPr="0092777E">
        <w:rPr>
          <w:b/>
          <w:szCs w:val="24"/>
          <w:lang w:val="fr-FR"/>
        </w:rPr>
        <w:t>ii</w:t>
      </w:r>
      <w:proofErr w:type="spellEnd"/>
      <w:r w:rsidRPr="0092777E">
        <w:rPr>
          <w:b/>
          <w:szCs w:val="24"/>
          <w:lang w:val="fr-FR"/>
        </w:rPr>
        <w:t xml:space="preserve">, </w:t>
      </w:r>
      <w:proofErr w:type="spellStart"/>
      <w:proofErr w:type="gramStart"/>
      <w:r w:rsidRPr="0092777E">
        <w:rPr>
          <w:b/>
          <w:szCs w:val="24"/>
          <w:lang w:val="fr-FR"/>
        </w:rPr>
        <w:t>deservire</w:t>
      </w:r>
      <w:proofErr w:type="spellEnd"/>
      <w:r w:rsidR="00980CEC">
        <w:rPr>
          <w:b/>
          <w:szCs w:val="24"/>
          <w:lang w:val="fr-FR"/>
        </w:rPr>
        <w:t> :</w:t>
      </w:r>
      <w:proofErr w:type="gramEnd"/>
    </w:p>
    <w:p w:rsidR="002E1DB6" w:rsidRPr="0092777E" w:rsidRDefault="002E1DB6" w:rsidP="007103DC">
      <w:pPr>
        <w:jc w:val="both"/>
        <w:rPr>
          <w:szCs w:val="24"/>
        </w:rPr>
      </w:pPr>
      <w:r w:rsidRPr="0092777E">
        <w:rPr>
          <w:szCs w:val="24"/>
        </w:rPr>
        <w:t xml:space="preserve">- </w:t>
      </w:r>
      <w:proofErr w:type="spellStart"/>
      <w:r w:rsidRPr="0092777E">
        <w:rPr>
          <w:szCs w:val="24"/>
        </w:rPr>
        <w:t>Muncitor</w:t>
      </w:r>
      <w:proofErr w:type="spellEnd"/>
      <w:r w:rsidRPr="0092777E">
        <w:rPr>
          <w:szCs w:val="24"/>
        </w:rPr>
        <w:t xml:space="preserve"> </w:t>
      </w:r>
      <w:proofErr w:type="spellStart"/>
      <w:r w:rsidRPr="0092777E">
        <w:rPr>
          <w:szCs w:val="24"/>
        </w:rPr>
        <w:t>calificat</w:t>
      </w:r>
      <w:proofErr w:type="spellEnd"/>
      <w:r w:rsidRPr="0092777E">
        <w:rPr>
          <w:szCs w:val="24"/>
        </w:rPr>
        <w:t xml:space="preserve"> </w:t>
      </w:r>
      <w:proofErr w:type="spellStart"/>
      <w:r w:rsidRPr="0092777E">
        <w:rPr>
          <w:szCs w:val="24"/>
        </w:rPr>
        <w:t>b</w:t>
      </w:r>
      <w:r>
        <w:rPr>
          <w:szCs w:val="24"/>
        </w:rPr>
        <w:t>ucătă</w:t>
      </w:r>
      <w:r w:rsidRPr="0092777E">
        <w:rPr>
          <w:szCs w:val="24"/>
        </w:rPr>
        <w:t>rie</w:t>
      </w:r>
      <w:proofErr w:type="spellEnd"/>
      <w:r w:rsidRPr="0092777E">
        <w:rPr>
          <w:szCs w:val="24"/>
        </w:rPr>
        <w:t xml:space="preserve"> - 3 </w:t>
      </w:r>
      <w:proofErr w:type="spellStart"/>
      <w:r w:rsidRPr="0092777E">
        <w:rPr>
          <w:szCs w:val="24"/>
        </w:rPr>
        <w:t>posturi</w:t>
      </w:r>
      <w:proofErr w:type="spellEnd"/>
      <w:r w:rsidRPr="0092777E">
        <w:rPr>
          <w:szCs w:val="24"/>
        </w:rPr>
        <w:t xml:space="preserve"> </w:t>
      </w:r>
    </w:p>
    <w:p w:rsidR="002E1DB6" w:rsidRPr="0092777E" w:rsidRDefault="002E1DB6" w:rsidP="007103DC">
      <w:pPr>
        <w:jc w:val="both"/>
        <w:rPr>
          <w:szCs w:val="24"/>
        </w:rPr>
      </w:pPr>
      <w:r>
        <w:rPr>
          <w:szCs w:val="24"/>
        </w:rPr>
        <w:t xml:space="preserve">- </w:t>
      </w:r>
      <w:proofErr w:type="spellStart"/>
      <w:r>
        <w:rPr>
          <w:szCs w:val="24"/>
        </w:rPr>
        <w:t>Îngrijitor</w:t>
      </w:r>
      <w:proofErr w:type="spellEnd"/>
      <w:r>
        <w:rPr>
          <w:szCs w:val="24"/>
        </w:rPr>
        <w:t xml:space="preserve"> </w:t>
      </w:r>
      <w:proofErr w:type="spellStart"/>
      <w:r>
        <w:rPr>
          <w:szCs w:val="24"/>
        </w:rPr>
        <w:t>curăţ</w:t>
      </w:r>
      <w:r w:rsidRPr="0092777E">
        <w:rPr>
          <w:szCs w:val="24"/>
        </w:rPr>
        <w:t>enie</w:t>
      </w:r>
      <w:proofErr w:type="spellEnd"/>
      <w:r w:rsidRPr="0092777E">
        <w:rPr>
          <w:szCs w:val="24"/>
        </w:rPr>
        <w:t xml:space="preserve"> - 2 </w:t>
      </w:r>
      <w:proofErr w:type="spellStart"/>
      <w:r w:rsidRPr="0092777E">
        <w:rPr>
          <w:szCs w:val="24"/>
        </w:rPr>
        <w:t>posturi</w:t>
      </w:r>
      <w:proofErr w:type="spellEnd"/>
      <w:r w:rsidRPr="0092777E">
        <w:rPr>
          <w:szCs w:val="24"/>
        </w:rPr>
        <w:t xml:space="preserve"> </w:t>
      </w:r>
    </w:p>
    <w:p w:rsidR="002E1DB6" w:rsidRPr="0092777E" w:rsidRDefault="002E1DB6" w:rsidP="007103DC">
      <w:pPr>
        <w:jc w:val="both"/>
        <w:rPr>
          <w:szCs w:val="24"/>
        </w:rPr>
      </w:pPr>
      <w:r>
        <w:rPr>
          <w:szCs w:val="24"/>
        </w:rPr>
        <w:t xml:space="preserve">- </w:t>
      </w:r>
      <w:proofErr w:type="spellStart"/>
      <w:r>
        <w:rPr>
          <w:szCs w:val="24"/>
        </w:rPr>
        <w:t>Ş</w:t>
      </w:r>
      <w:r w:rsidRPr="0092777E">
        <w:rPr>
          <w:szCs w:val="24"/>
        </w:rPr>
        <w:t>ofer</w:t>
      </w:r>
      <w:proofErr w:type="spellEnd"/>
      <w:r w:rsidRPr="0092777E">
        <w:rPr>
          <w:szCs w:val="24"/>
        </w:rPr>
        <w:t xml:space="preserve"> – 1 post</w:t>
      </w:r>
    </w:p>
    <w:p w:rsidR="002E1DB6" w:rsidRPr="0092777E" w:rsidRDefault="002E1DB6" w:rsidP="007103DC">
      <w:pPr>
        <w:jc w:val="both"/>
        <w:rPr>
          <w:szCs w:val="24"/>
        </w:rPr>
      </w:pPr>
      <w:r>
        <w:rPr>
          <w:szCs w:val="24"/>
        </w:rPr>
        <w:t xml:space="preserve">- </w:t>
      </w:r>
      <w:proofErr w:type="spellStart"/>
      <w:r>
        <w:rPr>
          <w:szCs w:val="24"/>
        </w:rPr>
        <w:t>Muncitor</w:t>
      </w:r>
      <w:proofErr w:type="spellEnd"/>
      <w:r>
        <w:rPr>
          <w:szCs w:val="24"/>
        </w:rPr>
        <w:t xml:space="preserve"> </w:t>
      </w:r>
      <w:proofErr w:type="spellStart"/>
      <w:r>
        <w:rPr>
          <w:szCs w:val="24"/>
        </w:rPr>
        <w:t>calificat</w:t>
      </w:r>
      <w:proofErr w:type="spellEnd"/>
      <w:r>
        <w:rPr>
          <w:szCs w:val="24"/>
        </w:rPr>
        <w:t xml:space="preserve"> </w:t>
      </w:r>
      <w:proofErr w:type="spellStart"/>
      <w:r>
        <w:rPr>
          <w:szCs w:val="24"/>
        </w:rPr>
        <w:t>întreţ</w:t>
      </w:r>
      <w:r w:rsidRPr="0092777E">
        <w:rPr>
          <w:szCs w:val="24"/>
        </w:rPr>
        <w:t>inere</w:t>
      </w:r>
      <w:proofErr w:type="spellEnd"/>
      <w:r w:rsidRPr="0092777E">
        <w:rPr>
          <w:szCs w:val="24"/>
        </w:rPr>
        <w:t xml:space="preserve"> – 1 post</w:t>
      </w:r>
    </w:p>
    <w:p w:rsidR="002E1DB6" w:rsidRPr="0092777E" w:rsidRDefault="002E1DB6" w:rsidP="007103DC">
      <w:pPr>
        <w:jc w:val="both"/>
        <w:rPr>
          <w:szCs w:val="24"/>
        </w:rPr>
      </w:pPr>
      <w:r w:rsidRPr="0092777E">
        <w:rPr>
          <w:szCs w:val="24"/>
        </w:rPr>
        <w:t xml:space="preserve">- </w:t>
      </w:r>
      <w:proofErr w:type="spellStart"/>
      <w:r w:rsidRPr="0092777E">
        <w:rPr>
          <w:szCs w:val="24"/>
        </w:rPr>
        <w:t>Muncitor</w:t>
      </w:r>
      <w:proofErr w:type="spellEnd"/>
      <w:r w:rsidRPr="0092777E">
        <w:rPr>
          <w:szCs w:val="24"/>
        </w:rPr>
        <w:t xml:space="preserve"> </w:t>
      </w:r>
      <w:proofErr w:type="spellStart"/>
      <w:r w:rsidRPr="0092777E">
        <w:rPr>
          <w:szCs w:val="24"/>
        </w:rPr>
        <w:t>calificat</w:t>
      </w:r>
      <w:proofErr w:type="spellEnd"/>
      <w:r w:rsidRPr="0092777E">
        <w:rPr>
          <w:szCs w:val="24"/>
        </w:rPr>
        <w:t xml:space="preserve"> </w:t>
      </w:r>
      <w:proofErr w:type="spellStart"/>
      <w:r w:rsidRPr="0092777E">
        <w:rPr>
          <w:szCs w:val="24"/>
        </w:rPr>
        <w:t>lenjerie</w:t>
      </w:r>
      <w:proofErr w:type="spellEnd"/>
      <w:r w:rsidRPr="0092777E">
        <w:rPr>
          <w:szCs w:val="24"/>
        </w:rPr>
        <w:t xml:space="preserve"> – 1 post</w:t>
      </w:r>
    </w:p>
    <w:p w:rsidR="002E1DB6" w:rsidRPr="0092777E" w:rsidRDefault="002E1DB6" w:rsidP="007103DC">
      <w:pPr>
        <w:jc w:val="both"/>
        <w:rPr>
          <w:szCs w:val="24"/>
        </w:rPr>
      </w:pPr>
      <w:r>
        <w:rPr>
          <w:szCs w:val="24"/>
        </w:rPr>
        <w:lastRenderedPageBreak/>
        <w:t xml:space="preserve">- </w:t>
      </w:r>
      <w:proofErr w:type="spellStart"/>
      <w:r>
        <w:rPr>
          <w:szCs w:val="24"/>
        </w:rPr>
        <w:t>Muncitor</w:t>
      </w:r>
      <w:proofErr w:type="spellEnd"/>
      <w:r>
        <w:rPr>
          <w:szCs w:val="24"/>
        </w:rPr>
        <w:t xml:space="preserve"> </w:t>
      </w:r>
      <w:proofErr w:type="spellStart"/>
      <w:r>
        <w:rPr>
          <w:szCs w:val="24"/>
        </w:rPr>
        <w:t>calificat</w:t>
      </w:r>
      <w:proofErr w:type="spellEnd"/>
      <w:r>
        <w:rPr>
          <w:szCs w:val="24"/>
        </w:rPr>
        <w:t xml:space="preserve"> </w:t>
      </w:r>
      <w:proofErr w:type="spellStart"/>
      <w:r>
        <w:rPr>
          <w:szCs w:val="24"/>
        </w:rPr>
        <w:t>spălă</w:t>
      </w:r>
      <w:r w:rsidRPr="0092777E">
        <w:rPr>
          <w:szCs w:val="24"/>
        </w:rPr>
        <w:t>torie</w:t>
      </w:r>
      <w:proofErr w:type="spellEnd"/>
      <w:r w:rsidRPr="0092777E">
        <w:rPr>
          <w:szCs w:val="24"/>
        </w:rPr>
        <w:t xml:space="preserve"> – 1 post</w:t>
      </w:r>
    </w:p>
    <w:p w:rsidR="002E1DB6" w:rsidRPr="0092777E" w:rsidRDefault="002E1DB6" w:rsidP="007103DC">
      <w:pPr>
        <w:jc w:val="both"/>
        <w:rPr>
          <w:szCs w:val="24"/>
        </w:rPr>
      </w:pPr>
      <w:r w:rsidRPr="0092777E">
        <w:rPr>
          <w:szCs w:val="24"/>
        </w:rPr>
        <w:t xml:space="preserve">- </w:t>
      </w:r>
      <w:proofErr w:type="spellStart"/>
      <w:r w:rsidRPr="0092777E">
        <w:rPr>
          <w:szCs w:val="24"/>
        </w:rPr>
        <w:t>Muncitor</w:t>
      </w:r>
      <w:proofErr w:type="spellEnd"/>
      <w:r w:rsidRPr="0092777E">
        <w:rPr>
          <w:szCs w:val="24"/>
        </w:rPr>
        <w:t xml:space="preserve"> </w:t>
      </w:r>
      <w:proofErr w:type="spellStart"/>
      <w:r w:rsidRPr="0092777E">
        <w:rPr>
          <w:szCs w:val="24"/>
        </w:rPr>
        <w:t>calificat</w:t>
      </w:r>
      <w:proofErr w:type="spellEnd"/>
      <w:r w:rsidRPr="0092777E">
        <w:rPr>
          <w:szCs w:val="24"/>
        </w:rPr>
        <w:t xml:space="preserve"> </w:t>
      </w:r>
      <w:proofErr w:type="spellStart"/>
      <w:r w:rsidRPr="0092777E">
        <w:rPr>
          <w:szCs w:val="24"/>
        </w:rPr>
        <w:t>fochist</w:t>
      </w:r>
      <w:proofErr w:type="spellEnd"/>
      <w:r w:rsidRPr="0092777E">
        <w:rPr>
          <w:szCs w:val="24"/>
        </w:rPr>
        <w:t xml:space="preserve"> - 3 </w:t>
      </w:r>
      <w:proofErr w:type="spellStart"/>
      <w:r w:rsidRPr="0092777E">
        <w:rPr>
          <w:szCs w:val="24"/>
        </w:rPr>
        <w:t>posturi</w:t>
      </w:r>
      <w:proofErr w:type="spellEnd"/>
    </w:p>
    <w:p w:rsidR="002E1DB6" w:rsidRPr="0092777E" w:rsidRDefault="002E1DB6" w:rsidP="007103DC">
      <w:pPr>
        <w:jc w:val="both"/>
        <w:rPr>
          <w:szCs w:val="24"/>
        </w:rPr>
      </w:pPr>
      <w:r>
        <w:rPr>
          <w:szCs w:val="24"/>
        </w:rPr>
        <w:t xml:space="preserve">- Referent </w:t>
      </w:r>
      <w:r w:rsidR="00980CEC">
        <w:rPr>
          <w:szCs w:val="24"/>
        </w:rPr>
        <w:t>–</w:t>
      </w:r>
      <w:r>
        <w:rPr>
          <w:szCs w:val="24"/>
        </w:rPr>
        <w:t xml:space="preserve"> </w:t>
      </w:r>
      <w:r w:rsidR="00980CEC">
        <w:rPr>
          <w:szCs w:val="24"/>
        </w:rPr>
        <w:t>1 post</w:t>
      </w:r>
    </w:p>
    <w:p w:rsidR="002E1DB6" w:rsidRDefault="002E1DB6" w:rsidP="007103DC">
      <w:pPr>
        <w:jc w:val="both"/>
        <w:rPr>
          <w:szCs w:val="24"/>
        </w:rPr>
      </w:pPr>
      <w:r w:rsidRPr="0092777E">
        <w:rPr>
          <w:szCs w:val="24"/>
        </w:rPr>
        <w:t xml:space="preserve">- </w:t>
      </w:r>
      <w:bookmarkStart w:id="13" w:name="_Hlk20999973"/>
      <w:r w:rsidRPr="0092777E">
        <w:rPr>
          <w:szCs w:val="24"/>
        </w:rPr>
        <w:t xml:space="preserve">Referent de </w:t>
      </w:r>
      <w:proofErr w:type="spellStart"/>
      <w:r>
        <w:rPr>
          <w:szCs w:val="24"/>
        </w:rPr>
        <w:t>specialitate</w:t>
      </w:r>
      <w:proofErr w:type="spellEnd"/>
      <w:r>
        <w:rPr>
          <w:szCs w:val="24"/>
        </w:rPr>
        <w:t xml:space="preserve"> (</w:t>
      </w:r>
      <w:proofErr w:type="spellStart"/>
      <w:r>
        <w:rPr>
          <w:szCs w:val="24"/>
        </w:rPr>
        <w:t>responsabil</w:t>
      </w:r>
      <w:proofErr w:type="spellEnd"/>
      <w:r>
        <w:rPr>
          <w:szCs w:val="24"/>
        </w:rPr>
        <w:t xml:space="preserve"> PSI </w:t>
      </w:r>
      <w:proofErr w:type="spellStart"/>
      <w:r>
        <w:rPr>
          <w:szCs w:val="24"/>
        </w:rPr>
        <w:t>ş</w:t>
      </w:r>
      <w:r w:rsidRPr="0092777E">
        <w:rPr>
          <w:szCs w:val="24"/>
        </w:rPr>
        <w:t>i</w:t>
      </w:r>
      <w:proofErr w:type="spellEnd"/>
      <w:r w:rsidRPr="0092777E">
        <w:rPr>
          <w:szCs w:val="24"/>
        </w:rPr>
        <w:t xml:space="preserve"> SSM</w:t>
      </w:r>
      <w:r>
        <w:rPr>
          <w:szCs w:val="24"/>
        </w:rPr>
        <w:t xml:space="preserve">) – </w:t>
      </w:r>
      <w:r w:rsidR="00980CEC">
        <w:rPr>
          <w:szCs w:val="24"/>
        </w:rPr>
        <w:t>1</w:t>
      </w:r>
      <w:r w:rsidRPr="0092777E">
        <w:rPr>
          <w:szCs w:val="24"/>
        </w:rPr>
        <w:t xml:space="preserve"> pos</w:t>
      </w:r>
      <w:r w:rsidR="00980CEC">
        <w:rPr>
          <w:szCs w:val="24"/>
        </w:rPr>
        <w:t>t</w:t>
      </w:r>
      <w:bookmarkEnd w:id="13"/>
    </w:p>
    <w:p w:rsidR="002E1DB6" w:rsidRPr="0092777E" w:rsidRDefault="00980CEC" w:rsidP="007103DC">
      <w:pPr>
        <w:jc w:val="both"/>
        <w:rPr>
          <w:szCs w:val="24"/>
        </w:rPr>
      </w:pPr>
      <w:r>
        <w:rPr>
          <w:szCs w:val="24"/>
        </w:rPr>
        <w:t xml:space="preserve">- </w:t>
      </w:r>
      <w:r w:rsidRPr="00980CEC">
        <w:rPr>
          <w:szCs w:val="24"/>
        </w:rPr>
        <w:t xml:space="preserve">Referent de </w:t>
      </w:r>
      <w:proofErr w:type="spellStart"/>
      <w:r w:rsidRPr="00980CEC">
        <w:rPr>
          <w:szCs w:val="24"/>
        </w:rPr>
        <w:t>specialitate</w:t>
      </w:r>
      <w:proofErr w:type="spellEnd"/>
      <w:r w:rsidRPr="00980CEC">
        <w:rPr>
          <w:szCs w:val="24"/>
        </w:rPr>
        <w:t xml:space="preserve"> (</w:t>
      </w:r>
      <w:proofErr w:type="spellStart"/>
      <w:r>
        <w:rPr>
          <w:szCs w:val="24"/>
        </w:rPr>
        <w:t>contabil</w:t>
      </w:r>
      <w:proofErr w:type="spellEnd"/>
      <w:r>
        <w:rPr>
          <w:szCs w:val="24"/>
        </w:rPr>
        <w:t>/administrator</w:t>
      </w:r>
      <w:r w:rsidRPr="00980CEC">
        <w:rPr>
          <w:szCs w:val="24"/>
        </w:rPr>
        <w:t xml:space="preserve">) – </w:t>
      </w:r>
      <w:r>
        <w:rPr>
          <w:szCs w:val="24"/>
        </w:rPr>
        <w:t>2</w:t>
      </w:r>
      <w:r w:rsidRPr="00980CEC">
        <w:rPr>
          <w:szCs w:val="24"/>
        </w:rPr>
        <w:t xml:space="preserve"> </w:t>
      </w:r>
      <w:proofErr w:type="spellStart"/>
      <w:r w:rsidRPr="00980CEC">
        <w:rPr>
          <w:szCs w:val="24"/>
        </w:rPr>
        <w:t>post</w:t>
      </w:r>
      <w:r>
        <w:rPr>
          <w:szCs w:val="24"/>
        </w:rPr>
        <w:t>uri</w:t>
      </w:r>
      <w:proofErr w:type="spellEnd"/>
    </w:p>
    <w:p w:rsidR="002E1DB6" w:rsidRPr="0092777E" w:rsidRDefault="002E1DB6" w:rsidP="007103DC">
      <w:pPr>
        <w:jc w:val="both"/>
        <w:rPr>
          <w:szCs w:val="24"/>
        </w:rPr>
      </w:pPr>
      <w:r>
        <w:rPr>
          <w:b/>
          <w:szCs w:val="24"/>
        </w:rPr>
        <w:t xml:space="preserve">Personal de </w:t>
      </w:r>
      <w:proofErr w:type="spellStart"/>
      <w:r>
        <w:rPr>
          <w:b/>
          <w:szCs w:val="24"/>
        </w:rPr>
        <w:t>specialitate</w:t>
      </w:r>
      <w:proofErr w:type="spellEnd"/>
      <w:r>
        <w:rPr>
          <w:b/>
          <w:szCs w:val="24"/>
        </w:rPr>
        <w:t xml:space="preserve">, de </w:t>
      </w:r>
      <w:proofErr w:type="spellStart"/>
      <w:r>
        <w:rPr>
          <w:b/>
          <w:szCs w:val="24"/>
        </w:rPr>
        <w:t>îngrijire</w:t>
      </w:r>
      <w:proofErr w:type="spellEnd"/>
      <w:r>
        <w:rPr>
          <w:b/>
          <w:szCs w:val="24"/>
        </w:rPr>
        <w:t xml:space="preserve"> </w:t>
      </w:r>
      <w:proofErr w:type="spellStart"/>
      <w:r>
        <w:rPr>
          <w:b/>
          <w:szCs w:val="24"/>
        </w:rPr>
        <w:t>şi</w:t>
      </w:r>
      <w:proofErr w:type="spellEnd"/>
      <w:r>
        <w:rPr>
          <w:b/>
          <w:szCs w:val="24"/>
        </w:rPr>
        <w:t xml:space="preserve"> </w:t>
      </w:r>
      <w:proofErr w:type="spellStart"/>
      <w:r>
        <w:rPr>
          <w:b/>
          <w:szCs w:val="24"/>
        </w:rPr>
        <w:t>asistenţă</w:t>
      </w:r>
      <w:proofErr w:type="spellEnd"/>
    </w:p>
    <w:p w:rsidR="002E1DB6" w:rsidRPr="0092777E" w:rsidRDefault="002E1DB6" w:rsidP="007103DC">
      <w:pPr>
        <w:jc w:val="both"/>
        <w:rPr>
          <w:szCs w:val="24"/>
        </w:rPr>
      </w:pPr>
      <w:r w:rsidRPr="0092777E">
        <w:rPr>
          <w:szCs w:val="24"/>
        </w:rPr>
        <w:t xml:space="preserve">- </w:t>
      </w:r>
      <w:r>
        <w:rPr>
          <w:szCs w:val="24"/>
        </w:rPr>
        <w:t xml:space="preserve">Inspector de </w:t>
      </w:r>
      <w:proofErr w:type="spellStart"/>
      <w:r>
        <w:rPr>
          <w:szCs w:val="24"/>
        </w:rPr>
        <w:t>specialitate</w:t>
      </w:r>
      <w:proofErr w:type="spellEnd"/>
      <w:r>
        <w:rPr>
          <w:szCs w:val="24"/>
        </w:rPr>
        <w:t xml:space="preserve"> (</w:t>
      </w:r>
      <w:proofErr w:type="spellStart"/>
      <w:r>
        <w:rPr>
          <w:szCs w:val="24"/>
        </w:rPr>
        <w:t>a</w:t>
      </w:r>
      <w:r w:rsidRPr="0092777E">
        <w:rPr>
          <w:szCs w:val="24"/>
        </w:rPr>
        <w:t>sistent</w:t>
      </w:r>
      <w:proofErr w:type="spellEnd"/>
      <w:r w:rsidRPr="0092777E">
        <w:rPr>
          <w:szCs w:val="24"/>
        </w:rPr>
        <w:t xml:space="preserve"> social</w:t>
      </w:r>
      <w:r>
        <w:rPr>
          <w:szCs w:val="24"/>
        </w:rPr>
        <w:t xml:space="preserve">) </w:t>
      </w:r>
      <w:r w:rsidRPr="0092777E">
        <w:rPr>
          <w:szCs w:val="24"/>
        </w:rPr>
        <w:t>- 1 post</w:t>
      </w:r>
    </w:p>
    <w:p w:rsidR="002E1DB6" w:rsidRPr="0092777E" w:rsidRDefault="002E1DB6" w:rsidP="007103DC">
      <w:pPr>
        <w:jc w:val="both"/>
        <w:rPr>
          <w:szCs w:val="24"/>
        </w:rPr>
      </w:pPr>
      <w:r w:rsidRPr="0092777E">
        <w:rPr>
          <w:szCs w:val="24"/>
        </w:rPr>
        <w:t xml:space="preserve">- </w:t>
      </w:r>
      <w:proofErr w:type="spellStart"/>
      <w:r w:rsidRPr="0092777E">
        <w:rPr>
          <w:szCs w:val="24"/>
        </w:rPr>
        <w:t>Psiholog</w:t>
      </w:r>
      <w:proofErr w:type="spellEnd"/>
      <w:r w:rsidRPr="0092777E">
        <w:rPr>
          <w:szCs w:val="24"/>
        </w:rPr>
        <w:t>- 1 post</w:t>
      </w:r>
    </w:p>
    <w:p w:rsidR="002E1DB6" w:rsidRPr="0092777E" w:rsidRDefault="002E1DB6" w:rsidP="007103DC">
      <w:pPr>
        <w:jc w:val="both"/>
        <w:rPr>
          <w:szCs w:val="24"/>
        </w:rPr>
      </w:pPr>
      <w:r w:rsidRPr="0092777E">
        <w:rPr>
          <w:szCs w:val="24"/>
        </w:rPr>
        <w:t xml:space="preserve">- Educator – 2 </w:t>
      </w:r>
      <w:proofErr w:type="spellStart"/>
      <w:r w:rsidRPr="0092777E">
        <w:rPr>
          <w:szCs w:val="24"/>
        </w:rPr>
        <w:t>posturi</w:t>
      </w:r>
      <w:proofErr w:type="spellEnd"/>
    </w:p>
    <w:p w:rsidR="002E1DB6" w:rsidRDefault="002E1DB6" w:rsidP="007103DC">
      <w:pPr>
        <w:jc w:val="both"/>
        <w:rPr>
          <w:szCs w:val="24"/>
        </w:rPr>
      </w:pPr>
      <w:r w:rsidRPr="0092777E">
        <w:rPr>
          <w:szCs w:val="24"/>
        </w:rPr>
        <w:t xml:space="preserve">- </w:t>
      </w:r>
      <w:proofErr w:type="spellStart"/>
      <w:r w:rsidRPr="0092777E">
        <w:rPr>
          <w:szCs w:val="24"/>
        </w:rPr>
        <w:t>Asistent</w:t>
      </w:r>
      <w:proofErr w:type="spellEnd"/>
      <w:r w:rsidRPr="0092777E">
        <w:rPr>
          <w:szCs w:val="24"/>
        </w:rPr>
        <w:t xml:space="preserve"> medical - 2 </w:t>
      </w:r>
      <w:proofErr w:type="spellStart"/>
      <w:r w:rsidRPr="0092777E">
        <w:rPr>
          <w:szCs w:val="24"/>
        </w:rPr>
        <w:t>posturi</w:t>
      </w:r>
      <w:proofErr w:type="spellEnd"/>
    </w:p>
    <w:p w:rsidR="00E10FDC" w:rsidRPr="00C73B6B" w:rsidRDefault="00E10FDC" w:rsidP="007103DC">
      <w:pPr>
        <w:jc w:val="both"/>
        <w:rPr>
          <w:szCs w:val="24"/>
        </w:rPr>
      </w:pPr>
      <w:r w:rsidRPr="00C73B6B">
        <w:rPr>
          <w:szCs w:val="24"/>
          <w:lang w:val="ro"/>
        </w:rPr>
        <w:t>Cont</w:t>
      </w:r>
      <w:r w:rsidR="00C73B6B" w:rsidRPr="00C73B6B">
        <w:rPr>
          <w:szCs w:val="24"/>
          <w:lang w:val="ro"/>
        </w:rPr>
        <w:t>r</w:t>
      </w:r>
      <w:r w:rsidRPr="00C73B6B">
        <w:rPr>
          <w:szCs w:val="24"/>
          <w:lang w:val="ro"/>
        </w:rPr>
        <w:t xml:space="preserve">actele de voluntariat se </w:t>
      </w:r>
      <w:proofErr w:type="spellStart"/>
      <w:r w:rsidRPr="00C73B6B">
        <w:rPr>
          <w:szCs w:val="24"/>
        </w:rPr>
        <w:t>încheie</w:t>
      </w:r>
      <w:proofErr w:type="spellEnd"/>
      <w:r w:rsidRPr="00C73B6B">
        <w:rPr>
          <w:szCs w:val="24"/>
        </w:rPr>
        <w:t xml:space="preserve"> conform </w:t>
      </w:r>
      <w:proofErr w:type="spellStart"/>
      <w:r w:rsidRPr="00C73B6B">
        <w:rPr>
          <w:szCs w:val="24"/>
        </w:rPr>
        <w:t>Regulamentului</w:t>
      </w:r>
      <w:proofErr w:type="spellEnd"/>
      <w:r w:rsidRPr="00C73B6B">
        <w:rPr>
          <w:szCs w:val="24"/>
        </w:rPr>
        <w:t xml:space="preserve"> de </w:t>
      </w:r>
      <w:proofErr w:type="spellStart"/>
      <w:r w:rsidRPr="00C73B6B">
        <w:rPr>
          <w:szCs w:val="24"/>
        </w:rPr>
        <w:t>Organizare</w:t>
      </w:r>
      <w:proofErr w:type="spellEnd"/>
      <w:r w:rsidRPr="00C73B6B">
        <w:rPr>
          <w:szCs w:val="24"/>
        </w:rPr>
        <w:t xml:space="preserve"> </w:t>
      </w:r>
      <w:proofErr w:type="spellStart"/>
      <w:r w:rsidRPr="00C73B6B">
        <w:rPr>
          <w:szCs w:val="24"/>
        </w:rPr>
        <w:t>și</w:t>
      </w:r>
      <w:proofErr w:type="spellEnd"/>
      <w:r w:rsidRPr="00C73B6B">
        <w:rPr>
          <w:szCs w:val="24"/>
        </w:rPr>
        <w:t xml:space="preserve"> </w:t>
      </w:r>
      <w:proofErr w:type="spellStart"/>
      <w:r w:rsidRPr="00C73B6B">
        <w:rPr>
          <w:szCs w:val="24"/>
        </w:rPr>
        <w:t>Funcționare</w:t>
      </w:r>
      <w:proofErr w:type="spellEnd"/>
      <w:r w:rsidRPr="00C73B6B">
        <w:rPr>
          <w:szCs w:val="24"/>
        </w:rPr>
        <w:t xml:space="preserve"> a </w:t>
      </w:r>
      <w:proofErr w:type="spellStart"/>
      <w:r w:rsidRPr="00C73B6B">
        <w:rPr>
          <w:szCs w:val="24"/>
        </w:rPr>
        <w:t>activității</w:t>
      </w:r>
      <w:proofErr w:type="spellEnd"/>
      <w:r w:rsidRPr="00C73B6B">
        <w:rPr>
          <w:szCs w:val="24"/>
        </w:rPr>
        <w:t xml:space="preserve"> de </w:t>
      </w:r>
      <w:proofErr w:type="spellStart"/>
      <w:r w:rsidRPr="00C73B6B">
        <w:rPr>
          <w:szCs w:val="24"/>
        </w:rPr>
        <w:t>voluntariat</w:t>
      </w:r>
      <w:proofErr w:type="spellEnd"/>
      <w:r w:rsidRPr="00C73B6B">
        <w:rPr>
          <w:szCs w:val="24"/>
        </w:rPr>
        <w:t xml:space="preserve"> </w:t>
      </w:r>
      <w:proofErr w:type="spellStart"/>
      <w:r w:rsidRPr="00C73B6B">
        <w:rPr>
          <w:szCs w:val="24"/>
        </w:rPr>
        <w:t>în</w:t>
      </w:r>
      <w:proofErr w:type="spellEnd"/>
      <w:r w:rsidRPr="00C73B6B">
        <w:rPr>
          <w:szCs w:val="24"/>
        </w:rPr>
        <w:t xml:space="preserve"> </w:t>
      </w:r>
      <w:proofErr w:type="spellStart"/>
      <w:r w:rsidRPr="00C73B6B">
        <w:rPr>
          <w:szCs w:val="24"/>
        </w:rPr>
        <w:t>cadrul</w:t>
      </w:r>
      <w:proofErr w:type="spellEnd"/>
      <w:r w:rsidRPr="00C73B6B">
        <w:rPr>
          <w:szCs w:val="24"/>
        </w:rPr>
        <w:t xml:space="preserve"> </w:t>
      </w:r>
      <w:proofErr w:type="spellStart"/>
      <w:r w:rsidRPr="00C73B6B">
        <w:rPr>
          <w:szCs w:val="24"/>
        </w:rPr>
        <w:t>Consiliului</w:t>
      </w:r>
      <w:proofErr w:type="spellEnd"/>
      <w:r w:rsidRPr="00C73B6B">
        <w:rPr>
          <w:szCs w:val="24"/>
        </w:rPr>
        <w:t xml:space="preserve"> </w:t>
      </w:r>
      <w:proofErr w:type="spellStart"/>
      <w:r w:rsidRPr="00C73B6B">
        <w:rPr>
          <w:szCs w:val="24"/>
        </w:rPr>
        <w:t>Județean</w:t>
      </w:r>
      <w:proofErr w:type="spellEnd"/>
      <w:r w:rsidRPr="00C73B6B">
        <w:rPr>
          <w:szCs w:val="24"/>
        </w:rPr>
        <w:t xml:space="preserve"> </w:t>
      </w:r>
      <w:proofErr w:type="spellStart"/>
      <w:r w:rsidRPr="00C73B6B">
        <w:rPr>
          <w:szCs w:val="24"/>
        </w:rPr>
        <w:t>Argeș</w:t>
      </w:r>
      <w:proofErr w:type="spellEnd"/>
      <w:r w:rsidRPr="00C73B6B">
        <w:rPr>
          <w:szCs w:val="24"/>
        </w:rPr>
        <w:t xml:space="preserve">  </w:t>
      </w:r>
      <w:proofErr w:type="spellStart"/>
      <w:r w:rsidRPr="00C73B6B">
        <w:rPr>
          <w:szCs w:val="24"/>
        </w:rPr>
        <w:t>și</w:t>
      </w:r>
      <w:proofErr w:type="spellEnd"/>
      <w:r w:rsidRPr="00C73B6B">
        <w:rPr>
          <w:szCs w:val="24"/>
        </w:rPr>
        <w:t xml:space="preserve"> a </w:t>
      </w:r>
      <w:proofErr w:type="spellStart"/>
      <w:r w:rsidRPr="00C73B6B">
        <w:rPr>
          <w:szCs w:val="24"/>
        </w:rPr>
        <w:t>instituțiilor</w:t>
      </w:r>
      <w:proofErr w:type="spellEnd"/>
      <w:r w:rsidRPr="00C73B6B">
        <w:rPr>
          <w:szCs w:val="24"/>
        </w:rPr>
        <w:t xml:space="preserve">  </w:t>
      </w:r>
      <w:proofErr w:type="spellStart"/>
      <w:r w:rsidRPr="00C73B6B">
        <w:rPr>
          <w:szCs w:val="24"/>
        </w:rPr>
        <w:t>publice</w:t>
      </w:r>
      <w:proofErr w:type="spellEnd"/>
      <w:r w:rsidRPr="00C73B6B">
        <w:rPr>
          <w:szCs w:val="24"/>
        </w:rPr>
        <w:t xml:space="preserve"> din </w:t>
      </w:r>
      <w:proofErr w:type="spellStart"/>
      <w:r w:rsidRPr="00C73B6B">
        <w:rPr>
          <w:szCs w:val="24"/>
        </w:rPr>
        <w:t>subordine</w:t>
      </w:r>
      <w:proofErr w:type="spellEnd"/>
      <w:r w:rsidRPr="00C73B6B">
        <w:rPr>
          <w:szCs w:val="24"/>
        </w:rPr>
        <w:t xml:space="preserve">, </w:t>
      </w:r>
      <w:proofErr w:type="spellStart"/>
      <w:r w:rsidRPr="00C73B6B">
        <w:rPr>
          <w:szCs w:val="24"/>
        </w:rPr>
        <w:t>aprobat</w:t>
      </w:r>
      <w:proofErr w:type="spellEnd"/>
      <w:r w:rsidRPr="00C73B6B">
        <w:rPr>
          <w:szCs w:val="24"/>
        </w:rPr>
        <w:t xml:space="preserve"> </w:t>
      </w:r>
      <w:proofErr w:type="spellStart"/>
      <w:r w:rsidRPr="00C73B6B">
        <w:rPr>
          <w:szCs w:val="24"/>
        </w:rPr>
        <w:t>prin</w:t>
      </w:r>
      <w:proofErr w:type="spellEnd"/>
      <w:r w:rsidRPr="00C73B6B">
        <w:rPr>
          <w:szCs w:val="24"/>
        </w:rPr>
        <w:t xml:space="preserve"> </w:t>
      </w:r>
      <w:proofErr w:type="spellStart"/>
      <w:r w:rsidRPr="00C73B6B">
        <w:rPr>
          <w:szCs w:val="24"/>
        </w:rPr>
        <w:t>Hotărârea</w:t>
      </w:r>
      <w:proofErr w:type="spellEnd"/>
      <w:r w:rsidRPr="00C73B6B">
        <w:rPr>
          <w:szCs w:val="24"/>
        </w:rPr>
        <w:t xml:space="preserve"> </w:t>
      </w:r>
      <w:proofErr w:type="spellStart"/>
      <w:r w:rsidRPr="00C73B6B">
        <w:rPr>
          <w:szCs w:val="24"/>
        </w:rPr>
        <w:t>Consiliului</w:t>
      </w:r>
      <w:proofErr w:type="spellEnd"/>
      <w:r w:rsidRPr="00C73B6B">
        <w:rPr>
          <w:szCs w:val="24"/>
        </w:rPr>
        <w:t xml:space="preserve"> </w:t>
      </w:r>
      <w:proofErr w:type="spellStart"/>
      <w:r w:rsidRPr="00C73B6B">
        <w:rPr>
          <w:szCs w:val="24"/>
        </w:rPr>
        <w:t>Județean</w:t>
      </w:r>
      <w:proofErr w:type="spellEnd"/>
      <w:r w:rsidRPr="00C73B6B">
        <w:rPr>
          <w:szCs w:val="24"/>
        </w:rPr>
        <w:t xml:space="preserve"> </w:t>
      </w:r>
      <w:proofErr w:type="spellStart"/>
      <w:r w:rsidRPr="00C73B6B">
        <w:rPr>
          <w:szCs w:val="24"/>
        </w:rPr>
        <w:t>Arges</w:t>
      </w:r>
      <w:proofErr w:type="spellEnd"/>
      <w:r w:rsidRPr="00C73B6B">
        <w:rPr>
          <w:szCs w:val="24"/>
        </w:rPr>
        <w:t xml:space="preserve"> nr. 160/29.08.2019.</w:t>
      </w:r>
    </w:p>
    <w:p w:rsidR="002E1DB6" w:rsidRPr="0092777E" w:rsidRDefault="002E1DB6" w:rsidP="007103DC">
      <w:pPr>
        <w:jc w:val="both"/>
        <w:rPr>
          <w:iCs/>
          <w:szCs w:val="24"/>
        </w:rPr>
      </w:pPr>
    </w:p>
    <w:p w:rsidR="002E1DB6" w:rsidRDefault="002E1DB6" w:rsidP="007103DC">
      <w:pPr>
        <w:jc w:val="both"/>
        <w:rPr>
          <w:b/>
          <w:bCs/>
          <w:szCs w:val="24"/>
          <w:lang w:eastAsia="en-US"/>
        </w:rPr>
      </w:pPr>
      <w:proofErr w:type="spellStart"/>
      <w:r w:rsidRPr="0092777E">
        <w:rPr>
          <w:b/>
          <w:bCs/>
          <w:szCs w:val="24"/>
          <w:lang w:eastAsia="en-US"/>
        </w:rPr>
        <w:t>P</w:t>
      </w:r>
      <w:r>
        <w:rPr>
          <w:b/>
          <w:bCs/>
          <w:szCs w:val="24"/>
          <w:lang w:eastAsia="en-US"/>
        </w:rPr>
        <w:t>ersonalul</w:t>
      </w:r>
      <w:proofErr w:type="spellEnd"/>
      <w:r>
        <w:rPr>
          <w:b/>
          <w:bCs/>
          <w:szCs w:val="24"/>
          <w:lang w:eastAsia="en-US"/>
        </w:rPr>
        <w:t xml:space="preserve"> de </w:t>
      </w:r>
      <w:proofErr w:type="spellStart"/>
      <w:r>
        <w:rPr>
          <w:b/>
          <w:bCs/>
          <w:szCs w:val="24"/>
          <w:lang w:eastAsia="en-US"/>
        </w:rPr>
        <w:t>conducere</w:t>
      </w:r>
      <w:proofErr w:type="spellEnd"/>
      <w:r>
        <w:rPr>
          <w:b/>
          <w:bCs/>
          <w:szCs w:val="24"/>
          <w:lang w:eastAsia="en-US"/>
        </w:rPr>
        <w:t xml:space="preserve">, precum </w:t>
      </w:r>
      <w:proofErr w:type="spellStart"/>
      <w:r>
        <w:rPr>
          <w:b/>
          <w:bCs/>
          <w:szCs w:val="24"/>
          <w:lang w:eastAsia="en-US"/>
        </w:rPr>
        <w:t>şi</w:t>
      </w:r>
      <w:proofErr w:type="spellEnd"/>
      <w:r>
        <w:rPr>
          <w:b/>
          <w:bCs/>
          <w:szCs w:val="24"/>
          <w:lang w:eastAsia="en-US"/>
        </w:rPr>
        <w:t xml:space="preserve"> </w:t>
      </w:r>
      <w:proofErr w:type="spellStart"/>
      <w:r>
        <w:rPr>
          <w:b/>
          <w:bCs/>
          <w:szCs w:val="24"/>
          <w:lang w:eastAsia="en-US"/>
        </w:rPr>
        <w:t>cel</w:t>
      </w:r>
      <w:proofErr w:type="spellEnd"/>
      <w:r>
        <w:rPr>
          <w:b/>
          <w:bCs/>
          <w:szCs w:val="24"/>
          <w:lang w:eastAsia="en-US"/>
        </w:rPr>
        <w:t xml:space="preserve"> cu </w:t>
      </w:r>
      <w:proofErr w:type="spellStart"/>
      <w:r>
        <w:rPr>
          <w:b/>
          <w:bCs/>
          <w:szCs w:val="24"/>
          <w:lang w:eastAsia="en-US"/>
        </w:rPr>
        <w:t>funcţii</w:t>
      </w:r>
      <w:proofErr w:type="spellEnd"/>
      <w:r>
        <w:rPr>
          <w:b/>
          <w:bCs/>
          <w:szCs w:val="24"/>
          <w:lang w:eastAsia="en-US"/>
        </w:rPr>
        <w:t xml:space="preserve"> administrative, </w:t>
      </w:r>
      <w:proofErr w:type="spellStart"/>
      <w:r>
        <w:rPr>
          <w:b/>
          <w:bCs/>
          <w:szCs w:val="24"/>
          <w:lang w:eastAsia="en-US"/>
        </w:rPr>
        <w:t>gospodărire</w:t>
      </w:r>
      <w:proofErr w:type="spellEnd"/>
      <w:r>
        <w:rPr>
          <w:b/>
          <w:bCs/>
          <w:szCs w:val="24"/>
          <w:lang w:eastAsia="en-US"/>
        </w:rPr>
        <w:t xml:space="preserve">, </w:t>
      </w:r>
      <w:proofErr w:type="spellStart"/>
      <w:r>
        <w:rPr>
          <w:b/>
          <w:bCs/>
          <w:szCs w:val="24"/>
          <w:lang w:eastAsia="en-US"/>
        </w:rPr>
        <w:t>întreţinere-reparaţii</w:t>
      </w:r>
      <w:proofErr w:type="spellEnd"/>
      <w:r>
        <w:rPr>
          <w:b/>
          <w:bCs/>
          <w:szCs w:val="24"/>
          <w:lang w:eastAsia="en-US"/>
        </w:rPr>
        <w:t xml:space="preserve">, </w:t>
      </w:r>
      <w:proofErr w:type="spellStart"/>
      <w:r>
        <w:rPr>
          <w:b/>
          <w:bCs/>
          <w:szCs w:val="24"/>
          <w:lang w:eastAsia="en-US"/>
        </w:rPr>
        <w:t>deserveş</w:t>
      </w:r>
      <w:r w:rsidRPr="0092777E">
        <w:rPr>
          <w:b/>
          <w:bCs/>
          <w:szCs w:val="24"/>
          <w:lang w:eastAsia="en-US"/>
        </w:rPr>
        <w:t>te</w:t>
      </w:r>
      <w:proofErr w:type="spellEnd"/>
      <w:r w:rsidRPr="0092777E">
        <w:rPr>
          <w:b/>
          <w:bCs/>
          <w:szCs w:val="24"/>
          <w:lang w:eastAsia="en-US"/>
        </w:rPr>
        <w:t xml:space="preserve"> </w:t>
      </w:r>
      <w:proofErr w:type="spellStart"/>
      <w:r w:rsidR="00E54B41">
        <w:rPr>
          <w:b/>
          <w:bCs/>
          <w:szCs w:val="24"/>
          <w:lang w:eastAsia="en-US"/>
        </w:rPr>
        <w:t>î</w:t>
      </w:r>
      <w:r w:rsidRPr="0092777E">
        <w:rPr>
          <w:b/>
          <w:bCs/>
          <w:szCs w:val="24"/>
          <w:lang w:eastAsia="en-US"/>
        </w:rPr>
        <w:t>ntregul</w:t>
      </w:r>
      <w:proofErr w:type="spellEnd"/>
      <w:r w:rsidRPr="0092777E">
        <w:rPr>
          <w:b/>
          <w:bCs/>
          <w:szCs w:val="24"/>
          <w:lang w:eastAsia="en-US"/>
        </w:rPr>
        <w:t xml:space="preserve"> complex.</w:t>
      </w:r>
    </w:p>
    <w:p w:rsidR="002624D7" w:rsidRDefault="002E1DB6" w:rsidP="007103DC">
      <w:pPr>
        <w:pStyle w:val="NormalWeb"/>
        <w:jc w:val="both"/>
        <w:rPr>
          <w:iCs/>
        </w:rPr>
      </w:pPr>
      <w:r>
        <w:rPr>
          <w:iCs/>
        </w:rPr>
        <w:t>Î</w:t>
      </w:r>
      <w:r w:rsidRPr="0092777E">
        <w:rPr>
          <w:iCs/>
        </w:rPr>
        <w:t xml:space="preserve">ncadrarea personalului se realizează cu respectarea numărului maxim de posturi prevăzut în statul de </w:t>
      </w:r>
      <w:proofErr w:type="spellStart"/>
      <w:r w:rsidRPr="0092777E">
        <w:rPr>
          <w:iCs/>
        </w:rPr>
        <w:t>funcţii</w:t>
      </w:r>
      <w:proofErr w:type="spellEnd"/>
      <w:r w:rsidRPr="0092777E">
        <w:rPr>
          <w:iCs/>
        </w:rPr>
        <w:t xml:space="preserve"> aprobat.</w:t>
      </w:r>
    </w:p>
    <w:p w:rsidR="002E1DB6" w:rsidRDefault="003901CF" w:rsidP="007103DC">
      <w:pPr>
        <w:pStyle w:val="NormalWeb"/>
        <w:jc w:val="both"/>
        <w:rPr>
          <w:iCs/>
        </w:rPr>
      </w:pPr>
      <w:r>
        <w:rPr>
          <w:iCs/>
        </w:rPr>
        <w:t xml:space="preserve"> </w:t>
      </w:r>
      <w:r w:rsidR="002E1DB6" w:rsidRPr="0092777E">
        <w:rPr>
          <w:iCs/>
        </w:rPr>
        <w:t xml:space="preserve">Numărul maxim de posturi pentru </w:t>
      </w:r>
      <w:proofErr w:type="spellStart"/>
      <w:r w:rsidR="002E1DB6" w:rsidRPr="0092777E">
        <w:rPr>
          <w:iCs/>
        </w:rPr>
        <w:t>funcţii</w:t>
      </w:r>
      <w:proofErr w:type="spellEnd"/>
      <w:r w:rsidR="002E1DB6" w:rsidRPr="0092777E">
        <w:rPr>
          <w:iCs/>
        </w:rPr>
        <w:t xml:space="preserve"> de conducere este: un post pentru </w:t>
      </w:r>
      <w:proofErr w:type="spellStart"/>
      <w:r w:rsidR="002E1DB6" w:rsidRPr="0092777E">
        <w:rPr>
          <w:iCs/>
        </w:rPr>
        <w:t>şeful</w:t>
      </w:r>
      <w:proofErr w:type="spellEnd"/>
      <w:r w:rsidR="002E1DB6" w:rsidRPr="0092777E">
        <w:rPr>
          <w:iCs/>
        </w:rPr>
        <w:t xml:space="preserve"> de complex.</w:t>
      </w:r>
    </w:p>
    <w:p w:rsidR="002E1DB6" w:rsidRPr="00C639B3" w:rsidRDefault="002624D7" w:rsidP="007103DC">
      <w:pPr>
        <w:pStyle w:val="NormalWeb"/>
        <w:jc w:val="both"/>
        <w:rPr>
          <w:iCs/>
        </w:rPr>
      </w:pPr>
      <w:r>
        <w:rPr>
          <w:iCs/>
        </w:rPr>
        <w:t>2</w:t>
      </w:r>
      <w:r w:rsidR="00DC4C96" w:rsidRPr="00DC4C96">
        <w:rPr>
          <w:iCs/>
          <w:color w:val="FF0000"/>
        </w:rPr>
        <w:t>.</w:t>
      </w:r>
      <w:r w:rsidR="003901CF">
        <w:rPr>
          <w:iCs/>
          <w:color w:val="FF0000"/>
        </w:rPr>
        <w:t xml:space="preserve"> </w:t>
      </w:r>
      <w:bookmarkStart w:id="14" w:name="_Hlk21345738"/>
      <w:r w:rsidR="002E1DB6" w:rsidRPr="00C639B3">
        <w:rPr>
          <w:iCs/>
        </w:rPr>
        <w:t>Raportul angajat/beneficia</w:t>
      </w:r>
      <w:r w:rsidR="001C3F39">
        <w:rPr>
          <w:iCs/>
        </w:rPr>
        <w:t>r</w:t>
      </w:r>
      <w:r w:rsidR="002E1DB6" w:rsidRPr="00C639B3">
        <w:rPr>
          <w:iCs/>
        </w:rPr>
        <w:t xml:space="preserve"> </w:t>
      </w:r>
      <w:r>
        <w:rPr>
          <w:iCs/>
        </w:rPr>
        <w:t xml:space="preserve">asigură prestarea serviciilor în cadrul centrului și se realizează în funcție de nevoile persoanelor beneficiare, cu respectarea </w:t>
      </w:r>
      <w:proofErr w:type="spellStart"/>
      <w:r>
        <w:rPr>
          <w:iCs/>
        </w:rPr>
        <w:t>standardeloe</w:t>
      </w:r>
      <w:proofErr w:type="spellEnd"/>
      <w:r>
        <w:rPr>
          <w:iCs/>
        </w:rPr>
        <w:t xml:space="preserve"> minime de calitate.</w:t>
      </w:r>
    </w:p>
    <w:bookmarkEnd w:id="14"/>
    <w:p w:rsidR="002E1DB6" w:rsidRPr="00805530" w:rsidRDefault="002E1DB6" w:rsidP="007103DC">
      <w:pPr>
        <w:pStyle w:val="NormalWeb"/>
        <w:jc w:val="both"/>
        <w:rPr>
          <w:color w:val="FF0000"/>
        </w:rPr>
      </w:pPr>
    </w:p>
    <w:p w:rsidR="002E1DB6" w:rsidRPr="0092777E" w:rsidRDefault="002E1DB6" w:rsidP="007103DC">
      <w:pPr>
        <w:pStyle w:val="NormalWeb"/>
        <w:jc w:val="both"/>
        <w:rPr>
          <w:b/>
          <w:bCs/>
        </w:rPr>
      </w:pPr>
      <w:r w:rsidRPr="0092777E">
        <w:t>ARTICOLUL 9</w:t>
      </w:r>
    </w:p>
    <w:p w:rsidR="002E1DB6" w:rsidRPr="0092777E" w:rsidRDefault="002E1DB6" w:rsidP="007103DC">
      <w:pPr>
        <w:pStyle w:val="NormalWeb"/>
        <w:jc w:val="both"/>
      </w:pPr>
      <w:r w:rsidRPr="0092777E">
        <w:rPr>
          <w:b/>
          <w:bCs/>
        </w:rPr>
        <w:t>Personalul de conducere</w:t>
      </w:r>
    </w:p>
    <w:p w:rsidR="002E1DB6" w:rsidRPr="0092777E" w:rsidRDefault="002E1DB6" w:rsidP="007103DC">
      <w:pPr>
        <w:pStyle w:val="NormalWeb"/>
        <w:jc w:val="both"/>
      </w:pPr>
      <w:r w:rsidRPr="0092777E">
        <w:t>(1) Personalul de co</w:t>
      </w:r>
      <w:r>
        <w:t xml:space="preserve">nducere este reprezentat de un </w:t>
      </w:r>
      <w:proofErr w:type="spellStart"/>
      <w:r>
        <w:t>ş</w:t>
      </w:r>
      <w:r w:rsidR="00AB32D5">
        <w:t>ef</w:t>
      </w:r>
      <w:proofErr w:type="spellEnd"/>
      <w:r w:rsidR="00AB32D5">
        <w:t xml:space="preserve"> de </w:t>
      </w:r>
      <w:r w:rsidRPr="0092777E">
        <w:t>complex.</w:t>
      </w:r>
    </w:p>
    <w:p w:rsidR="002E1DB6" w:rsidRPr="0092777E" w:rsidRDefault="002E1DB6" w:rsidP="007103DC">
      <w:pPr>
        <w:pStyle w:val="NormalWeb"/>
        <w:jc w:val="both"/>
      </w:pPr>
      <w:r w:rsidRPr="0092777E">
        <w:t xml:space="preserve"> (2) </w:t>
      </w:r>
      <w:proofErr w:type="spellStart"/>
      <w:r w:rsidRPr="0092777E">
        <w:t>Atribuţi</w:t>
      </w:r>
      <w:r>
        <w:t>ile</w:t>
      </w:r>
      <w:proofErr w:type="spellEnd"/>
      <w:r>
        <w:t xml:space="preserve"> </w:t>
      </w:r>
      <w:proofErr w:type="spellStart"/>
      <w:r>
        <w:t>ş</w:t>
      </w:r>
      <w:r w:rsidRPr="0092777E">
        <w:t>efului</w:t>
      </w:r>
      <w:proofErr w:type="spellEnd"/>
      <w:r w:rsidRPr="0092777E">
        <w:t xml:space="preserve"> de complex sunt:</w:t>
      </w:r>
    </w:p>
    <w:p w:rsidR="000A0407" w:rsidRDefault="000A0407" w:rsidP="000A0407">
      <w:pPr>
        <w:jc w:val="both"/>
        <w:rPr>
          <w:szCs w:val="24"/>
          <w:lang w:eastAsia="ro-RO"/>
        </w:rPr>
      </w:pPr>
      <w:r>
        <w:rPr>
          <w:szCs w:val="24"/>
          <w:lang w:eastAsia="ro-RO"/>
        </w:rPr>
        <w:t xml:space="preserve">a) </w:t>
      </w:r>
      <w:proofErr w:type="spellStart"/>
      <w:r>
        <w:rPr>
          <w:szCs w:val="24"/>
          <w:lang w:eastAsia="ro-RO"/>
        </w:rPr>
        <w:t>Asigură</w:t>
      </w:r>
      <w:proofErr w:type="spellEnd"/>
      <w:r>
        <w:rPr>
          <w:szCs w:val="24"/>
          <w:lang w:eastAsia="ro-RO"/>
        </w:rPr>
        <w:t xml:space="preserve"> </w:t>
      </w:r>
      <w:proofErr w:type="spellStart"/>
      <w:r>
        <w:rPr>
          <w:szCs w:val="24"/>
          <w:lang w:eastAsia="ro-RO"/>
        </w:rPr>
        <w:t>coordonarea</w:t>
      </w:r>
      <w:proofErr w:type="spellEnd"/>
      <w:r>
        <w:rPr>
          <w:szCs w:val="24"/>
          <w:lang w:eastAsia="ro-RO"/>
        </w:rPr>
        <w:t xml:space="preserve">, </w:t>
      </w:r>
      <w:proofErr w:type="spellStart"/>
      <w:r>
        <w:rPr>
          <w:szCs w:val="24"/>
          <w:lang w:eastAsia="ro-RO"/>
        </w:rPr>
        <w:t>îndrumarea</w:t>
      </w:r>
      <w:proofErr w:type="spellEnd"/>
      <w:r>
        <w:rPr>
          <w:szCs w:val="24"/>
          <w:lang w:eastAsia="ro-RO"/>
        </w:rPr>
        <w:t xml:space="preserve"> </w:t>
      </w:r>
      <w:proofErr w:type="spellStart"/>
      <w:r>
        <w:rPr>
          <w:szCs w:val="24"/>
          <w:lang w:eastAsia="ro-RO"/>
        </w:rPr>
        <w:t>şi</w:t>
      </w:r>
      <w:proofErr w:type="spellEnd"/>
      <w:r>
        <w:rPr>
          <w:szCs w:val="24"/>
          <w:lang w:eastAsia="ro-RO"/>
        </w:rPr>
        <w:t xml:space="preserve"> </w:t>
      </w:r>
      <w:proofErr w:type="spellStart"/>
      <w:r>
        <w:rPr>
          <w:szCs w:val="24"/>
          <w:lang w:eastAsia="ro-RO"/>
        </w:rPr>
        <w:t>controlul</w:t>
      </w:r>
      <w:proofErr w:type="spellEnd"/>
      <w:r>
        <w:rPr>
          <w:szCs w:val="24"/>
          <w:lang w:eastAsia="ro-RO"/>
        </w:rPr>
        <w:t xml:space="preserve"> </w:t>
      </w:r>
      <w:proofErr w:type="spellStart"/>
      <w:r>
        <w:rPr>
          <w:szCs w:val="24"/>
          <w:lang w:eastAsia="ro-RO"/>
        </w:rPr>
        <w:t>activităţilor</w:t>
      </w:r>
      <w:proofErr w:type="spellEnd"/>
      <w:r>
        <w:rPr>
          <w:szCs w:val="24"/>
          <w:lang w:eastAsia="ro-RO"/>
        </w:rPr>
        <w:t xml:space="preserve"> </w:t>
      </w:r>
      <w:proofErr w:type="spellStart"/>
      <w:r>
        <w:rPr>
          <w:szCs w:val="24"/>
          <w:lang w:eastAsia="ro-RO"/>
        </w:rPr>
        <w:t>desfăşurate</w:t>
      </w:r>
      <w:proofErr w:type="spellEnd"/>
      <w:r>
        <w:rPr>
          <w:szCs w:val="24"/>
          <w:lang w:eastAsia="ro-RO"/>
        </w:rPr>
        <w:t xml:space="preserve"> de </w:t>
      </w:r>
      <w:proofErr w:type="spellStart"/>
      <w:r>
        <w:rPr>
          <w:szCs w:val="24"/>
          <w:lang w:eastAsia="ro-RO"/>
        </w:rPr>
        <w:t>personalul</w:t>
      </w:r>
      <w:proofErr w:type="spellEnd"/>
      <w:r>
        <w:rPr>
          <w:szCs w:val="24"/>
          <w:lang w:eastAsia="ro-RO"/>
        </w:rPr>
        <w:t xml:space="preserve"> </w:t>
      </w:r>
      <w:proofErr w:type="spellStart"/>
      <w:r>
        <w:rPr>
          <w:szCs w:val="24"/>
          <w:lang w:eastAsia="ro-RO"/>
        </w:rPr>
        <w:t>serviciului</w:t>
      </w:r>
      <w:proofErr w:type="spellEnd"/>
      <w:r>
        <w:rPr>
          <w:szCs w:val="24"/>
          <w:lang w:eastAsia="ro-RO"/>
        </w:rPr>
        <w:t xml:space="preserve"> </w:t>
      </w:r>
      <w:proofErr w:type="spellStart"/>
      <w:r>
        <w:rPr>
          <w:szCs w:val="24"/>
          <w:lang w:eastAsia="ro-RO"/>
        </w:rPr>
        <w:t>şi</w:t>
      </w:r>
      <w:proofErr w:type="spellEnd"/>
      <w:r>
        <w:rPr>
          <w:szCs w:val="24"/>
          <w:lang w:eastAsia="ro-RO"/>
        </w:rPr>
        <w:t xml:space="preserve"> </w:t>
      </w:r>
      <w:proofErr w:type="spellStart"/>
      <w:r>
        <w:rPr>
          <w:szCs w:val="24"/>
          <w:lang w:eastAsia="ro-RO"/>
        </w:rPr>
        <w:t>propune</w:t>
      </w:r>
      <w:proofErr w:type="spellEnd"/>
      <w:r>
        <w:rPr>
          <w:szCs w:val="24"/>
          <w:lang w:eastAsia="ro-RO"/>
        </w:rPr>
        <w:t xml:space="preserve"> </w:t>
      </w:r>
      <w:proofErr w:type="spellStart"/>
      <w:r>
        <w:rPr>
          <w:szCs w:val="24"/>
          <w:lang w:eastAsia="ro-RO"/>
        </w:rPr>
        <w:t>organului</w:t>
      </w:r>
      <w:proofErr w:type="spellEnd"/>
      <w:r>
        <w:rPr>
          <w:szCs w:val="24"/>
          <w:lang w:eastAsia="ro-RO"/>
        </w:rPr>
        <w:t xml:space="preserve"> competent </w:t>
      </w:r>
      <w:proofErr w:type="spellStart"/>
      <w:r>
        <w:rPr>
          <w:szCs w:val="24"/>
          <w:lang w:eastAsia="ro-RO"/>
        </w:rPr>
        <w:t>sancţiuni</w:t>
      </w:r>
      <w:proofErr w:type="spellEnd"/>
      <w:r>
        <w:rPr>
          <w:szCs w:val="24"/>
          <w:lang w:eastAsia="ro-RO"/>
        </w:rPr>
        <w:t xml:space="preserve"> </w:t>
      </w:r>
      <w:proofErr w:type="spellStart"/>
      <w:r>
        <w:rPr>
          <w:szCs w:val="24"/>
          <w:lang w:eastAsia="ro-RO"/>
        </w:rPr>
        <w:t>disciplinare</w:t>
      </w:r>
      <w:proofErr w:type="spellEnd"/>
      <w:r>
        <w:rPr>
          <w:szCs w:val="24"/>
          <w:lang w:eastAsia="ro-RO"/>
        </w:rPr>
        <w:t xml:space="preserve"> </w:t>
      </w:r>
      <w:proofErr w:type="spellStart"/>
      <w:r>
        <w:rPr>
          <w:szCs w:val="24"/>
          <w:lang w:eastAsia="ro-RO"/>
        </w:rPr>
        <w:t>pentru</w:t>
      </w:r>
      <w:proofErr w:type="spellEnd"/>
      <w:r>
        <w:rPr>
          <w:szCs w:val="24"/>
          <w:lang w:eastAsia="ro-RO"/>
        </w:rPr>
        <w:t xml:space="preserve"> </w:t>
      </w:r>
      <w:proofErr w:type="spellStart"/>
      <w:r>
        <w:rPr>
          <w:szCs w:val="24"/>
          <w:lang w:eastAsia="ro-RO"/>
        </w:rPr>
        <w:t>salariaţii</w:t>
      </w:r>
      <w:proofErr w:type="spellEnd"/>
      <w:r>
        <w:rPr>
          <w:szCs w:val="24"/>
          <w:lang w:eastAsia="ro-RO"/>
        </w:rPr>
        <w:t xml:space="preserve"> care nu </w:t>
      </w:r>
      <w:proofErr w:type="spellStart"/>
      <w:r>
        <w:rPr>
          <w:szCs w:val="24"/>
          <w:lang w:eastAsia="ro-RO"/>
        </w:rPr>
        <w:t>îşi</w:t>
      </w:r>
      <w:proofErr w:type="spellEnd"/>
      <w:r>
        <w:rPr>
          <w:szCs w:val="24"/>
          <w:lang w:eastAsia="ro-RO"/>
        </w:rPr>
        <w:t xml:space="preserve"> </w:t>
      </w:r>
      <w:proofErr w:type="spellStart"/>
      <w:r>
        <w:rPr>
          <w:szCs w:val="24"/>
          <w:lang w:eastAsia="ro-RO"/>
        </w:rPr>
        <w:t>îndeplinesc</w:t>
      </w:r>
      <w:proofErr w:type="spellEnd"/>
      <w:r>
        <w:rPr>
          <w:szCs w:val="24"/>
          <w:lang w:eastAsia="ro-RO"/>
        </w:rPr>
        <w:t xml:space="preserve"> </w:t>
      </w:r>
      <w:proofErr w:type="spellStart"/>
      <w:r>
        <w:rPr>
          <w:szCs w:val="24"/>
          <w:lang w:eastAsia="ro-RO"/>
        </w:rPr>
        <w:t>în</w:t>
      </w:r>
      <w:proofErr w:type="spellEnd"/>
      <w:r>
        <w:rPr>
          <w:szCs w:val="24"/>
          <w:lang w:eastAsia="ro-RO"/>
        </w:rPr>
        <w:t xml:space="preserve"> mod </w:t>
      </w:r>
      <w:proofErr w:type="spellStart"/>
      <w:r>
        <w:rPr>
          <w:szCs w:val="24"/>
          <w:lang w:eastAsia="ro-RO"/>
        </w:rPr>
        <w:t>corespunzător</w:t>
      </w:r>
      <w:proofErr w:type="spellEnd"/>
      <w:r>
        <w:rPr>
          <w:szCs w:val="24"/>
          <w:lang w:eastAsia="ro-RO"/>
        </w:rPr>
        <w:t xml:space="preserve"> </w:t>
      </w:r>
      <w:proofErr w:type="spellStart"/>
      <w:r>
        <w:rPr>
          <w:szCs w:val="24"/>
          <w:lang w:eastAsia="ro-RO"/>
        </w:rPr>
        <w:t>atribuţiile</w:t>
      </w:r>
      <w:proofErr w:type="spellEnd"/>
      <w:r>
        <w:rPr>
          <w:szCs w:val="24"/>
          <w:lang w:eastAsia="ro-RO"/>
        </w:rPr>
        <w:t xml:space="preserve">, cu </w:t>
      </w:r>
      <w:proofErr w:type="spellStart"/>
      <w:r>
        <w:rPr>
          <w:szCs w:val="24"/>
          <w:lang w:eastAsia="ro-RO"/>
        </w:rPr>
        <w:t>respectarea</w:t>
      </w:r>
      <w:proofErr w:type="spellEnd"/>
      <w:r>
        <w:rPr>
          <w:szCs w:val="24"/>
          <w:lang w:eastAsia="ro-RO"/>
        </w:rPr>
        <w:t xml:space="preserve"> </w:t>
      </w:r>
      <w:proofErr w:type="spellStart"/>
      <w:r>
        <w:rPr>
          <w:szCs w:val="24"/>
          <w:lang w:eastAsia="ro-RO"/>
        </w:rPr>
        <w:t>prevederilor</w:t>
      </w:r>
      <w:proofErr w:type="spellEnd"/>
      <w:r>
        <w:rPr>
          <w:szCs w:val="24"/>
          <w:lang w:eastAsia="ro-RO"/>
        </w:rPr>
        <w:t xml:space="preserve"> </w:t>
      </w:r>
      <w:proofErr w:type="spellStart"/>
      <w:r>
        <w:rPr>
          <w:szCs w:val="24"/>
          <w:lang w:eastAsia="ro-RO"/>
        </w:rPr>
        <w:t>legale</w:t>
      </w:r>
      <w:proofErr w:type="spellEnd"/>
      <w:r>
        <w:rPr>
          <w:szCs w:val="24"/>
          <w:lang w:eastAsia="ro-RO"/>
        </w:rPr>
        <w:t xml:space="preserve"> din </w:t>
      </w:r>
      <w:proofErr w:type="spellStart"/>
      <w:r>
        <w:rPr>
          <w:szCs w:val="24"/>
          <w:lang w:eastAsia="ro-RO"/>
        </w:rPr>
        <w:t>domeniul</w:t>
      </w:r>
      <w:proofErr w:type="spellEnd"/>
      <w:r>
        <w:rPr>
          <w:szCs w:val="24"/>
          <w:lang w:eastAsia="ro-RO"/>
        </w:rPr>
        <w:t xml:space="preserve"> </w:t>
      </w:r>
      <w:proofErr w:type="spellStart"/>
      <w:r>
        <w:rPr>
          <w:szCs w:val="24"/>
          <w:lang w:eastAsia="ro-RO"/>
        </w:rPr>
        <w:t>furnizării</w:t>
      </w:r>
      <w:proofErr w:type="spellEnd"/>
      <w:r>
        <w:rPr>
          <w:szCs w:val="24"/>
          <w:lang w:eastAsia="ro-RO"/>
        </w:rPr>
        <w:t xml:space="preserve"> </w:t>
      </w:r>
      <w:proofErr w:type="spellStart"/>
      <w:r>
        <w:rPr>
          <w:szCs w:val="24"/>
          <w:lang w:eastAsia="ro-RO"/>
        </w:rPr>
        <w:t>serviciilor</w:t>
      </w:r>
      <w:proofErr w:type="spellEnd"/>
      <w:r>
        <w:rPr>
          <w:szCs w:val="24"/>
          <w:lang w:eastAsia="ro-RO"/>
        </w:rPr>
        <w:t xml:space="preserve"> </w:t>
      </w:r>
      <w:proofErr w:type="spellStart"/>
      <w:r>
        <w:rPr>
          <w:szCs w:val="24"/>
          <w:lang w:eastAsia="ro-RO"/>
        </w:rPr>
        <w:t>sociale</w:t>
      </w:r>
      <w:proofErr w:type="spellEnd"/>
      <w:r>
        <w:rPr>
          <w:szCs w:val="24"/>
          <w:lang w:eastAsia="ro-RO"/>
        </w:rPr>
        <w:t xml:space="preserve">, </w:t>
      </w:r>
      <w:proofErr w:type="spellStart"/>
      <w:r>
        <w:rPr>
          <w:szCs w:val="24"/>
          <w:lang w:eastAsia="ro-RO"/>
        </w:rPr>
        <w:t>codului</w:t>
      </w:r>
      <w:proofErr w:type="spellEnd"/>
      <w:r>
        <w:rPr>
          <w:szCs w:val="24"/>
          <w:lang w:eastAsia="ro-RO"/>
        </w:rPr>
        <w:t xml:space="preserve"> </w:t>
      </w:r>
      <w:proofErr w:type="spellStart"/>
      <w:r>
        <w:rPr>
          <w:szCs w:val="24"/>
          <w:lang w:eastAsia="ro-RO"/>
        </w:rPr>
        <w:t>muncii</w:t>
      </w:r>
      <w:proofErr w:type="spellEnd"/>
      <w:r>
        <w:rPr>
          <w:szCs w:val="24"/>
          <w:lang w:eastAsia="ro-RO"/>
        </w:rPr>
        <w:t xml:space="preserve"> etc.; </w:t>
      </w:r>
    </w:p>
    <w:p w:rsidR="000A0407" w:rsidRDefault="000A0407" w:rsidP="000A0407">
      <w:pPr>
        <w:jc w:val="both"/>
        <w:rPr>
          <w:szCs w:val="24"/>
          <w:lang w:eastAsia="ro-RO"/>
        </w:rPr>
      </w:pPr>
      <w:r>
        <w:rPr>
          <w:szCs w:val="24"/>
          <w:lang w:eastAsia="ro-RO"/>
        </w:rPr>
        <w:t xml:space="preserve">b) </w:t>
      </w:r>
      <w:proofErr w:type="spellStart"/>
      <w:r>
        <w:rPr>
          <w:szCs w:val="24"/>
          <w:lang w:eastAsia="ro-RO"/>
        </w:rPr>
        <w:t>Elaborează</w:t>
      </w:r>
      <w:proofErr w:type="spellEnd"/>
      <w:r>
        <w:rPr>
          <w:szCs w:val="24"/>
          <w:lang w:eastAsia="ro-RO"/>
        </w:rPr>
        <w:t xml:space="preserve"> </w:t>
      </w:r>
      <w:proofErr w:type="spellStart"/>
      <w:r>
        <w:rPr>
          <w:szCs w:val="24"/>
          <w:lang w:eastAsia="ro-RO"/>
        </w:rPr>
        <w:t>rapoartele</w:t>
      </w:r>
      <w:proofErr w:type="spellEnd"/>
      <w:r>
        <w:rPr>
          <w:szCs w:val="24"/>
          <w:lang w:eastAsia="ro-RO"/>
        </w:rPr>
        <w:t xml:space="preserve"> </w:t>
      </w:r>
      <w:proofErr w:type="spellStart"/>
      <w:r>
        <w:rPr>
          <w:szCs w:val="24"/>
          <w:lang w:eastAsia="ro-RO"/>
        </w:rPr>
        <w:t>generale</w:t>
      </w:r>
      <w:proofErr w:type="spellEnd"/>
      <w:r>
        <w:rPr>
          <w:szCs w:val="24"/>
          <w:lang w:eastAsia="ro-RO"/>
        </w:rPr>
        <w:t xml:space="preserve"> </w:t>
      </w:r>
      <w:proofErr w:type="spellStart"/>
      <w:r>
        <w:rPr>
          <w:szCs w:val="24"/>
          <w:lang w:eastAsia="ro-RO"/>
        </w:rPr>
        <w:t>privind</w:t>
      </w:r>
      <w:proofErr w:type="spellEnd"/>
      <w:r>
        <w:rPr>
          <w:szCs w:val="24"/>
          <w:lang w:eastAsia="ro-RO"/>
        </w:rPr>
        <w:t xml:space="preserve"> </w:t>
      </w:r>
      <w:proofErr w:type="spellStart"/>
      <w:r>
        <w:rPr>
          <w:szCs w:val="24"/>
          <w:lang w:eastAsia="ro-RO"/>
        </w:rPr>
        <w:t>activitatea</w:t>
      </w:r>
      <w:proofErr w:type="spellEnd"/>
      <w:r>
        <w:rPr>
          <w:szCs w:val="24"/>
          <w:lang w:eastAsia="ro-RO"/>
        </w:rPr>
        <w:t xml:space="preserve"> </w:t>
      </w:r>
      <w:proofErr w:type="spellStart"/>
      <w:r>
        <w:rPr>
          <w:szCs w:val="24"/>
          <w:lang w:eastAsia="ro-RO"/>
        </w:rPr>
        <w:t>serviciului</w:t>
      </w:r>
      <w:proofErr w:type="spellEnd"/>
      <w:r>
        <w:rPr>
          <w:szCs w:val="24"/>
          <w:lang w:eastAsia="ro-RO"/>
        </w:rPr>
        <w:t xml:space="preserve"> social, </w:t>
      </w:r>
      <w:proofErr w:type="spellStart"/>
      <w:r>
        <w:rPr>
          <w:szCs w:val="24"/>
          <w:lang w:eastAsia="ro-RO"/>
        </w:rPr>
        <w:t>stadiul</w:t>
      </w:r>
      <w:proofErr w:type="spellEnd"/>
      <w:r>
        <w:rPr>
          <w:szCs w:val="24"/>
          <w:lang w:eastAsia="ro-RO"/>
        </w:rPr>
        <w:t xml:space="preserve"> </w:t>
      </w:r>
      <w:proofErr w:type="spellStart"/>
      <w:r>
        <w:rPr>
          <w:szCs w:val="24"/>
          <w:lang w:eastAsia="ro-RO"/>
        </w:rPr>
        <w:t>implementării</w:t>
      </w:r>
      <w:proofErr w:type="spellEnd"/>
      <w:r>
        <w:rPr>
          <w:szCs w:val="24"/>
          <w:lang w:eastAsia="ro-RO"/>
        </w:rPr>
        <w:t xml:space="preserve"> </w:t>
      </w:r>
      <w:proofErr w:type="spellStart"/>
      <w:r>
        <w:rPr>
          <w:szCs w:val="24"/>
          <w:lang w:eastAsia="ro-RO"/>
        </w:rPr>
        <w:t>obiectivelor</w:t>
      </w:r>
      <w:proofErr w:type="spellEnd"/>
      <w:r>
        <w:rPr>
          <w:szCs w:val="24"/>
          <w:lang w:eastAsia="ro-RO"/>
        </w:rPr>
        <w:t xml:space="preserve"> </w:t>
      </w:r>
      <w:proofErr w:type="spellStart"/>
      <w:r>
        <w:rPr>
          <w:szCs w:val="24"/>
          <w:lang w:eastAsia="ro-RO"/>
        </w:rPr>
        <w:t>şi</w:t>
      </w:r>
      <w:proofErr w:type="spellEnd"/>
      <w:r>
        <w:rPr>
          <w:szCs w:val="24"/>
          <w:lang w:eastAsia="ro-RO"/>
        </w:rPr>
        <w:t xml:space="preserve"> </w:t>
      </w:r>
      <w:proofErr w:type="spellStart"/>
      <w:r>
        <w:rPr>
          <w:szCs w:val="24"/>
          <w:lang w:eastAsia="ro-RO"/>
        </w:rPr>
        <w:t>întocmeşte</w:t>
      </w:r>
      <w:proofErr w:type="spellEnd"/>
      <w:r>
        <w:rPr>
          <w:szCs w:val="24"/>
          <w:lang w:eastAsia="ro-RO"/>
        </w:rPr>
        <w:t xml:space="preserve"> </w:t>
      </w:r>
      <w:proofErr w:type="spellStart"/>
      <w:r>
        <w:rPr>
          <w:szCs w:val="24"/>
          <w:lang w:eastAsia="ro-RO"/>
        </w:rPr>
        <w:t>informări</w:t>
      </w:r>
      <w:proofErr w:type="spellEnd"/>
      <w:r>
        <w:rPr>
          <w:szCs w:val="24"/>
          <w:lang w:eastAsia="ro-RO"/>
        </w:rPr>
        <w:t xml:space="preserve"> pe care le </w:t>
      </w:r>
      <w:proofErr w:type="spellStart"/>
      <w:r>
        <w:rPr>
          <w:szCs w:val="24"/>
          <w:lang w:eastAsia="ro-RO"/>
        </w:rPr>
        <w:t>prezintă</w:t>
      </w:r>
      <w:proofErr w:type="spellEnd"/>
      <w:r>
        <w:rPr>
          <w:szCs w:val="24"/>
          <w:lang w:eastAsia="ro-RO"/>
        </w:rPr>
        <w:t xml:space="preserve"> </w:t>
      </w:r>
      <w:proofErr w:type="spellStart"/>
      <w:r>
        <w:rPr>
          <w:szCs w:val="24"/>
          <w:lang w:eastAsia="ro-RO"/>
        </w:rPr>
        <w:t>furnizorului</w:t>
      </w:r>
      <w:proofErr w:type="spellEnd"/>
      <w:r>
        <w:rPr>
          <w:szCs w:val="24"/>
          <w:lang w:eastAsia="ro-RO"/>
        </w:rPr>
        <w:t xml:space="preserve"> de </w:t>
      </w:r>
      <w:proofErr w:type="spellStart"/>
      <w:r>
        <w:rPr>
          <w:szCs w:val="24"/>
          <w:lang w:eastAsia="ro-RO"/>
        </w:rPr>
        <w:t>servicii</w:t>
      </w:r>
      <w:proofErr w:type="spellEnd"/>
      <w:r>
        <w:rPr>
          <w:szCs w:val="24"/>
          <w:lang w:eastAsia="ro-RO"/>
        </w:rPr>
        <w:t xml:space="preserve"> </w:t>
      </w:r>
      <w:proofErr w:type="spellStart"/>
      <w:r>
        <w:rPr>
          <w:szCs w:val="24"/>
          <w:lang w:eastAsia="ro-RO"/>
        </w:rPr>
        <w:t>sociale</w:t>
      </w:r>
      <w:proofErr w:type="spellEnd"/>
      <w:r>
        <w:rPr>
          <w:szCs w:val="24"/>
          <w:lang w:eastAsia="ro-RO"/>
        </w:rPr>
        <w:t xml:space="preserve">; </w:t>
      </w:r>
    </w:p>
    <w:p w:rsidR="000A0407" w:rsidRDefault="000A0407" w:rsidP="000A0407">
      <w:pPr>
        <w:jc w:val="both"/>
        <w:rPr>
          <w:szCs w:val="24"/>
          <w:lang w:eastAsia="ro-RO"/>
        </w:rPr>
      </w:pPr>
      <w:r>
        <w:rPr>
          <w:szCs w:val="24"/>
          <w:lang w:eastAsia="ro-RO"/>
        </w:rPr>
        <w:t xml:space="preserve">c) </w:t>
      </w:r>
      <w:proofErr w:type="spellStart"/>
      <w:r>
        <w:rPr>
          <w:szCs w:val="24"/>
          <w:lang w:eastAsia="ro-RO"/>
        </w:rPr>
        <w:t>Propune</w:t>
      </w:r>
      <w:proofErr w:type="spellEnd"/>
      <w:r>
        <w:rPr>
          <w:szCs w:val="24"/>
          <w:lang w:eastAsia="ro-RO"/>
        </w:rPr>
        <w:t xml:space="preserve"> </w:t>
      </w:r>
      <w:proofErr w:type="spellStart"/>
      <w:r>
        <w:rPr>
          <w:szCs w:val="24"/>
          <w:lang w:eastAsia="ro-RO"/>
        </w:rPr>
        <w:t>participarea</w:t>
      </w:r>
      <w:proofErr w:type="spellEnd"/>
      <w:r>
        <w:rPr>
          <w:szCs w:val="24"/>
          <w:lang w:eastAsia="ro-RO"/>
        </w:rPr>
        <w:t xml:space="preserve"> </w:t>
      </w:r>
      <w:proofErr w:type="spellStart"/>
      <w:r>
        <w:rPr>
          <w:szCs w:val="24"/>
          <w:lang w:eastAsia="ro-RO"/>
        </w:rPr>
        <w:t>personalului</w:t>
      </w:r>
      <w:proofErr w:type="spellEnd"/>
      <w:r>
        <w:rPr>
          <w:szCs w:val="24"/>
          <w:lang w:eastAsia="ro-RO"/>
        </w:rPr>
        <w:t xml:space="preserve"> de </w:t>
      </w:r>
      <w:proofErr w:type="spellStart"/>
      <w:r>
        <w:rPr>
          <w:szCs w:val="24"/>
          <w:lang w:eastAsia="ro-RO"/>
        </w:rPr>
        <w:t>specialitate</w:t>
      </w:r>
      <w:proofErr w:type="spellEnd"/>
      <w:r>
        <w:rPr>
          <w:szCs w:val="24"/>
          <w:lang w:eastAsia="ro-RO"/>
        </w:rPr>
        <w:t xml:space="preserve"> la </w:t>
      </w:r>
      <w:proofErr w:type="spellStart"/>
      <w:r>
        <w:rPr>
          <w:szCs w:val="24"/>
          <w:lang w:eastAsia="ro-RO"/>
        </w:rPr>
        <w:t>programele</w:t>
      </w:r>
      <w:proofErr w:type="spellEnd"/>
      <w:r>
        <w:rPr>
          <w:szCs w:val="24"/>
          <w:lang w:eastAsia="ro-RO"/>
        </w:rPr>
        <w:t xml:space="preserve"> de </w:t>
      </w:r>
      <w:proofErr w:type="spellStart"/>
      <w:r>
        <w:rPr>
          <w:szCs w:val="24"/>
          <w:lang w:eastAsia="ro-RO"/>
        </w:rPr>
        <w:t>instruire</w:t>
      </w:r>
      <w:proofErr w:type="spellEnd"/>
      <w:r>
        <w:rPr>
          <w:szCs w:val="24"/>
          <w:lang w:eastAsia="ro-RO"/>
        </w:rPr>
        <w:t xml:space="preserve"> </w:t>
      </w:r>
      <w:proofErr w:type="spellStart"/>
      <w:r>
        <w:rPr>
          <w:szCs w:val="24"/>
          <w:lang w:eastAsia="ro-RO"/>
        </w:rPr>
        <w:t>şi</w:t>
      </w:r>
      <w:proofErr w:type="spellEnd"/>
      <w:r>
        <w:rPr>
          <w:szCs w:val="24"/>
          <w:lang w:eastAsia="ro-RO"/>
        </w:rPr>
        <w:t xml:space="preserve"> </w:t>
      </w:r>
      <w:proofErr w:type="spellStart"/>
      <w:r>
        <w:rPr>
          <w:szCs w:val="24"/>
          <w:lang w:eastAsia="ro-RO"/>
        </w:rPr>
        <w:t>perfecţionare</w:t>
      </w:r>
      <w:proofErr w:type="spellEnd"/>
      <w:r>
        <w:rPr>
          <w:szCs w:val="24"/>
          <w:lang w:eastAsia="ro-RO"/>
        </w:rPr>
        <w:t xml:space="preserve">; </w:t>
      </w:r>
    </w:p>
    <w:p w:rsidR="000A0407" w:rsidRDefault="000A0407" w:rsidP="000A0407">
      <w:pPr>
        <w:jc w:val="both"/>
        <w:rPr>
          <w:szCs w:val="24"/>
          <w:lang w:eastAsia="ro-RO"/>
        </w:rPr>
      </w:pPr>
      <w:r>
        <w:rPr>
          <w:szCs w:val="24"/>
          <w:lang w:eastAsia="ro-RO"/>
        </w:rPr>
        <w:t xml:space="preserve">d) </w:t>
      </w:r>
      <w:proofErr w:type="spellStart"/>
      <w:r>
        <w:rPr>
          <w:szCs w:val="24"/>
          <w:lang w:eastAsia="ro-RO"/>
        </w:rPr>
        <w:t>Colaborează</w:t>
      </w:r>
      <w:proofErr w:type="spellEnd"/>
      <w:r>
        <w:rPr>
          <w:szCs w:val="24"/>
          <w:lang w:eastAsia="ro-RO"/>
        </w:rPr>
        <w:t xml:space="preserve"> cu </w:t>
      </w:r>
      <w:proofErr w:type="spellStart"/>
      <w:r>
        <w:rPr>
          <w:szCs w:val="24"/>
          <w:lang w:eastAsia="ro-RO"/>
        </w:rPr>
        <w:t>alte</w:t>
      </w:r>
      <w:proofErr w:type="spellEnd"/>
      <w:r>
        <w:rPr>
          <w:szCs w:val="24"/>
          <w:lang w:eastAsia="ro-RO"/>
        </w:rPr>
        <w:t xml:space="preserve"> </w:t>
      </w:r>
      <w:proofErr w:type="spellStart"/>
      <w:r>
        <w:rPr>
          <w:szCs w:val="24"/>
          <w:lang w:eastAsia="ro-RO"/>
        </w:rPr>
        <w:t>centre</w:t>
      </w:r>
      <w:proofErr w:type="spellEnd"/>
      <w:r>
        <w:rPr>
          <w:szCs w:val="24"/>
          <w:lang w:eastAsia="ro-RO"/>
        </w:rPr>
        <w:t>/</w:t>
      </w:r>
      <w:proofErr w:type="spellStart"/>
      <w:r>
        <w:rPr>
          <w:szCs w:val="24"/>
          <w:lang w:eastAsia="ro-RO"/>
        </w:rPr>
        <w:t>alţi</w:t>
      </w:r>
      <w:proofErr w:type="spellEnd"/>
      <w:r>
        <w:rPr>
          <w:szCs w:val="24"/>
          <w:lang w:eastAsia="ro-RO"/>
        </w:rPr>
        <w:t xml:space="preserve"> </w:t>
      </w:r>
      <w:proofErr w:type="spellStart"/>
      <w:r>
        <w:rPr>
          <w:szCs w:val="24"/>
          <w:lang w:eastAsia="ro-RO"/>
        </w:rPr>
        <w:t>furnizori</w:t>
      </w:r>
      <w:proofErr w:type="spellEnd"/>
      <w:r>
        <w:rPr>
          <w:szCs w:val="24"/>
          <w:lang w:eastAsia="ro-RO"/>
        </w:rPr>
        <w:t xml:space="preserve"> de </w:t>
      </w:r>
      <w:proofErr w:type="spellStart"/>
      <w:r>
        <w:rPr>
          <w:szCs w:val="24"/>
          <w:lang w:eastAsia="ro-RO"/>
        </w:rPr>
        <w:t>servicii</w:t>
      </w:r>
      <w:proofErr w:type="spellEnd"/>
      <w:r>
        <w:rPr>
          <w:szCs w:val="24"/>
          <w:lang w:eastAsia="ro-RO"/>
        </w:rPr>
        <w:t xml:space="preserve"> </w:t>
      </w:r>
      <w:proofErr w:type="spellStart"/>
      <w:r>
        <w:rPr>
          <w:szCs w:val="24"/>
          <w:lang w:eastAsia="ro-RO"/>
        </w:rPr>
        <w:t>sociale</w:t>
      </w:r>
      <w:proofErr w:type="spellEnd"/>
      <w:r>
        <w:rPr>
          <w:szCs w:val="24"/>
          <w:lang w:eastAsia="ro-RO"/>
        </w:rPr>
        <w:t xml:space="preserve"> </w:t>
      </w:r>
      <w:proofErr w:type="spellStart"/>
      <w:r>
        <w:rPr>
          <w:szCs w:val="24"/>
          <w:lang w:eastAsia="ro-RO"/>
        </w:rPr>
        <w:t>şi</w:t>
      </w:r>
      <w:proofErr w:type="spellEnd"/>
      <w:r>
        <w:rPr>
          <w:szCs w:val="24"/>
          <w:lang w:eastAsia="ro-RO"/>
        </w:rPr>
        <w:t>/</w:t>
      </w:r>
      <w:proofErr w:type="spellStart"/>
      <w:r>
        <w:rPr>
          <w:szCs w:val="24"/>
          <w:lang w:eastAsia="ro-RO"/>
        </w:rPr>
        <w:t>sau</w:t>
      </w:r>
      <w:proofErr w:type="spellEnd"/>
      <w:r>
        <w:rPr>
          <w:szCs w:val="24"/>
          <w:lang w:eastAsia="ro-RO"/>
        </w:rPr>
        <w:t xml:space="preserve"> </w:t>
      </w:r>
      <w:proofErr w:type="spellStart"/>
      <w:r>
        <w:rPr>
          <w:szCs w:val="24"/>
          <w:lang w:eastAsia="ro-RO"/>
        </w:rPr>
        <w:t>alte</w:t>
      </w:r>
      <w:proofErr w:type="spellEnd"/>
      <w:r>
        <w:rPr>
          <w:szCs w:val="24"/>
          <w:lang w:eastAsia="ro-RO"/>
        </w:rPr>
        <w:t xml:space="preserve"> </w:t>
      </w:r>
      <w:proofErr w:type="spellStart"/>
      <w:r>
        <w:rPr>
          <w:szCs w:val="24"/>
          <w:lang w:eastAsia="ro-RO"/>
        </w:rPr>
        <w:t>structuri</w:t>
      </w:r>
      <w:proofErr w:type="spellEnd"/>
      <w:r>
        <w:rPr>
          <w:szCs w:val="24"/>
          <w:lang w:eastAsia="ro-RO"/>
        </w:rPr>
        <w:t xml:space="preserve"> ale </w:t>
      </w:r>
      <w:proofErr w:type="spellStart"/>
      <w:r>
        <w:rPr>
          <w:szCs w:val="24"/>
          <w:lang w:eastAsia="ro-RO"/>
        </w:rPr>
        <w:t>societăţii</w:t>
      </w:r>
      <w:proofErr w:type="spellEnd"/>
      <w:r>
        <w:rPr>
          <w:szCs w:val="24"/>
          <w:lang w:eastAsia="ro-RO"/>
        </w:rPr>
        <w:t xml:space="preserve"> </w:t>
      </w:r>
      <w:proofErr w:type="spellStart"/>
      <w:r>
        <w:rPr>
          <w:szCs w:val="24"/>
          <w:lang w:eastAsia="ro-RO"/>
        </w:rPr>
        <w:t>civile</w:t>
      </w:r>
      <w:proofErr w:type="spellEnd"/>
      <w:r>
        <w:rPr>
          <w:szCs w:val="24"/>
          <w:lang w:eastAsia="ro-RO"/>
        </w:rPr>
        <w:t xml:space="preserve"> </w:t>
      </w:r>
      <w:proofErr w:type="spellStart"/>
      <w:r>
        <w:rPr>
          <w:szCs w:val="24"/>
          <w:lang w:eastAsia="ro-RO"/>
        </w:rPr>
        <w:t>în</w:t>
      </w:r>
      <w:proofErr w:type="spellEnd"/>
      <w:r>
        <w:rPr>
          <w:szCs w:val="24"/>
          <w:lang w:eastAsia="ro-RO"/>
        </w:rPr>
        <w:t xml:space="preserve"> </w:t>
      </w:r>
      <w:proofErr w:type="spellStart"/>
      <w:r>
        <w:rPr>
          <w:szCs w:val="24"/>
          <w:lang w:eastAsia="ro-RO"/>
        </w:rPr>
        <w:t>vederea</w:t>
      </w:r>
      <w:proofErr w:type="spellEnd"/>
      <w:r>
        <w:rPr>
          <w:szCs w:val="24"/>
          <w:lang w:eastAsia="ro-RO"/>
        </w:rPr>
        <w:t xml:space="preserve"> </w:t>
      </w:r>
      <w:proofErr w:type="spellStart"/>
      <w:r>
        <w:rPr>
          <w:szCs w:val="24"/>
          <w:lang w:eastAsia="ro-RO"/>
        </w:rPr>
        <w:t>schimbului</w:t>
      </w:r>
      <w:proofErr w:type="spellEnd"/>
      <w:r>
        <w:rPr>
          <w:szCs w:val="24"/>
          <w:lang w:eastAsia="ro-RO"/>
        </w:rPr>
        <w:t xml:space="preserve"> de </w:t>
      </w:r>
      <w:proofErr w:type="spellStart"/>
      <w:r>
        <w:rPr>
          <w:szCs w:val="24"/>
          <w:lang w:eastAsia="ro-RO"/>
        </w:rPr>
        <w:t>bune</w:t>
      </w:r>
      <w:proofErr w:type="spellEnd"/>
      <w:r>
        <w:rPr>
          <w:szCs w:val="24"/>
          <w:lang w:eastAsia="ro-RO"/>
        </w:rPr>
        <w:t xml:space="preserve"> </w:t>
      </w:r>
      <w:proofErr w:type="spellStart"/>
      <w:r>
        <w:rPr>
          <w:szCs w:val="24"/>
          <w:lang w:eastAsia="ro-RO"/>
        </w:rPr>
        <w:t>practici</w:t>
      </w:r>
      <w:proofErr w:type="spellEnd"/>
      <w:r>
        <w:rPr>
          <w:szCs w:val="24"/>
          <w:lang w:eastAsia="ro-RO"/>
        </w:rPr>
        <w:t xml:space="preserve">, a </w:t>
      </w:r>
      <w:proofErr w:type="spellStart"/>
      <w:r>
        <w:rPr>
          <w:szCs w:val="24"/>
          <w:lang w:eastAsia="ro-RO"/>
        </w:rPr>
        <w:t>îmbunătăţirii</w:t>
      </w:r>
      <w:proofErr w:type="spellEnd"/>
      <w:r>
        <w:rPr>
          <w:szCs w:val="24"/>
          <w:lang w:eastAsia="ro-RO"/>
        </w:rPr>
        <w:t xml:space="preserve"> </w:t>
      </w:r>
      <w:proofErr w:type="spellStart"/>
      <w:r>
        <w:rPr>
          <w:szCs w:val="24"/>
          <w:lang w:eastAsia="ro-RO"/>
        </w:rPr>
        <w:t>permanente</w:t>
      </w:r>
      <w:proofErr w:type="spellEnd"/>
      <w:r>
        <w:rPr>
          <w:szCs w:val="24"/>
          <w:lang w:eastAsia="ro-RO"/>
        </w:rPr>
        <w:t xml:space="preserve"> </w:t>
      </w:r>
      <w:proofErr w:type="gramStart"/>
      <w:r>
        <w:rPr>
          <w:szCs w:val="24"/>
          <w:lang w:eastAsia="ro-RO"/>
        </w:rPr>
        <w:t>a</w:t>
      </w:r>
      <w:proofErr w:type="gramEnd"/>
      <w:r>
        <w:rPr>
          <w:szCs w:val="24"/>
          <w:lang w:eastAsia="ro-RO"/>
        </w:rPr>
        <w:t xml:space="preserve"> </w:t>
      </w:r>
      <w:proofErr w:type="spellStart"/>
      <w:r>
        <w:rPr>
          <w:szCs w:val="24"/>
          <w:lang w:eastAsia="ro-RO"/>
        </w:rPr>
        <w:t>instrumentelor</w:t>
      </w:r>
      <w:proofErr w:type="spellEnd"/>
      <w:r>
        <w:rPr>
          <w:szCs w:val="24"/>
          <w:lang w:eastAsia="ro-RO"/>
        </w:rPr>
        <w:t xml:space="preserve"> </w:t>
      </w:r>
      <w:proofErr w:type="spellStart"/>
      <w:r>
        <w:rPr>
          <w:szCs w:val="24"/>
          <w:lang w:eastAsia="ro-RO"/>
        </w:rPr>
        <w:t>proprii</w:t>
      </w:r>
      <w:proofErr w:type="spellEnd"/>
      <w:r>
        <w:rPr>
          <w:szCs w:val="24"/>
          <w:lang w:eastAsia="ro-RO"/>
        </w:rPr>
        <w:t xml:space="preserve"> de </w:t>
      </w:r>
      <w:proofErr w:type="spellStart"/>
      <w:r>
        <w:rPr>
          <w:szCs w:val="24"/>
          <w:lang w:eastAsia="ro-RO"/>
        </w:rPr>
        <w:t>asigurare</w:t>
      </w:r>
      <w:proofErr w:type="spellEnd"/>
      <w:r>
        <w:rPr>
          <w:szCs w:val="24"/>
          <w:lang w:eastAsia="ro-RO"/>
        </w:rPr>
        <w:t xml:space="preserve"> a </w:t>
      </w:r>
      <w:proofErr w:type="spellStart"/>
      <w:r>
        <w:rPr>
          <w:szCs w:val="24"/>
          <w:lang w:eastAsia="ro-RO"/>
        </w:rPr>
        <w:t>calităţii</w:t>
      </w:r>
      <w:proofErr w:type="spellEnd"/>
      <w:r>
        <w:rPr>
          <w:szCs w:val="24"/>
          <w:lang w:eastAsia="ro-RO"/>
        </w:rPr>
        <w:t xml:space="preserve"> </w:t>
      </w:r>
      <w:proofErr w:type="spellStart"/>
      <w:r>
        <w:rPr>
          <w:szCs w:val="24"/>
          <w:lang w:eastAsia="ro-RO"/>
        </w:rPr>
        <w:t>serviciilor</w:t>
      </w:r>
      <w:proofErr w:type="spellEnd"/>
      <w:r>
        <w:rPr>
          <w:szCs w:val="24"/>
          <w:lang w:eastAsia="ro-RO"/>
        </w:rPr>
        <w:t xml:space="preserve">, precum </w:t>
      </w:r>
      <w:proofErr w:type="spellStart"/>
      <w:r>
        <w:rPr>
          <w:szCs w:val="24"/>
          <w:lang w:eastAsia="ro-RO"/>
        </w:rPr>
        <w:t>şi</w:t>
      </w:r>
      <w:proofErr w:type="spellEnd"/>
      <w:r>
        <w:rPr>
          <w:szCs w:val="24"/>
          <w:lang w:eastAsia="ro-RO"/>
        </w:rPr>
        <w:t xml:space="preserve"> </w:t>
      </w:r>
      <w:proofErr w:type="spellStart"/>
      <w:r>
        <w:rPr>
          <w:szCs w:val="24"/>
          <w:lang w:eastAsia="ro-RO"/>
        </w:rPr>
        <w:t>pentru</w:t>
      </w:r>
      <w:proofErr w:type="spellEnd"/>
      <w:r>
        <w:rPr>
          <w:szCs w:val="24"/>
          <w:lang w:eastAsia="ro-RO"/>
        </w:rPr>
        <w:t xml:space="preserve"> </w:t>
      </w:r>
      <w:proofErr w:type="spellStart"/>
      <w:r>
        <w:rPr>
          <w:szCs w:val="24"/>
          <w:lang w:eastAsia="ro-RO"/>
        </w:rPr>
        <w:t>identificarea</w:t>
      </w:r>
      <w:proofErr w:type="spellEnd"/>
      <w:r>
        <w:rPr>
          <w:szCs w:val="24"/>
          <w:lang w:eastAsia="ro-RO"/>
        </w:rPr>
        <w:t xml:space="preserve"> </w:t>
      </w:r>
      <w:proofErr w:type="spellStart"/>
      <w:r>
        <w:rPr>
          <w:szCs w:val="24"/>
          <w:lang w:eastAsia="ro-RO"/>
        </w:rPr>
        <w:t>celor</w:t>
      </w:r>
      <w:proofErr w:type="spellEnd"/>
      <w:r>
        <w:rPr>
          <w:szCs w:val="24"/>
          <w:lang w:eastAsia="ro-RO"/>
        </w:rPr>
        <w:t xml:space="preserve"> </w:t>
      </w:r>
      <w:proofErr w:type="spellStart"/>
      <w:r>
        <w:rPr>
          <w:szCs w:val="24"/>
          <w:lang w:eastAsia="ro-RO"/>
        </w:rPr>
        <w:t>mai</w:t>
      </w:r>
      <w:proofErr w:type="spellEnd"/>
      <w:r>
        <w:rPr>
          <w:szCs w:val="24"/>
          <w:lang w:eastAsia="ro-RO"/>
        </w:rPr>
        <w:t xml:space="preserve"> </w:t>
      </w:r>
      <w:proofErr w:type="spellStart"/>
      <w:r>
        <w:rPr>
          <w:szCs w:val="24"/>
          <w:lang w:eastAsia="ro-RO"/>
        </w:rPr>
        <w:t>bune</w:t>
      </w:r>
      <w:proofErr w:type="spellEnd"/>
      <w:r>
        <w:rPr>
          <w:szCs w:val="24"/>
          <w:lang w:eastAsia="ro-RO"/>
        </w:rPr>
        <w:t xml:space="preserve"> </w:t>
      </w:r>
      <w:proofErr w:type="spellStart"/>
      <w:r>
        <w:rPr>
          <w:szCs w:val="24"/>
          <w:lang w:eastAsia="ro-RO"/>
        </w:rPr>
        <w:t>servicii</w:t>
      </w:r>
      <w:proofErr w:type="spellEnd"/>
      <w:r>
        <w:rPr>
          <w:szCs w:val="24"/>
          <w:lang w:eastAsia="ro-RO"/>
        </w:rPr>
        <w:t xml:space="preserve"> care </w:t>
      </w:r>
      <w:proofErr w:type="spellStart"/>
      <w:r>
        <w:rPr>
          <w:szCs w:val="24"/>
          <w:lang w:eastAsia="ro-RO"/>
        </w:rPr>
        <w:t>să</w:t>
      </w:r>
      <w:proofErr w:type="spellEnd"/>
      <w:r>
        <w:rPr>
          <w:szCs w:val="24"/>
          <w:lang w:eastAsia="ro-RO"/>
        </w:rPr>
        <w:t xml:space="preserve"> </w:t>
      </w:r>
      <w:proofErr w:type="spellStart"/>
      <w:r>
        <w:rPr>
          <w:szCs w:val="24"/>
          <w:lang w:eastAsia="ro-RO"/>
        </w:rPr>
        <w:t>răspundă</w:t>
      </w:r>
      <w:proofErr w:type="spellEnd"/>
      <w:r>
        <w:rPr>
          <w:szCs w:val="24"/>
          <w:lang w:eastAsia="ro-RO"/>
        </w:rPr>
        <w:t xml:space="preserve"> </w:t>
      </w:r>
      <w:proofErr w:type="spellStart"/>
      <w:r>
        <w:rPr>
          <w:szCs w:val="24"/>
          <w:lang w:eastAsia="ro-RO"/>
        </w:rPr>
        <w:t>nevoilor</w:t>
      </w:r>
      <w:proofErr w:type="spellEnd"/>
      <w:r>
        <w:rPr>
          <w:szCs w:val="24"/>
          <w:lang w:eastAsia="ro-RO"/>
        </w:rPr>
        <w:t xml:space="preserve"> </w:t>
      </w:r>
      <w:proofErr w:type="spellStart"/>
      <w:r>
        <w:rPr>
          <w:szCs w:val="24"/>
          <w:lang w:eastAsia="ro-RO"/>
        </w:rPr>
        <w:t>persoanelor</w:t>
      </w:r>
      <w:proofErr w:type="spellEnd"/>
      <w:r>
        <w:rPr>
          <w:szCs w:val="24"/>
          <w:lang w:eastAsia="ro-RO"/>
        </w:rPr>
        <w:t xml:space="preserve"> </w:t>
      </w:r>
      <w:proofErr w:type="spellStart"/>
      <w:r>
        <w:rPr>
          <w:szCs w:val="24"/>
          <w:lang w:eastAsia="ro-RO"/>
        </w:rPr>
        <w:t>beneficiare</w:t>
      </w:r>
      <w:proofErr w:type="spellEnd"/>
      <w:r>
        <w:rPr>
          <w:szCs w:val="24"/>
          <w:lang w:eastAsia="ro-RO"/>
        </w:rPr>
        <w:t xml:space="preserve">; </w:t>
      </w:r>
    </w:p>
    <w:p w:rsidR="000A0407" w:rsidRDefault="000A0407" w:rsidP="000A0407">
      <w:pPr>
        <w:jc w:val="both"/>
        <w:rPr>
          <w:szCs w:val="24"/>
          <w:lang w:eastAsia="ro-RO"/>
        </w:rPr>
      </w:pPr>
      <w:r>
        <w:rPr>
          <w:szCs w:val="24"/>
          <w:lang w:eastAsia="ro-RO"/>
        </w:rPr>
        <w:t xml:space="preserve">e) </w:t>
      </w:r>
      <w:proofErr w:type="spellStart"/>
      <w:r>
        <w:rPr>
          <w:szCs w:val="24"/>
          <w:lang w:eastAsia="ro-RO"/>
        </w:rPr>
        <w:t>Întocmeşte</w:t>
      </w:r>
      <w:proofErr w:type="spellEnd"/>
      <w:r>
        <w:rPr>
          <w:szCs w:val="24"/>
          <w:lang w:eastAsia="ro-RO"/>
        </w:rPr>
        <w:t xml:space="preserve"> </w:t>
      </w:r>
      <w:proofErr w:type="spellStart"/>
      <w:r>
        <w:rPr>
          <w:szCs w:val="24"/>
          <w:lang w:eastAsia="ro-RO"/>
        </w:rPr>
        <w:t>raportul</w:t>
      </w:r>
      <w:proofErr w:type="spellEnd"/>
      <w:r>
        <w:rPr>
          <w:szCs w:val="24"/>
          <w:lang w:eastAsia="ro-RO"/>
        </w:rPr>
        <w:t xml:space="preserve"> </w:t>
      </w:r>
      <w:proofErr w:type="spellStart"/>
      <w:r>
        <w:rPr>
          <w:szCs w:val="24"/>
          <w:lang w:eastAsia="ro-RO"/>
        </w:rPr>
        <w:t>anual</w:t>
      </w:r>
      <w:proofErr w:type="spellEnd"/>
      <w:r>
        <w:rPr>
          <w:szCs w:val="24"/>
          <w:lang w:eastAsia="ro-RO"/>
        </w:rPr>
        <w:t xml:space="preserve"> de </w:t>
      </w:r>
      <w:proofErr w:type="spellStart"/>
      <w:r>
        <w:rPr>
          <w:szCs w:val="24"/>
          <w:lang w:eastAsia="ro-RO"/>
        </w:rPr>
        <w:t>activitate</w:t>
      </w:r>
      <w:proofErr w:type="spellEnd"/>
      <w:r>
        <w:rPr>
          <w:szCs w:val="24"/>
          <w:lang w:eastAsia="ro-RO"/>
        </w:rPr>
        <w:t xml:space="preserve">; </w:t>
      </w:r>
    </w:p>
    <w:p w:rsidR="000A0407" w:rsidRDefault="000A0407" w:rsidP="000A0407">
      <w:pPr>
        <w:jc w:val="both"/>
        <w:rPr>
          <w:szCs w:val="24"/>
          <w:lang w:eastAsia="ro-RO"/>
        </w:rPr>
      </w:pPr>
      <w:r>
        <w:rPr>
          <w:szCs w:val="24"/>
          <w:lang w:eastAsia="ro-RO"/>
        </w:rPr>
        <w:t xml:space="preserve">f)  </w:t>
      </w:r>
      <w:proofErr w:type="spellStart"/>
      <w:r>
        <w:rPr>
          <w:szCs w:val="24"/>
          <w:lang w:eastAsia="ro-RO"/>
        </w:rPr>
        <w:t>Asigură</w:t>
      </w:r>
      <w:proofErr w:type="spellEnd"/>
      <w:r>
        <w:rPr>
          <w:szCs w:val="24"/>
          <w:lang w:eastAsia="ro-RO"/>
        </w:rPr>
        <w:t xml:space="preserve"> </w:t>
      </w:r>
      <w:proofErr w:type="spellStart"/>
      <w:r>
        <w:rPr>
          <w:szCs w:val="24"/>
          <w:lang w:eastAsia="ro-RO"/>
        </w:rPr>
        <w:t>buna</w:t>
      </w:r>
      <w:proofErr w:type="spellEnd"/>
      <w:r>
        <w:rPr>
          <w:szCs w:val="24"/>
          <w:lang w:eastAsia="ro-RO"/>
        </w:rPr>
        <w:t xml:space="preserve"> </w:t>
      </w:r>
      <w:proofErr w:type="spellStart"/>
      <w:r>
        <w:rPr>
          <w:szCs w:val="24"/>
          <w:lang w:eastAsia="ro-RO"/>
        </w:rPr>
        <w:t>desfăşurare</w:t>
      </w:r>
      <w:proofErr w:type="spellEnd"/>
      <w:r>
        <w:rPr>
          <w:szCs w:val="24"/>
          <w:lang w:eastAsia="ro-RO"/>
        </w:rPr>
        <w:t xml:space="preserve"> a </w:t>
      </w:r>
      <w:proofErr w:type="spellStart"/>
      <w:r>
        <w:rPr>
          <w:szCs w:val="24"/>
          <w:lang w:eastAsia="ro-RO"/>
        </w:rPr>
        <w:t>raporturilor</w:t>
      </w:r>
      <w:proofErr w:type="spellEnd"/>
      <w:r>
        <w:rPr>
          <w:szCs w:val="24"/>
          <w:lang w:eastAsia="ro-RO"/>
        </w:rPr>
        <w:t xml:space="preserve"> de </w:t>
      </w:r>
      <w:proofErr w:type="spellStart"/>
      <w:r>
        <w:rPr>
          <w:szCs w:val="24"/>
          <w:lang w:eastAsia="ro-RO"/>
        </w:rPr>
        <w:t>muncă</w:t>
      </w:r>
      <w:proofErr w:type="spellEnd"/>
      <w:r>
        <w:rPr>
          <w:szCs w:val="24"/>
          <w:lang w:eastAsia="ro-RO"/>
        </w:rPr>
        <w:t xml:space="preserve"> </w:t>
      </w:r>
      <w:proofErr w:type="spellStart"/>
      <w:r>
        <w:rPr>
          <w:szCs w:val="24"/>
          <w:lang w:eastAsia="ro-RO"/>
        </w:rPr>
        <w:t>dintre</w:t>
      </w:r>
      <w:proofErr w:type="spellEnd"/>
      <w:r>
        <w:rPr>
          <w:szCs w:val="24"/>
          <w:lang w:eastAsia="ro-RO"/>
        </w:rPr>
        <w:t xml:space="preserve"> </w:t>
      </w:r>
      <w:proofErr w:type="spellStart"/>
      <w:r>
        <w:rPr>
          <w:szCs w:val="24"/>
          <w:lang w:eastAsia="ro-RO"/>
        </w:rPr>
        <w:t>angajaţii</w:t>
      </w:r>
      <w:proofErr w:type="spellEnd"/>
      <w:r>
        <w:rPr>
          <w:szCs w:val="24"/>
          <w:lang w:eastAsia="ro-RO"/>
        </w:rPr>
        <w:t xml:space="preserve"> </w:t>
      </w:r>
      <w:proofErr w:type="spellStart"/>
      <w:r>
        <w:rPr>
          <w:szCs w:val="24"/>
          <w:lang w:eastAsia="ro-RO"/>
        </w:rPr>
        <w:t>centrului</w:t>
      </w:r>
      <w:proofErr w:type="spellEnd"/>
      <w:r>
        <w:rPr>
          <w:szCs w:val="24"/>
          <w:lang w:eastAsia="ro-RO"/>
        </w:rPr>
        <w:t xml:space="preserve">; </w:t>
      </w:r>
    </w:p>
    <w:p w:rsidR="000A0407" w:rsidRDefault="000A0407" w:rsidP="000A0407">
      <w:pPr>
        <w:jc w:val="both"/>
        <w:rPr>
          <w:szCs w:val="24"/>
          <w:lang w:eastAsia="ro-RO"/>
        </w:rPr>
      </w:pPr>
      <w:r>
        <w:rPr>
          <w:szCs w:val="24"/>
          <w:lang w:eastAsia="ro-RO"/>
        </w:rPr>
        <w:t xml:space="preserve">g) </w:t>
      </w:r>
      <w:proofErr w:type="spellStart"/>
      <w:r>
        <w:rPr>
          <w:szCs w:val="24"/>
          <w:lang w:eastAsia="ro-RO"/>
        </w:rPr>
        <w:t>Propune</w:t>
      </w:r>
      <w:proofErr w:type="spellEnd"/>
      <w:r>
        <w:rPr>
          <w:szCs w:val="24"/>
          <w:lang w:eastAsia="ro-RO"/>
        </w:rPr>
        <w:t xml:space="preserve"> </w:t>
      </w:r>
      <w:proofErr w:type="spellStart"/>
      <w:r>
        <w:rPr>
          <w:szCs w:val="24"/>
          <w:lang w:eastAsia="ro-RO"/>
        </w:rPr>
        <w:t>furnizorului</w:t>
      </w:r>
      <w:proofErr w:type="spellEnd"/>
      <w:r>
        <w:rPr>
          <w:szCs w:val="24"/>
          <w:lang w:eastAsia="ro-RO"/>
        </w:rPr>
        <w:t xml:space="preserve"> de </w:t>
      </w:r>
      <w:proofErr w:type="spellStart"/>
      <w:r>
        <w:rPr>
          <w:szCs w:val="24"/>
          <w:lang w:eastAsia="ro-RO"/>
        </w:rPr>
        <w:t>servicii</w:t>
      </w:r>
      <w:proofErr w:type="spellEnd"/>
      <w:r>
        <w:rPr>
          <w:szCs w:val="24"/>
          <w:lang w:eastAsia="ro-RO"/>
        </w:rPr>
        <w:t xml:space="preserve"> </w:t>
      </w:r>
      <w:proofErr w:type="spellStart"/>
      <w:r>
        <w:rPr>
          <w:szCs w:val="24"/>
          <w:lang w:eastAsia="ro-RO"/>
        </w:rPr>
        <w:t>sociale</w:t>
      </w:r>
      <w:proofErr w:type="spellEnd"/>
      <w:r>
        <w:rPr>
          <w:szCs w:val="24"/>
          <w:lang w:eastAsia="ro-RO"/>
        </w:rPr>
        <w:t xml:space="preserve"> </w:t>
      </w:r>
      <w:proofErr w:type="spellStart"/>
      <w:r>
        <w:rPr>
          <w:szCs w:val="24"/>
          <w:lang w:eastAsia="ro-RO"/>
        </w:rPr>
        <w:t>aprobarea</w:t>
      </w:r>
      <w:proofErr w:type="spellEnd"/>
      <w:r>
        <w:rPr>
          <w:szCs w:val="24"/>
          <w:lang w:eastAsia="ro-RO"/>
        </w:rPr>
        <w:t xml:space="preserve"> </w:t>
      </w:r>
      <w:proofErr w:type="spellStart"/>
      <w:r>
        <w:rPr>
          <w:szCs w:val="24"/>
          <w:lang w:eastAsia="ro-RO"/>
        </w:rPr>
        <w:t>structurii</w:t>
      </w:r>
      <w:proofErr w:type="spellEnd"/>
      <w:r>
        <w:rPr>
          <w:szCs w:val="24"/>
          <w:lang w:eastAsia="ro-RO"/>
        </w:rPr>
        <w:t xml:space="preserve"> </w:t>
      </w:r>
      <w:proofErr w:type="spellStart"/>
      <w:r>
        <w:rPr>
          <w:szCs w:val="24"/>
          <w:lang w:eastAsia="ro-RO"/>
        </w:rPr>
        <w:t>organizatorice</w:t>
      </w:r>
      <w:proofErr w:type="spellEnd"/>
      <w:r>
        <w:rPr>
          <w:szCs w:val="24"/>
          <w:lang w:eastAsia="ro-RO"/>
        </w:rPr>
        <w:t xml:space="preserve"> </w:t>
      </w:r>
      <w:proofErr w:type="spellStart"/>
      <w:r>
        <w:rPr>
          <w:szCs w:val="24"/>
          <w:lang w:eastAsia="ro-RO"/>
        </w:rPr>
        <w:t>şi</w:t>
      </w:r>
      <w:proofErr w:type="spellEnd"/>
      <w:r>
        <w:rPr>
          <w:szCs w:val="24"/>
          <w:lang w:eastAsia="ro-RO"/>
        </w:rPr>
        <w:t xml:space="preserve"> a </w:t>
      </w:r>
      <w:proofErr w:type="spellStart"/>
      <w:r>
        <w:rPr>
          <w:szCs w:val="24"/>
          <w:lang w:eastAsia="ro-RO"/>
        </w:rPr>
        <w:t>numărului</w:t>
      </w:r>
      <w:proofErr w:type="spellEnd"/>
      <w:r>
        <w:rPr>
          <w:szCs w:val="24"/>
          <w:lang w:eastAsia="ro-RO"/>
        </w:rPr>
        <w:t xml:space="preserve"> de personal; </w:t>
      </w:r>
    </w:p>
    <w:p w:rsidR="000A0407" w:rsidRDefault="000A0407" w:rsidP="000A0407">
      <w:pPr>
        <w:jc w:val="both"/>
        <w:rPr>
          <w:szCs w:val="24"/>
          <w:lang w:eastAsia="ro-RO"/>
        </w:rPr>
      </w:pPr>
      <w:r>
        <w:rPr>
          <w:szCs w:val="24"/>
          <w:lang w:eastAsia="ro-RO"/>
        </w:rPr>
        <w:t xml:space="preserve">h) </w:t>
      </w:r>
      <w:proofErr w:type="spellStart"/>
      <w:r>
        <w:rPr>
          <w:szCs w:val="24"/>
          <w:lang w:eastAsia="ro-RO"/>
        </w:rPr>
        <w:t>Desfăşoară</w:t>
      </w:r>
      <w:proofErr w:type="spellEnd"/>
      <w:r>
        <w:rPr>
          <w:szCs w:val="24"/>
          <w:lang w:eastAsia="ro-RO"/>
        </w:rPr>
        <w:t xml:space="preserve"> </w:t>
      </w:r>
      <w:proofErr w:type="spellStart"/>
      <w:r>
        <w:rPr>
          <w:szCs w:val="24"/>
          <w:lang w:eastAsia="ro-RO"/>
        </w:rPr>
        <w:t>activităţi</w:t>
      </w:r>
      <w:proofErr w:type="spellEnd"/>
      <w:r>
        <w:rPr>
          <w:szCs w:val="24"/>
          <w:lang w:eastAsia="ro-RO"/>
        </w:rPr>
        <w:t xml:space="preserve"> </w:t>
      </w:r>
      <w:proofErr w:type="spellStart"/>
      <w:r>
        <w:rPr>
          <w:szCs w:val="24"/>
          <w:lang w:eastAsia="ro-RO"/>
        </w:rPr>
        <w:t>pentru</w:t>
      </w:r>
      <w:proofErr w:type="spellEnd"/>
      <w:r>
        <w:rPr>
          <w:szCs w:val="24"/>
          <w:lang w:eastAsia="ro-RO"/>
        </w:rPr>
        <w:t xml:space="preserve"> </w:t>
      </w:r>
      <w:proofErr w:type="spellStart"/>
      <w:r>
        <w:rPr>
          <w:szCs w:val="24"/>
          <w:lang w:eastAsia="ro-RO"/>
        </w:rPr>
        <w:t>promovarea</w:t>
      </w:r>
      <w:proofErr w:type="spellEnd"/>
      <w:r>
        <w:rPr>
          <w:szCs w:val="24"/>
          <w:lang w:eastAsia="ro-RO"/>
        </w:rPr>
        <w:t xml:space="preserve"> </w:t>
      </w:r>
      <w:proofErr w:type="spellStart"/>
      <w:r>
        <w:rPr>
          <w:szCs w:val="24"/>
          <w:lang w:eastAsia="ro-RO"/>
        </w:rPr>
        <w:t>imaginii</w:t>
      </w:r>
      <w:proofErr w:type="spellEnd"/>
      <w:r>
        <w:rPr>
          <w:szCs w:val="24"/>
          <w:lang w:eastAsia="ro-RO"/>
        </w:rPr>
        <w:t xml:space="preserve"> </w:t>
      </w:r>
      <w:proofErr w:type="spellStart"/>
      <w:r>
        <w:rPr>
          <w:szCs w:val="24"/>
          <w:lang w:eastAsia="ro-RO"/>
        </w:rPr>
        <w:t>centrului</w:t>
      </w:r>
      <w:proofErr w:type="spellEnd"/>
      <w:r>
        <w:rPr>
          <w:szCs w:val="24"/>
          <w:lang w:eastAsia="ro-RO"/>
        </w:rPr>
        <w:t xml:space="preserve"> </w:t>
      </w:r>
      <w:proofErr w:type="spellStart"/>
      <w:r>
        <w:rPr>
          <w:szCs w:val="24"/>
          <w:lang w:eastAsia="ro-RO"/>
        </w:rPr>
        <w:t>în</w:t>
      </w:r>
      <w:proofErr w:type="spellEnd"/>
      <w:r>
        <w:rPr>
          <w:szCs w:val="24"/>
          <w:lang w:eastAsia="ro-RO"/>
        </w:rPr>
        <w:t xml:space="preserve"> </w:t>
      </w:r>
      <w:proofErr w:type="spellStart"/>
      <w:r>
        <w:rPr>
          <w:szCs w:val="24"/>
          <w:lang w:eastAsia="ro-RO"/>
        </w:rPr>
        <w:t>comunitate</w:t>
      </w:r>
      <w:proofErr w:type="spellEnd"/>
      <w:r>
        <w:rPr>
          <w:szCs w:val="24"/>
          <w:lang w:eastAsia="ro-RO"/>
        </w:rPr>
        <w:t xml:space="preserve">; </w:t>
      </w:r>
    </w:p>
    <w:p w:rsidR="000A0407" w:rsidRDefault="000A0407" w:rsidP="000A0407">
      <w:pPr>
        <w:jc w:val="both"/>
        <w:rPr>
          <w:szCs w:val="24"/>
          <w:lang w:eastAsia="ro-RO"/>
        </w:rPr>
      </w:pPr>
      <w:proofErr w:type="spellStart"/>
      <w:r>
        <w:rPr>
          <w:szCs w:val="24"/>
          <w:lang w:eastAsia="ro-RO"/>
        </w:rPr>
        <w:t>i</w:t>
      </w:r>
      <w:proofErr w:type="spellEnd"/>
      <w:r>
        <w:rPr>
          <w:szCs w:val="24"/>
          <w:lang w:eastAsia="ro-RO"/>
        </w:rPr>
        <w:t xml:space="preserve">) </w:t>
      </w:r>
      <w:proofErr w:type="spellStart"/>
      <w:r>
        <w:rPr>
          <w:szCs w:val="24"/>
          <w:lang w:eastAsia="ro-RO"/>
        </w:rPr>
        <w:t>Ia</w:t>
      </w:r>
      <w:proofErr w:type="spellEnd"/>
      <w:r>
        <w:rPr>
          <w:szCs w:val="24"/>
          <w:lang w:eastAsia="ro-RO"/>
        </w:rPr>
        <w:t xml:space="preserve"> </w:t>
      </w:r>
      <w:proofErr w:type="spellStart"/>
      <w:r>
        <w:rPr>
          <w:szCs w:val="24"/>
          <w:lang w:eastAsia="ro-RO"/>
        </w:rPr>
        <w:t>în</w:t>
      </w:r>
      <w:proofErr w:type="spellEnd"/>
      <w:r>
        <w:rPr>
          <w:szCs w:val="24"/>
          <w:lang w:eastAsia="ro-RO"/>
        </w:rPr>
        <w:t xml:space="preserve"> </w:t>
      </w:r>
      <w:proofErr w:type="spellStart"/>
      <w:r>
        <w:rPr>
          <w:szCs w:val="24"/>
          <w:lang w:eastAsia="ro-RO"/>
        </w:rPr>
        <w:t>considerare</w:t>
      </w:r>
      <w:proofErr w:type="spellEnd"/>
      <w:r>
        <w:rPr>
          <w:szCs w:val="24"/>
          <w:lang w:eastAsia="ro-RO"/>
        </w:rPr>
        <w:t xml:space="preserve"> </w:t>
      </w:r>
      <w:proofErr w:type="spellStart"/>
      <w:r>
        <w:rPr>
          <w:szCs w:val="24"/>
          <w:lang w:eastAsia="ro-RO"/>
        </w:rPr>
        <w:t>şi</w:t>
      </w:r>
      <w:proofErr w:type="spellEnd"/>
      <w:r>
        <w:rPr>
          <w:szCs w:val="24"/>
          <w:lang w:eastAsia="ro-RO"/>
        </w:rPr>
        <w:t xml:space="preserve"> </w:t>
      </w:r>
      <w:proofErr w:type="spellStart"/>
      <w:r>
        <w:rPr>
          <w:szCs w:val="24"/>
          <w:lang w:eastAsia="ro-RO"/>
        </w:rPr>
        <w:t>analizează</w:t>
      </w:r>
      <w:proofErr w:type="spellEnd"/>
      <w:r>
        <w:rPr>
          <w:szCs w:val="24"/>
          <w:lang w:eastAsia="ro-RO"/>
        </w:rPr>
        <w:t xml:space="preserve"> </w:t>
      </w:r>
      <w:proofErr w:type="spellStart"/>
      <w:r>
        <w:rPr>
          <w:szCs w:val="24"/>
          <w:lang w:eastAsia="ro-RO"/>
        </w:rPr>
        <w:t>orice</w:t>
      </w:r>
      <w:proofErr w:type="spellEnd"/>
      <w:r>
        <w:rPr>
          <w:szCs w:val="24"/>
          <w:lang w:eastAsia="ro-RO"/>
        </w:rPr>
        <w:t xml:space="preserve"> </w:t>
      </w:r>
      <w:proofErr w:type="spellStart"/>
      <w:r>
        <w:rPr>
          <w:szCs w:val="24"/>
          <w:lang w:eastAsia="ro-RO"/>
        </w:rPr>
        <w:t>sesizare</w:t>
      </w:r>
      <w:proofErr w:type="spellEnd"/>
      <w:r>
        <w:rPr>
          <w:szCs w:val="24"/>
          <w:lang w:eastAsia="ro-RO"/>
        </w:rPr>
        <w:t xml:space="preserve"> care </w:t>
      </w:r>
      <w:proofErr w:type="spellStart"/>
      <w:r>
        <w:rPr>
          <w:szCs w:val="24"/>
          <w:lang w:eastAsia="ro-RO"/>
        </w:rPr>
        <w:t>îi</w:t>
      </w:r>
      <w:proofErr w:type="spellEnd"/>
      <w:r>
        <w:rPr>
          <w:szCs w:val="24"/>
          <w:lang w:eastAsia="ro-RO"/>
        </w:rPr>
        <w:t xml:space="preserve"> </w:t>
      </w:r>
      <w:proofErr w:type="spellStart"/>
      <w:r>
        <w:rPr>
          <w:szCs w:val="24"/>
          <w:lang w:eastAsia="ro-RO"/>
        </w:rPr>
        <w:t>este</w:t>
      </w:r>
      <w:proofErr w:type="spellEnd"/>
      <w:r>
        <w:rPr>
          <w:szCs w:val="24"/>
          <w:lang w:eastAsia="ro-RO"/>
        </w:rPr>
        <w:t xml:space="preserve"> </w:t>
      </w:r>
      <w:proofErr w:type="spellStart"/>
      <w:r>
        <w:rPr>
          <w:szCs w:val="24"/>
          <w:lang w:eastAsia="ro-RO"/>
        </w:rPr>
        <w:t>adresată</w:t>
      </w:r>
      <w:proofErr w:type="spellEnd"/>
      <w:r>
        <w:rPr>
          <w:szCs w:val="24"/>
          <w:lang w:eastAsia="ro-RO"/>
        </w:rPr>
        <w:t xml:space="preserve">, </w:t>
      </w:r>
      <w:proofErr w:type="spellStart"/>
      <w:r>
        <w:rPr>
          <w:szCs w:val="24"/>
          <w:lang w:eastAsia="ro-RO"/>
        </w:rPr>
        <w:t>referitoare</w:t>
      </w:r>
      <w:proofErr w:type="spellEnd"/>
      <w:r>
        <w:rPr>
          <w:szCs w:val="24"/>
          <w:lang w:eastAsia="ro-RO"/>
        </w:rPr>
        <w:t xml:space="preserve"> la </w:t>
      </w:r>
      <w:proofErr w:type="spellStart"/>
      <w:r>
        <w:rPr>
          <w:szCs w:val="24"/>
          <w:lang w:eastAsia="ro-RO"/>
        </w:rPr>
        <w:t>încălcări</w:t>
      </w:r>
      <w:proofErr w:type="spellEnd"/>
      <w:r>
        <w:rPr>
          <w:szCs w:val="24"/>
          <w:lang w:eastAsia="ro-RO"/>
        </w:rPr>
        <w:t xml:space="preserve"> ale </w:t>
      </w:r>
      <w:proofErr w:type="spellStart"/>
      <w:r>
        <w:rPr>
          <w:szCs w:val="24"/>
          <w:lang w:eastAsia="ro-RO"/>
        </w:rPr>
        <w:t>drepturilor</w:t>
      </w:r>
      <w:proofErr w:type="spellEnd"/>
      <w:r>
        <w:rPr>
          <w:szCs w:val="24"/>
          <w:lang w:eastAsia="ro-RO"/>
        </w:rPr>
        <w:t xml:space="preserve"> </w:t>
      </w:r>
      <w:proofErr w:type="spellStart"/>
      <w:r>
        <w:rPr>
          <w:szCs w:val="24"/>
          <w:lang w:eastAsia="ro-RO"/>
        </w:rPr>
        <w:t>beneficiarilor</w:t>
      </w:r>
      <w:proofErr w:type="spellEnd"/>
      <w:r>
        <w:rPr>
          <w:szCs w:val="24"/>
          <w:lang w:eastAsia="ro-RO"/>
        </w:rPr>
        <w:t xml:space="preserve"> </w:t>
      </w:r>
      <w:proofErr w:type="spellStart"/>
      <w:r>
        <w:rPr>
          <w:szCs w:val="24"/>
          <w:lang w:eastAsia="ro-RO"/>
        </w:rPr>
        <w:t>în</w:t>
      </w:r>
      <w:proofErr w:type="spellEnd"/>
      <w:r>
        <w:rPr>
          <w:szCs w:val="24"/>
          <w:lang w:eastAsia="ro-RO"/>
        </w:rPr>
        <w:t xml:space="preserve"> </w:t>
      </w:r>
      <w:proofErr w:type="spellStart"/>
      <w:r>
        <w:rPr>
          <w:szCs w:val="24"/>
          <w:lang w:eastAsia="ro-RO"/>
        </w:rPr>
        <w:t>cadrul</w:t>
      </w:r>
      <w:proofErr w:type="spellEnd"/>
      <w:r>
        <w:rPr>
          <w:szCs w:val="24"/>
          <w:lang w:eastAsia="ro-RO"/>
        </w:rPr>
        <w:t xml:space="preserve"> </w:t>
      </w:r>
      <w:proofErr w:type="spellStart"/>
      <w:r>
        <w:rPr>
          <w:szCs w:val="24"/>
          <w:lang w:eastAsia="ro-RO"/>
        </w:rPr>
        <w:t>serviciului</w:t>
      </w:r>
      <w:proofErr w:type="spellEnd"/>
      <w:r>
        <w:rPr>
          <w:szCs w:val="24"/>
          <w:lang w:eastAsia="ro-RO"/>
        </w:rPr>
        <w:t xml:space="preserve"> pe care </w:t>
      </w:r>
      <w:proofErr w:type="spellStart"/>
      <w:r>
        <w:rPr>
          <w:szCs w:val="24"/>
          <w:lang w:eastAsia="ro-RO"/>
        </w:rPr>
        <w:t>îl</w:t>
      </w:r>
      <w:proofErr w:type="spellEnd"/>
      <w:r>
        <w:rPr>
          <w:szCs w:val="24"/>
          <w:lang w:eastAsia="ro-RO"/>
        </w:rPr>
        <w:t xml:space="preserve"> conduce; </w:t>
      </w:r>
    </w:p>
    <w:p w:rsidR="000A0407" w:rsidRDefault="000A0407" w:rsidP="000A0407">
      <w:pPr>
        <w:jc w:val="both"/>
        <w:rPr>
          <w:szCs w:val="24"/>
          <w:lang w:eastAsia="ro-RO"/>
        </w:rPr>
      </w:pPr>
      <w:r>
        <w:rPr>
          <w:szCs w:val="24"/>
          <w:lang w:eastAsia="ro-RO"/>
        </w:rPr>
        <w:lastRenderedPageBreak/>
        <w:t xml:space="preserve">j) </w:t>
      </w:r>
      <w:proofErr w:type="spellStart"/>
      <w:r>
        <w:rPr>
          <w:szCs w:val="24"/>
          <w:lang w:eastAsia="ro-RO"/>
        </w:rPr>
        <w:t>Răspunde</w:t>
      </w:r>
      <w:proofErr w:type="spellEnd"/>
      <w:r>
        <w:rPr>
          <w:szCs w:val="24"/>
          <w:lang w:eastAsia="ro-RO"/>
        </w:rPr>
        <w:t xml:space="preserve"> de </w:t>
      </w:r>
      <w:proofErr w:type="spellStart"/>
      <w:r>
        <w:rPr>
          <w:szCs w:val="24"/>
          <w:lang w:eastAsia="ro-RO"/>
        </w:rPr>
        <w:t>calitatea</w:t>
      </w:r>
      <w:proofErr w:type="spellEnd"/>
      <w:r>
        <w:rPr>
          <w:szCs w:val="24"/>
          <w:lang w:eastAsia="ro-RO"/>
        </w:rPr>
        <w:t xml:space="preserve"> </w:t>
      </w:r>
      <w:proofErr w:type="spellStart"/>
      <w:r>
        <w:rPr>
          <w:szCs w:val="24"/>
          <w:lang w:eastAsia="ro-RO"/>
        </w:rPr>
        <w:t>activităţilor</w:t>
      </w:r>
      <w:proofErr w:type="spellEnd"/>
      <w:r>
        <w:rPr>
          <w:szCs w:val="24"/>
          <w:lang w:eastAsia="ro-RO"/>
        </w:rPr>
        <w:t xml:space="preserve"> </w:t>
      </w:r>
      <w:proofErr w:type="spellStart"/>
      <w:r>
        <w:rPr>
          <w:szCs w:val="24"/>
          <w:lang w:eastAsia="ro-RO"/>
        </w:rPr>
        <w:t>desfăşurate</w:t>
      </w:r>
      <w:proofErr w:type="spellEnd"/>
      <w:r>
        <w:rPr>
          <w:szCs w:val="24"/>
          <w:lang w:eastAsia="ro-RO"/>
        </w:rPr>
        <w:t xml:space="preserve"> de </w:t>
      </w:r>
      <w:proofErr w:type="spellStart"/>
      <w:r>
        <w:rPr>
          <w:szCs w:val="24"/>
          <w:lang w:eastAsia="ro-RO"/>
        </w:rPr>
        <w:t>personalul</w:t>
      </w:r>
      <w:proofErr w:type="spellEnd"/>
      <w:r>
        <w:rPr>
          <w:szCs w:val="24"/>
          <w:lang w:eastAsia="ro-RO"/>
        </w:rPr>
        <w:t xml:space="preserve"> din </w:t>
      </w:r>
      <w:proofErr w:type="spellStart"/>
      <w:r>
        <w:rPr>
          <w:szCs w:val="24"/>
          <w:lang w:eastAsia="ro-RO"/>
        </w:rPr>
        <w:t>cadrul</w:t>
      </w:r>
      <w:proofErr w:type="spellEnd"/>
      <w:r>
        <w:rPr>
          <w:szCs w:val="24"/>
          <w:lang w:eastAsia="ro-RO"/>
        </w:rPr>
        <w:t xml:space="preserve"> </w:t>
      </w:r>
      <w:proofErr w:type="spellStart"/>
      <w:r>
        <w:rPr>
          <w:szCs w:val="24"/>
          <w:lang w:eastAsia="ro-RO"/>
        </w:rPr>
        <w:t>serviciului</w:t>
      </w:r>
      <w:proofErr w:type="spellEnd"/>
      <w:r>
        <w:rPr>
          <w:szCs w:val="24"/>
          <w:lang w:eastAsia="ro-RO"/>
        </w:rPr>
        <w:t xml:space="preserve"> </w:t>
      </w:r>
      <w:proofErr w:type="spellStart"/>
      <w:r>
        <w:rPr>
          <w:szCs w:val="24"/>
          <w:lang w:eastAsia="ro-RO"/>
        </w:rPr>
        <w:t>şi</w:t>
      </w:r>
      <w:proofErr w:type="spellEnd"/>
      <w:r>
        <w:rPr>
          <w:szCs w:val="24"/>
          <w:lang w:eastAsia="ro-RO"/>
        </w:rPr>
        <w:t xml:space="preserve"> </w:t>
      </w:r>
      <w:proofErr w:type="spellStart"/>
      <w:r>
        <w:rPr>
          <w:szCs w:val="24"/>
          <w:lang w:eastAsia="ro-RO"/>
        </w:rPr>
        <w:t>dispune</w:t>
      </w:r>
      <w:proofErr w:type="spellEnd"/>
      <w:r>
        <w:rPr>
          <w:szCs w:val="24"/>
          <w:lang w:eastAsia="ro-RO"/>
        </w:rPr>
        <w:t xml:space="preserve">, </w:t>
      </w:r>
      <w:proofErr w:type="spellStart"/>
      <w:r>
        <w:rPr>
          <w:szCs w:val="24"/>
          <w:lang w:eastAsia="ro-RO"/>
        </w:rPr>
        <w:t>în</w:t>
      </w:r>
      <w:proofErr w:type="spellEnd"/>
      <w:r>
        <w:rPr>
          <w:szCs w:val="24"/>
          <w:lang w:eastAsia="ro-RO"/>
        </w:rPr>
        <w:t xml:space="preserve"> </w:t>
      </w:r>
      <w:proofErr w:type="spellStart"/>
      <w:r>
        <w:rPr>
          <w:szCs w:val="24"/>
          <w:lang w:eastAsia="ro-RO"/>
        </w:rPr>
        <w:t>limita</w:t>
      </w:r>
      <w:proofErr w:type="spellEnd"/>
      <w:r>
        <w:rPr>
          <w:szCs w:val="24"/>
          <w:lang w:eastAsia="ro-RO"/>
        </w:rPr>
        <w:t xml:space="preserve"> </w:t>
      </w:r>
      <w:proofErr w:type="spellStart"/>
      <w:r>
        <w:rPr>
          <w:szCs w:val="24"/>
          <w:lang w:eastAsia="ro-RO"/>
        </w:rPr>
        <w:t>competenţei</w:t>
      </w:r>
      <w:proofErr w:type="spellEnd"/>
      <w:r>
        <w:rPr>
          <w:szCs w:val="24"/>
          <w:lang w:eastAsia="ro-RO"/>
        </w:rPr>
        <w:t xml:space="preserve">, </w:t>
      </w:r>
      <w:proofErr w:type="spellStart"/>
      <w:r>
        <w:rPr>
          <w:szCs w:val="24"/>
          <w:lang w:eastAsia="ro-RO"/>
        </w:rPr>
        <w:t>măsuri</w:t>
      </w:r>
      <w:proofErr w:type="spellEnd"/>
      <w:r>
        <w:rPr>
          <w:szCs w:val="24"/>
          <w:lang w:eastAsia="ro-RO"/>
        </w:rPr>
        <w:t xml:space="preserve"> de </w:t>
      </w:r>
      <w:proofErr w:type="spellStart"/>
      <w:r>
        <w:rPr>
          <w:szCs w:val="24"/>
          <w:lang w:eastAsia="ro-RO"/>
        </w:rPr>
        <w:t>organizare</w:t>
      </w:r>
      <w:proofErr w:type="spellEnd"/>
      <w:r>
        <w:rPr>
          <w:szCs w:val="24"/>
          <w:lang w:eastAsia="ro-RO"/>
        </w:rPr>
        <w:t xml:space="preserve"> care </w:t>
      </w:r>
      <w:proofErr w:type="spellStart"/>
      <w:r>
        <w:rPr>
          <w:szCs w:val="24"/>
          <w:lang w:eastAsia="ro-RO"/>
        </w:rPr>
        <w:t>să</w:t>
      </w:r>
      <w:proofErr w:type="spellEnd"/>
      <w:r>
        <w:rPr>
          <w:szCs w:val="24"/>
          <w:lang w:eastAsia="ro-RO"/>
        </w:rPr>
        <w:t xml:space="preserve"> </w:t>
      </w:r>
      <w:proofErr w:type="spellStart"/>
      <w:r>
        <w:rPr>
          <w:szCs w:val="24"/>
          <w:lang w:eastAsia="ro-RO"/>
        </w:rPr>
        <w:t>conducă</w:t>
      </w:r>
      <w:proofErr w:type="spellEnd"/>
      <w:r>
        <w:rPr>
          <w:szCs w:val="24"/>
          <w:lang w:eastAsia="ro-RO"/>
        </w:rPr>
        <w:t xml:space="preserve"> la </w:t>
      </w:r>
      <w:proofErr w:type="spellStart"/>
      <w:r>
        <w:rPr>
          <w:szCs w:val="24"/>
          <w:lang w:eastAsia="ro-RO"/>
        </w:rPr>
        <w:t>îmbunătăţirea</w:t>
      </w:r>
      <w:proofErr w:type="spellEnd"/>
      <w:r>
        <w:rPr>
          <w:szCs w:val="24"/>
          <w:lang w:eastAsia="ro-RO"/>
        </w:rPr>
        <w:t xml:space="preserve"> </w:t>
      </w:r>
      <w:proofErr w:type="spellStart"/>
      <w:r>
        <w:rPr>
          <w:szCs w:val="24"/>
          <w:lang w:eastAsia="ro-RO"/>
        </w:rPr>
        <w:t>acestor</w:t>
      </w:r>
      <w:proofErr w:type="spellEnd"/>
      <w:r>
        <w:rPr>
          <w:szCs w:val="24"/>
          <w:lang w:eastAsia="ro-RO"/>
        </w:rPr>
        <w:t xml:space="preserve"> </w:t>
      </w:r>
      <w:proofErr w:type="spellStart"/>
      <w:r>
        <w:rPr>
          <w:szCs w:val="24"/>
          <w:lang w:eastAsia="ro-RO"/>
        </w:rPr>
        <w:t>activităţi</w:t>
      </w:r>
      <w:proofErr w:type="spellEnd"/>
      <w:r>
        <w:rPr>
          <w:szCs w:val="24"/>
          <w:lang w:eastAsia="ro-RO"/>
        </w:rPr>
        <w:t xml:space="preserve"> </w:t>
      </w:r>
      <w:proofErr w:type="spellStart"/>
      <w:r>
        <w:rPr>
          <w:szCs w:val="24"/>
          <w:lang w:eastAsia="ro-RO"/>
        </w:rPr>
        <w:t>sau</w:t>
      </w:r>
      <w:proofErr w:type="spellEnd"/>
      <w:r>
        <w:rPr>
          <w:szCs w:val="24"/>
          <w:lang w:eastAsia="ro-RO"/>
        </w:rPr>
        <w:t xml:space="preserve">, </w:t>
      </w:r>
      <w:proofErr w:type="spellStart"/>
      <w:r>
        <w:rPr>
          <w:szCs w:val="24"/>
          <w:lang w:eastAsia="ro-RO"/>
        </w:rPr>
        <w:t>după</w:t>
      </w:r>
      <w:proofErr w:type="spellEnd"/>
      <w:r>
        <w:rPr>
          <w:szCs w:val="24"/>
          <w:lang w:eastAsia="ro-RO"/>
        </w:rPr>
        <w:t xml:space="preserve"> </w:t>
      </w:r>
      <w:proofErr w:type="spellStart"/>
      <w:r>
        <w:rPr>
          <w:szCs w:val="24"/>
          <w:lang w:eastAsia="ro-RO"/>
        </w:rPr>
        <w:t>caz</w:t>
      </w:r>
      <w:proofErr w:type="spellEnd"/>
      <w:r>
        <w:rPr>
          <w:szCs w:val="24"/>
          <w:lang w:eastAsia="ro-RO"/>
        </w:rPr>
        <w:t xml:space="preserve">, </w:t>
      </w:r>
      <w:proofErr w:type="spellStart"/>
      <w:r>
        <w:rPr>
          <w:szCs w:val="24"/>
          <w:lang w:eastAsia="ro-RO"/>
        </w:rPr>
        <w:t>formulează</w:t>
      </w:r>
      <w:proofErr w:type="spellEnd"/>
      <w:r>
        <w:rPr>
          <w:szCs w:val="24"/>
          <w:lang w:eastAsia="ro-RO"/>
        </w:rPr>
        <w:t xml:space="preserve"> </w:t>
      </w:r>
      <w:proofErr w:type="spellStart"/>
      <w:r>
        <w:rPr>
          <w:szCs w:val="24"/>
          <w:lang w:eastAsia="ro-RO"/>
        </w:rPr>
        <w:t>propuneri</w:t>
      </w:r>
      <w:proofErr w:type="spellEnd"/>
      <w:r>
        <w:rPr>
          <w:szCs w:val="24"/>
          <w:lang w:eastAsia="ro-RO"/>
        </w:rPr>
        <w:t xml:space="preserve"> </w:t>
      </w:r>
      <w:proofErr w:type="spellStart"/>
      <w:r>
        <w:rPr>
          <w:szCs w:val="24"/>
          <w:lang w:eastAsia="ro-RO"/>
        </w:rPr>
        <w:t>în</w:t>
      </w:r>
      <w:proofErr w:type="spellEnd"/>
      <w:r>
        <w:rPr>
          <w:szCs w:val="24"/>
          <w:lang w:eastAsia="ro-RO"/>
        </w:rPr>
        <w:t xml:space="preserve"> </w:t>
      </w:r>
      <w:proofErr w:type="spellStart"/>
      <w:r>
        <w:rPr>
          <w:szCs w:val="24"/>
          <w:lang w:eastAsia="ro-RO"/>
        </w:rPr>
        <w:t>acest</w:t>
      </w:r>
      <w:proofErr w:type="spellEnd"/>
      <w:r>
        <w:rPr>
          <w:szCs w:val="24"/>
          <w:lang w:eastAsia="ro-RO"/>
        </w:rPr>
        <w:t xml:space="preserve"> </w:t>
      </w:r>
      <w:proofErr w:type="spellStart"/>
      <w:r>
        <w:rPr>
          <w:szCs w:val="24"/>
          <w:lang w:eastAsia="ro-RO"/>
        </w:rPr>
        <w:t>sens</w:t>
      </w:r>
      <w:proofErr w:type="spellEnd"/>
      <w:r>
        <w:rPr>
          <w:szCs w:val="24"/>
          <w:lang w:eastAsia="ro-RO"/>
        </w:rPr>
        <w:t xml:space="preserve">; </w:t>
      </w:r>
    </w:p>
    <w:p w:rsidR="000A0407" w:rsidRDefault="000A0407" w:rsidP="000A0407">
      <w:pPr>
        <w:jc w:val="both"/>
        <w:rPr>
          <w:szCs w:val="24"/>
          <w:lang w:eastAsia="ro-RO"/>
        </w:rPr>
      </w:pPr>
      <w:r>
        <w:rPr>
          <w:szCs w:val="24"/>
          <w:lang w:eastAsia="ro-RO"/>
        </w:rPr>
        <w:t xml:space="preserve">k) </w:t>
      </w:r>
      <w:proofErr w:type="spellStart"/>
      <w:r>
        <w:rPr>
          <w:szCs w:val="24"/>
          <w:lang w:eastAsia="ro-RO"/>
        </w:rPr>
        <w:t>Organizează</w:t>
      </w:r>
      <w:proofErr w:type="spellEnd"/>
      <w:r>
        <w:rPr>
          <w:szCs w:val="24"/>
          <w:lang w:eastAsia="ro-RO"/>
        </w:rPr>
        <w:t xml:space="preserve"> </w:t>
      </w:r>
      <w:proofErr w:type="spellStart"/>
      <w:r>
        <w:rPr>
          <w:szCs w:val="24"/>
          <w:lang w:eastAsia="ro-RO"/>
        </w:rPr>
        <w:t>activitatea</w:t>
      </w:r>
      <w:proofErr w:type="spellEnd"/>
      <w:r>
        <w:rPr>
          <w:szCs w:val="24"/>
          <w:lang w:eastAsia="ro-RO"/>
        </w:rPr>
        <w:t xml:space="preserve"> </w:t>
      </w:r>
      <w:proofErr w:type="spellStart"/>
      <w:r>
        <w:rPr>
          <w:szCs w:val="24"/>
          <w:lang w:eastAsia="ro-RO"/>
        </w:rPr>
        <w:t>personalului</w:t>
      </w:r>
      <w:proofErr w:type="spellEnd"/>
      <w:r>
        <w:rPr>
          <w:szCs w:val="24"/>
          <w:lang w:eastAsia="ro-RO"/>
        </w:rPr>
        <w:t xml:space="preserve"> </w:t>
      </w:r>
      <w:proofErr w:type="spellStart"/>
      <w:r>
        <w:rPr>
          <w:szCs w:val="24"/>
          <w:lang w:eastAsia="ro-RO"/>
        </w:rPr>
        <w:t>şi</w:t>
      </w:r>
      <w:proofErr w:type="spellEnd"/>
      <w:r>
        <w:rPr>
          <w:szCs w:val="24"/>
          <w:lang w:eastAsia="ro-RO"/>
        </w:rPr>
        <w:t xml:space="preserve"> </w:t>
      </w:r>
      <w:proofErr w:type="spellStart"/>
      <w:r>
        <w:rPr>
          <w:szCs w:val="24"/>
          <w:lang w:eastAsia="ro-RO"/>
        </w:rPr>
        <w:t>asigură</w:t>
      </w:r>
      <w:proofErr w:type="spellEnd"/>
      <w:r>
        <w:rPr>
          <w:szCs w:val="24"/>
          <w:lang w:eastAsia="ro-RO"/>
        </w:rPr>
        <w:t xml:space="preserve"> </w:t>
      </w:r>
      <w:proofErr w:type="spellStart"/>
      <w:r>
        <w:rPr>
          <w:szCs w:val="24"/>
          <w:lang w:eastAsia="ro-RO"/>
        </w:rPr>
        <w:t>respectarea</w:t>
      </w:r>
      <w:proofErr w:type="spellEnd"/>
      <w:r>
        <w:rPr>
          <w:szCs w:val="24"/>
          <w:lang w:eastAsia="ro-RO"/>
        </w:rPr>
        <w:t xml:space="preserve"> </w:t>
      </w:r>
      <w:proofErr w:type="spellStart"/>
      <w:r>
        <w:rPr>
          <w:szCs w:val="24"/>
          <w:lang w:eastAsia="ro-RO"/>
        </w:rPr>
        <w:t>timpului</w:t>
      </w:r>
      <w:proofErr w:type="spellEnd"/>
      <w:r>
        <w:rPr>
          <w:szCs w:val="24"/>
          <w:lang w:eastAsia="ro-RO"/>
        </w:rPr>
        <w:t xml:space="preserve"> de </w:t>
      </w:r>
      <w:proofErr w:type="spellStart"/>
      <w:r>
        <w:rPr>
          <w:szCs w:val="24"/>
          <w:lang w:eastAsia="ro-RO"/>
        </w:rPr>
        <w:t>lucru</w:t>
      </w:r>
      <w:proofErr w:type="spellEnd"/>
      <w:r>
        <w:rPr>
          <w:szCs w:val="24"/>
          <w:lang w:eastAsia="ro-RO"/>
        </w:rPr>
        <w:t xml:space="preserve"> </w:t>
      </w:r>
      <w:proofErr w:type="spellStart"/>
      <w:r>
        <w:rPr>
          <w:szCs w:val="24"/>
          <w:lang w:eastAsia="ro-RO"/>
        </w:rPr>
        <w:t>şi</w:t>
      </w:r>
      <w:proofErr w:type="spellEnd"/>
      <w:r>
        <w:rPr>
          <w:szCs w:val="24"/>
          <w:lang w:eastAsia="ro-RO"/>
        </w:rPr>
        <w:t xml:space="preserve"> a </w:t>
      </w:r>
      <w:proofErr w:type="spellStart"/>
      <w:r>
        <w:rPr>
          <w:szCs w:val="24"/>
          <w:lang w:eastAsia="ro-RO"/>
        </w:rPr>
        <w:t>regulamentului</w:t>
      </w:r>
      <w:proofErr w:type="spellEnd"/>
      <w:r>
        <w:rPr>
          <w:szCs w:val="24"/>
          <w:lang w:eastAsia="ro-RO"/>
        </w:rPr>
        <w:t xml:space="preserve"> de </w:t>
      </w:r>
      <w:proofErr w:type="spellStart"/>
      <w:r>
        <w:rPr>
          <w:szCs w:val="24"/>
          <w:lang w:eastAsia="ro-RO"/>
        </w:rPr>
        <w:t>organizare</w:t>
      </w:r>
      <w:proofErr w:type="spellEnd"/>
      <w:r>
        <w:rPr>
          <w:szCs w:val="24"/>
          <w:lang w:eastAsia="ro-RO"/>
        </w:rPr>
        <w:t xml:space="preserve"> </w:t>
      </w:r>
      <w:proofErr w:type="spellStart"/>
      <w:r>
        <w:rPr>
          <w:szCs w:val="24"/>
          <w:lang w:eastAsia="ro-RO"/>
        </w:rPr>
        <w:t>şi</w:t>
      </w:r>
      <w:proofErr w:type="spellEnd"/>
      <w:r>
        <w:rPr>
          <w:szCs w:val="24"/>
          <w:lang w:eastAsia="ro-RO"/>
        </w:rPr>
        <w:t xml:space="preserve"> </w:t>
      </w:r>
      <w:proofErr w:type="spellStart"/>
      <w:r>
        <w:rPr>
          <w:szCs w:val="24"/>
          <w:lang w:eastAsia="ro-RO"/>
        </w:rPr>
        <w:t>funcţionare</w:t>
      </w:r>
      <w:proofErr w:type="spellEnd"/>
      <w:r>
        <w:rPr>
          <w:szCs w:val="24"/>
          <w:lang w:eastAsia="ro-RO"/>
        </w:rPr>
        <w:t xml:space="preserve">; </w:t>
      </w:r>
    </w:p>
    <w:p w:rsidR="000A0407" w:rsidRDefault="000A0407" w:rsidP="000A0407">
      <w:pPr>
        <w:jc w:val="both"/>
        <w:rPr>
          <w:szCs w:val="24"/>
          <w:lang w:eastAsia="ro-RO"/>
        </w:rPr>
      </w:pPr>
      <w:r>
        <w:rPr>
          <w:szCs w:val="24"/>
          <w:lang w:eastAsia="ro-RO"/>
        </w:rPr>
        <w:t xml:space="preserve">l) </w:t>
      </w:r>
      <w:proofErr w:type="spellStart"/>
      <w:r>
        <w:rPr>
          <w:szCs w:val="24"/>
          <w:lang w:eastAsia="ro-RO"/>
        </w:rPr>
        <w:t>Reprezintă</w:t>
      </w:r>
      <w:proofErr w:type="spellEnd"/>
      <w:r>
        <w:rPr>
          <w:szCs w:val="24"/>
          <w:lang w:eastAsia="ro-RO"/>
        </w:rPr>
        <w:t xml:space="preserve"> </w:t>
      </w:r>
      <w:proofErr w:type="spellStart"/>
      <w:r>
        <w:rPr>
          <w:szCs w:val="24"/>
          <w:lang w:eastAsia="ro-RO"/>
        </w:rPr>
        <w:t>serviciul</w:t>
      </w:r>
      <w:proofErr w:type="spellEnd"/>
      <w:r>
        <w:rPr>
          <w:szCs w:val="24"/>
          <w:lang w:eastAsia="ro-RO"/>
        </w:rPr>
        <w:t xml:space="preserve"> </w:t>
      </w:r>
      <w:proofErr w:type="spellStart"/>
      <w:r>
        <w:rPr>
          <w:szCs w:val="24"/>
          <w:lang w:eastAsia="ro-RO"/>
        </w:rPr>
        <w:t>în</w:t>
      </w:r>
      <w:proofErr w:type="spellEnd"/>
      <w:r>
        <w:rPr>
          <w:szCs w:val="24"/>
          <w:lang w:eastAsia="ro-RO"/>
        </w:rPr>
        <w:t xml:space="preserve"> </w:t>
      </w:r>
      <w:proofErr w:type="spellStart"/>
      <w:r>
        <w:rPr>
          <w:szCs w:val="24"/>
          <w:lang w:eastAsia="ro-RO"/>
        </w:rPr>
        <w:t>relaţiile</w:t>
      </w:r>
      <w:proofErr w:type="spellEnd"/>
      <w:r>
        <w:rPr>
          <w:szCs w:val="24"/>
          <w:lang w:eastAsia="ro-RO"/>
        </w:rPr>
        <w:t xml:space="preserve"> cu </w:t>
      </w:r>
      <w:proofErr w:type="spellStart"/>
      <w:r>
        <w:rPr>
          <w:szCs w:val="24"/>
          <w:lang w:eastAsia="ro-RO"/>
        </w:rPr>
        <w:t>furnizorul</w:t>
      </w:r>
      <w:proofErr w:type="spellEnd"/>
      <w:r>
        <w:rPr>
          <w:szCs w:val="24"/>
          <w:lang w:eastAsia="ro-RO"/>
        </w:rPr>
        <w:t xml:space="preserve"> de </w:t>
      </w:r>
      <w:proofErr w:type="spellStart"/>
      <w:r>
        <w:rPr>
          <w:szCs w:val="24"/>
          <w:lang w:eastAsia="ro-RO"/>
        </w:rPr>
        <w:t>servicii</w:t>
      </w:r>
      <w:proofErr w:type="spellEnd"/>
      <w:r>
        <w:rPr>
          <w:szCs w:val="24"/>
          <w:lang w:eastAsia="ro-RO"/>
        </w:rPr>
        <w:t xml:space="preserve"> </w:t>
      </w:r>
      <w:proofErr w:type="spellStart"/>
      <w:r>
        <w:rPr>
          <w:szCs w:val="24"/>
          <w:lang w:eastAsia="ro-RO"/>
        </w:rPr>
        <w:t>sociale</w:t>
      </w:r>
      <w:proofErr w:type="spellEnd"/>
      <w:r>
        <w:rPr>
          <w:szCs w:val="24"/>
          <w:lang w:eastAsia="ro-RO"/>
        </w:rPr>
        <w:t xml:space="preserve"> </w:t>
      </w:r>
      <w:proofErr w:type="spellStart"/>
      <w:r>
        <w:rPr>
          <w:szCs w:val="24"/>
          <w:lang w:eastAsia="ro-RO"/>
        </w:rPr>
        <w:t>şi</w:t>
      </w:r>
      <w:proofErr w:type="spellEnd"/>
      <w:r>
        <w:rPr>
          <w:szCs w:val="24"/>
          <w:lang w:eastAsia="ro-RO"/>
        </w:rPr>
        <w:t xml:space="preserve">, </w:t>
      </w:r>
      <w:proofErr w:type="spellStart"/>
      <w:r>
        <w:rPr>
          <w:szCs w:val="24"/>
          <w:lang w:eastAsia="ro-RO"/>
        </w:rPr>
        <w:t>după</w:t>
      </w:r>
      <w:proofErr w:type="spellEnd"/>
      <w:r>
        <w:rPr>
          <w:szCs w:val="24"/>
          <w:lang w:eastAsia="ro-RO"/>
        </w:rPr>
        <w:t xml:space="preserve"> </w:t>
      </w:r>
      <w:proofErr w:type="spellStart"/>
      <w:r>
        <w:rPr>
          <w:szCs w:val="24"/>
          <w:lang w:eastAsia="ro-RO"/>
        </w:rPr>
        <w:t>caz</w:t>
      </w:r>
      <w:proofErr w:type="spellEnd"/>
      <w:r>
        <w:rPr>
          <w:szCs w:val="24"/>
          <w:lang w:eastAsia="ro-RO"/>
        </w:rPr>
        <w:t xml:space="preserve">, cu </w:t>
      </w:r>
      <w:proofErr w:type="spellStart"/>
      <w:r>
        <w:rPr>
          <w:szCs w:val="24"/>
          <w:lang w:eastAsia="ro-RO"/>
        </w:rPr>
        <w:t>autorităţile</w:t>
      </w:r>
      <w:proofErr w:type="spellEnd"/>
      <w:r>
        <w:rPr>
          <w:szCs w:val="24"/>
          <w:lang w:eastAsia="ro-RO"/>
        </w:rPr>
        <w:t xml:space="preserve"> </w:t>
      </w:r>
      <w:proofErr w:type="spellStart"/>
      <w:r>
        <w:rPr>
          <w:szCs w:val="24"/>
          <w:lang w:eastAsia="ro-RO"/>
        </w:rPr>
        <w:t>şi</w:t>
      </w:r>
      <w:proofErr w:type="spellEnd"/>
      <w:r>
        <w:rPr>
          <w:szCs w:val="24"/>
          <w:lang w:eastAsia="ro-RO"/>
        </w:rPr>
        <w:t xml:space="preserve"> </w:t>
      </w:r>
      <w:proofErr w:type="spellStart"/>
      <w:r>
        <w:rPr>
          <w:szCs w:val="24"/>
          <w:lang w:eastAsia="ro-RO"/>
        </w:rPr>
        <w:t>instituţiile</w:t>
      </w:r>
      <w:proofErr w:type="spellEnd"/>
      <w:r>
        <w:rPr>
          <w:szCs w:val="24"/>
          <w:lang w:eastAsia="ro-RO"/>
        </w:rPr>
        <w:t xml:space="preserve"> </w:t>
      </w:r>
      <w:proofErr w:type="spellStart"/>
      <w:r>
        <w:rPr>
          <w:szCs w:val="24"/>
          <w:lang w:eastAsia="ro-RO"/>
        </w:rPr>
        <w:t>publice</w:t>
      </w:r>
      <w:proofErr w:type="spellEnd"/>
      <w:r>
        <w:rPr>
          <w:szCs w:val="24"/>
          <w:lang w:eastAsia="ro-RO"/>
        </w:rPr>
        <w:t xml:space="preserve">, cu </w:t>
      </w:r>
      <w:proofErr w:type="spellStart"/>
      <w:r>
        <w:rPr>
          <w:szCs w:val="24"/>
          <w:lang w:eastAsia="ro-RO"/>
        </w:rPr>
        <w:t>persoanele</w:t>
      </w:r>
      <w:proofErr w:type="spellEnd"/>
      <w:r>
        <w:rPr>
          <w:szCs w:val="24"/>
          <w:lang w:eastAsia="ro-RO"/>
        </w:rPr>
        <w:t xml:space="preserve"> </w:t>
      </w:r>
      <w:proofErr w:type="spellStart"/>
      <w:r>
        <w:rPr>
          <w:szCs w:val="24"/>
          <w:lang w:eastAsia="ro-RO"/>
        </w:rPr>
        <w:t>fizice</w:t>
      </w:r>
      <w:proofErr w:type="spellEnd"/>
      <w:r>
        <w:rPr>
          <w:szCs w:val="24"/>
          <w:lang w:eastAsia="ro-RO"/>
        </w:rPr>
        <w:t xml:space="preserve"> </w:t>
      </w:r>
      <w:proofErr w:type="spellStart"/>
      <w:r>
        <w:rPr>
          <w:szCs w:val="24"/>
          <w:lang w:eastAsia="ro-RO"/>
        </w:rPr>
        <w:t>şi</w:t>
      </w:r>
      <w:proofErr w:type="spellEnd"/>
      <w:r>
        <w:rPr>
          <w:szCs w:val="24"/>
          <w:lang w:eastAsia="ro-RO"/>
        </w:rPr>
        <w:t xml:space="preserve"> </w:t>
      </w:r>
      <w:proofErr w:type="spellStart"/>
      <w:r>
        <w:rPr>
          <w:szCs w:val="24"/>
          <w:lang w:eastAsia="ro-RO"/>
        </w:rPr>
        <w:t>juridice</w:t>
      </w:r>
      <w:proofErr w:type="spellEnd"/>
      <w:r>
        <w:rPr>
          <w:szCs w:val="24"/>
          <w:lang w:eastAsia="ro-RO"/>
        </w:rPr>
        <w:t xml:space="preserve"> din </w:t>
      </w:r>
      <w:proofErr w:type="spellStart"/>
      <w:r>
        <w:rPr>
          <w:szCs w:val="24"/>
          <w:lang w:eastAsia="ro-RO"/>
        </w:rPr>
        <w:t>ţară</w:t>
      </w:r>
      <w:proofErr w:type="spellEnd"/>
      <w:r>
        <w:rPr>
          <w:szCs w:val="24"/>
          <w:lang w:eastAsia="ro-RO"/>
        </w:rPr>
        <w:t xml:space="preserve"> </w:t>
      </w:r>
      <w:proofErr w:type="spellStart"/>
      <w:r>
        <w:rPr>
          <w:szCs w:val="24"/>
          <w:lang w:eastAsia="ro-RO"/>
        </w:rPr>
        <w:t>şi</w:t>
      </w:r>
      <w:proofErr w:type="spellEnd"/>
      <w:r>
        <w:rPr>
          <w:szCs w:val="24"/>
          <w:lang w:eastAsia="ro-RO"/>
        </w:rPr>
        <w:t xml:space="preserve"> din </w:t>
      </w:r>
      <w:proofErr w:type="spellStart"/>
      <w:r>
        <w:rPr>
          <w:szCs w:val="24"/>
          <w:lang w:eastAsia="ro-RO"/>
        </w:rPr>
        <w:t>străinătate</w:t>
      </w:r>
      <w:proofErr w:type="spellEnd"/>
      <w:r>
        <w:rPr>
          <w:szCs w:val="24"/>
          <w:lang w:eastAsia="ro-RO"/>
        </w:rPr>
        <w:t xml:space="preserve">, precum </w:t>
      </w:r>
      <w:proofErr w:type="spellStart"/>
      <w:r>
        <w:rPr>
          <w:szCs w:val="24"/>
          <w:lang w:eastAsia="ro-RO"/>
        </w:rPr>
        <w:t>şi</w:t>
      </w:r>
      <w:proofErr w:type="spellEnd"/>
      <w:r>
        <w:rPr>
          <w:szCs w:val="24"/>
          <w:lang w:eastAsia="ro-RO"/>
        </w:rPr>
        <w:t xml:space="preserve"> </w:t>
      </w:r>
      <w:proofErr w:type="spellStart"/>
      <w:r>
        <w:rPr>
          <w:szCs w:val="24"/>
          <w:lang w:eastAsia="ro-RO"/>
        </w:rPr>
        <w:t>în</w:t>
      </w:r>
      <w:proofErr w:type="spellEnd"/>
      <w:r>
        <w:rPr>
          <w:szCs w:val="24"/>
          <w:lang w:eastAsia="ro-RO"/>
        </w:rPr>
        <w:t xml:space="preserve"> </w:t>
      </w:r>
      <w:proofErr w:type="spellStart"/>
      <w:r>
        <w:rPr>
          <w:szCs w:val="24"/>
          <w:lang w:eastAsia="ro-RO"/>
        </w:rPr>
        <w:t>justiţie</w:t>
      </w:r>
      <w:proofErr w:type="spellEnd"/>
      <w:r>
        <w:rPr>
          <w:szCs w:val="24"/>
          <w:lang w:eastAsia="ro-RO"/>
        </w:rPr>
        <w:t xml:space="preserve">; </w:t>
      </w:r>
    </w:p>
    <w:p w:rsidR="000A0407" w:rsidRDefault="000A0407" w:rsidP="000A0407">
      <w:pPr>
        <w:jc w:val="both"/>
        <w:rPr>
          <w:szCs w:val="24"/>
          <w:lang w:eastAsia="ro-RO"/>
        </w:rPr>
      </w:pPr>
      <w:r>
        <w:rPr>
          <w:szCs w:val="24"/>
          <w:lang w:eastAsia="ro-RO"/>
        </w:rPr>
        <w:t xml:space="preserve">m) </w:t>
      </w:r>
      <w:proofErr w:type="spellStart"/>
      <w:r>
        <w:rPr>
          <w:szCs w:val="24"/>
          <w:lang w:eastAsia="ro-RO"/>
        </w:rPr>
        <w:t>Asigură</w:t>
      </w:r>
      <w:proofErr w:type="spellEnd"/>
      <w:r>
        <w:rPr>
          <w:szCs w:val="24"/>
          <w:lang w:eastAsia="ro-RO"/>
        </w:rPr>
        <w:t xml:space="preserve"> </w:t>
      </w:r>
      <w:proofErr w:type="spellStart"/>
      <w:r>
        <w:rPr>
          <w:szCs w:val="24"/>
          <w:lang w:eastAsia="ro-RO"/>
        </w:rPr>
        <w:t>comunicarea</w:t>
      </w:r>
      <w:proofErr w:type="spellEnd"/>
      <w:r>
        <w:rPr>
          <w:szCs w:val="24"/>
          <w:lang w:eastAsia="ro-RO"/>
        </w:rPr>
        <w:t xml:space="preserve"> </w:t>
      </w:r>
      <w:proofErr w:type="spellStart"/>
      <w:r>
        <w:rPr>
          <w:szCs w:val="24"/>
          <w:lang w:eastAsia="ro-RO"/>
        </w:rPr>
        <w:t>şi</w:t>
      </w:r>
      <w:proofErr w:type="spellEnd"/>
      <w:r>
        <w:rPr>
          <w:szCs w:val="24"/>
          <w:lang w:eastAsia="ro-RO"/>
        </w:rPr>
        <w:t xml:space="preserve"> </w:t>
      </w:r>
      <w:proofErr w:type="spellStart"/>
      <w:r>
        <w:rPr>
          <w:szCs w:val="24"/>
          <w:lang w:eastAsia="ro-RO"/>
        </w:rPr>
        <w:t>colaborarea</w:t>
      </w:r>
      <w:proofErr w:type="spellEnd"/>
      <w:r>
        <w:rPr>
          <w:szCs w:val="24"/>
          <w:lang w:eastAsia="ro-RO"/>
        </w:rPr>
        <w:t xml:space="preserve"> </w:t>
      </w:r>
      <w:proofErr w:type="spellStart"/>
      <w:r>
        <w:rPr>
          <w:szCs w:val="24"/>
          <w:lang w:eastAsia="ro-RO"/>
        </w:rPr>
        <w:t>permanentă</w:t>
      </w:r>
      <w:proofErr w:type="spellEnd"/>
      <w:r>
        <w:rPr>
          <w:szCs w:val="24"/>
          <w:lang w:eastAsia="ro-RO"/>
        </w:rPr>
        <w:t xml:space="preserve"> cu </w:t>
      </w:r>
      <w:proofErr w:type="spellStart"/>
      <w:r>
        <w:rPr>
          <w:szCs w:val="24"/>
          <w:lang w:eastAsia="ro-RO"/>
        </w:rPr>
        <w:t>serviciul</w:t>
      </w:r>
      <w:proofErr w:type="spellEnd"/>
      <w:r>
        <w:rPr>
          <w:szCs w:val="24"/>
          <w:lang w:eastAsia="ro-RO"/>
        </w:rPr>
        <w:t xml:space="preserve"> public de </w:t>
      </w:r>
      <w:proofErr w:type="spellStart"/>
      <w:r>
        <w:rPr>
          <w:szCs w:val="24"/>
          <w:lang w:eastAsia="ro-RO"/>
        </w:rPr>
        <w:t>asistenţă</w:t>
      </w:r>
      <w:proofErr w:type="spellEnd"/>
      <w:r>
        <w:rPr>
          <w:szCs w:val="24"/>
          <w:lang w:eastAsia="ro-RO"/>
        </w:rPr>
        <w:t xml:space="preserve"> </w:t>
      </w:r>
      <w:proofErr w:type="spellStart"/>
      <w:r>
        <w:rPr>
          <w:szCs w:val="24"/>
          <w:lang w:eastAsia="ro-RO"/>
        </w:rPr>
        <w:t>socială</w:t>
      </w:r>
      <w:proofErr w:type="spellEnd"/>
      <w:r>
        <w:rPr>
          <w:szCs w:val="24"/>
          <w:lang w:eastAsia="ro-RO"/>
        </w:rPr>
        <w:t xml:space="preserve"> de la </w:t>
      </w:r>
      <w:proofErr w:type="spellStart"/>
      <w:r>
        <w:rPr>
          <w:szCs w:val="24"/>
          <w:lang w:eastAsia="ro-RO"/>
        </w:rPr>
        <w:t>nivelul</w:t>
      </w:r>
      <w:proofErr w:type="spellEnd"/>
      <w:r>
        <w:rPr>
          <w:szCs w:val="24"/>
          <w:lang w:eastAsia="ro-RO"/>
        </w:rPr>
        <w:t xml:space="preserve"> </w:t>
      </w:r>
      <w:proofErr w:type="spellStart"/>
      <w:r>
        <w:rPr>
          <w:szCs w:val="24"/>
          <w:lang w:eastAsia="ro-RO"/>
        </w:rPr>
        <w:t>primăriei</w:t>
      </w:r>
      <w:proofErr w:type="spellEnd"/>
      <w:r>
        <w:rPr>
          <w:szCs w:val="24"/>
          <w:lang w:eastAsia="ro-RO"/>
        </w:rPr>
        <w:t xml:space="preserve"> </w:t>
      </w:r>
      <w:proofErr w:type="spellStart"/>
      <w:r>
        <w:rPr>
          <w:szCs w:val="24"/>
          <w:lang w:eastAsia="ro-RO"/>
        </w:rPr>
        <w:t>şi</w:t>
      </w:r>
      <w:proofErr w:type="spellEnd"/>
      <w:r>
        <w:rPr>
          <w:szCs w:val="24"/>
          <w:lang w:eastAsia="ro-RO"/>
        </w:rPr>
        <w:t xml:space="preserve"> de la </w:t>
      </w:r>
      <w:proofErr w:type="spellStart"/>
      <w:r>
        <w:rPr>
          <w:szCs w:val="24"/>
          <w:lang w:eastAsia="ro-RO"/>
        </w:rPr>
        <w:t>nivel</w:t>
      </w:r>
      <w:proofErr w:type="spellEnd"/>
      <w:r>
        <w:rPr>
          <w:szCs w:val="24"/>
          <w:lang w:eastAsia="ro-RO"/>
        </w:rPr>
        <w:t xml:space="preserve"> </w:t>
      </w:r>
      <w:proofErr w:type="spellStart"/>
      <w:r>
        <w:rPr>
          <w:szCs w:val="24"/>
          <w:lang w:eastAsia="ro-RO"/>
        </w:rPr>
        <w:t>judeţean</w:t>
      </w:r>
      <w:proofErr w:type="spellEnd"/>
      <w:r>
        <w:rPr>
          <w:szCs w:val="24"/>
          <w:lang w:eastAsia="ro-RO"/>
        </w:rPr>
        <w:t xml:space="preserve">, cu </w:t>
      </w:r>
      <w:proofErr w:type="spellStart"/>
      <w:r>
        <w:rPr>
          <w:szCs w:val="24"/>
          <w:lang w:eastAsia="ro-RO"/>
        </w:rPr>
        <w:t>alte</w:t>
      </w:r>
      <w:proofErr w:type="spellEnd"/>
      <w:r>
        <w:rPr>
          <w:szCs w:val="24"/>
          <w:lang w:eastAsia="ro-RO"/>
        </w:rPr>
        <w:t xml:space="preserve"> </w:t>
      </w:r>
      <w:proofErr w:type="spellStart"/>
      <w:r>
        <w:rPr>
          <w:szCs w:val="24"/>
          <w:lang w:eastAsia="ro-RO"/>
        </w:rPr>
        <w:t>instituţii</w:t>
      </w:r>
      <w:proofErr w:type="spellEnd"/>
      <w:r>
        <w:rPr>
          <w:szCs w:val="24"/>
          <w:lang w:eastAsia="ro-RO"/>
        </w:rPr>
        <w:t xml:space="preserve"> </w:t>
      </w:r>
      <w:proofErr w:type="spellStart"/>
      <w:r>
        <w:rPr>
          <w:szCs w:val="24"/>
          <w:lang w:eastAsia="ro-RO"/>
        </w:rPr>
        <w:t>publice</w:t>
      </w:r>
      <w:proofErr w:type="spellEnd"/>
      <w:r>
        <w:rPr>
          <w:szCs w:val="24"/>
          <w:lang w:eastAsia="ro-RO"/>
        </w:rPr>
        <w:t xml:space="preserve"> locale </w:t>
      </w:r>
      <w:proofErr w:type="spellStart"/>
      <w:r>
        <w:rPr>
          <w:szCs w:val="24"/>
          <w:lang w:eastAsia="ro-RO"/>
        </w:rPr>
        <w:t>şi</w:t>
      </w:r>
      <w:proofErr w:type="spellEnd"/>
      <w:r>
        <w:rPr>
          <w:szCs w:val="24"/>
          <w:lang w:eastAsia="ro-RO"/>
        </w:rPr>
        <w:t xml:space="preserve"> </w:t>
      </w:r>
      <w:proofErr w:type="spellStart"/>
      <w:r>
        <w:rPr>
          <w:szCs w:val="24"/>
          <w:lang w:eastAsia="ro-RO"/>
        </w:rPr>
        <w:t>organizaţii</w:t>
      </w:r>
      <w:proofErr w:type="spellEnd"/>
      <w:r>
        <w:rPr>
          <w:szCs w:val="24"/>
          <w:lang w:eastAsia="ro-RO"/>
        </w:rPr>
        <w:t xml:space="preserve"> ale </w:t>
      </w:r>
      <w:proofErr w:type="spellStart"/>
      <w:r>
        <w:rPr>
          <w:szCs w:val="24"/>
          <w:lang w:eastAsia="ro-RO"/>
        </w:rPr>
        <w:t>societăţii</w:t>
      </w:r>
      <w:proofErr w:type="spellEnd"/>
      <w:r>
        <w:rPr>
          <w:szCs w:val="24"/>
          <w:lang w:eastAsia="ro-RO"/>
        </w:rPr>
        <w:t xml:space="preserve"> </w:t>
      </w:r>
      <w:proofErr w:type="spellStart"/>
      <w:r>
        <w:rPr>
          <w:szCs w:val="24"/>
          <w:lang w:eastAsia="ro-RO"/>
        </w:rPr>
        <w:t>civile</w:t>
      </w:r>
      <w:proofErr w:type="spellEnd"/>
      <w:r>
        <w:rPr>
          <w:szCs w:val="24"/>
          <w:lang w:eastAsia="ro-RO"/>
        </w:rPr>
        <w:t xml:space="preserve"> active </w:t>
      </w:r>
      <w:proofErr w:type="spellStart"/>
      <w:r>
        <w:rPr>
          <w:szCs w:val="24"/>
          <w:lang w:eastAsia="ro-RO"/>
        </w:rPr>
        <w:t>în</w:t>
      </w:r>
      <w:proofErr w:type="spellEnd"/>
      <w:r>
        <w:rPr>
          <w:szCs w:val="24"/>
          <w:lang w:eastAsia="ro-RO"/>
        </w:rPr>
        <w:t xml:space="preserve"> </w:t>
      </w:r>
      <w:proofErr w:type="spellStart"/>
      <w:r>
        <w:rPr>
          <w:szCs w:val="24"/>
          <w:lang w:eastAsia="ro-RO"/>
        </w:rPr>
        <w:t>comunitate</w:t>
      </w:r>
      <w:proofErr w:type="spellEnd"/>
      <w:r>
        <w:rPr>
          <w:szCs w:val="24"/>
          <w:lang w:eastAsia="ro-RO"/>
        </w:rPr>
        <w:t xml:space="preserve">, </w:t>
      </w:r>
      <w:proofErr w:type="spellStart"/>
      <w:r>
        <w:rPr>
          <w:szCs w:val="24"/>
          <w:lang w:eastAsia="ro-RO"/>
        </w:rPr>
        <w:t>în</w:t>
      </w:r>
      <w:proofErr w:type="spellEnd"/>
      <w:r>
        <w:rPr>
          <w:szCs w:val="24"/>
          <w:lang w:eastAsia="ro-RO"/>
        </w:rPr>
        <w:t xml:space="preserve"> </w:t>
      </w:r>
      <w:proofErr w:type="spellStart"/>
      <w:r>
        <w:rPr>
          <w:szCs w:val="24"/>
          <w:lang w:eastAsia="ro-RO"/>
        </w:rPr>
        <w:t>folosul</w:t>
      </w:r>
      <w:proofErr w:type="spellEnd"/>
      <w:r>
        <w:rPr>
          <w:szCs w:val="24"/>
          <w:lang w:eastAsia="ro-RO"/>
        </w:rPr>
        <w:t xml:space="preserve"> </w:t>
      </w:r>
      <w:proofErr w:type="spellStart"/>
      <w:r>
        <w:rPr>
          <w:szCs w:val="24"/>
          <w:lang w:eastAsia="ro-RO"/>
        </w:rPr>
        <w:t>beneficiarilor</w:t>
      </w:r>
      <w:proofErr w:type="spellEnd"/>
      <w:r>
        <w:rPr>
          <w:szCs w:val="24"/>
          <w:lang w:eastAsia="ro-RO"/>
        </w:rPr>
        <w:t xml:space="preserve">; </w:t>
      </w:r>
    </w:p>
    <w:p w:rsidR="000A0407" w:rsidRDefault="000A0407" w:rsidP="000A0407">
      <w:pPr>
        <w:jc w:val="both"/>
        <w:rPr>
          <w:szCs w:val="24"/>
          <w:lang w:eastAsia="ro-RO"/>
        </w:rPr>
      </w:pPr>
      <w:r>
        <w:rPr>
          <w:szCs w:val="24"/>
          <w:lang w:eastAsia="ro-RO"/>
        </w:rPr>
        <w:t xml:space="preserve">n) </w:t>
      </w:r>
      <w:proofErr w:type="spellStart"/>
      <w:r>
        <w:rPr>
          <w:szCs w:val="24"/>
          <w:lang w:eastAsia="ro-RO"/>
        </w:rPr>
        <w:t>Numeşte</w:t>
      </w:r>
      <w:proofErr w:type="spellEnd"/>
      <w:r>
        <w:rPr>
          <w:szCs w:val="24"/>
          <w:lang w:eastAsia="ro-RO"/>
        </w:rPr>
        <w:t xml:space="preserve"> </w:t>
      </w:r>
      <w:proofErr w:type="spellStart"/>
      <w:r>
        <w:rPr>
          <w:szCs w:val="24"/>
          <w:lang w:eastAsia="ro-RO"/>
        </w:rPr>
        <w:t>şi</w:t>
      </w:r>
      <w:proofErr w:type="spellEnd"/>
      <w:r>
        <w:rPr>
          <w:szCs w:val="24"/>
          <w:lang w:eastAsia="ro-RO"/>
        </w:rPr>
        <w:t xml:space="preserve"> </w:t>
      </w:r>
      <w:proofErr w:type="spellStart"/>
      <w:r>
        <w:rPr>
          <w:szCs w:val="24"/>
          <w:lang w:eastAsia="ro-RO"/>
        </w:rPr>
        <w:t>eliberează</w:t>
      </w:r>
      <w:proofErr w:type="spellEnd"/>
      <w:r>
        <w:rPr>
          <w:szCs w:val="24"/>
          <w:lang w:eastAsia="ro-RO"/>
        </w:rPr>
        <w:t xml:space="preserve"> din </w:t>
      </w:r>
      <w:proofErr w:type="spellStart"/>
      <w:r>
        <w:rPr>
          <w:szCs w:val="24"/>
          <w:lang w:eastAsia="ro-RO"/>
        </w:rPr>
        <w:t>funcţie</w:t>
      </w:r>
      <w:proofErr w:type="spellEnd"/>
      <w:r>
        <w:rPr>
          <w:szCs w:val="24"/>
          <w:lang w:eastAsia="ro-RO"/>
        </w:rPr>
        <w:t xml:space="preserve"> </w:t>
      </w:r>
      <w:proofErr w:type="spellStart"/>
      <w:r>
        <w:rPr>
          <w:szCs w:val="24"/>
          <w:lang w:eastAsia="ro-RO"/>
        </w:rPr>
        <w:t>personalul</w:t>
      </w:r>
      <w:proofErr w:type="spellEnd"/>
      <w:r>
        <w:rPr>
          <w:szCs w:val="24"/>
          <w:lang w:eastAsia="ro-RO"/>
        </w:rPr>
        <w:t xml:space="preserve"> din </w:t>
      </w:r>
      <w:proofErr w:type="spellStart"/>
      <w:r>
        <w:rPr>
          <w:szCs w:val="24"/>
          <w:lang w:eastAsia="ro-RO"/>
        </w:rPr>
        <w:t>cadrul</w:t>
      </w:r>
      <w:proofErr w:type="spellEnd"/>
      <w:r>
        <w:rPr>
          <w:szCs w:val="24"/>
          <w:lang w:eastAsia="ro-RO"/>
        </w:rPr>
        <w:t xml:space="preserve"> </w:t>
      </w:r>
      <w:proofErr w:type="spellStart"/>
      <w:r>
        <w:rPr>
          <w:szCs w:val="24"/>
          <w:lang w:eastAsia="ro-RO"/>
        </w:rPr>
        <w:t>serviciului</w:t>
      </w:r>
      <w:proofErr w:type="spellEnd"/>
      <w:r>
        <w:rPr>
          <w:szCs w:val="24"/>
          <w:lang w:eastAsia="ro-RO"/>
        </w:rPr>
        <w:t xml:space="preserve">, </w:t>
      </w:r>
      <w:proofErr w:type="spellStart"/>
      <w:r>
        <w:rPr>
          <w:szCs w:val="24"/>
          <w:lang w:eastAsia="ro-RO"/>
        </w:rPr>
        <w:t>în</w:t>
      </w:r>
      <w:proofErr w:type="spellEnd"/>
      <w:r>
        <w:rPr>
          <w:szCs w:val="24"/>
          <w:lang w:eastAsia="ro-RO"/>
        </w:rPr>
        <w:t xml:space="preserve"> </w:t>
      </w:r>
      <w:proofErr w:type="spellStart"/>
      <w:r>
        <w:rPr>
          <w:szCs w:val="24"/>
          <w:lang w:eastAsia="ro-RO"/>
        </w:rPr>
        <w:t>condiţiile</w:t>
      </w:r>
      <w:proofErr w:type="spellEnd"/>
      <w:r>
        <w:rPr>
          <w:szCs w:val="24"/>
          <w:lang w:eastAsia="ro-RO"/>
        </w:rPr>
        <w:t xml:space="preserve"> </w:t>
      </w:r>
      <w:proofErr w:type="spellStart"/>
      <w:r>
        <w:rPr>
          <w:szCs w:val="24"/>
          <w:lang w:eastAsia="ro-RO"/>
        </w:rPr>
        <w:t>legii</w:t>
      </w:r>
      <w:proofErr w:type="spellEnd"/>
      <w:r>
        <w:rPr>
          <w:szCs w:val="24"/>
          <w:lang w:eastAsia="ro-RO"/>
        </w:rPr>
        <w:t xml:space="preserve">; </w:t>
      </w:r>
    </w:p>
    <w:p w:rsidR="000A0407" w:rsidRDefault="000A0407" w:rsidP="000A0407">
      <w:pPr>
        <w:jc w:val="both"/>
        <w:rPr>
          <w:szCs w:val="24"/>
          <w:lang w:eastAsia="ro-RO"/>
        </w:rPr>
      </w:pPr>
      <w:r>
        <w:rPr>
          <w:szCs w:val="24"/>
          <w:lang w:eastAsia="ro-RO"/>
        </w:rPr>
        <w:t xml:space="preserve">o) </w:t>
      </w:r>
      <w:proofErr w:type="spellStart"/>
      <w:r w:rsidR="00D97ACF">
        <w:rPr>
          <w:szCs w:val="24"/>
          <w:lang w:eastAsia="ro-RO"/>
        </w:rPr>
        <w:t>Î</w:t>
      </w:r>
      <w:r>
        <w:rPr>
          <w:szCs w:val="24"/>
          <w:lang w:eastAsia="ro-RO"/>
        </w:rPr>
        <w:t>ntocmeşte</w:t>
      </w:r>
      <w:proofErr w:type="spellEnd"/>
      <w:r>
        <w:rPr>
          <w:szCs w:val="24"/>
          <w:lang w:eastAsia="ro-RO"/>
        </w:rPr>
        <w:t xml:space="preserve"> </w:t>
      </w:r>
      <w:proofErr w:type="spellStart"/>
      <w:r>
        <w:rPr>
          <w:szCs w:val="24"/>
          <w:lang w:eastAsia="ro-RO"/>
        </w:rPr>
        <w:t>proiectul</w:t>
      </w:r>
      <w:proofErr w:type="spellEnd"/>
      <w:r>
        <w:rPr>
          <w:szCs w:val="24"/>
          <w:lang w:eastAsia="ro-RO"/>
        </w:rPr>
        <w:t xml:space="preserve"> </w:t>
      </w:r>
      <w:proofErr w:type="spellStart"/>
      <w:r>
        <w:rPr>
          <w:szCs w:val="24"/>
          <w:lang w:eastAsia="ro-RO"/>
        </w:rPr>
        <w:t>bugetului</w:t>
      </w:r>
      <w:proofErr w:type="spellEnd"/>
      <w:r>
        <w:rPr>
          <w:szCs w:val="24"/>
          <w:lang w:eastAsia="ro-RO"/>
        </w:rPr>
        <w:t xml:space="preserve"> </w:t>
      </w:r>
      <w:proofErr w:type="spellStart"/>
      <w:r>
        <w:rPr>
          <w:szCs w:val="24"/>
          <w:lang w:eastAsia="ro-RO"/>
        </w:rPr>
        <w:t>propriu</w:t>
      </w:r>
      <w:proofErr w:type="spellEnd"/>
      <w:r>
        <w:rPr>
          <w:szCs w:val="24"/>
          <w:lang w:eastAsia="ro-RO"/>
        </w:rPr>
        <w:t xml:space="preserve"> al </w:t>
      </w:r>
      <w:proofErr w:type="spellStart"/>
      <w:r>
        <w:rPr>
          <w:szCs w:val="24"/>
          <w:lang w:eastAsia="ro-RO"/>
        </w:rPr>
        <w:t>serviciului</w:t>
      </w:r>
      <w:proofErr w:type="spellEnd"/>
      <w:r>
        <w:rPr>
          <w:szCs w:val="24"/>
          <w:lang w:eastAsia="ro-RO"/>
        </w:rPr>
        <w:t xml:space="preserve"> </w:t>
      </w:r>
      <w:proofErr w:type="spellStart"/>
      <w:r>
        <w:rPr>
          <w:szCs w:val="24"/>
          <w:lang w:eastAsia="ro-RO"/>
        </w:rPr>
        <w:t>şi</w:t>
      </w:r>
      <w:proofErr w:type="spellEnd"/>
      <w:r>
        <w:rPr>
          <w:szCs w:val="24"/>
          <w:lang w:eastAsia="ro-RO"/>
        </w:rPr>
        <w:t xml:space="preserve"> </w:t>
      </w:r>
      <w:proofErr w:type="spellStart"/>
      <w:r>
        <w:rPr>
          <w:szCs w:val="24"/>
          <w:lang w:eastAsia="ro-RO"/>
        </w:rPr>
        <w:t>contul</w:t>
      </w:r>
      <w:proofErr w:type="spellEnd"/>
      <w:r>
        <w:rPr>
          <w:szCs w:val="24"/>
          <w:lang w:eastAsia="ro-RO"/>
        </w:rPr>
        <w:t xml:space="preserve"> de </w:t>
      </w:r>
      <w:proofErr w:type="spellStart"/>
      <w:r>
        <w:rPr>
          <w:szCs w:val="24"/>
          <w:lang w:eastAsia="ro-RO"/>
        </w:rPr>
        <w:t>încheiere</w:t>
      </w:r>
      <w:proofErr w:type="spellEnd"/>
      <w:r>
        <w:rPr>
          <w:szCs w:val="24"/>
          <w:lang w:eastAsia="ro-RO"/>
        </w:rPr>
        <w:t xml:space="preserve"> </w:t>
      </w:r>
      <w:proofErr w:type="gramStart"/>
      <w:r>
        <w:rPr>
          <w:szCs w:val="24"/>
          <w:lang w:eastAsia="ro-RO"/>
        </w:rPr>
        <w:t>a</w:t>
      </w:r>
      <w:proofErr w:type="gramEnd"/>
      <w:r>
        <w:rPr>
          <w:szCs w:val="24"/>
          <w:lang w:eastAsia="ro-RO"/>
        </w:rPr>
        <w:t xml:space="preserve"> </w:t>
      </w:r>
      <w:proofErr w:type="spellStart"/>
      <w:r>
        <w:rPr>
          <w:szCs w:val="24"/>
          <w:lang w:eastAsia="ro-RO"/>
        </w:rPr>
        <w:t>exerciţiului</w:t>
      </w:r>
      <w:proofErr w:type="spellEnd"/>
      <w:r>
        <w:rPr>
          <w:szCs w:val="24"/>
          <w:lang w:eastAsia="ro-RO"/>
        </w:rPr>
        <w:t xml:space="preserve"> </w:t>
      </w:r>
      <w:proofErr w:type="spellStart"/>
      <w:r>
        <w:rPr>
          <w:szCs w:val="24"/>
          <w:lang w:eastAsia="ro-RO"/>
        </w:rPr>
        <w:t>bugetar</w:t>
      </w:r>
      <w:proofErr w:type="spellEnd"/>
      <w:r>
        <w:rPr>
          <w:szCs w:val="24"/>
          <w:lang w:eastAsia="ro-RO"/>
        </w:rPr>
        <w:t xml:space="preserve">; </w:t>
      </w:r>
    </w:p>
    <w:p w:rsidR="000A0407" w:rsidRDefault="000A0407" w:rsidP="000A0407">
      <w:pPr>
        <w:jc w:val="both"/>
        <w:rPr>
          <w:szCs w:val="24"/>
          <w:lang w:eastAsia="ro-RO"/>
        </w:rPr>
      </w:pPr>
      <w:r>
        <w:rPr>
          <w:szCs w:val="24"/>
          <w:lang w:eastAsia="ro-RO"/>
        </w:rPr>
        <w:t xml:space="preserve">p) </w:t>
      </w:r>
      <w:proofErr w:type="spellStart"/>
      <w:r>
        <w:rPr>
          <w:szCs w:val="24"/>
          <w:lang w:eastAsia="ro-RO"/>
        </w:rPr>
        <w:t>Asigură</w:t>
      </w:r>
      <w:proofErr w:type="spellEnd"/>
      <w:r>
        <w:rPr>
          <w:szCs w:val="24"/>
          <w:lang w:eastAsia="ro-RO"/>
        </w:rPr>
        <w:t xml:space="preserve"> </w:t>
      </w:r>
      <w:proofErr w:type="spellStart"/>
      <w:r>
        <w:rPr>
          <w:szCs w:val="24"/>
          <w:lang w:eastAsia="ro-RO"/>
        </w:rPr>
        <w:t>îndeplinirea</w:t>
      </w:r>
      <w:proofErr w:type="spellEnd"/>
      <w:r>
        <w:rPr>
          <w:szCs w:val="24"/>
          <w:lang w:eastAsia="ro-RO"/>
        </w:rPr>
        <w:t xml:space="preserve"> </w:t>
      </w:r>
      <w:proofErr w:type="spellStart"/>
      <w:r>
        <w:rPr>
          <w:szCs w:val="24"/>
          <w:lang w:eastAsia="ro-RO"/>
        </w:rPr>
        <w:t>măsurilor</w:t>
      </w:r>
      <w:proofErr w:type="spellEnd"/>
      <w:r>
        <w:rPr>
          <w:szCs w:val="24"/>
          <w:lang w:eastAsia="ro-RO"/>
        </w:rPr>
        <w:t xml:space="preserve"> de </w:t>
      </w:r>
      <w:proofErr w:type="spellStart"/>
      <w:r>
        <w:rPr>
          <w:szCs w:val="24"/>
          <w:lang w:eastAsia="ro-RO"/>
        </w:rPr>
        <w:t>aducere</w:t>
      </w:r>
      <w:proofErr w:type="spellEnd"/>
      <w:r>
        <w:rPr>
          <w:szCs w:val="24"/>
          <w:lang w:eastAsia="ro-RO"/>
        </w:rPr>
        <w:t xml:space="preserve"> la </w:t>
      </w:r>
      <w:proofErr w:type="spellStart"/>
      <w:r>
        <w:rPr>
          <w:szCs w:val="24"/>
          <w:lang w:eastAsia="ro-RO"/>
        </w:rPr>
        <w:t>cunoştinţă</w:t>
      </w:r>
      <w:proofErr w:type="spellEnd"/>
      <w:r>
        <w:rPr>
          <w:szCs w:val="24"/>
          <w:lang w:eastAsia="ro-RO"/>
        </w:rPr>
        <w:t xml:space="preserve"> </w:t>
      </w:r>
      <w:proofErr w:type="spellStart"/>
      <w:r>
        <w:rPr>
          <w:szCs w:val="24"/>
          <w:lang w:eastAsia="ro-RO"/>
        </w:rPr>
        <w:t>atât</w:t>
      </w:r>
      <w:proofErr w:type="spellEnd"/>
      <w:r>
        <w:rPr>
          <w:szCs w:val="24"/>
          <w:lang w:eastAsia="ro-RO"/>
        </w:rPr>
        <w:t xml:space="preserve"> </w:t>
      </w:r>
      <w:proofErr w:type="spellStart"/>
      <w:r>
        <w:rPr>
          <w:szCs w:val="24"/>
          <w:lang w:eastAsia="ro-RO"/>
        </w:rPr>
        <w:t>personalului</w:t>
      </w:r>
      <w:proofErr w:type="spellEnd"/>
      <w:r>
        <w:rPr>
          <w:szCs w:val="24"/>
          <w:lang w:eastAsia="ro-RO"/>
        </w:rPr>
        <w:t xml:space="preserve">, </w:t>
      </w:r>
      <w:proofErr w:type="spellStart"/>
      <w:r>
        <w:rPr>
          <w:szCs w:val="24"/>
          <w:lang w:eastAsia="ro-RO"/>
        </w:rPr>
        <w:t>cât</w:t>
      </w:r>
      <w:proofErr w:type="spellEnd"/>
      <w:r>
        <w:rPr>
          <w:szCs w:val="24"/>
          <w:lang w:eastAsia="ro-RO"/>
        </w:rPr>
        <w:t xml:space="preserve"> </w:t>
      </w:r>
      <w:proofErr w:type="spellStart"/>
      <w:r>
        <w:rPr>
          <w:szCs w:val="24"/>
          <w:lang w:eastAsia="ro-RO"/>
        </w:rPr>
        <w:t>şi</w:t>
      </w:r>
      <w:proofErr w:type="spellEnd"/>
      <w:r>
        <w:rPr>
          <w:szCs w:val="24"/>
          <w:lang w:eastAsia="ro-RO"/>
        </w:rPr>
        <w:t xml:space="preserve"> </w:t>
      </w:r>
      <w:proofErr w:type="spellStart"/>
      <w:r>
        <w:rPr>
          <w:szCs w:val="24"/>
          <w:lang w:eastAsia="ro-RO"/>
        </w:rPr>
        <w:t>beneficiarilor</w:t>
      </w:r>
      <w:proofErr w:type="spellEnd"/>
      <w:r>
        <w:rPr>
          <w:szCs w:val="24"/>
          <w:lang w:eastAsia="ro-RO"/>
        </w:rPr>
        <w:t xml:space="preserve"> a </w:t>
      </w:r>
      <w:proofErr w:type="spellStart"/>
      <w:r>
        <w:rPr>
          <w:szCs w:val="24"/>
          <w:lang w:eastAsia="ro-RO"/>
        </w:rPr>
        <w:t>prevederilor</w:t>
      </w:r>
      <w:proofErr w:type="spellEnd"/>
      <w:r>
        <w:rPr>
          <w:szCs w:val="24"/>
          <w:lang w:eastAsia="ro-RO"/>
        </w:rPr>
        <w:t xml:space="preserve"> din </w:t>
      </w:r>
      <w:proofErr w:type="spellStart"/>
      <w:r>
        <w:rPr>
          <w:szCs w:val="24"/>
          <w:lang w:eastAsia="ro-RO"/>
        </w:rPr>
        <w:t>regulamentul</w:t>
      </w:r>
      <w:proofErr w:type="spellEnd"/>
      <w:r>
        <w:rPr>
          <w:szCs w:val="24"/>
          <w:lang w:eastAsia="ro-RO"/>
        </w:rPr>
        <w:t xml:space="preserve"> </w:t>
      </w:r>
      <w:proofErr w:type="spellStart"/>
      <w:r>
        <w:rPr>
          <w:szCs w:val="24"/>
          <w:lang w:eastAsia="ro-RO"/>
        </w:rPr>
        <w:t>propriu</w:t>
      </w:r>
      <w:proofErr w:type="spellEnd"/>
      <w:r>
        <w:rPr>
          <w:szCs w:val="24"/>
          <w:lang w:eastAsia="ro-RO"/>
        </w:rPr>
        <w:t xml:space="preserve"> de </w:t>
      </w:r>
      <w:proofErr w:type="spellStart"/>
      <w:r>
        <w:rPr>
          <w:szCs w:val="24"/>
          <w:lang w:eastAsia="ro-RO"/>
        </w:rPr>
        <w:t>organizare</w:t>
      </w:r>
      <w:proofErr w:type="spellEnd"/>
      <w:r>
        <w:rPr>
          <w:szCs w:val="24"/>
          <w:lang w:eastAsia="ro-RO"/>
        </w:rPr>
        <w:t xml:space="preserve"> </w:t>
      </w:r>
      <w:proofErr w:type="spellStart"/>
      <w:r>
        <w:rPr>
          <w:szCs w:val="24"/>
          <w:lang w:eastAsia="ro-RO"/>
        </w:rPr>
        <w:t>şi</w:t>
      </w:r>
      <w:proofErr w:type="spellEnd"/>
      <w:r>
        <w:rPr>
          <w:szCs w:val="24"/>
          <w:lang w:eastAsia="ro-RO"/>
        </w:rPr>
        <w:t xml:space="preserve"> </w:t>
      </w:r>
      <w:proofErr w:type="spellStart"/>
      <w:r>
        <w:rPr>
          <w:szCs w:val="24"/>
          <w:lang w:eastAsia="ro-RO"/>
        </w:rPr>
        <w:t>funcţionare</w:t>
      </w:r>
      <w:proofErr w:type="spellEnd"/>
      <w:r>
        <w:rPr>
          <w:szCs w:val="24"/>
          <w:lang w:eastAsia="ro-RO"/>
        </w:rPr>
        <w:t xml:space="preserve">; </w:t>
      </w:r>
    </w:p>
    <w:p w:rsidR="000A0407" w:rsidRDefault="000A0407" w:rsidP="000A0407">
      <w:pPr>
        <w:jc w:val="both"/>
        <w:rPr>
          <w:szCs w:val="24"/>
          <w:lang w:eastAsia="ro-RO"/>
        </w:rPr>
      </w:pPr>
      <w:r>
        <w:rPr>
          <w:szCs w:val="24"/>
          <w:lang w:eastAsia="ro-RO"/>
        </w:rPr>
        <w:t xml:space="preserve">q) </w:t>
      </w:r>
      <w:proofErr w:type="spellStart"/>
      <w:r>
        <w:rPr>
          <w:szCs w:val="24"/>
          <w:lang w:eastAsia="ro-RO"/>
        </w:rPr>
        <w:t>Asigură</w:t>
      </w:r>
      <w:proofErr w:type="spellEnd"/>
      <w:r>
        <w:rPr>
          <w:szCs w:val="24"/>
          <w:lang w:eastAsia="ro-RO"/>
        </w:rPr>
        <w:t xml:space="preserve"> </w:t>
      </w:r>
      <w:proofErr w:type="spellStart"/>
      <w:r>
        <w:rPr>
          <w:szCs w:val="24"/>
          <w:lang w:eastAsia="ro-RO"/>
        </w:rPr>
        <w:t>încheierea</w:t>
      </w:r>
      <w:proofErr w:type="spellEnd"/>
      <w:r>
        <w:rPr>
          <w:szCs w:val="24"/>
          <w:lang w:eastAsia="ro-RO"/>
        </w:rPr>
        <w:t xml:space="preserve"> cu </w:t>
      </w:r>
      <w:proofErr w:type="spellStart"/>
      <w:r>
        <w:rPr>
          <w:szCs w:val="24"/>
          <w:lang w:eastAsia="ro-RO"/>
        </w:rPr>
        <w:t>beneficiarii</w:t>
      </w:r>
      <w:proofErr w:type="spellEnd"/>
      <w:r>
        <w:rPr>
          <w:szCs w:val="24"/>
          <w:lang w:eastAsia="ro-RO"/>
        </w:rPr>
        <w:t xml:space="preserve"> a </w:t>
      </w:r>
      <w:proofErr w:type="spellStart"/>
      <w:r>
        <w:rPr>
          <w:szCs w:val="24"/>
          <w:lang w:eastAsia="ro-RO"/>
        </w:rPr>
        <w:t>contractelor</w:t>
      </w:r>
      <w:proofErr w:type="spellEnd"/>
      <w:r>
        <w:rPr>
          <w:szCs w:val="24"/>
          <w:lang w:eastAsia="ro-RO"/>
        </w:rPr>
        <w:t xml:space="preserve"> de </w:t>
      </w:r>
      <w:proofErr w:type="spellStart"/>
      <w:r>
        <w:rPr>
          <w:szCs w:val="24"/>
          <w:lang w:eastAsia="ro-RO"/>
        </w:rPr>
        <w:t>furnizare</w:t>
      </w:r>
      <w:proofErr w:type="spellEnd"/>
      <w:r>
        <w:rPr>
          <w:szCs w:val="24"/>
          <w:lang w:eastAsia="ro-RO"/>
        </w:rPr>
        <w:t xml:space="preserve"> a </w:t>
      </w:r>
      <w:proofErr w:type="spellStart"/>
      <w:r>
        <w:rPr>
          <w:szCs w:val="24"/>
          <w:lang w:eastAsia="ro-RO"/>
        </w:rPr>
        <w:t>serviciilor</w:t>
      </w:r>
      <w:proofErr w:type="spellEnd"/>
      <w:r>
        <w:rPr>
          <w:szCs w:val="24"/>
          <w:lang w:eastAsia="ro-RO"/>
        </w:rPr>
        <w:t xml:space="preserve"> </w:t>
      </w:r>
      <w:proofErr w:type="spellStart"/>
      <w:r>
        <w:rPr>
          <w:szCs w:val="24"/>
          <w:lang w:eastAsia="ro-RO"/>
        </w:rPr>
        <w:t>sociale</w:t>
      </w:r>
      <w:bookmarkStart w:id="15" w:name="_Hlk21344478"/>
      <w:proofErr w:type="spellEnd"/>
      <w:r w:rsidR="00A130FC">
        <w:rPr>
          <w:szCs w:val="24"/>
          <w:lang w:eastAsia="ro-RO"/>
        </w:rPr>
        <w:t xml:space="preserve">. </w:t>
      </w:r>
      <w:proofErr w:type="spellStart"/>
      <w:r w:rsidR="00A130FC">
        <w:rPr>
          <w:szCs w:val="24"/>
          <w:lang w:eastAsia="ro-RO"/>
        </w:rPr>
        <w:t>În</w:t>
      </w:r>
      <w:proofErr w:type="spellEnd"/>
      <w:r w:rsidR="00A130FC">
        <w:rPr>
          <w:szCs w:val="24"/>
          <w:lang w:eastAsia="ro-RO"/>
        </w:rPr>
        <w:t xml:space="preserve"> </w:t>
      </w:r>
      <w:proofErr w:type="spellStart"/>
      <w:r w:rsidR="00A130FC">
        <w:rPr>
          <w:szCs w:val="24"/>
          <w:lang w:eastAsia="ro-RO"/>
        </w:rPr>
        <w:t>cazul</w:t>
      </w:r>
      <w:proofErr w:type="spellEnd"/>
      <w:r w:rsidR="00A130FC">
        <w:rPr>
          <w:szCs w:val="24"/>
          <w:lang w:eastAsia="ro-RO"/>
        </w:rPr>
        <w:t xml:space="preserve"> </w:t>
      </w:r>
      <w:proofErr w:type="spellStart"/>
      <w:r w:rsidR="00A130FC">
        <w:rPr>
          <w:szCs w:val="24"/>
          <w:lang w:eastAsia="ro-RO"/>
        </w:rPr>
        <w:t>Centrului</w:t>
      </w:r>
      <w:proofErr w:type="spellEnd"/>
      <w:r w:rsidR="00A130FC">
        <w:rPr>
          <w:szCs w:val="24"/>
          <w:lang w:eastAsia="ro-RO"/>
        </w:rPr>
        <w:t xml:space="preserve"> de Zi, </w:t>
      </w:r>
      <w:proofErr w:type="spellStart"/>
      <w:r w:rsidR="00A130FC">
        <w:rPr>
          <w:szCs w:val="24"/>
          <w:lang w:eastAsia="ro-RO"/>
        </w:rPr>
        <w:t>semnarea</w:t>
      </w:r>
      <w:proofErr w:type="spellEnd"/>
      <w:r w:rsidR="00A130FC">
        <w:rPr>
          <w:szCs w:val="24"/>
          <w:lang w:eastAsia="ro-RO"/>
        </w:rPr>
        <w:t xml:space="preserve"> </w:t>
      </w:r>
      <w:proofErr w:type="spellStart"/>
      <w:r w:rsidR="00A130FC">
        <w:rPr>
          <w:szCs w:val="24"/>
          <w:lang w:eastAsia="ro-RO"/>
        </w:rPr>
        <w:t>contractului</w:t>
      </w:r>
      <w:proofErr w:type="spellEnd"/>
      <w:r w:rsidR="00A130FC">
        <w:rPr>
          <w:szCs w:val="24"/>
          <w:lang w:eastAsia="ro-RO"/>
        </w:rPr>
        <w:t xml:space="preserve"> de </w:t>
      </w:r>
      <w:proofErr w:type="spellStart"/>
      <w:r w:rsidR="00A130FC">
        <w:rPr>
          <w:szCs w:val="24"/>
          <w:lang w:eastAsia="ro-RO"/>
        </w:rPr>
        <w:t>furnizare</w:t>
      </w:r>
      <w:proofErr w:type="spellEnd"/>
      <w:r w:rsidR="00A130FC">
        <w:rPr>
          <w:szCs w:val="24"/>
          <w:lang w:eastAsia="ro-RO"/>
        </w:rPr>
        <w:t xml:space="preserve"> </w:t>
      </w:r>
      <w:proofErr w:type="spellStart"/>
      <w:r w:rsidR="00A130FC">
        <w:rPr>
          <w:szCs w:val="24"/>
          <w:lang w:eastAsia="ro-RO"/>
        </w:rPr>
        <w:t>servicii</w:t>
      </w:r>
      <w:proofErr w:type="spellEnd"/>
      <w:r w:rsidR="00A130FC">
        <w:rPr>
          <w:szCs w:val="24"/>
          <w:lang w:eastAsia="ro-RO"/>
        </w:rPr>
        <w:t xml:space="preserve"> se </w:t>
      </w:r>
      <w:proofErr w:type="spellStart"/>
      <w:r w:rsidR="00A130FC">
        <w:rPr>
          <w:szCs w:val="24"/>
          <w:lang w:eastAsia="ro-RO"/>
        </w:rPr>
        <w:t>realizează</w:t>
      </w:r>
      <w:proofErr w:type="spellEnd"/>
      <w:r w:rsidR="00A130FC">
        <w:rPr>
          <w:szCs w:val="24"/>
          <w:lang w:eastAsia="ro-RO"/>
        </w:rPr>
        <w:t xml:space="preserve"> </w:t>
      </w:r>
      <w:r w:rsidR="00A7376E">
        <w:rPr>
          <w:szCs w:val="24"/>
          <w:lang w:eastAsia="ro-RO"/>
        </w:rPr>
        <w:t xml:space="preserve">conform </w:t>
      </w:r>
      <w:proofErr w:type="spellStart"/>
      <w:r w:rsidR="00A7376E">
        <w:rPr>
          <w:szCs w:val="24"/>
          <w:lang w:eastAsia="ro-RO"/>
        </w:rPr>
        <w:t>Dispoziției</w:t>
      </w:r>
      <w:proofErr w:type="spellEnd"/>
      <w:r w:rsidR="00A7376E">
        <w:rPr>
          <w:szCs w:val="24"/>
          <w:lang w:eastAsia="ro-RO"/>
        </w:rPr>
        <w:t xml:space="preserve"> nr. 3795/04.10.2019, </w:t>
      </w:r>
      <w:proofErr w:type="spellStart"/>
      <w:r w:rsidR="00A7376E">
        <w:rPr>
          <w:szCs w:val="24"/>
          <w:lang w:eastAsia="ro-RO"/>
        </w:rPr>
        <w:t>emisă</w:t>
      </w:r>
      <w:proofErr w:type="spellEnd"/>
      <w:r w:rsidR="00A7376E">
        <w:rPr>
          <w:szCs w:val="24"/>
          <w:lang w:eastAsia="ro-RO"/>
        </w:rPr>
        <w:t xml:space="preserve"> de </w:t>
      </w:r>
      <w:proofErr w:type="spellStart"/>
      <w:r w:rsidR="00A7376E">
        <w:rPr>
          <w:szCs w:val="24"/>
          <w:lang w:eastAsia="ro-RO"/>
        </w:rPr>
        <w:t>către</w:t>
      </w:r>
      <w:proofErr w:type="spellEnd"/>
      <w:r w:rsidR="00A7376E">
        <w:rPr>
          <w:szCs w:val="24"/>
          <w:lang w:eastAsia="ro-RO"/>
        </w:rPr>
        <w:t xml:space="preserve"> DGASPC </w:t>
      </w:r>
      <w:proofErr w:type="spellStart"/>
      <w:r w:rsidR="00A7376E">
        <w:rPr>
          <w:szCs w:val="24"/>
          <w:lang w:eastAsia="ro-RO"/>
        </w:rPr>
        <w:t>Argeș</w:t>
      </w:r>
      <w:proofErr w:type="spellEnd"/>
      <w:r w:rsidR="00A130FC">
        <w:rPr>
          <w:szCs w:val="24"/>
          <w:lang w:eastAsia="ro-RO"/>
        </w:rPr>
        <w:t xml:space="preserve">, </w:t>
      </w:r>
      <w:proofErr w:type="spellStart"/>
      <w:r w:rsidR="00A130FC">
        <w:rPr>
          <w:szCs w:val="24"/>
          <w:lang w:eastAsia="ro-RO"/>
        </w:rPr>
        <w:t>referitor</w:t>
      </w:r>
      <w:proofErr w:type="spellEnd"/>
      <w:r w:rsidR="00A130FC">
        <w:rPr>
          <w:szCs w:val="24"/>
          <w:lang w:eastAsia="ro-RO"/>
        </w:rPr>
        <w:t xml:space="preserve"> la </w:t>
      </w:r>
      <w:proofErr w:type="spellStart"/>
      <w:r w:rsidR="00A130FC" w:rsidRPr="00A130FC">
        <w:rPr>
          <w:szCs w:val="24"/>
          <w:lang w:eastAsia="ro-RO"/>
        </w:rPr>
        <w:t>deleg</w:t>
      </w:r>
      <w:r w:rsidR="00A130FC">
        <w:rPr>
          <w:szCs w:val="24"/>
          <w:lang w:eastAsia="ro-RO"/>
        </w:rPr>
        <w:t>area</w:t>
      </w:r>
      <w:proofErr w:type="spellEnd"/>
      <w:r w:rsidR="00A130FC" w:rsidRPr="00A130FC">
        <w:rPr>
          <w:szCs w:val="24"/>
          <w:lang w:eastAsia="ro-RO"/>
        </w:rPr>
        <w:t xml:space="preserve"> </w:t>
      </w:r>
      <w:proofErr w:type="spellStart"/>
      <w:r w:rsidR="00A130FC" w:rsidRPr="00A130FC">
        <w:rPr>
          <w:szCs w:val="24"/>
          <w:lang w:eastAsia="ro-RO"/>
        </w:rPr>
        <w:t>atribuției</w:t>
      </w:r>
      <w:proofErr w:type="spellEnd"/>
      <w:r w:rsidR="00A130FC" w:rsidRPr="00A130FC">
        <w:rPr>
          <w:szCs w:val="24"/>
          <w:lang w:eastAsia="ro-RO"/>
        </w:rPr>
        <w:t xml:space="preserve"> </w:t>
      </w:r>
      <w:proofErr w:type="spellStart"/>
      <w:r w:rsidR="00A130FC" w:rsidRPr="00A130FC">
        <w:rPr>
          <w:szCs w:val="24"/>
          <w:lang w:eastAsia="ro-RO"/>
        </w:rPr>
        <w:t>privind</w:t>
      </w:r>
      <w:proofErr w:type="spellEnd"/>
      <w:r w:rsidR="00A130FC" w:rsidRPr="00A130FC">
        <w:rPr>
          <w:szCs w:val="24"/>
          <w:lang w:eastAsia="ro-RO"/>
        </w:rPr>
        <w:t xml:space="preserve"> </w:t>
      </w:r>
      <w:proofErr w:type="spellStart"/>
      <w:r w:rsidR="00A130FC" w:rsidRPr="00A130FC">
        <w:rPr>
          <w:szCs w:val="24"/>
          <w:lang w:eastAsia="ro-RO"/>
        </w:rPr>
        <w:t>semnarea</w:t>
      </w:r>
      <w:proofErr w:type="spellEnd"/>
      <w:r w:rsidR="00A130FC" w:rsidRPr="00A130FC">
        <w:rPr>
          <w:szCs w:val="24"/>
          <w:lang w:eastAsia="ro-RO"/>
        </w:rPr>
        <w:t xml:space="preserve"> </w:t>
      </w:r>
      <w:proofErr w:type="spellStart"/>
      <w:r w:rsidR="00A130FC" w:rsidRPr="00A130FC">
        <w:rPr>
          <w:szCs w:val="24"/>
          <w:lang w:eastAsia="ro-RO"/>
        </w:rPr>
        <w:t>contractului</w:t>
      </w:r>
      <w:proofErr w:type="spellEnd"/>
      <w:r w:rsidR="00A130FC" w:rsidRPr="00A130FC">
        <w:rPr>
          <w:szCs w:val="24"/>
          <w:lang w:eastAsia="ro-RO"/>
        </w:rPr>
        <w:t xml:space="preserve"> </w:t>
      </w:r>
      <w:proofErr w:type="spellStart"/>
      <w:r w:rsidR="00A130FC" w:rsidRPr="00A130FC">
        <w:rPr>
          <w:szCs w:val="24"/>
          <w:lang w:eastAsia="ro-RO"/>
        </w:rPr>
        <w:t>între</w:t>
      </w:r>
      <w:proofErr w:type="spellEnd"/>
      <w:r w:rsidR="00A130FC" w:rsidRPr="00A130FC">
        <w:rPr>
          <w:szCs w:val="24"/>
          <w:lang w:eastAsia="ro-RO"/>
        </w:rPr>
        <w:t xml:space="preserve"> </w:t>
      </w:r>
      <w:proofErr w:type="spellStart"/>
      <w:r w:rsidR="00A130FC" w:rsidRPr="00A130FC">
        <w:rPr>
          <w:szCs w:val="24"/>
          <w:lang w:eastAsia="ro-RO"/>
        </w:rPr>
        <w:t>părți</w:t>
      </w:r>
      <w:proofErr w:type="spellEnd"/>
      <w:r w:rsidR="00A130FC">
        <w:rPr>
          <w:szCs w:val="24"/>
          <w:lang w:eastAsia="ro-RO"/>
        </w:rPr>
        <w:t>.</w:t>
      </w:r>
      <w:r>
        <w:rPr>
          <w:szCs w:val="24"/>
          <w:lang w:eastAsia="ro-RO"/>
        </w:rPr>
        <w:t xml:space="preserve"> </w:t>
      </w:r>
      <w:bookmarkEnd w:id="15"/>
    </w:p>
    <w:p w:rsidR="000A0407" w:rsidRPr="009E29D5" w:rsidRDefault="000A0407" w:rsidP="009E29D5">
      <w:pPr>
        <w:jc w:val="both"/>
        <w:rPr>
          <w:szCs w:val="24"/>
          <w:lang w:eastAsia="ro-RO"/>
        </w:rPr>
      </w:pPr>
      <w:r>
        <w:rPr>
          <w:szCs w:val="24"/>
          <w:lang w:eastAsia="ro-RO"/>
        </w:rPr>
        <w:t xml:space="preserve">r) Alte </w:t>
      </w:r>
      <w:proofErr w:type="spellStart"/>
      <w:r>
        <w:rPr>
          <w:szCs w:val="24"/>
          <w:lang w:eastAsia="ro-RO"/>
        </w:rPr>
        <w:t>atribuţii</w:t>
      </w:r>
      <w:proofErr w:type="spellEnd"/>
      <w:r>
        <w:rPr>
          <w:szCs w:val="24"/>
          <w:lang w:eastAsia="ro-RO"/>
        </w:rPr>
        <w:t xml:space="preserve"> </w:t>
      </w:r>
      <w:proofErr w:type="spellStart"/>
      <w:r>
        <w:rPr>
          <w:szCs w:val="24"/>
          <w:lang w:eastAsia="ro-RO"/>
        </w:rPr>
        <w:t>prevăzute</w:t>
      </w:r>
      <w:proofErr w:type="spellEnd"/>
      <w:r>
        <w:rPr>
          <w:szCs w:val="24"/>
          <w:lang w:eastAsia="ro-RO"/>
        </w:rPr>
        <w:t xml:space="preserve"> </w:t>
      </w:r>
      <w:proofErr w:type="spellStart"/>
      <w:r>
        <w:rPr>
          <w:szCs w:val="24"/>
          <w:lang w:eastAsia="ro-RO"/>
        </w:rPr>
        <w:t>în</w:t>
      </w:r>
      <w:proofErr w:type="spellEnd"/>
      <w:r>
        <w:rPr>
          <w:szCs w:val="24"/>
          <w:lang w:eastAsia="ro-RO"/>
        </w:rPr>
        <w:t xml:space="preserve"> </w:t>
      </w:r>
      <w:proofErr w:type="spellStart"/>
      <w:r>
        <w:rPr>
          <w:szCs w:val="24"/>
          <w:lang w:eastAsia="ro-RO"/>
        </w:rPr>
        <w:t>standardul</w:t>
      </w:r>
      <w:proofErr w:type="spellEnd"/>
      <w:r>
        <w:rPr>
          <w:szCs w:val="24"/>
          <w:lang w:eastAsia="ro-RO"/>
        </w:rPr>
        <w:t xml:space="preserve"> minim de </w:t>
      </w:r>
      <w:proofErr w:type="spellStart"/>
      <w:r>
        <w:rPr>
          <w:szCs w:val="24"/>
          <w:lang w:eastAsia="ro-RO"/>
        </w:rPr>
        <w:t>calitate</w:t>
      </w:r>
      <w:proofErr w:type="spellEnd"/>
      <w:r>
        <w:rPr>
          <w:szCs w:val="24"/>
          <w:lang w:eastAsia="ro-RO"/>
        </w:rPr>
        <w:t xml:space="preserve"> </w:t>
      </w:r>
      <w:proofErr w:type="spellStart"/>
      <w:r>
        <w:rPr>
          <w:szCs w:val="24"/>
          <w:lang w:eastAsia="ro-RO"/>
        </w:rPr>
        <w:t>aplicabil</w:t>
      </w:r>
      <w:proofErr w:type="spellEnd"/>
      <w:r>
        <w:rPr>
          <w:szCs w:val="24"/>
          <w:lang w:eastAsia="ro-RO"/>
        </w:rPr>
        <w:t xml:space="preserve">. </w:t>
      </w:r>
    </w:p>
    <w:p w:rsidR="002E1DB6" w:rsidRPr="0092777E" w:rsidRDefault="002E1DB6" w:rsidP="007103DC">
      <w:pPr>
        <w:pStyle w:val="NormalWeb"/>
        <w:jc w:val="both"/>
      </w:pPr>
      <w:r w:rsidRPr="0092777E">
        <w:t xml:space="preserve">(3) </w:t>
      </w:r>
      <w:proofErr w:type="spellStart"/>
      <w:r w:rsidRPr="0092777E">
        <w:t>Funcţiile</w:t>
      </w:r>
      <w:proofErr w:type="spellEnd"/>
      <w:r w:rsidRPr="0092777E">
        <w:t xml:space="preserve"> de conducere se ocupă prin concurs sau, după caz, examen, în </w:t>
      </w:r>
      <w:proofErr w:type="spellStart"/>
      <w:r w:rsidRPr="0092777E">
        <w:t>condiţiile</w:t>
      </w:r>
      <w:proofErr w:type="spellEnd"/>
      <w:r w:rsidRPr="0092777E">
        <w:t xml:space="preserve"> legii.</w:t>
      </w:r>
    </w:p>
    <w:p w:rsidR="002624D7" w:rsidRDefault="002E1DB6" w:rsidP="007103DC">
      <w:pPr>
        <w:pStyle w:val="NormalWeb"/>
        <w:jc w:val="both"/>
      </w:pPr>
      <w:r w:rsidRPr="0092777E">
        <w:t>(</w:t>
      </w:r>
      <w:r w:rsidRPr="00B253CA">
        <w:t xml:space="preserve">4) </w:t>
      </w:r>
      <w:bookmarkStart w:id="16" w:name="_Hlk21345894"/>
      <w:proofErr w:type="spellStart"/>
      <w:r w:rsidRPr="00B253CA">
        <w:t>Candidaţii</w:t>
      </w:r>
      <w:proofErr w:type="spellEnd"/>
      <w:r w:rsidRPr="00B253CA">
        <w:t xml:space="preserve"> pentru ocuparea </w:t>
      </w:r>
      <w:proofErr w:type="spellStart"/>
      <w:r w:rsidRPr="00B253CA">
        <w:t>funcţiei</w:t>
      </w:r>
      <w:proofErr w:type="spellEnd"/>
      <w:r w:rsidRPr="00B253CA">
        <w:t xml:space="preserve"> de conducere trebuie să fie </w:t>
      </w:r>
      <w:proofErr w:type="spellStart"/>
      <w:r w:rsidRPr="00B253CA">
        <w:t>absolvenţi</w:t>
      </w:r>
      <w:proofErr w:type="spellEnd"/>
      <w:r w:rsidRPr="00B253CA">
        <w:t xml:space="preserve"> </w:t>
      </w:r>
      <w:r w:rsidR="002624D7">
        <w:t>de studii universitare de licență absolvite cu diplomă, respectiv studii superioare de lungă durată, absolvite cu diplomă de licență sau echivalentă în domeniul psihologie, asistență socială sau sociologie, cu vechime de minimum 2 ani în</w:t>
      </w:r>
      <w:r w:rsidR="00E0275B">
        <w:t xml:space="preserve"> domeniul serviciilor sociale sau absolvenți cu diplomă de licență ai învățământului superior în</w:t>
      </w:r>
      <w:r w:rsidR="002624D7">
        <w:t xml:space="preserve"> domeniul juridic, medical, economic sau al științelor administrative, cu experiență de minimum 5 ani în domeniul serviciilor sociale.</w:t>
      </w:r>
    </w:p>
    <w:bookmarkEnd w:id="16"/>
    <w:p w:rsidR="002E1DB6" w:rsidRPr="00A24E24" w:rsidRDefault="002624D7" w:rsidP="007103DC">
      <w:pPr>
        <w:pStyle w:val="NormalWeb"/>
        <w:jc w:val="both"/>
      </w:pPr>
      <w:r w:rsidRPr="0092777E">
        <w:t xml:space="preserve"> </w:t>
      </w:r>
      <w:r w:rsidR="002E1DB6" w:rsidRPr="0092777E">
        <w:t xml:space="preserve">(5) </w:t>
      </w:r>
      <w:proofErr w:type="spellStart"/>
      <w:r w:rsidR="002E1DB6" w:rsidRPr="0092777E">
        <w:t>Sancţionarea</w:t>
      </w:r>
      <w:proofErr w:type="spellEnd"/>
      <w:r w:rsidR="002E1DB6" w:rsidRPr="0092777E">
        <w:t xml:space="preserve"> disciplinară sau eliberarea din </w:t>
      </w:r>
      <w:proofErr w:type="spellStart"/>
      <w:r w:rsidR="002E1DB6" w:rsidRPr="0092777E">
        <w:t>funcţie</w:t>
      </w:r>
      <w:proofErr w:type="spellEnd"/>
      <w:r w:rsidR="002E1DB6" w:rsidRPr="0092777E">
        <w:t xml:space="preserve"> a conducătorilor </w:t>
      </w:r>
      <w:proofErr w:type="spellStart"/>
      <w:r w:rsidR="002E1DB6" w:rsidRPr="0092777E">
        <w:t>instituţiei</w:t>
      </w:r>
      <w:proofErr w:type="spellEnd"/>
      <w:r w:rsidR="002E1DB6" w:rsidRPr="0092777E">
        <w:t xml:space="preserve"> se face în </w:t>
      </w:r>
      <w:proofErr w:type="spellStart"/>
      <w:r w:rsidR="002E1DB6" w:rsidRPr="0092777E">
        <w:t>condiţiile</w:t>
      </w:r>
      <w:proofErr w:type="spellEnd"/>
      <w:r w:rsidR="002E1DB6" w:rsidRPr="0092777E">
        <w:t xml:space="preserve"> legii.</w:t>
      </w:r>
    </w:p>
    <w:p w:rsidR="002E1DB6" w:rsidRPr="0092777E" w:rsidRDefault="002E1DB6" w:rsidP="007103DC">
      <w:pPr>
        <w:pStyle w:val="NormalWeb"/>
        <w:jc w:val="both"/>
      </w:pPr>
    </w:p>
    <w:p w:rsidR="002E1DB6" w:rsidRPr="0092777E" w:rsidRDefault="002E1DB6" w:rsidP="007103DC">
      <w:pPr>
        <w:pStyle w:val="NormalWeb"/>
        <w:jc w:val="both"/>
        <w:rPr>
          <w:b/>
          <w:bCs/>
        </w:rPr>
      </w:pPr>
      <w:r w:rsidRPr="0092777E">
        <w:t>ARTICOLUL 10</w:t>
      </w:r>
    </w:p>
    <w:p w:rsidR="002E1DB6" w:rsidRPr="0092777E" w:rsidRDefault="002E1DB6" w:rsidP="007103DC">
      <w:pPr>
        <w:pStyle w:val="NormalWeb"/>
        <w:jc w:val="both"/>
      </w:pPr>
      <w:r w:rsidRPr="0092777E">
        <w:rPr>
          <w:b/>
          <w:bCs/>
        </w:rPr>
        <w:t xml:space="preserve">Personalul de specialitate </w:t>
      </w:r>
    </w:p>
    <w:p w:rsidR="002E1DB6" w:rsidRPr="0092777E" w:rsidRDefault="002E1DB6" w:rsidP="007103DC">
      <w:pPr>
        <w:pStyle w:val="NormalWeb"/>
        <w:jc w:val="both"/>
      </w:pPr>
      <w:r w:rsidRPr="0092777E">
        <w:t>(1) Personalul de specialitate este reprezentat de:</w:t>
      </w:r>
    </w:p>
    <w:p w:rsidR="002E1DB6" w:rsidRPr="0092777E" w:rsidRDefault="002E1DB6" w:rsidP="007103DC">
      <w:pPr>
        <w:pStyle w:val="NormalWeb"/>
        <w:jc w:val="both"/>
        <w:rPr>
          <w:lang w:eastAsia="ro-RO"/>
        </w:rPr>
      </w:pPr>
      <w:r w:rsidRPr="0092777E">
        <w:t xml:space="preserve">a) </w:t>
      </w:r>
      <w:r w:rsidRPr="0092777E">
        <w:rPr>
          <w:lang w:eastAsia="ro-RO"/>
        </w:rPr>
        <w:t>Educator (</w:t>
      </w:r>
      <w:r w:rsidR="000A0407" w:rsidRPr="000A0407">
        <w:rPr>
          <w:lang w:eastAsia="ro-RO"/>
        </w:rPr>
        <w:t>341501</w:t>
      </w:r>
      <w:r w:rsidRPr="0092777E">
        <w:rPr>
          <w:lang w:eastAsia="ro-RO"/>
        </w:rPr>
        <w:t>)</w:t>
      </w:r>
    </w:p>
    <w:p w:rsidR="002E1DB6" w:rsidRPr="0092777E" w:rsidRDefault="002E1DB6" w:rsidP="007103DC">
      <w:pPr>
        <w:pStyle w:val="NormalWeb"/>
        <w:jc w:val="both"/>
      </w:pPr>
      <w:r w:rsidRPr="0092777E">
        <w:t>b) Asistent medical generalist (325901)</w:t>
      </w:r>
    </w:p>
    <w:p w:rsidR="002E1DB6" w:rsidRPr="0092777E" w:rsidRDefault="002E1DB6" w:rsidP="007103DC">
      <w:pPr>
        <w:pStyle w:val="NormalWeb"/>
        <w:jc w:val="both"/>
      </w:pPr>
      <w:r w:rsidRPr="0092777E">
        <w:t xml:space="preserve">c) </w:t>
      </w:r>
      <w:r w:rsidRPr="0092777E">
        <w:rPr>
          <w:lang w:eastAsia="ro-RO"/>
        </w:rPr>
        <w:t>Psiholog (263411);</w:t>
      </w:r>
    </w:p>
    <w:p w:rsidR="002E1DB6" w:rsidRPr="0092777E" w:rsidRDefault="002E1DB6" w:rsidP="007103DC">
      <w:pPr>
        <w:pStyle w:val="NormalWeb"/>
        <w:jc w:val="both"/>
      </w:pPr>
      <w:r>
        <w:t>d) A</w:t>
      </w:r>
      <w:r w:rsidRPr="0092777E">
        <w:t>sistent social (263501);</w:t>
      </w:r>
    </w:p>
    <w:p w:rsidR="002E1DB6" w:rsidRPr="0092777E" w:rsidRDefault="002E1DB6" w:rsidP="007103DC">
      <w:pPr>
        <w:pStyle w:val="NormalWeb"/>
        <w:jc w:val="both"/>
      </w:pPr>
      <w:r w:rsidRPr="0092777E">
        <w:t xml:space="preserve">(2) </w:t>
      </w:r>
      <w:proofErr w:type="spellStart"/>
      <w:r w:rsidRPr="0092777E">
        <w:t>Atribuţii</w:t>
      </w:r>
      <w:proofErr w:type="spellEnd"/>
      <w:r w:rsidRPr="0092777E">
        <w:t xml:space="preserve"> generale ale personalului de specialitate:</w:t>
      </w:r>
    </w:p>
    <w:p w:rsidR="002E1DB6" w:rsidRPr="0092777E" w:rsidRDefault="002E1DB6" w:rsidP="007103DC">
      <w:pPr>
        <w:pStyle w:val="NormalWeb"/>
        <w:jc w:val="both"/>
      </w:pPr>
      <w:r w:rsidRPr="0092777E">
        <w:t xml:space="preserve">a) asigură derularea etapelor procesului de acordare a serviciilor sociale cu respectarea prevederilor legii, a standardelor minime de calitate aplicabile </w:t>
      </w:r>
      <w:proofErr w:type="spellStart"/>
      <w:r w:rsidRPr="0092777E">
        <w:t>şi</w:t>
      </w:r>
      <w:proofErr w:type="spellEnd"/>
      <w:r w:rsidRPr="0092777E">
        <w:t xml:space="preserve"> a prezentului regulament;</w:t>
      </w:r>
    </w:p>
    <w:p w:rsidR="002E1DB6" w:rsidRPr="0092777E" w:rsidRDefault="002E1DB6" w:rsidP="007103DC">
      <w:pPr>
        <w:pStyle w:val="NormalWeb"/>
        <w:jc w:val="both"/>
      </w:pPr>
      <w:r w:rsidRPr="0092777E">
        <w:t xml:space="preserve">b) colaborează cu </w:t>
      </w:r>
      <w:proofErr w:type="spellStart"/>
      <w:r w:rsidRPr="0092777E">
        <w:t>specialişti</w:t>
      </w:r>
      <w:proofErr w:type="spellEnd"/>
      <w:r w:rsidRPr="0092777E">
        <w:t xml:space="preserve"> din alte centre în vederea </w:t>
      </w:r>
      <w:proofErr w:type="spellStart"/>
      <w:r w:rsidRPr="0092777E">
        <w:t>soluţionării</w:t>
      </w:r>
      <w:proofErr w:type="spellEnd"/>
      <w:r w:rsidRPr="0092777E">
        <w:t xml:space="preserve"> cazurilo</w:t>
      </w:r>
      <w:r>
        <w:t>r; identificării de resurse etc</w:t>
      </w:r>
      <w:r w:rsidRPr="0092777E">
        <w:t>;</w:t>
      </w:r>
    </w:p>
    <w:p w:rsidR="002E1DB6" w:rsidRPr="0092777E" w:rsidRDefault="002E1DB6" w:rsidP="007103DC">
      <w:pPr>
        <w:pStyle w:val="NormalWeb"/>
        <w:jc w:val="both"/>
      </w:pPr>
      <w:r w:rsidRPr="0092777E">
        <w:t>c) monitorizează respectarea standardelor minime de calitate;</w:t>
      </w:r>
    </w:p>
    <w:p w:rsidR="002E1DB6" w:rsidRPr="0092777E" w:rsidRDefault="002E1DB6" w:rsidP="007103DC">
      <w:pPr>
        <w:pStyle w:val="NormalWeb"/>
        <w:jc w:val="both"/>
      </w:pPr>
      <w:r>
        <w:t xml:space="preserve">d) </w:t>
      </w:r>
      <w:r w:rsidRPr="0092777E">
        <w:t xml:space="preserve">sesizează conducerii centrului </w:t>
      </w:r>
      <w:proofErr w:type="spellStart"/>
      <w:r w:rsidRPr="0092777E">
        <w:t>situaţii</w:t>
      </w:r>
      <w:proofErr w:type="spellEnd"/>
      <w:r w:rsidRPr="0092777E">
        <w:t xml:space="preserve"> care pun în pericol </w:t>
      </w:r>
      <w:proofErr w:type="spellStart"/>
      <w:r w:rsidRPr="0092777E">
        <w:t>siguranţa</w:t>
      </w:r>
      <w:proofErr w:type="spellEnd"/>
      <w:r w:rsidRPr="0092777E">
        <w:t xml:space="preserve"> beneficiarului, </w:t>
      </w:r>
      <w:proofErr w:type="spellStart"/>
      <w:r w:rsidRPr="0092777E">
        <w:t>situaţii</w:t>
      </w:r>
      <w:proofErr w:type="spellEnd"/>
      <w:r w:rsidRPr="0092777E">
        <w:t xml:space="preserve"> de nerespectare a prevederilor prezentului regulament etc.;</w:t>
      </w:r>
    </w:p>
    <w:p w:rsidR="002E1DB6" w:rsidRPr="0092777E" w:rsidRDefault="002E1DB6" w:rsidP="007103DC">
      <w:pPr>
        <w:pStyle w:val="NormalWeb"/>
        <w:jc w:val="both"/>
      </w:pPr>
      <w:r w:rsidRPr="0092777E">
        <w:t xml:space="preserve">e) </w:t>
      </w:r>
      <w:proofErr w:type="spellStart"/>
      <w:r w:rsidRPr="0092777E">
        <w:t>întocmeşte</w:t>
      </w:r>
      <w:proofErr w:type="spellEnd"/>
      <w:r w:rsidRPr="0092777E">
        <w:t xml:space="preserve"> rapoarte periodice cu privire la activitatea derulată;</w:t>
      </w:r>
    </w:p>
    <w:p w:rsidR="002E1DB6" w:rsidRPr="0092777E" w:rsidRDefault="002E1DB6" w:rsidP="007103DC">
      <w:pPr>
        <w:pStyle w:val="NormalWeb"/>
        <w:jc w:val="both"/>
      </w:pPr>
      <w:r w:rsidRPr="0092777E">
        <w:lastRenderedPageBreak/>
        <w:t xml:space="preserve">f) face propuneri de </w:t>
      </w:r>
      <w:proofErr w:type="spellStart"/>
      <w:r w:rsidRPr="0092777E">
        <w:t>îmbunătăţire</w:t>
      </w:r>
      <w:proofErr w:type="spellEnd"/>
      <w:r w:rsidRPr="0092777E">
        <w:t xml:space="preserve"> a </w:t>
      </w:r>
      <w:proofErr w:type="spellStart"/>
      <w:r w:rsidRPr="0092777E">
        <w:t>activităţii</w:t>
      </w:r>
      <w:proofErr w:type="spellEnd"/>
      <w:r w:rsidRPr="0092777E">
        <w:t xml:space="preserve"> în vederea </w:t>
      </w:r>
      <w:proofErr w:type="spellStart"/>
      <w:r w:rsidRPr="0092777E">
        <w:t>creşterii</w:t>
      </w:r>
      <w:proofErr w:type="spellEnd"/>
      <w:r w:rsidRPr="0092777E">
        <w:t xml:space="preserve"> </w:t>
      </w:r>
      <w:proofErr w:type="spellStart"/>
      <w:r w:rsidRPr="0092777E">
        <w:t>calităţii</w:t>
      </w:r>
      <w:proofErr w:type="spellEnd"/>
      <w:r w:rsidRPr="0092777E">
        <w:t xml:space="preserve"> serviciului </w:t>
      </w:r>
      <w:proofErr w:type="spellStart"/>
      <w:r w:rsidRPr="0092777E">
        <w:t>şi</w:t>
      </w:r>
      <w:proofErr w:type="spellEnd"/>
      <w:r w:rsidRPr="0092777E">
        <w:t xml:space="preserve"> respectării </w:t>
      </w:r>
      <w:proofErr w:type="spellStart"/>
      <w:r w:rsidRPr="0092777E">
        <w:t>legislaţiei</w:t>
      </w:r>
      <w:proofErr w:type="spellEnd"/>
      <w:r w:rsidRPr="0092777E">
        <w:t>;</w:t>
      </w:r>
    </w:p>
    <w:p w:rsidR="002E1DB6" w:rsidRPr="0092777E" w:rsidRDefault="002E1DB6" w:rsidP="007103DC">
      <w:pPr>
        <w:pStyle w:val="NormalWeb"/>
        <w:jc w:val="both"/>
      </w:pPr>
      <w:r w:rsidRPr="0092777E">
        <w:t xml:space="preserve">g) alte </w:t>
      </w:r>
      <w:proofErr w:type="spellStart"/>
      <w:r w:rsidRPr="0092777E">
        <w:t>atribuţii</w:t>
      </w:r>
      <w:proofErr w:type="spellEnd"/>
      <w:r w:rsidRPr="0092777E">
        <w:t xml:space="preserve"> prevăzute în standardul minim de calitate aplicabil.</w:t>
      </w:r>
    </w:p>
    <w:p w:rsidR="002E1DB6" w:rsidRDefault="002E1DB6" w:rsidP="007103DC">
      <w:pPr>
        <w:pStyle w:val="NormalWeb"/>
        <w:jc w:val="both"/>
      </w:pPr>
      <w:r w:rsidRPr="0092777E">
        <w:t xml:space="preserve">(3) </w:t>
      </w:r>
      <w:r>
        <w:t xml:space="preserve"> </w:t>
      </w:r>
      <w:proofErr w:type="spellStart"/>
      <w:r>
        <w:t>Atribuţ</w:t>
      </w:r>
      <w:r w:rsidRPr="0092777E">
        <w:t>iile</w:t>
      </w:r>
      <w:proofErr w:type="spellEnd"/>
      <w:r w:rsidRPr="0092777E">
        <w:t xml:space="preserve"> specifice pentru fiecare post de specialitate aferent organigramei:</w:t>
      </w:r>
    </w:p>
    <w:p w:rsidR="002E1DB6" w:rsidRPr="0092777E" w:rsidRDefault="002E1DB6" w:rsidP="007103DC">
      <w:pPr>
        <w:pStyle w:val="NormalWeb"/>
        <w:jc w:val="both"/>
        <w:rPr>
          <w:b/>
        </w:rPr>
      </w:pPr>
    </w:p>
    <w:p w:rsidR="002E1DB6" w:rsidRPr="0092777E" w:rsidRDefault="002E1DB6" w:rsidP="007103DC">
      <w:pPr>
        <w:pStyle w:val="NormalWeb"/>
        <w:jc w:val="both"/>
        <w:rPr>
          <w:b/>
          <w:lang w:val="it-IT"/>
        </w:rPr>
      </w:pPr>
      <w:r w:rsidRPr="0092777E">
        <w:rPr>
          <w:b/>
        </w:rPr>
        <w:t>Educator</w:t>
      </w:r>
      <w:r>
        <w:rPr>
          <w:b/>
        </w:rPr>
        <w:t>:</w:t>
      </w:r>
    </w:p>
    <w:p w:rsidR="002E1DB6" w:rsidRPr="00F61D23" w:rsidRDefault="002E1DB6" w:rsidP="003901CF">
      <w:pPr>
        <w:pStyle w:val="Listparagraf"/>
        <w:numPr>
          <w:ilvl w:val="0"/>
          <w:numId w:val="2"/>
        </w:numPr>
        <w:tabs>
          <w:tab w:val="left" w:pos="-4680"/>
          <w:tab w:val="left" w:pos="-2520"/>
        </w:tabs>
        <w:ind w:left="0" w:right="99"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În timpul programului de lucru răspunde de </w:t>
      </w:r>
      <w:proofErr w:type="spellStart"/>
      <w:r w:rsidRPr="00F61D23">
        <w:rPr>
          <w:rFonts w:ascii="Times New Roman" w:hAnsi="Times New Roman" w:cs="Times New Roman"/>
          <w:szCs w:val="24"/>
          <w:lang w:val="ro-RO"/>
        </w:rPr>
        <w:t>prezenţa</w:t>
      </w:r>
      <w:proofErr w:type="spellEnd"/>
      <w:r w:rsidRPr="00F61D23">
        <w:rPr>
          <w:rFonts w:ascii="Times New Roman" w:hAnsi="Times New Roman" w:cs="Times New Roman"/>
          <w:szCs w:val="24"/>
          <w:lang w:val="ro-RO"/>
        </w:rPr>
        <w:t xml:space="preserve"> copiilor din grupă, de </w:t>
      </w:r>
      <w:proofErr w:type="spellStart"/>
      <w:r w:rsidRPr="00F61D23">
        <w:rPr>
          <w:rFonts w:ascii="Times New Roman" w:hAnsi="Times New Roman" w:cs="Times New Roman"/>
          <w:szCs w:val="24"/>
          <w:lang w:val="ro-RO"/>
        </w:rPr>
        <w:t>viaţă</w:t>
      </w:r>
      <w:proofErr w:type="spellEnd"/>
      <w:r w:rsidRPr="00F61D23">
        <w:rPr>
          <w:rFonts w:ascii="Times New Roman" w:hAnsi="Times New Roman" w:cs="Times New Roman"/>
          <w:szCs w:val="24"/>
          <w:lang w:val="ro-RO"/>
        </w:rPr>
        <w:t xml:space="preserve">, integritatea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sănătatea lor; </w:t>
      </w:r>
    </w:p>
    <w:p w:rsidR="002E1DB6" w:rsidRPr="00F61D23" w:rsidRDefault="002E1DB6" w:rsidP="003901CF">
      <w:pPr>
        <w:pStyle w:val="Listparagraf"/>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Desfăşoară</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activităţi</w:t>
      </w:r>
      <w:proofErr w:type="spellEnd"/>
      <w:r w:rsidRPr="00F61D23">
        <w:rPr>
          <w:rFonts w:ascii="Times New Roman" w:hAnsi="Times New Roman" w:cs="Times New Roman"/>
          <w:szCs w:val="24"/>
          <w:lang w:val="ro-RO"/>
        </w:rPr>
        <w:t xml:space="preserve"> educative (</w:t>
      </w:r>
      <w:proofErr w:type="spellStart"/>
      <w:r w:rsidRPr="00F61D23">
        <w:rPr>
          <w:rFonts w:ascii="Times New Roman" w:hAnsi="Times New Roman" w:cs="Times New Roman"/>
          <w:szCs w:val="24"/>
          <w:lang w:val="ro-RO"/>
        </w:rPr>
        <w:t>educaţie</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nonformală</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informală) cu copiii din centru</w:t>
      </w:r>
      <w:r>
        <w:rPr>
          <w:rFonts w:ascii="Times New Roman" w:hAnsi="Times New Roman" w:cs="Times New Roman"/>
          <w:szCs w:val="24"/>
          <w:lang w:val="ro-RO"/>
        </w:rPr>
        <w:t xml:space="preserve">l de zi; </w:t>
      </w:r>
      <w:proofErr w:type="spellStart"/>
      <w:r>
        <w:rPr>
          <w:rFonts w:ascii="Times New Roman" w:hAnsi="Times New Roman" w:cs="Times New Roman"/>
          <w:szCs w:val="24"/>
          <w:lang w:val="ro-RO"/>
        </w:rPr>
        <w:t>activităţile</w:t>
      </w:r>
      <w:proofErr w:type="spellEnd"/>
      <w:r>
        <w:rPr>
          <w:rFonts w:ascii="Times New Roman" w:hAnsi="Times New Roman" w:cs="Times New Roman"/>
          <w:szCs w:val="24"/>
          <w:lang w:val="ro-RO"/>
        </w:rPr>
        <w:t xml:space="preserve"> trebuie să</w:t>
      </w:r>
      <w:r w:rsidRPr="00F61D23">
        <w:rPr>
          <w:rFonts w:ascii="Times New Roman" w:hAnsi="Times New Roman" w:cs="Times New Roman"/>
          <w:szCs w:val="24"/>
          <w:lang w:val="ro-RO"/>
        </w:rPr>
        <w:t xml:space="preserve"> fie diversificate, adaptate vârstei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poteţtialului</w:t>
      </w:r>
      <w:proofErr w:type="spellEnd"/>
      <w:r w:rsidRPr="00F61D23">
        <w:rPr>
          <w:rFonts w:ascii="Times New Roman" w:hAnsi="Times New Roman" w:cs="Times New Roman"/>
          <w:szCs w:val="24"/>
          <w:lang w:val="ro-RO"/>
        </w:rPr>
        <w:t xml:space="preserve"> lor de dezvoltare; </w:t>
      </w:r>
    </w:p>
    <w:p w:rsidR="002E1DB6" w:rsidRPr="00F61D23" w:rsidRDefault="002E1DB6" w:rsidP="003901CF">
      <w:pPr>
        <w:pStyle w:val="Listparagraf"/>
        <w:tabs>
          <w:tab w:val="left" w:pos="-4680"/>
          <w:tab w:val="left" w:pos="-4590"/>
        </w:tabs>
        <w:ind w:left="18"/>
        <w:jc w:val="both"/>
        <w:rPr>
          <w:rFonts w:ascii="Times New Roman" w:hAnsi="Times New Roman" w:cs="Times New Roman"/>
          <w:szCs w:val="24"/>
          <w:lang w:val="ro-RO"/>
        </w:rPr>
      </w:pPr>
      <w:r>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Studiază sistematic comportarea copiilor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notează </w:t>
      </w:r>
      <w:proofErr w:type="spellStart"/>
      <w:r w:rsidRPr="00F61D23">
        <w:rPr>
          <w:rFonts w:ascii="Times New Roman" w:hAnsi="Times New Roman" w:cs="Times New Roman"/>
          <w:szCs w:val="24"/>
          <w:lang w:val="ro-RO"/>
        </w:rPr>
        <w:t>observaţiile</w:t>
      </w:r>
      <w:proofErr w:type="spellEnd"/>
      <w:r w:rsidRPr="00F61D23">
        <w:rPr>
          <w:rFonts w:ascii="Times New Roman" w:hAnsi="Times New Roman" w:cs="Times New Roman"/>
          <w:szCs w:val="24"/>
          <w:lang w:val="ro-RO"/>
        </w:rPr>
        <w:t xml:space="preserve"> în caietul de </w:t>
      </w:r>
      <w:proofErr w:type="spellStart"/>
      <w:r w:rsidRPr="00F61D23">
        <w:rPr>
          <w:rFonts w:ascii="Times New Roman" w:hAnsi="Times New Roman" w:cs="Times New Roman"/>
          <w:szCs w:val="24"/>
          <w:lang w:val="ro-RO"/>
        </w:rPr>
        <w:t>observaţii</w:t>
      </w:r>
      <w:proofErr w:type="spellEnd"/>
      <w:r w:rsidRPr="00F61D23">
        <w:rPr>
          <w:rFonts w:ascii="Times New Roman" w:hAnsi="Times New Roman" w:cs="Times New Roman"/>
          <w:szCs w:val="24"/>
          <w:lang w:val="ro-RO"/>
        </w:rPr>
        <w:t xml:space="preserve"> personal;</w:t>
      </w:r>
    </w:p>
    <w:p w:rsidR="002E1DB6" w:rsidRPr="00F61D23" w:rsidRDefault="002E1DB6" w:rsidP="003901CF">
      <w:pPr>
        <w:pStyle w:val="Listparagraf"/>
        <w:numPr>
          <w:ilvl w:val="0"/>
          <w:numId w:val="2"/>
        </w:numPr>
        <w:tabs>
          <w:tab w:val="clear" w:pos="0"/>
          <w:tab w:val="left" w:pos="-4680"/>
          <w:tab w:val="left" w:pos="-4590"/>
        </w:tabs>
        <w:ind w:left="0" w:firstLine="18"/>
        <w:jc w:val="both"/>
        <w:rPr>
          <w:rFonts w:ascii="Times New Roman" w:hAnsi="Times New Roman" w:cs="Times New Roman"/>
          <w:szCs w:val="24"/>
          <w:lang w:val="ro-RO"/>
        </w:rPr>
      </w:pPr>
      <w:r>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Organizează si conduce </w:t>
      </w:r>
      <w:proofErr w:type="spellStart"/>
      <w:r w:rsidRPr="00F61D23">
        <w:rPr>
          <w:rFonts w:ascii="Times New Roman" w:hAnsi="Times New Roman" w:cs="Times New Roman"/>
          <w:szCs w:val="24"/>
          <w:lang w:val="ro-RO"/>
        </w:rPr>
        <w:t>activităţile</w:t>
      </w:r>
      <w:proofErr w:type="spellEnd"/>
      <w:r w:rsidRPr="00F61D23">
        <w:rPr>
          <w:rFonts w:ascii="Times New Roman" w:hAnsi="Times New Roman" w:cs="Times New Roman"/>
          <w:szCs w:val="24"/>
          <w:lang w:val="ro-RO"/>
        </w:rPr>
        <w:t xml:space="preserve"> educative din timpul liber al copiilor; </w:t>
      </w:r>
    </w:p>
    <w:p w:rsidR="002E1DB6" w:rsidRPr="00F61D23" w:rsidRDefault="002E1DB6" w:rsidP="003901CF">
      <w:pPr>
        <w:pStyle w:val="Listparagraf"/>
        <w:numPr>
          <w:ilvl w:val="0"/>
          <w:numId w:val="2"/>
        </w:numPr>
        <w:tabs>
          <w:tab w:val="left" w:pos="-4680"/>
        </w:tabs>
        <w:ind w:left="0" w:firstLine="18"/>
        <w:jc w:val="both"/>
        <w:rPr>
          <w:rFonts w:ascii="Times New Roman" w:hAnsi="Times New Roman" w:cs="Times New Roman"/>
          <w:szCs w:val="24"/>
          <w:lang w:val="ro-RO"/>
        </w:rPr>
      </w:pPr>
      <w:r>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Întreţine</w:t>
      </w:r>
      <w:proofErr w:type="spellEnd"/>
      <w:r w:rsidRPr="00F61D23">
        <w:rPr>
          <w:rFonts w:ascii="Times New Roman" w:hAnsi="Times New Roman" w:cs="Times New Roman"/>
          <w:szCs w:val="24"/>
          <w:lang w:val="ro-RO"/>
        </w:rPr>
        <w:t xml:space="preserve"> o atmosferă caldă, de familie,  în cadrul Centrului de Zi;</w:t>
      </w:r>
    </w:p>
    <w:p w:rsidR="002E1DB6" w:rsidRPr="00F61D23" w:rsidRDefault="002E1DB6" w:rsidP="003901CF">
      <w:pPr>
        <w:pStyle w:val="Listparagraf"/>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Întreţine</w:t>
      </w:r>
      <w:proofErr w:type="spellEnd"/>
      <w:r w:rsidRPr="00F61D23">
        <w:rPr>
          <w:rFonts w:ascii="Times New Roman" w:hAnsi="Times New Roman" w:cs="Times New Roman"/>
          <w:szCs w:val="24"/>
          <w:lang w:val="ro-RO"/>
        </w:rPr>
        <w:t xml:space="preserve"> legătura cu </w:t>
      </w:r>
      <w:proofErr w:type="spellStart"/>
      <w:r w:rsidRPr="00F61D23">
        <w:rPr>
          <w:rFonts w:ascii="Times New Roman" w:hAnsi="Times New Roman" w:cs="Times New Roman"/>
          <w:szCs w:val="24"/>
          <w:lang w:val="ro-RO"/>
        </w:rPr>
        <w:t>părinţii</w:t>
      </w:r>
      <w:proofErr w:type="spellEnd"/>
      <w:r w:rsidRPr="00F61D23">
        <w:rPr>
          <w:rFonts w:ascii="Times New Roman" w:hAnsi="Times New Roman" w:cs="Times New Roman"/>
          <w:szCs w:val="24"/>
          <w:lang w:val="ro-RO"/>
        </w:rPr>
        <w:t xml:space="preserve"> copiilor, rudele, cu cadrele didactice de la </w:t>
      </w:r>
      <w:proofErr w:type="spellStart"/>
      <w:r w:rsidRPr="00F61D23">
        <w:rPr>
          <w:rFonts w:ascii="Times New Roman" w:hAnsi="Times New Roman" w:cs="Times New Roman"/>
          <w:szCs w:val="24"/>
          <w:lang w:val="ro-RO"/>
        </w:rPr>
        <w:t>grădiniţe</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şcoli</w:t>
      </w:r>
      <w:proofErr w:type="spellEnd"/>
      <w:r w:rsidRPr="00F61D23">
        <w:rPr>
          <w:rFonts w:ascii="Times New Roman" w:hAnsi="Times New Roman" w:cs="Times New Roman"/>
          <w:szCs w:val="24"/>
          <w:lang w:val="ro-RO"/>
        </w:rPr>
        <w:t>, cu alte  persoane, medic, spital, asistent, preot, etc.;</w:t>
      </w:r>
    </w:p>
    <w:p w:rsidR="002E1DB6" w:rsidRPr="00F61D23" w:rsidRDefault="002E1DB6" w:rsidP="003901CF">
      <w:pPr>
        <w:pStyle w:val="Listparagraf"/>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Consemnează date în caietul de </w:t>
      </w:r>
      <w:proofErr w:type="spellStart"/>
      <w:r w:rsidRPr="00F61D23">
        <w:rPr>
          <w:rFonts w:ascii="Times New Roman" w:hAnsi="Times New Roman" w:cs="Times New Roman"/>
          <w:szCs w:val="24"/>
          <w:lang w:val="ro-RO"/>
        </w:rPr>
        <w:t>observaţii</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în celelalte caiete din centru (caiet de procese verbale predare-primire serviciu, caiet de </w:t>
      </w:r>
      <w:proofErr w:type="spellStart"/>
      <w:r w:rsidRPr="00F61D23">
        <w:rPr>
          <w:rFonts w:ascii="Times New Roman" w:hAnsi="Times New Roman" w:cs="Times New Roman"/>
          <w:szCs w:val="24"/>
          <w:lang w:val="ro-RO"/>
        </w:rPr>
        <w:t>prezenţe</w:t>
      </w:r>
      <w:proofErr w:type="spellEnd"/>
      <w:r w:rsidRPr="00F61D23">
        <w:rPr>
          <w:rFonts w:ascii="Times New Roman" w:hAnsi="Times New Roman" w:cs="Times New Roman"/>
          <w:szCs w:val="24"/>
          <w:lang w:val="ro-RO"/>
        </w:rPr>
        <w:t xml:space="preserve"> copii, caiet de vizite copii, etc.); </w:t>
      </w:r>
    </w:p>
    <w:p w:rsidR="002E1DB6" w:rsidRPr="00F61D23" w:rsidRDefault="002E1DB6" w:rsidP="003901CF">
      <w:pPr>
        <w:pStyle w:val="Listparagraf"/>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Desfăşoară</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activităţi</w:t>
      </w:r>
      <w:proofErr w:type="spellEnd"/>
      <w:r w:rsidRPr="00F61D23">
        <w:rPr>
          <w:rFonts w:ascii="Times New Roman" w:hAnsi="Times New Roman" w:cs="Times New Roman"/>
          <w:szCs w:val="24"/>
          <w:lang w:val="ro-RO"/>
        </w:rPr>
        <w:t xml:space="preserve"> educative cu diverse teme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diferite ocazii, pentru care prezintă informări în  scris;</w:t>
      </w:r>
    </w:p>
    <w:p w:rsidR="002E1DB6" w:rsidRPr="00F61D23" w:rsidRDefault="002E1DB6" w:rsidP="003901CF">
      <w:pPr>
        <w:pStyle w:val="Listparagraf"/>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Se </w:t>
      </w:r>
      <w:proofErr w:type="spellStart"/>
      <w:r w:rsidRPr="00F61D23">
        <w:rPr>
          <w:rFonts w:ascii="Times New Roman" w:hAnsi="Times New Roman" w:cs="Times New Roman"/>
          <w:szCs w:val="24"/>
          <w:lang w:val="ro-RO"/>
        </w:rPr>
        <w:t>pregăteşte</w:t>
      </w:r>
      <w:proofErr w:type="spellEnd"/>
      <w:r w:rsidRPr="00F61D23">
        <w:rPr>
          <w:rFonts w:ascii="Times New Roman" w:hAnsi="Times New Roman" w:cs="Times New Roman"/>
          <w:szCs w:val="24"/>
          <w:lang w:val="ro-RO"/>
        </w:rPr>
        <w:t xml:space="preserve"> sistematic, metodic pentru activitatea ce o depune;</w:t>
      </w:r>
    </w:p>
    <w:p w:rsidR="002E1DB6" w:rsidRPr="00F61D23" w:rsidRDefault="002E1DB6" w:rsidP="003901CF">
      <w:pPr>
        <w:pStyle w:val="Listparagraf"/>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Acordă ajutor </w:t>
      </w:r>
      <w:proofErr w:type="spellStart"/>
      <w:r w:rsidRPr="00F61D23">
        <w:rPr>
          <w:rFonts w:ascii="Times New Roman" w:hAnsi="Times New Roman" w:cs="Times New Roman"/>
          <w:szCs w:val="24"/>
          <w:lang w:val="ro-RO"/>
        </w:rPr>
        <w:t>diferenţiat</w:t>
      </w:r>
      <w:proofErr w:type="spellEnd"/>
      <w:r w:rsidRPr="00F61D23">
        <w:rPr>
          <w:rFonts w:ascii="Times New Roman" w:hAnsi="Times New Roman" w:cs="Times New Roman"/>
          <w:szCs w:val="24"/>
          <w:lang w:val="ro-RO"/>
        </w:rPr>
        <w:t xml:space="preserve"> elevilor, ajutor pentru temele </w:t>
      </w:r>
      <w:proofErr w:type="spellStart"/>
      <w:r w:rsidRPr="00F61D23">
        <w:rPr>
          <w:rFonts w:ascii="Times New Roman" w:hAnsi="Times New Roman" w:cs="Times New Roman"/>
          <w:szCs w:val="24"/>
          <w:lang w:val="ro-RO"/>
        </w:rPr>
        <w:t>şcolare</w:t>
      </w:r>
      <w:proofErr w:type="spellEnd"/>
      <w:r w:rsidRPr="00F61D23">
        <w:rPr>
          <w:rFonts w:ascii="Times New Roman" w:hAnsi="Times New Roman" w:cs="Times New Roman"/>
          <w:szCs w:val="24"/>
          <w:lang w:val="ro-RO"/>
        </w:rPr>
        <w:t xml:space="preserve">  sau alte </w:t>
      </w:r>
      <w:proofErr w:type="spellStart"/>
      <w:r w:rsidRPr="00F61D23">
        <w:rPr>
          <w:rFonts w:ascii="Times New Roman" w:hAnsi="Times New Roman" w:cs="Times New Roman"/>
          <w:szCs w:val="24"/>
          <w:lang w:val="ro-RO"/>
        </w:rPr>
        <w:t>activităţi</w:t>
      </w:r>
      <w:proofErr w:type="spellEnd"/>
      <w:r w:rsidRPr="00F61D23">
        <w:rPr>
          <w:rFonts w:ascii="Times New Roman" w:hAnsi="Times New Roman" w:cs="Times New Roman"/>
          <w:szCs w:val="24"/>
          <w:lang w:val="ro-RO"/>
        </w:rPr>
        <w:t xml:space="preserve">; </w:t>
      </w:r>
    </w:p>
    <w:p w:rsidR="002E1DB6" w:rsidRPr="00F61D23" w:rsidRDefault="002E1DB6" w:rsidP="003901CF">
      <w:pPr>
        <w:pStyle w:val="Listparagraf"/>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Identifică problemele de îngrijire ale copiilor, </w:t>
      </w:r>
      <w:proofErr w:type="spellStart"/>
      <w:r w:rsidRPr="00F61D23">
        <w:rPr>
          <w:rFonts w:ascii="Times New Roman" w:hAnsi="Times New Roman" w:cs="Times New Roman"/>
          <w:szCs w:val="24"/>
          <w:lang w:val="ro-RO"/>
        </w:rPr>
        <w:t>stabileşte</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priorităţile</w:t>
      </w:r>
      <w:proofErr w:type="spellEnd"/>
      <w:r w:rsidRPr="00F61D23">
        <w:rPr>
          <w:rFonts w:ascii="Times New Roman" w:hAnsi="Times New Roman" w:cs="Times New Roman"/>
          <w:szCs w:val="24"/>
          <w:lang w:val="ro-RO"/>
        </w:rPr>
        <w:t xml:space="preserve">, elaborează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implementează planul de îngrijire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evaluează rezultatele </w:t>
      </w:r>
      <w:proofErr w:type="spellStart"/>
      <w:r w:rsidRPr="00F61D23">
        <w:rPr>
          <w:rFonts w:ascii="Times New Roman" w:hAnsi="Times New Roman" w:cs="Times New Roman"/>
          <w:szCs w:val="24"/>
          <w:lang w:val="ro-RO"/>
        </w:rPr>
        <w:t>obţinute</w:t>
      </w:r>
      <w:proofErr w:type="spellEnd"/>
      <w:r w:rsidRPr="00F61D23">
        <w:rPr>
          <w:rFonts w:ascii="Times New Roman" w:hAnsi="Times New Roman" w:cs="Times New Roman"/>
          <w:szCs w:val="24"/>
          <w:lang w:val="ro-RO"/>
        </w:rPr>
        <w:t xml:space="preserve">; </w:t>
      </w:r>
      <w:r w:rsidR="00D97ACF">
        <w:rPr>
          <w:rFonts w:ascii="Times New Roman" w:hAnsi="Times New Roman" w:cs="Times New Roman"/>
          <w:szCs w:val="24"/>
          <w:lang w:val="ro-RO"/>
        </w:rPr>
        <w:t>Elaborează lunar programul lunar/săptămânal de recreere și socializare</w:t>
      </w:r>
      <w:r w:rsidR="00660259">
        <w:rPr>
          <w:rFonts w:ascii="Times New Roman" w:hAnsi="Times New Roman" w:cs="Times New Roman"/>
          <w:szCs w:val="24"/>
          <w:lang w:val="ro-RO"/>
        </w:rPr>
        <w:t>.</w:t>
      </w:r>
    </w:p>
    <w:p w:rsidR="002E1DB6" w:rsidRPr="00F61D23" w:rsidRDefault="002E1DB6" w:rsidP="003901CF">
      <w:pPr>
        <w:pStyle w:val="Listparagraf"/>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Ţine</w:t>
      </w:r>
      <w:proofErr w:type="spellEnd"/>
      <w:r w:rsidRPr="00F61D23">
        <w:rPr>
          <w:rFonts w:ascii="Times New Roman" w:hAnsi="Times New Roman" w:cs="Times New Roman"/>
          <w:szCs w:val="24"/>
          <w:lang w:val="ro-RO"/>
        </w:rPr>
        <w:t xml:space="preserve"> permanent legătura cu </w:t>
      </w:r>
      <w:proofErr w:type="spellStart"/>
      <w:r w:rsidRPr="00F61D23">
        <w:rPr>
          <w:rFonts w:ascii="Times New Roman" w:hAnsi="Times New Roman" w:cs="Times New Roman"/>
          <w:szCs w:val="24"/>
          <w:lang w:val="ro-RO"/>
        </w:rPr>
        <w:t>şcoala</w:t>
      </w:r>
      <w:proofErr w:type="spellEnd"/>
      <w:r w:rsidRPr="00F61D23">
        <w:rPr>
          <w:rFonts w:ascii="Times New Roman" w:hAnsi="Times New Roman" w:cs="Times New Roman"/>
          <w:szCs w:val="24"/>
          <w:lang w:val="ro-RO"/>
        </w:rPr>
        <w:t xml:space="preserve">, prin convorbiri periodice asistate, urmărind </w:t>
      </w:r>
      <w:proofErr w:type="spellStart"/>
      <w:r w:rsidRPr="00F61D23">
        <w:rPr>
          <w:rFonts w:ascii="Times New Roman" w:hAnsi="Times New Roman" w:cs="Times New Roman"/>
          <w:szCs w:val="24"/>
          <w:lang w:val="ro-RO"/>
        </w:rPr>
        <w:t>situaţia</w:t>
      </w:r>
      <w:proofErr w:type="spellEnd"/>
      <w:r w:rsidRPr="00F61D23">
        <w:rPr>
          <w:rFonts w:ascii="Times New Roman" w:hAnsi="Times New Roman" w:cs="Times New Roman"/>
          <w:szCs w:val="24"/>
          <w:lang w:val="ro-RO"/>
        </w:rPr>
        <w:t xml:space="preserve"> la </w:t>
      </w:r>
      <w:proofErr w:type="spellStart"/>
      <w:r w:rsidRPr="00F61D23">
        <w:rPr>
          <w:rFonts w:ascii="Times New Roman" w:hAnsi="Times New Roman" w:cs="Times New Roman"/>
          <w:szCs w:val="24"/>
          <w:lang w:val="ro-RO"/>
        </w:rPr>
        <w:t>învăţătură</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frecventă la </w:t>
      </w:r>
      <w:proofErr w:type="spellStart"/>
      <w:r w:rsidRPr="00F61D23">
        <w:rPr>
          <w:rFonts w:ascii="Times New Roman" w:hAnsi="Times New Roman" w:cs="Times New Roman"/>
          <w:szCs w:val="24"/>
          <w:lang w:val="ro-RO"/>
        </w:rPr>
        <w:t>şcoală</w:t>
      </w:r>
      <w:proofErr w:type="spellEnd"/>
      <w:r w:rsidRPr="00F61D23">
        <w:rPr>
          <w:rFonts w:ascii="Times New Roman" w:hAnsi="Times New Roman" w:cs="Times New Roman"/>
          <w:szCs w:val="24"/>
          <w:lang w:val="ro-RO"/>
        </w:rPr>
        <w:t xml:space="preserve">; </w:t>
      </w:r>
    </w:p>
    <w:p w:rsidR="002E1DB6" w:rsidRPr="00F61D23" w:rsidRDefault="002E1DB6" w:rsidP="003901CF">
      <w:pPr>
        <w:pStyle w:val="Listparagraf"/>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Observă apetitul copiilor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îi supraveghează în timpul mesei; </w:t>
      </w:r>
    </w:p>
    <w:p w:rsidR="002E1DB6" w:rsidRPr="00F61D23" w:rsidRDefault="002E1DB6" w:rsidP="003901CF">
      <w:pPr>
        <w:pStyle w:val="Listparagraf"/>
        <w:numPr>
          <w:ilvl w:val="0"/>
          <w:numId w:val="2"/>
        </w:numPr>
        <w:tabs>
          <w:tab w:val="left" w:pos="-4680"/>
          <w:tab w:val="left" w:pos="-270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Se deplasează zilnic la </w:t>
      </w:r>
      <w:proofErr w:type="spellStart"/>
      <w:r w:rsidRPr="00F61D23">
        <w:rPr>
          <w:rFonts w:ascii="Times New Roman" w:hAnsi="Times New Roman" w:cs="Times New Roman"/>
          <w:szCs w:val="24"/>
          <w:lang w:val="ro-RO"/>
        </w:rPr>
        <w:t>şcolile</w:t>
      </w:r>
      <w:proofErr w:type="spellEnd"/>
      <w:r w:rsidRPr="00F61D23">
        <w:rPr>
          <w:rFonts w:ascii="Times New Roman" w:hAnsi="Times New Roman" w:cs="Times New Roman"/>
          <w:szCs w:val="24"/>
          <w:lang w:val="ro-RO"/>
        </w:rPr>
        <w:t xml:space="preserve"> unde </w:t>
      </w:r>
      <w:proofErr w:type="spellStart"/>
      <w:r w:rsidRPr="00F61D23">
        <w:rPr>
          <w:rFonts w:ascii="Times New Roman" w:hAnsi="Times New Roman" w:cs="Times New Roman"/>
          <w:szCs w:val="24"/>
          <w:lang w:val="ro-RO"/>
        </w:rPr>
        <w:t>învaţă</w:t>
      </w:r>
      <w:proofErr w:type="spellEnd"/>
      <w:r w:rsidRPr="00F61D23">
        <w:rPr>
          <w:rFonts w:ascii="Times New Roman" w:hAnsi="Times New Roman" w:cs="Times New Roman"/>
          <w:szCs w:val="24"/>
          <w:lang w:val="ro-RO"/>
        </w:rPr>
        <w:t xml:space="preserve"> copiii pentru </w:t>
      </w:r>
      <w:proofErr w:type="spellStart"/>
      <w:r w:rsidRPr="00F61D23">
        <w:rPr>
          <w:rFonts w:ascii="Times New Roman" w:hAnsi="Times New Roman" w:cs="Times New Roman"/>
          <w:szCs w:val="24"/>
          <w:lang w:val="ro-RO"/>
        </w:rPr>
        <w:t>discuţii</w:t>
      </w:r>
      <w:proofErr w:type="spellEnd"/>
      <w:r w:rsidRPr="00F61D23">
        <w:rPr>
          <w:rFonts w:ascii="Times New Roman" w:hAnsi="Times New Roman" w:cs="Times New Roman"/>
          <w:szCs w:val="24"/>
          <w:lang w:val="ro-RO"/>
        </w:rPr>
        <w:t xml:space="preserve"> cu </w:t>
      </w:r>
      <w:proofErr w:type="spellStart"/>
      <w:r w:rsidRPr="00F61D23">
        <w:rPr>
          <w:rFonts w:ascii="Times New Roman" w:hAnsi="Times New Roman" w:cs="Times New Roman"/>
          <w:szCs w:val="24"/>
          <w:lang w:val="ro-RO"/>
        </w:rPr>
        <w:t>învăţătorii</w:t>
      </w:r>
      <w:proofErr w:type="spellEnd"/>
      <w:r w:rsidRPr="00F61D23">
        <w:rPr>
          <w:rFonts w:ascii="Times New Roman" w:hAnsi="Times New Roman" w:cs="Times New Roman"/>
          <w:szCs w:val="24"/>
          <w:lang w:val="ro-RO"/>
        </w:rPr>
        <w:t xml:space="preserve">/educatorii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întocmeşte</w:t>
      </w:r>
      <w:proofErr w:type="spellEnd"/>
      <w:r w:rsidRPr="00F61D23">
        <w:rPr>
          <w:rFonts w:ascii="Times New Roman" w:hAnsi="Times New Roman" w:cs="Times New Roman"/>
          <w:szCs w:val="24"/>
          <w:lang w:val="ro-RO"/>
        </w:rPr>
        <w:t xml:space="preserve"> o informare săptămânală cu privire la </w:t>
      </w:r>
      <w:proofErr w:type="spellStart"/>
      <w:r w:rsidRPr="00F61D23">
        <w:rPr>
          <w:rFonts w:ascii="Times New Roman" w:hAnsi="Times New Roman" w:cs="Times New Roman"/>
          <w:szCs w:val="24"/>
          <w:lang w:val="ro-RO"/>
        </w:rPr>
        <w:t>evoluţia</w:t>
      </w:r>
      <w:proofErr w:type="spellEnd"/>
      <w:r w:rsidRPr="00F61D23">
        <w:rPr>
          <w:rFonts w:ascii="Times New Roman" w:hAnsi="Times New Roman" w:cs="Times New Roman"/>
          <w:szCs w:val="24"/>
          <w:lang w:val="ro-RO"/>
        </w:rPr>
        <w:t xml:space="preserve"> copiilor din centrul de zi  în săptămâna respectivă; </w:t>
      </w:r>
    </w:p>
    <w:p w:rsidR="002E1DB6" w:rsidRPr="00F61D23" w:rsidRDefault="002E1DB6" w:rsidP="003901CF">
      <w:pPr>
        <w:pStyle w:val="Listparagraf"/>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Controlează echipamentul copiilor la primirea în centru a copiilor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poartă </w:t>
      </w:r>
      <w:proofErr w:type="spellStart"/>
      <w:r w:rsidRPr="00F61D23">
        <w:rPr>
          <w:rFonts w:ascii="Times New Roman" w:hAnsi="Times New Roman" w:cs="Times New Roman"/>
          <w:szCs w:val="24"/>
          <w:lang w:val="ro-RO"/>
        </w:rPr>
        <w:t>discuţii</w:t>
      </w:r>
      <w:proofErr w:type="spellEnd"/>
      <w:r w:rsidRPr="00F61D23">
        <w:rPr>
          <w:rFonts w:ascii="Times New Roman" w:hAnsi="Times New Roman" w:cs="Times New Roman"/>
          <w:szCs w:val="24"/>
          <w:lang w:val="ro-RO"/>
        </w:rPr>
        <w:t xml:space="preserve"> cu </w:t>
      </w:r>
      <w:proofErr w:type="spellStart"/>
      <w:r w:rsidRPr="00F61D23">
        <w:rPr>
          <w:rFonts w:ascii="Times New Roman" w:hAnsi="Times New Roman" w:cs="Times New Roman"/>
          <w:szCs w:val="24"/>
          <w:lang w:val="ro-RO"/>
        </w:rPr>
        <w:t>părinţii</w:t>
      </w:r>
      <w:proofErr w:type="spellEnd"/>
      <w:r w:rsidRPr="00F61D23">
        <w:rPr>
          <w:rFonts w:ascii="Times New Roman" w:hAnsi="Times New Roman" w:cs="Times New Roman"/>
          <w:szCs w:val="24"/>
          <w:lang w:val="ro-RO"/>
        </w:rPr>
        <w:t xml:space="preserve"> în acest sens (igienă, mod de echipare, </w:t>
      </w:r>
      <w:proofErr w:type="spellStart"/>
      <w:r w:rsidRPr="00F61D23">
        <w:rPr>
          <w:rFonts w:ascii="Times New Roman" w:hAnsi="Times New Roman" w:cs="Times New Roman"/>
          <w:szCs w:val="24"/>
          <w:lang w:val="ro-RO"/>
        </w:rPr>
        <w:t>curăţenie</w:t>
      </w:r>
      <w:proofErr w:type="spellEnd"/>
      <w:r w:rsidRPr="00F61D23">
        <w:rPr>
          <w:rFonts w:ascii="Times New Roman" w:hAnsi="Times New Roman" w:cs="Times New Roman"/>
          <w:szCs w:val="24"/>
          <w:lang w:val="ro-RO"/>
        </w:rPr>
        <w:t xml:space="preserve"> obiecte de </w:t>
      </w:r>
      <w:proofErr w:type="spellStart"/>
      <w:r w:rsidRPr="00F61D23">
        <w:rPr>
          <w:rFonts w:ascii="Times New Roman" w:hAnsi="Times New Roman" w:cs="Times New Roman"/>
          <w:szCs w:val="24"/>
          <w:lang w:val="ro-RO"/>
        </w:rPr>
        <w:t>vestimentaţie</w:t>
      </w:r>
      <w:proofErr w:type="spellEnd"/>
      <w:r w:rsidRPr="00F61D23">
        <w:rPr>
          <w:rFonts w:ascii="Times New Roman" w:hAnsi="Times New Roman" w:cs="Times New Roman"/>
          <w:szCs w:val="24"/>
          <w:lang w:val="ro-RO"/>
        </w:rPr>
        <w:t>, etc);</w:t>
      </w:r>
    </w:p>
    <w:p w:rsidR="002E1DB6" w:rsidRPr="00F61D23" w:rsidRDefault="002E1DB6" w:rsidP="003901CF">
      <w:pPr>
        <w:pStyle w:val="Listparagraf"/>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Urmăreşte</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ţinuta</w:t>
      </w:r>
      <w:proofErr w:type="spellEnd"/>
      <w:r w:rsidRPr="00F61D23">
        <w:rPr>
          <w:rFonts w:ascii="Times New Roman" w:hAnsi="Times New Roman" w:cs="Times New Roman"/>
          <w:szCs w:val="24"/>
          <w:lang w:val="ro-RO"/>
        </w:rPr>
        <w:t xml:space="preserve"> vestimentară a copiilor, formându-le deprinderi de igienă personală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respect </w:t>
      </w:r>
      <w:proofErr w:type="spellStart"/>
      <w:r w:rsidRPr="00F61D23">
        <w:rPr>
          <w:rFonts w:ascii="Times New Roman" w:hAnsi="Times New Roman" w:cs="Times New Roman"/>
          <w:szCs w:val="24"/>
          <w:lang w:val="ro-RO"/>
        </w:rPr>
        <w:t>faţă</w:t>
      </w:r>
      <w:proofErr w:type="spellEnd"/>
      <w:r w:rsidRPr="00F61D23">
        <w:rPr>
          <w:rFonts w:ascii="Times New Roman" w:hAnsi="Times New Roman" w:cs="Times New Roman"/>
          <w:szCs w:val="24"/>
          <w:lang w:val="ro-RO"/>
        </w:rPr>
        <w:t xml:space="preserve"> de bunurile în </w:t>
      </w:r>
      <w:proofErr w:type="spellStart"/>
      <w:r w:rsidRPr="00F61D23">
        <w:rPr>
          <w:rFonts w:ascii="Times New Roman" w:hAnsi="Times New Roman" w:cs="Times New Roman"/>
          <w:szCs w:val="24"/>
          <w:lang w:val="ro-RO"/>
        </w:rPr>
        <w:t>folosinţă</w:t>
      </w:r>
      <w:proofErr w:type="spellEnd"/>
      <w:r w:rsidRPr="00F61D23">
        <w:rPr>
          <w:rFonts w:ascii="Times New Roman" w:hAnsi="Times New Roman" w:cs="Times New Roman"/>
          <w:szCs w:val="24"/>
          <w:lang w:val="ro-RO"/>
        </w:rPr>
        <w:t xml:space="preserve">; </w:t>
      </w:r>
    </w:p>
    <w:p w:rsidR="002E1DB6" w:rsidRPr="00F61D23" w:rsidRDefault="002E1DB6" w:rsidP="003901CF">
      <w:pPr>
        <w:pStyle w:val="Listparagraf"/>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Urmăreşte</w:t>
      </w:r>
      <w:proofErr w:type="spellEnd"/>
      <w:r w:rsidRPr="00F61D23">
        <w:rPr>
          <w:rFonts w:ascii="Times New Roman" w:hAnsi="Times New Roman" w:cs="Times New Roman"/>
          <w:szCs w:val="24"/>
          <w:lang w:val="ro-RO"/>
        </w:rPr>
        <w:t xml:space="preserve"> în </w:t>
      </w:r>
      <w:proofErr w:type="spellStart"/>
      <w:r w:rsidRPr="00F61D23">
        <w:rPr>
          <w:rFonts w:ascii="Times New Roman" w:hAnsi="Times New Roman" w:cs="Times New Roman"/>
          <w:szCs w:val="24"/>
          <w:lang w:val="ro-RO"/>
        </w:rPr>
        <w:t>permanenţă</w:t>
      </w:r>
      <w:proofErr w:type="spellEnd"/>
      <w:r w:rsidRPr="00F61D23">
        <w:rPr>
          <w:rFonts w:ascii="Times New Roman" w:hAnsi="Times New Roman" w:cs="Times New Roman"/>
          <w:szCs w:val="24"/>
          <w:lang w:val="ro-RO"/>
        </w:rPr>
        <w:t xml:space="preserve"> starea </w:t>
      </w:r>
      <w:proofErr w:type="spellStart"/>
      <w:r w:rsidRPr="00F61D23">
        <w:rPr>
          <w:rFonts w:ascii="Times New Roman" w:hAnsi="Times New Roman" w:cs="Times New Roman"/>
          <w:szCs w:val="24"/>
          <w:lang w:val="ro-RO"/>
        </w:rPr>
        <w:t>psiho</w:t>
      </w:r>
      <w:proofErr w:type="spellEnd"/>
      <w:r w:rsidRPr="00F61D23">
        <w:rPr>
          <w:rFonts w:ascii="Times New Roman" w:hAnsi="Times New Roman" w:cs="Times New Roman"/>
          <w:szCs w:val="24"/>
          <w:lang w:val="ro-RO"/>
        </w:rPr>
        <w:t xml:space="preserve">-fizică a copilului, semnalând orice modificare a stării de sănătate a copilului, asistentelor medicale; </w:t>
      </w:r>
    </w:p>
    <w:p w:rsidR="002E1DB6" w:rsidRPr="00F61D23" w:rsidRDefault="002E1DB6" w:rsidP="003901CF">
      <w:pPr>
        <w:pStyle w:val="Listparagraf"/>
        <w:numPr>
          <w:ilvl w:val="0"/>
          <w:numId w:val="2"/>
        </w:numPr>
        <w:tabs>
          <w:tab w:val="left" w:pos="-4680"/>
          <w:tab w:val="left" w:pos="-270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Antrenează copiii  la efectuarea </w:t>
      </w:r>
      <w:proofErr w:type="spellStart"/>
      <w:r w:rsidRPr="00F61D23">
        <w:rPr>
          <w:rFonts w:ascii="Times New Roman" w:hAnsi="Times New Roman" w:cs="Times New Roman"/>
          <w:szCs w:val="24"/>
          <w:lang w:val="ro-RO"/>
        </w:rPr>
        <w:t>curăţeniei</w:t>
      </w:r>
      <w:proofErr w:type="spellEnd"/>
      <w:r w:rsidRPr="00F61D23">
        <w:rPr>
          <w:rFonts w:ascii="Times New Roman" w:hAnsi="Times New Roman" w:cs="Times New Roman"/>
          <w:szCs w:val="24"/>
          <w:lang w:val="ro-RO"/>
        </w:rPr>
        <w:t xml:space="preserve"> în CZ, în sectorul aferent CZ; </w:t>
      </w:r>
    </w:p>
    <w:p w:rsidR="002E1DB6" w:rsidRPr="00F61D23" w:rsidRDefault="002E1DB6" w:rsidP="003901CF">
      <w:pPr>
        <w:pStyle w:val="Listparagraf"/>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Întocmeşte</w:t>
      </w:r>
      <w:proofErr w:type="spellEnd"/>
      <w:r w:rsidRPr="00F61D23">
        <w:rPr>
          <w:rFonts w:ascii="Times New Roman" w:hAnsi="Times New Roman" w:cs="Times New Roman"/>
          <w:szCs w:val="24"/>
          <w:lang w:val="ro-RO"/>
        </w:rPr>
        <w:t xml:space="preserve"> caracterizările anuale ale copiilor din grupă, elaborează PPI împreună cu echipa centrului de Zi; </w:t>
      </w:r>
    </w:p>
    <w:p w:rsidR="002E1DB6" w:rsidRPr="00F61D23" w:rsidRDefault="002E1DB6" w:rsidP="003901CF">
      <w:pPr>
        <w:pStyle w:val="Listparagraf"/>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Elaborează Programul </w:t>
      </w:r>
      <w:proofErr w:type="spellStart"/>
      <w:r w:rsidRPr="00F61D23">
        <w:rPr>
          <w:rFonts w:ascii="Times New Roman" w:hAnsi="Times New Roman" w:cs="Times New Roman"/>
          <w:szCs w:val="24"/>
          <w:lang w:val="ro-RO"/>
        </w:rPr>
        <w:t>educaţional</w:t>
      </w:r>
      <w:proofErr w:type="spellEnd"/>
      <w:r w:rsidRPr="00F61D23">
        <w:rPr>
          <w:rFonts w:ascii="Times New Roman" w:hAnsi="Times New Roman" w:cs="Times New Roman"/>
          <w:szCs w:val="24"/>
          <w:lang w:val="ro-RO"/>
        </w:rPr>
        <w:t xml:space="preserve"> pentru copiii centrului de Zi (</w:t>
      </w:r>
      <w:proofErr w:type="spellStart"/>
      <w:r w:rsidRPr="00F61D23">
        <w:rPr>
          <w:rFonts w:ascii="Times New Roman" w:hAnsi="Times New Roman" w:cs="Times New Roman"/>
          <w:szCs w:val="24"/>
          <w:lang w:val="ro-RO"/>
        </w:rPr>
        <w:t>educaţie</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nonformală</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informală)</w:t>
      </w:r>
    </w:p>
    <w:p w:rsidR="002E1DB6" w:rsidRPr="00F61D23" w:rsidRDefault="002E1DB6" w:rsidP="003901CF">
      <w:pPr>
        <w:pStyle w:val="Listparagraf"/>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Întocmeşte</w:t>
      </w:r>
      <w:proofErr w:type="spellEnd"/>
      <w:r w:rsidRPr="00F61D23">
        <w:rPr>
          <w:rFonts w:ascii="Times New Roman" w:hAnsi="Times New Roman" w:cs="Times New Roman"/>
          <w:szCs w:val="24"/>
          <w:lang w:val="ro-RO"/>
        </w:rPr>
        <w:t xml:space="preserve"> săptămânal planificarea </w:t>
      </w:r>
      <w:proofErr w:type="spellStart"/>
      <w:r w:rsidRPr="00F61D23">
        <w:rPr>
          <w:rFonts w:ascii="Times New Roman" w:hAnsi="Times New Roman" w:cs="Times New Roman"/>
          <w:szCs w:val="24"/>
          <w:lang w:val="ro-RO"/>
        </w:rPr>
        <w:t>activităţilor</w:t>
      </w:r>
      <w:proofErr w:type="spellEnd"/>
      <w:r w:rsidRPr="00F61D23">
        <w:rPr>
          <w:rFonts w:ascii="Times New Roman" w:hAnsi="Times New Roman" w:cs="Times New Roman"/>
          <w:szCs w:val="24"/>
          <w:lang w:val="ro-RO"/>
        </w:rPr>
        <w:t xml:space="preserve"> educative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raportul </w:t>
      </w:r>
      <w:proofErr w:type="spellStart"/>
      <w:r w:rsidRPr="00F61D23">
        <w:rPr>
          <w:rFonts w:ascii="Times New Roman" w:hAnsi="Times New Roman" w:cs="Times New Roman"/>
          <w:szCs w:val="24"/>
          <w:lang w:val="ro-RO"/>
        </w:rPr>
        <w:t>activităţilor</w:t>
      </w:r>
      <w:proofErr w:type="spellEnd"/>
      <w:r w:rsidRPr="00F61D23">
        <w:rPr>
          <w:rFonts w:ascii="Times New Roman" w:hAnsi="Times New Roman" w:cs="Times New Roman"/>
          <w:szCs w:val="24"/>
          <w:lang w:val="ro-RO"/>
        </w:rPr>
        <w:t xml:space="preserve"> din </w:t>
      </w:r>
      <w:proofErr w:type="spellStart"/>
      <w:r w:rsidRPr="00F61D23">
        <w:rPr>
          <w:rFonts w:ascii="Times New Roman" w:hAnsi="Times New Roman" w:cs="Times New Roman"/>
          <w:szCs w:val="24"/>
          <w:lang w:val="ro-RO"/>
        </w:rPr>
        <w:t>saptămâna</w:t>
      </w:r>
      <w:proofErr w:type="spellEnd"/>
      <w:r w:rsidRPr="00F61D23">
        <w:rPr>
          <w:rFonts w:ascii="Times New Roman" w:hAnsi="Times New Roman" w:cs="Times New Roman"/>
          <w:szCs w:val="24"/>
          <w:lang w:val="ro-RO"/>
        </w:rPr>
        <w:t xml:space="preserve"> precedentă; </w:t>
      </w:r>
    </w:p>
    <w:p w:rsidR="002E1DB6" w:rsidRPr="00F61D23" w:rsidRDefault="002E1DB6" w:rsidP="003901CF">
      <w:pPr>
        <w:pStyle w:val="Listparagraf"/>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Participă la întâlnirile organizate cu </w:t>
      </w:r>
      <w:proofErr w:type="spellStart"/>
      <w:r w:rsidRPr="00F61D23">
        <w:rPr>
          <w:rFonts w:ascii="Times New Roman" w:hAnsi="Times New Roman" w:cs="Times New Roman"/>
          <w:szCs w:val="24"/>
          <w:lang w:val="ro-RO"/>
        </w:rPr>
        <w:t>părinţii</w:t>
      </w:r>
      <w:proofErr w:type="spellEnd"/>
      <w:r w:rsidRPr="00F61D23">
        <w:rPr>
          <w:rFonts w:ascii="Times New Roman" w:hAnsi="Times New Roman" w:cs="Times New Roman"/>
          <w:szCs w:val="24"/>
          <w:lang w:val="ro-RO"/>
        </w:rPr>
        <w:t xml:space="preserve"> în cadrul </w:t>
      </w:r>
      <w:proofErr w:type="spellStart"/>
      <w:r w:rsidRPr="00F61D23">
        <w:rPr>
          <w:rFonts w:ascii="Times New Roman" w:hAnsi="Times New Roman" w:cs="Times New Roman"/>
          <w:szCs w:val="24"/>
          <w:lang w:val="ro-RO"/>
        </w:rPr>
        <w:t>Şcolii</w:t>
      </w:r>
      <w:proofErr w:type="spellEnd"/>
      <w:r w:rsidRPr="00F61D23">
        <w:rPr>
          <w:rFonts w:ascii="Times New Roman" w:hAnsi="Times New Roman" w:cs="Times New Roman"/>
          <w:szCs w:val="24"/>
          <w:lang w:val="ro-RO"/>
        </w:rPr>
        <w:t xml:space="preserve"> pentru </w:t>
      </w:r>
      <w:proofErr w:type="spellStart"/>
      <w:r w:rsidRPr="00F61D23">
        <w:rPr>
          <w:rFonts w:ascii="Times New Roman" w:hAnsi="Times New Roman" w:cs="Times New Roman"/>
          <w:szCs w:val="24"/>
          <w:lang w:val="ro-RO"/>
        </w:rPr>
        <w:t>părinţi</w:t>
      </w:r>
      <w:proofErr w:type="spellEnd"/>
      <w:r w:rsidRPr="00F61D23">
        <w:rPr>
          <w:rFonts w:ascii="Times New Roman" w:hAnsi="Times New Roman" w:cs="Times New Roman"/>
          <w:szCs w:val="24"/>
          <w:lang w:val="ro-RO"/>
        </w:rPr>
        <w:t xml:space="preserve">; </w:t>
      </w:r>
    </w:p>
    <w:p w:rsidR="002E1DB6" w:rsidRPr="00F61D23" w:rsidRDefault="002E1DB6" w:rsidP="003901CF">
      <w:pPr>
        <w:pStyle w:val="Listparagraf"/>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Însoţeşte</w:t>
      </w:r>
      <w:proofErr w:type="spellEnd"/>
      <w:r w:rsidRPr="00F61D23">
        <w:rPr>
          <w:rFonts w:ascii="Times New Roman" w:hAnsi="Times New Roman" w:cs="Times New Roman"/>
          <w:szCs w:val="24"/>
          <w:lang w:val="ro-RO"/>
        </w:rPr>
        <w:t xml:space="preserve"> zilnic copiii la </w:t>
      </w:r>
      <w:proofErr w:type="spellStart"/>
      <w:r w:rsidRPr="00F61D23">
        <w:rPr>
          <w:rFonts w:ascii="Times New Roman" w:hAnsi="Times New Roman" w:cs="Times New Roman"/>
          <w:szCs w:val="24"/>
          <w:lang w:val="ro-RO"/>
        </w:rPr>
        <w:t>şcoala</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de la </w:t>
      </w:r>
      <w:proofErr w:type="spellStart"/>
      <w:r w:rsidRPr="00F61D23">
        <w:rPr>
          <w:rFonts w:ascii="Times New Roman" w:hAnsi="Times New Roman" w:cs="Times New Roman"/>
          <w:szCs w:val="24"/>
          <w:lang w:val="ro-RO"/>
        </w:rPr>
        <w:t>şcoală</w:t>
      </w:r>
      <w:proofErr w:type="spellEnd"/>
      <w:r w:rsidRPr="00F61D23">
        <w:rPr>
          <w:rFonts w:ascii="Times New Roman" w:hAnsi="Times New Roman" w:cs="Times New Roman"/>
          <w:szCs w:val="24"/>
          <w:lang w:val="ro-RO"/>
        </w:rPr>
        <w:t>/</w:t>
      </w:r>
      <w:proofErr w:type="spellStart"/>
      <w:r w:rsidRPr="00F61D23">
        <w:rPr>
          <w:rFonts w:ascii="Times New Roman" w:hAnsi="Times New Roman" w:cs="Times New Roman"/>
          <w:szCs w:val="24"/>
          <w:lang w:val="ro-RO"/>
        </w:rPr>
        <w:t>grădiniţă</w:t>
      </w:r>
      <w:proofErr w:type="spellEnd"/>
      <w:r w:rsidRPr="00F61D23">
        <w:rPr>
          <w:rFonts w:ascii="Times New Roman" w:hAnsi="Times New Roman" w:cs="Times New Roman"/>
          <w:szCs w:val="24"/>
          <w:lang w:val="ro-RO"/>
        </w:rPr>
        <w:t xml:space="preserve">; </w:t>
      </w:r>
    </w:p>
    <w:p w:rsidR="002E1DB6" w:rsidRPr="00F61D23" w:rsidRDefault="002E1DB6" w:rsidP="003901CF">
      <w:pPr>
        <w:pStyle w:val="Listparagraf"/>
        <w:numPr>
          <w:ilvl w:val="0"/>
          <w:numId w:val="2"/>
        </w:numPr>
        <w:tabs>
          <w:tab w:val="clear" w:pos="0"/>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Împreună cu echipa CZ elaborează la </w:t>
      </w:r>
      <w:proofErr w:type="spellStart"/>
      <w:r w:rsidRPr="00F61D23">
        <w:rPr>
          <w:rFonts w:ascii="Times New Roman" w:hAnsi="Times New Roman" w:cs="Times New Roman"/>
          <w:szCs w:val="24"/>
          <w:lang w:val="ro-RO"/>
        </w:rPr>
        <w:t>sfârşitul</w:t>
      </w:r>
      <w:proofErr w:type="spellEnd"/>
      <w:r w:rsidRPr="00F61D23">
        <w:rPr>
          <w:rFonts w:ascii="Times New Roman" w:hAnsi="Times New Roman" w:cs="Times New Roman"/>
          <w:szCs w:val="24"/>
          <w:lang w:val="ro-RO"/>
        </w:rPr>
        <w:t xml:space="preserve"> fiecărui an Planul de </w:t>
      </w:r>
      <w:proofErr w:type="spellStart"/>
      <w:r w:rsidRPr="00F61D23">
        <w:rPr>
          <w:rFonts w:ascii="Times New Roman" w:hAnsi="Times New Roman" w:cs="Times New Roman"/>
          <w:szCs w:val="24"/>
          <w:lang w:val="ro-RO"/>
        </w:rPr>
        <w:t>acţiune</w:t>
      </w:r>
      <w:proofErr w:type="spellEnd"/>
      <w:r w:rsidRPr="00F61D23">
        <w:rPr>
          <w:rFonts w:ascii="Times New Roman" w:hAnsi="Times New Roman" w:cs="Times New Roman"/>
          <w:szCs w:val="24"/>
          <w:lang w:val="ro-RO"/>
        </w:rPr>
        <w:t xml:space="preserve"> al Centrului de Zi; </w:t>
      </w:r>
    </w:p>
    <w:p w:rsidR="002E1DB6" w:rsidRPr="00F61D23" w:rsidRDefault="002E1DB6" w:rsidP="003901CF">
      <w:pPr>
        <w:pStyle w:val="Listparagraf"/>
        <w:numPr>
          <w:ilvl w:val="0"/>
          <w:numId w:val="2"/>
        </w:numPr>
        <w:tabs>
          <w:tab w:val="clear" w:pos="0"/>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Împreună cu echipa CZ elaborează la </w:t>
      </w:r>
      <w:proofErr w:type="spellStart"/>
      <w:r w:rsidRPr="00F61D23">
        <w:rPr>
          <w:rFonts w:ascii="Times New Roman" w:hAnsi="Times New Roman" w:cs="Times New Roman"/>
          <w:szCs w:val="24"/>
          <w:lang w:val="ro-RO"/>
        </w:rPr>
        <w:t>sfârşitul</w:t>
      </w:r>
      <w:proofErr w:type="spellEnd"/>
      <w:r w:rsidRPr="00F61D23">
        <w:rPr>
          <w:rFonts w:ascii="Times New Roman" w:hAnsi="Times New Roman" w:cs="Times New Roman"/>
          <w:szCs w:val="24"/>
          <w:lang w:val="ro-RO"/>
        </w:rPr>
        <w:t xml:space="preserve"> fiecărui an, Raportul de activitate anual al centrului de Zi; </w:t>
      </w:r>
    </w:p>
    <w:p w:rsidR="002E1DB6" w:rsidRPr="00F61D23" w:rsidRDefault="002E1DB6" w:rsidP="003901CF">
      <w:pPr>
        <w:pStyle w:val="Listparagraf"/>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Participă la asigurarea unui climat optim, de </w:t>
      </w:r>
      <w:proofErr w:type="spellStart"/>
      <w:r w:rsidRPr="00F61D23">
        <w:rPr>
          <w:rFonts w:ascii="Times New Roman" w:hAnsi="Times New Roman" w:cs="Times New Roman"/>
          <w:szCs w:val="24"/>
          <w:lang w:val="ro-RO"/>
        </w:rPr>
        <w:t>siguranţă</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curăţenie</w:t>
      </w:r>
      <w:proofErr w:type="spellEnd"/>
      <w:r w:rsidRPr="00F61D23">
        <w:rPr>
          <w:rFonts w:ascii="Times New Roman" w:hAnsi="Times New Roman" w:cs="Times New Roman"/>
          <w:szCs w:val="24"/>
          <w:lang w:val="ro-RO"/>
        </w:rPr>
        <w:t xml:space="preserve"> la dormitoare; </w:t>
      </w:r>
    </w:p>
    <w:p w:rsidR="002E1DB6" w:rsidRPr="00F61D23" w:rsidRDefault="002E1DB6" w:rsidP="003901CF">
      <w:pPr>
        <w:pStyle w:val="Listparagraf"/>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Identifică nevoile copiilor cât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ale familiilor acestor; </w:t>
      </w:r>
    </w:p>
    <w:p w:rsidR="002E1DB6" w:rsidRPr="00F61D23" w:rsidRDefault="002E1DB6" w:rsidP="003901CF">
      <w:pPr>
        <w:pStyle w:val="Listparagraf"/>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Identifică problemele de îngrijire ale copiilor, </w:t>
      </w:r>
      <w:proofErr w:type="spellStart"/>
      <w:r w:rsidRPr="00F61D23">
        <w:rPr>
          <w:rFonts w:ascii="Times New Roman" w:hAnsi="Times New Roman" w:cs="Times New Roman"/>
          <w:szCs w:val="24"/>
          <w:lang w:val="ro-RO"/>
        </w:rPr>
        <w:t>stabileşte</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priorităţile</w:t>
      </w:r>
      <w:proofErr w:type="spellEnd"/>
      <w:r w:rsidRPr="00F61D23">
        <w:rPr>
          <w:rFonts w:ascii="Times New Roman" w:hAnsi="Times New Roman" w:cs="Times New Roman"/>
          <w:szCs w:val="24"/>
          <w:lang w:val="ro-RO"/>
        </w:rPr>
        <w:t xml:space="preserve">, elaborează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implementează  planul de îngrijire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evaluează rezultatele </w:t>
      </w:r>
      <w:proofErr w:type="spellStart"/>
      <w:r w:rsidRPr="00F61D23">
        <w:rPr>
          <w:rFonts w:ascii="Times New Roman" w:hAnsi="Times New Roman" w:cs="Times New Roman"/>
          <w:szCs w:val="24"/>
          <w:lang w:val="ro-RO"/>
        </w:rPr>
        <w:t>obţinute</w:t>
      </w:r>
      <w:proofErr w:type="spellEnd"/>
      <w:r w:rsidRPr="00F61D23">
        <w:rPr>
          <w:rFonts w:ascii="Times New Roman" w:hAnsi="Times New Roman" w:cs="Times New Roman"/>
          <w:szCs w:val="24"/>
          <w:lang w:val="ro-RO"/>
        </w:rPr>
        <w:t>;</w:t>
      </w:r>
    </w:p>
    <w:p w:rsidR="002E1DB6" w:rsidRPr="00F61D23" w:rsidRDefault="002E1DB6" w:rsidP="003901CF">
      <w:pPr>
        <w:pStyle w:val="Listparagraf"/>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lastRenderedPageBreak/>
        <w:t xml:space="preserve">- </w:t>
      </w:r>
      <w:proofErr w:type="spellStart"/>
      <w:r w:rsidRPr="00F61D23">
        <w:rPr>
          <w:rFonts w:ascii="Times New Roman" w:hAnsi="Times New Roman" w:cs="Times New Roman"/>
          <w:szCs w:val="24"/>
          <w:lang w:val="ro-RO"/>
        </w:rPr>
        <w:t>Răpunde</w:t>
      </w:r>
      <w:proofErr w:type="spellEnd"/>
      <w:r w:rsidRPr="00F61D23">
        <w:rPr>
          <w:rFonts w:ascii="Times New Roman" w:hAnsi="Times New Roman" w:cs="Times New Roman"/>
          <w:szCs w:val="24"/>
          <w:lang w:val="ro-RO"/>
        </w:rPr>
        <w:t xml:space="preserve"> de îngrijirea copiilor din CZ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supraveghează efectuarea toaletei, schimbării lenjeriei de corp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de pat, creând </w:t>
      </w:r>
      <w:proofErr w:type="spellStart"/>
      <w:r w:rsidRPr="00F61D23">
        <w:rPr>
          <w:rFonts w:ascii="Times New Roman" w:hAnsi="Times New Roman" w:cs="Times New Roman"/>
          <w:szCs w:val="24"/>
          <w:lang w:val="ro-RO"/>
        </w:rPr>
        <w:t>condiţii</w:t>
      </w:r>
      <w:proofErr w:type="spellEnd"/>
      <w:r w:rsidRPr="00F61D23">
        <w:rPr>
          <w:rFonts w:ascii="Times New Roman" w:hAnsi="Times New Roman" w:cs="Times New Roman"/>
          <w:szCs w:val="24"/>
          <w:lang w:val="ro-RO"/>
        </w:rPr>
        <w:t xml:space="preserve"> pentru satisfacerea nevoilor fiziologice;</w:t>
      </w:r>
    </w:p>
    <w:p w:rsidR="002E1DB6" w:rsidRPr="00F61D23" w:rsidRDefault="002E1DB6" w:rsidP="003901CF">
      <w:pPr>
        <w:pStyle w:val="Listparagraf"/>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Semnalează </w:t>
      </w:r>
      <w:proofErr w:type="spellStart"/>
      <w:r w:rsidRPr="00F61D23">
        <w:rPr>
          <w:rFonts w:ascii="Times New Roman" w:hAnsi="Times New Roman" w:cs="Times New Roman"/>
          <w:szCs w:val="24"/>
          <w:lang w:val="ro-RO"/>
        </w:rPr>
        <w:t>părinţilor</w:t>
      </w:r>
      <w:proofErr w:type="spellEnd"/>
      <w:r w:rsidRPr="00F61D23">
        <w:rPr>
          <w:rFonts w:ascii="Times New Roman" w:hAnsi="Times New Roman" w:cs="Times New Roman"/>
          <w:szCs w:val="24"/>
          <w:lang w:val="ro-RO"/>
        </w:rPr>
        <w:t xml:space="preserve"> orice modificare a stării de sănătate a copilului, orice abatere, orice eveniment, etc.;</w:t>
      </w:r>
    </w:p>
    <w:p w:rsidR="002E1DB6" w:rsidRPr="00F61D23" w:rsidRDefault="002E1DB6" w:rsidP="003901CF">
      <w:pPr>
        <w:pStyle w:val="Listparagraf"/>
        <w:numPr>
          <w:ilvl w:val="0"/>
          <w:numId w:val="2"/>
        </w:numPr>
        <w:tabs>
          <w:tab w:val="left" w:pos="-4680"/>
          <w:tab w:val="num" w:pos="-270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Efectuează verbal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în scris preluarea fiecărui copil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a serviciului în cadrul raportului de  tură;</w:t>
      </w:r>
    </w:p>
    <w:p w:rsidR="002E1DB6" w:rsidRPr="00F61D23" w:rsidRDefault="002E1DB6" w:rsidP="003901CF">
      <w:pPr>
        <w:pStyle w:val="Listparagraf"/>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Consemnează în acest raport toate evenimentele înregistrate pe timpul serviciului, precum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orice modificare a stării de sănătate sau alte probleme care ar putea </w:t>
      </w:r>
      <w:proofErr w:type="spellStart"/>
      <w:r w:rsidRPr="00F61D23">
        <w:rPr>
          <w:rFonts w:ascii="Times New Roman" w:hAnsi="Times New Roman" w:cs="Times New Roman"/>
          <w:szCs w:val="24"/>
          <w:lang w:val="ro-RO"/>
        </w:rPr>
        <w:t>pereclita</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viaţa</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sănătatea copilului;</w:t>
      </w:r>
    </w:p>
    <w:p w:rsidR="002E1DB6" w:rsidRPr="00F61D23" w:rsidRDefault="002E1DB6" w:rsidP="003901CF">
      <w:pPr>
        <w:pStyle w:val="Listparagraf"/>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Respectă secretul profesional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codul de etică; </w:t>
      </w:r>
    </w:p>
    <w:p w:rsidR="002E1DB6" w:rsidRPr="00F61D23" w:rsidRDefault="002E1DB6" w:rsidP="003901CF">
      <w:pPr>
        <w:pStyle w:val="Listparagraf"/>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Respectă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apară drepturile copilului; </w:t>
      </w:r>
    </w:p>
    <w:p w:rsidR="002E1DB6" w:rsidRPr="00F61D23" w:rsidRDefault="002E1DB6" w:rsidP="003901CF">
      <w:pPr>
        <w:pStyle w:val="Listparagraf"/>
        <w:numPr>
          <w:ilvl w:val="0"/>
          <w:numId w:val="2"/>
        </w:numPr>
        <w:tabs>
          <w:tab w:val="left" w:pos="-4680"/>
          <w:tab w:val="left" w:pos="-28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Se preocupă de actualizarea </w:t>
      </w:r>
      <w:proofErr w:type="spellStart"/>
      <w:r w:rsidRPr="00F61D23">
        <w:rPr>
          <w:rFonts w:ascii="Times New Roman" w:hAnsi="Times New Roman" w:cs="Times New Roman"/>
          <w:szCs w:val="24"/>
          <w:lang w:val="ro-RO"/>
        </w:rPr>
        <w:t>cunoştinţelor</w:t>
      </w:r>
      <w:proofErr w:type="spellEnd"/>
      <w:r w:rsidRPr="00F61D23">
        <w:rPr>
          <w:rFonts w:ascii="Times New Roman" w:hAnsi="Times New Roman" w:cs="Times New Roman"/>
          <w:szCs w:val="24"/>
          <w:lang w:val="ro-RO"/>
        </w:rPr>
        <w:t xml:space="preserve"> profesionale, prin studiu individual sau alte forme de </w:t>
      </w:r>
      <w:proofErr w:type="spellStart"/>
      <w:r w:rsidRPr="00F61D23">
        <w:rPr>
          <w:rFonts w:ascii="Times New Roman" w:hAnsi="Times New Roman" w:cs="Times New Roman"/>
          <w:szCs w:val="24"/>
          <w:lang w:val="ro-RO"/>
        </w:rPr>
        <w:t>educaţie</w:t>
      </w:r>
      <w:proofErr w:type="spellEnd"/>
      <w:r w:rsidRPr="00F61D23">
        <w:rPr>
          <w:rFonts w:ascii="Times New Roman" w:hAnsi="Times New Roman" w:cs="Times New Roman"/>
          <w:szCs w:val="24"/>
          <w:lang w:val="ro-RO"/>
        </w:rPr>
        <w:t xml:space="preserve"> continuă, conform </w:t>
      </w:r>
      <w:proofErr w:type="spellStart"/>
      <w:r w:rsidRPr="00F61D23">
        <w:rPr>
          <w:rFonts w:ascii="Times New Roman" w:hAnsi="Times New Roman" w:cs="Times New Roman"/>
          <w:szCs w:val="24"/>
          <w:lang w:val="ro-RO"/>
        </w:rPr>
        <w:t>cerinţelor</w:t>
      </w:r>
      <w:proofErr w:type="spellEnd"/>
      <w:r w:rsidRPr="00F61D23">
        <w:rPr>
          <w:rFonts w:ascii="Times New Roman" w:hAnsi="Times New Roman" w:cs="Times New Roman"/>
          <w:szCs w:val="24"/>
          <w:lang w:val="ro-RO"/>
        </w:rPr>
        <w:t xml:space="preserve"> postului; </w:t>
      </w:r>
    </w:p>
    <w:p w:rsidR="002E1DB6" w:rsidRPr="00F61D23" w:rsidRDefault="002E1DB6" w:rsidP="003901CF">
      <w:pPr>
        <w:pStyle w:val="Listparagraf"/>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Să aibă o atitudine corespunzătoare cu </w:t>
      </w:r>
      <w:proofErr w:type="spellStart"/>
      <w:r w:rsidRPr="00F61D23">
        <w:rPr>
          <w:rFonts w:ascii="Times New Roman" w:hAnsi="Times New Roman" w:cs="Times New Roman"/>
          <w:szCs w:val="24"/>
          <w:lang w:val="ro-RO"/>
        </w:rPr>
        <w:t>părinţii</w:t>
      </w:r>
      <w:proofErr w:type="spellEnd"/>
      <w:r w:rsidRPr="00F61D23">
        <w:rPr>
          <w:rFonts w:ascii="Times New Roman" w:hAnsi="Times New Roman" w:cs="Times New Roman"/>
          <w:szCs w:val="24"/>
          <w:lang w:val="ro-RO"/>
        </w:rPr>
        <w:t xml:space="preserve"> beneficiarilor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un vocabular adecvat; </w:t>
      </w:r>
    </w:p>
    <w:p w:rsidR="002E1DB6" w:rsidRPr="00F61D23" w:rsidRDefault="002E1DB6" w:rsidP="003901CF">
      <w:pPr>
        <w:pStyle w:val="Listparagraf"/>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Participă la programele de acomodare cu institu</w:t>
      </w:r>
      <w:r w:rsidRPr="00F61D23">
        <w:rPr>
          <w:rFonts w:ascii="Tahoma" w:hAnsi="Tahoma" w:cs="Tahoma"/>
          <w:szCs w:val="24"/>
          <w:lang w:val="ro-RO"/>
        </w:rPr>
        <w:t>ț</w:t>
      </w:r>
      <w:r w:rsidRPr="00F61D23">
        <w:rPr>
          <w:rFonts w:ascii="Times New Roman" w:hAnsi="Times New Roman" w:cs="Times New Roman"/>
          <w:szCs w:val="24"/>
          <w:lang w:val="ro-RO"/>
        </w:rPr>
        <w:t>ia a copiilor nou veni</w:t>
      </w:r>
      <w:r w:rsidRPr="00F61D23">
        <w:rPr>
          <w:rFonts w:ascii="Tahoma" w:hAnsi="Tahoma" w:cs="Tahoma"/>
          <w:szCs w:val="24"/>
          <w:lang w:val="ro-RO"/>
        </w:rPr>
        <w:t>ț</w:t>
      </w:r>
      <w:r w:rsidRPr="00F61D23">
        <w:rPr>
          <w:rFonts w:ascii="Times New Roman" w:hAnsi="Times New Roman" w:cs="Times New Roman"/>
          <w:szCs w:val="24"/>
          <w:lang w:val="ro-RO"/>
        </w:rPr>
        <w:t>i, în conformitate cu Ord.  2</w:t>
      </w:r>
      <w:r w:rsidR="00D47212">
        <w:rPr>
          <w:rFonts w:ascii="Times New Roman" w:hAnsi="Times New Roman" w:cs="Times New Roman"/>
          <w:szCs w:val="24"/>
          <w:lang w:val="ro-RO"/>
        </w:rPr>
        <w:t>7</w:t>
      </w:r>
      <w:r w:rsidRPr="00F61D23">
        <w:rPr>
          <w:rFonts w:ascii="Times New Roman" w:hAnsi="Times New Roman" w:cs="Times New Roman"/>
          <w:szCs w:val="24"/>
          <w:lang w:val="ro-RO"/>
        </w:rPr>
        <w:t>/20</w:t>
      </w:r>
      <w:r w:rsidR="00D47212">
        <w:rPr>
          <w:rFonts w:ascii="Times New Roman" w:hAnsi="Times New Roman" w:cs="Times New Roman"/>
          <w:szCs w:val="24"/>
          <w:lang w:val="ro-RO"/>
        </w:rPr>
        <w:t>19,</w:t>
      </w:r>
      <w:r w:rsidRPr="00F61D23">
        <w:rPr>
          <w:rFonts w:ascii="Times New Roman" w:hAnsi="Times New Roman" w:cs="Times New Roman"/>
          <w:szCs w:val="24"/>
          <w:lang w:val="ro-RO"/>
        </w:rPr>
        <w:t xml:space="preserve"> alături de echipa de speciali</w:t>
      </w:r>
      <w:r w:rsidRPr="00F61D23">
        <w:rPr>
          <w:rFonts w:ascii="Tahoma" w:hAnsi="Tahoma" w:cs="Tahoma"/>
          <w:szCs w:val="24"/>
          <w:lang w:val="ro-RO"/>
        </w:rPr>
        <w:t>ș</w:t>
      </w:r>
      <w:r w:rsidRPr="00F61D23">
        <w:rPr>
          <w:rFonts w:ascii="Times New Roman" w:hAnsi="Times New Roman" w:cs="Times New Roman"/>
          <w:szCs w:val="24"/>
          <w:lang w:val="ro-RO"/>
        </w:rPr>
        <w:t xml:space="preserve">ti  a CZ si a   </w:t>
      </w:r>
      <w:r w:rsidRPr="00F61D23">
        <w:rPr>
          <w:rFonts w:ascii="Tahoma" w:hAnsi="Tahoma" w:cs="Tahoma"/>
          <w:szCs w:val="24"/>
          <w:lang w:val="ro-RO"/>
        </w:rPr>
        <w:t>ș</w:t>
      </w:r>
      <w:r w:rsidRPr="00F61D23">
        <w:rPr>
          <w:rFonts w:ascii="Times New Roman" w:hAnsi="Times New Roman" w:cs="Times New Roman"/>
          <w:szCs w:val="24"/>
          <w:lang w:val="ro-RO"/>
        </w:rPr>
        <w:t xml:space="preserve">eful de complex – reuniuni echipă; </w:t>
      </w:r>
    </w:p>
    <w:p w:rsidR="002E1DB6" w:rsidRPr="00F61D23" w:rsidRDefault="002E1DB6" w:rsidP="003901CF">
      <w:pPr>
        <w:pStyle w:val="Listparagraf"/>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Întreţine</w:t>
      </w:r>
      <w:proofErr w:type="spellEnd"/>
      <w:r w:rsidRPr="00F61D23">
        <w:rPr>
          <w:rFonts w:ascii="Times New Roman" w:hAnsi="Times New Roman" w:cs="Times New Roman"/>
          <w:szCs w:val="24"/>
          <w:lang w:val="ro-RO"/>
        </w:rPr>
        <w:t xml:space="preserve"> legătura cu </w:t>
      </w:r>
      <w:proofErr w:type="spellStart"/>
      <w:r w:rsidRPr="00F61D23">
        <w:rPr>
          <w:rFonts w:ascii="Times New Roman" w:hAnsi="Times New Roman" w:cs="Times New Roman"/>
          <w:szCs w:val="24"/>
          <w:lang w:val="ro-RO"/>
        </w:rPr>
        <w:t>părinţii</w:t>
      </w:r>
      <w:proofErr w:type="spellEnd"/>
      <w:r w:rsidRPr="00F61D23">
        <w:rPr>
          <w:rFonts w:ascii="Times New Roman" w:hAnsi="Times New Roman" w:cs="Times New Roman"/>
          <w:szCs w:val="24"/>
          <w:lang w:val="ro-RO"/>
        </w:rPr>
        <w:t xml:space="preserve"> copiilor, rudele, cu profesorii, cu alte persoane, medic, spital, asistent, etc.;</w:t>
      </w:r>
    </w:p>
    <w:p w:rsidR="002E1DB6" w:rsidRPr="00F61D23" w:rsidRDefault="002E1DB6" w:rsidP="003901CF">
      <w:pPr>
        <w:pStyle w:val="Listparagraf"/>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Derulează cu beneficiarii centrului </w:t>
      </w:r>
      <w:proofErr w:type="spellStart"/>
      <w:r w:rsidRPr="00F61D23">
        <w:rPr>
          <w:rFonts w:ascii="Times New Roman" w:hAnsi="Times New Roman" w:cs="Times New Roman"/>
          <w:szCs w:val="24"/>
          <w:lang w:val="ro-RO"/>
        </w:rPr>
        <w:t>activităţi</w:t>
      </w:r>
      <w:proofErr w:type="spellEnd"/>
      <w:r w:rsidRPr="00F61D23">
        <w:rPr>
          <w:rFonts w:ascii="Times New Roman" w:hAnsi="Times New Roman" w:cs="Times New Roman"/>
          <w:szCs w:val="24"/>
          <w:lang w:val="ro-RO"/>
        </w:rPr>
        <w:t xml:space="preserve"> la nivelul </w:t>
      </w:r>
      <w:proofErr w:type="spellStart"/>
      <w:r w:rsidRPr="00F61D23">
        <w:rPr>
          <w:rFonts w:ascii="Times New Roman" w:hAnsi="Times New Roman" w:cs="Times New Roman"/>
          <w:szCs w:val="24"/>
          <w:lang w:val="ro-RO"/>
        </w:rPr>
        <w:t>comunităţii</w:t>
      </w:r>
      <w:proofErr w:type="spellEnd"/>
      <w:r w:rsidRPr="00F61D23">
        <w:rPr>
          <w:rFonts w:ascii="Times New Roman" w:hAnsi="Times New Roman" w:cs="Times New Roman"/>
          <w:szCs w:val="24"/>
          <w:lang w:val="ro-RO"/>
        </w:rPr>
        <w:t xml:space="preserve">, implicând copiii în </w:t>
      </w:r>
      <w:proofErr w:type="spellStart"/>
      <w:r w:rsidRPr="00F61D23">
        <w:rPr>
          <w:rFonts w:ascii="Times New Roman" w:hAnsi="Times New Roman" w:cs="Times New Roman"/>
          <w:szCs w:val="24"/>
          <w:lang w:val="ro-RO"/>
        </w:rPr>
        <w:t>desfăşurarea</w:t>
      </w:r>
      <w:proofErr w:type="spellEnd"/>
      <w:r w:rsidRPr="00F61D23">
        <w:rPr>
          <w:rFonts w:ascii="Times New Roman" w:hAnsi="Times New Roman" w:cs="Times New Roman"/>
          <w:szCs w:val="24"/>
          <w:lang w:val="ro-RO"/>
        </w:rPr>
        <w:t xml:space="preserve"> lor   conform Parteneriatelor încheiate, colaborărilor efectuate;</w:t>
      </w:r>
    </w:p>
    <w:p w:rsidR="002E1DB6" w:rsidRPr="00F61D23" w:rsidRDefault="002E1DB6" w:rsidP="003901CF">
      <w:pPr>
        <w:pStyle w:val="Listparagraf"/>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Desfăşoară</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activităţi</w:t>
      </w:r>
      <w:proofErr w:type="spellEnd"/>
      <w:r w:rsidRPr="00F61D23">
        <w:rPr>
          <w:rFonts w:ascii="Times New Roman" w:hAnsi="Times New Roman" w:cs="Times New Roman"/>
          <w:szCs w:val="24"/>
          <w:lang w:val="ro-RO"/>
        </w:rPr>
        <w:t xml:space="preserve"> cu teme specifice pentru zilele speciale, programe artistice, piese de teatru, etc. (sărbători </w:t>
      </w:r>
      <w:proofErr w:type="spellStart"/>
      <w:r w:rsidRPr="00F61D23">
        <w:rPr>
          <w:rFonts w:ascii="Times New Roman" w:hAnsi="Times New Roman" w:cs="Times New Roman"/>
          <w:szCs w:val="24"/>
          <w:lang w:val="ro-RO"/>
        </w:rPr>
        <w:t>naţionale</w:t>
      </w:r>
      <w:proofErr w:type="spellEnd"/>
      <w:r w:rsidRPr="00F61D23">
        <w:rPr>
          <w:rFonts w:ascii="Times New Roman" w:hAnsi="Times New Roman" w:cs="Times New Roman"/>
          <w:szCs w:val="24"/>
          <w:lang w:val="ro-RO"/>
        </w:rPr>
        <w:t>, omagiale, aniversări etc.);</w:t>
      </w:r>
    </w:p>
    <w:p w:rsidR="002E1DB6" w:rsidRPr="00F61D23" w:rsidRDefault="002E1DB6" w:rsidP="003901CF">
      <w:pPr>
        <w:pStyle w:val="Listparagraf"/>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Participă cu copiii la diferite concursuri derulate în comunitate conform aptitudinilor copiilor, cu acordul </w:t>
      </w:r>
      <w:proofErr w:type="spellStart"/>
      <w:r w:rsidRPr="00F61D23">
        <w:rPr>
          <w:rFonts w:ascii="Times New Roman" w:hAnsi="Times New Roman" w:cs="Times New Roman"/>
          <w:szCs w:val="24"/>
          <w:lang w:val="ro-RO"/>
        </w:rPr>
        <w:t>părinţilor</w:t>
      </w:r>
      <w:proofErr w:type="spellEnd"/>
      <w:r w:rsidRPr="00F61D23">
        <w:rPr>
          <w:rFonts w:ascii="Times New Roman" w:hAnsi="Times New Roman" w:cs="Times New Roman"/>
          <w:szCs w:val="24"/>
          <w:lang w:val="ro-RO"/>
        </w:rPr>
        <w:t>;</w:t>
      </w:r>
    </w:p>
    <w:p w:rsidR="002E1DB6" w:rsidRPr="00F61D23" w:rsidRDefault="002E1DB6" w:rsidP="003901CF">
      <w:pPr>
        <w:pStyle w:val="Listparagraf"/>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Sprijină beneficiarii în înscrierea la diferite </w:t>
      </w:r>
      <w:proofErr w:type="spellStart"/>
      <w:r w:rsidRPr="00F61D23">
        <w:rPr>
          <w:rFonts w:ascii="Times New Roman" w:hAnsi="Times New Roman" w:cs="Times New Roman"/>
          <w:szCs w:val="24"/>
          <w:lang w:val="ro-RO"/>
        </w:rPr>
        <w:t>activităţi</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extraşcolare</w:t>
      </w:r>
      <w:proofErr w:type="spellEnd"/>
      <w:r w:rsidRPr="00F61D23">
        <w:rPr>
          <w:rFonts w:ascii="Times New Roman" w:hAnsi="Times New Roman" w:cs="Times New Roman"/>
          <w:szCs w:val="24"/>
          <w:lang w:val="ro-RO"/>
        </w:rPr>
        <w:t xml:space="preserve">, ce se derulează fie la </w:t>
      </w:r>
      <w:proofErr w:type="spellStart"/>
      <w:r w:rsidRPr="00F61D23">
        <w:rPr>
          <w:rFonts w:ascii="Times New Roman" w:hAnsi="Times New Roman" w:cs="Times New Roman"/>
          <w:szCs w:val="24"/>
          <w:lang w:val="ro-RO"/>
        </w:rPr>
        <w:t>şcoală</w:t>
      </w:r>
      <w:proofErr w:type="spellEnd"/>
      <w:r w:rsidRPr="00F61D23">
        <w:rPr>
          <w:rFonts w:ascii="Times New Roman" w:hAnsi="Times New Roman" w:cs="Times New Roman"/>
          <w:szCs w:val="24"/>
          <w:lang w:val="ro-RO"/>
        </w:rPr>
        <w:t>/</w:t>
      </w:r>
      <w:proofErr w:type="spellStart"/>
      <w:r w:rsidRPr="00F61D23">
        <w:rPr>
          <w:rFonts w:ascii="Times New Roman" w:hAnsi="Times New Roman" w:cs="Times New Roman"/>
          <w:szCs w:val="24"/>
          <w:lang w:val="ro-RO"/>
        </w:rPr>
        <w:t>grădiniţă</w:t>
      </w:r>
      <w:proofErr w:type="spellEnd"/>
      <w:r w:rsidRPr="00F61D23">
        <w:rPr>
          <w:rFonts w:ascii="Times New Roman" w:hAnsi="Times New Roman" w:cs="Times New Roman"/>
          <w:szCs w:val="24"/>
          <w:lang w:val="ro-RO"/>
        </w:rPr>
        <w:t xml:space="preserve">; fie în comuniate, cu acordul </w:t>
      </w:r>
      <w:proofErr w:type="spellStart"/>
      <w:r w:rsidRPr="00F61D23">
        <w:rPr>
          <w:rFonts w:ascii="Times New Roman" w:hAnsi="Times New Roman" w:cs="Times New Roman"/>
          <w:szCs w:val="24"/>
          <w:lang w:val="ro-RO"/>
        </w:rPr>
        <w:t>părinţilor</w:t>
      </w:r>
      <w:proofErr w:type="spellEnd"/>
      <w:r w:rsidRPr="00F61D23">
        <w:rPr>
          <w:rFonts w:ascii="Times New Roman" w:hAnsi="Times New Roman" w:cs="Times New Roman"/>
          <w:szCs w:val="24"/>
          <w:lang w:val="ro-RO"/>
        </w:rPr>
        <w:t xml:space="preserve">; </w:t>
      </w:r>
    </w:p>
    <w:p w:rsidR="002E1DB6" w:rsidRPr="00F61D23" w:rsidRDefault="002E1DB6" w:rsidP="003901CF">
      <w:pPr>
        <w:pStyle w:val="Listparagraf"/>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Lucrează în ateliere de </w:t>
      </w:r>
      <w:proofErr w:type="spellStart"/>
      <w:r w:rsidRPr="00F61D23">
        <w:rPr>
          <w:rFonts w:ascii="Times New Roman" w:hAnsi="Times New Roman" w:cs="Times New Roman"/>
          <w:szCs w:val="24"/>
          <w:lang w:val="ro-RO"/>
        </w:rPr>
        <w:t>creaţie</w:t>
      </w:r>
      <w:proofErr w:type="spellEnd"/>
      <w:r w:rsidRPr="00F61D23">
        <w:rPr>
          <w:rFonts w:ascii="Times New Roman" w:hAnsi="Times New Roman" w:cs="Times New Roman"/>
          <w:szCs w:val="24"/>
          <w:lang w:val="ro-RO"/>
        </w:rPr>
        <w:t xml:space="preserve"> cu copiii dezvoltându-le </w:t>
      </w:r>
      <w:proofErr w:type="spellStart"/>
      <w:r w:rsidRPr="00F61D23">
        <w:rPr>
          <w:rFonts w:ascii="Times New Roman" w:hAnsi="Times New Roman" w:cs="Times New Roman"/>
          <w:szCs w:val="24"/>
          <w:lang w:val="ro-RO"/>
        </w:rPr>
        <w:t>simţul</w:t>
      </w:r>
      <w:proofErr w:type="spellEnd"/>
      <w:r w:rsidRPr="00F61D23">
        <w:rPr>
          <w:rFonts w:ascii="Times New Roman" w:hAnsi="Times New Roman" w:cs="Times New Roman"/>
          <w:szCs w:val="24"/>
          <w:lang w:val="ro-RO"/>
        </w:rPr>
        <w:t xml:space="preserve"> estetic, creativ, </w:t>
      </w:r>
      <w:proofErr w:type="spellStart"/>
      <w:r w:rsidRPr="00F61D23">
        <w:rPr>
          <w:rFonts w:ascii="Times New Roman" w:hAnsi="Times New Roman" w:cs="Times New Roman"/>
          <w:szCs w:val="24"/>
          <w:lang w:val="ro-RO"/>
        </w:rPr>
        <w:t>abilităţile</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deprinderile ce le </w:t>
      </w:r>
      <w:proofErr w:type="spellStart"/>
      <w:r w:rsidRPr="00F61D23">
        <w:rPr>
          <w:rFonts w:ascii="Times New Roman" w:hAnsi="Times New Roman" w:cs="Times New Roman"/>
          <w:szCs w:val="24"/>
          <w:lang w:val="ro-RO"/>
        </w:rPr>
        <w:t>deţine</w:t>
      </w:r>
      <w:proofErr w:type="spellEnd"/>
      <w:r w:rsidRPr="00F61D23">
        <w:rPr>
          <w:rFonts w:ascii="Times New Roman" w:hAnsi="Times New Roman" w:cs="Times New Roman"/>
          <w:szCs w:val="24"/>
          <w:lang w:val="ro-RO"/>
        </w:rPr>
        <w:t xml:space="preserve">; </w:t>
      </w:r>
    </w:p>
    <w:p w:rsidR="002E1DB6" w:rsidRPr="00F61D23" w:rsidRDefault="002E1DB6" w:rsidP="003901CF">
      <w:pPr>
        <w:pStyle w:val="Listparagraf"/>
        <w:numPr>
          <w:ilvl w:val="0"/>
          <w:numId w:val="2"/>
        </w:numPr>
        <w:tabs>
          <w:tab w:val="left" w:pos="-4680"/>
          <w:tab w:val="left" w:pos="-270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Implică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părinţii</w:t>
      </w:r>
      <w:proofErr w:type="spellEnd"/>
      <w:r w:rsidRPr="00F61D23">
        <w:rPr>
          <w:rFonts w:ascii="Times New Roman" w:hAnsi="Times New Roman" w:cs="Times New Roman"/>
          <w:szCs w:val="24"/>
          <w:lang w:val="ro-RO"/>
        </w:rPr>
        <w:t xml:space="preserve"> beneficiarilor în derularea anumitor teme ce le </w:t>
      </w:r>
      <w:proofErr w:type="spellStart"/>
      <w:r w:rsidRPr="00F61D23">
        <w:rPr>
          <w:rFonts w:ascii="Times New Roman" w:hAnsi="Times New Roman" w:cs="Times New Roman"/>
          <w:szCs w:val="24"/>
          <w:lang w:val="ro-RO"/>
        </w:rPr>
        <w:t>desfăşoară</w:t>
      </w:r>
      <w:proofErr w:type="spellEnd"/>
      <w:r w:rsidRPr="00F61D23">
        <w:rPr>
          <w:rFonts w:ascii="Times New Roman" w:hAnsi="Times New Roman" w:cs="Times New Roman"/>
          <w:szCs w:val="24"/>
          <w:lang w:val="ro-RO"/>
        </w:rPr>
        <w:t xml:space="preserve">; </w:t>
      </w:r>
    </w:p>
    <w:p w:rsidR="002E1DB6" w:rsidRPr="00F61D23" w:rsidRDefault="002E1DB6" w:rsidP="003901CF">
      <w:pPr>
        <w:pStyle w:val="Listparagraf"/>
        <w:numPr>
          <w:ilvl w:val="0"/>
          <w:numId w:val="2"/>
        </w:numPr>
        <w:tabs>
          <w:tab w:val="left" w:pos="-4680"/>
          <w:tab w:val="left" w:pos="-270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Trimestrial </w:t>
      </w:r>
      <w:proofErr w:type="spellStart"/>
      <w:r w:rsidRPr="00F61D23">
        <w:rPr>
          <w:rFonts w:ascii="Times New Roman" w:hAnsi="Times New Roman" w:cs="Times New Roman"/>
          <w:szCs w:val="24"/>
          <w:lang w:val="ro-RO"/>
        </w:rPr>
        <w:t>întocmeşte</w:t>
      </w:r>
      <w:proofErr w:type="spellEnd"/>
      <w:r w:rsidRPr="00F61D23">
        <w:rPr>
          <w:rFonts w:ascii="Times New Roman" w:hAnsi="Times New Roman" w:cs="Times New Roman"/>
          <w:szCs w:val="24"/>
          <w:lang w:val="ro-RO"/>
        </w:rPr>
        <w:t xml:space="preserve"> </w:t>
      </w:r>
      <w:proofErr w:type="spellStart"/>
      <w:r w:rsidRPr="00F61D23">
        <w:rPr>
          <w:rFonts w:ascii="Times New Roman" w:hAnsi="Times New Roman" w:cs="Times New Roman"/>
          <w:szCs w:val="24"/>
          <w:lang w:val="ro-RO"/>
        </w:rPr>
        <w:t>situaţia</w:t>
      </w:r>
      <w:proofErr w:type="spellEnd"/>
      <w:r w:rsidRPr="00F61D23">
        <w:rPr>
          <w:rFonts w:ascii="Times New Roman" w:hAnsi="Times New Roman" w:cs="Times New Roman"/>
          <w:szCs w:val="24"/>
          <w:lang w:val="ro-RO"/>
        </w:rPr>
        <w:t xml:space="preserve"> la </w:t>
      </w:r>
      <w:proofErr w:type="spellStart"/>
      <w:r w:rsidRPr="00F61D23">
        <w:rPr>
          <w:rFonts w:ascii="Times New Roman" w:hAnsi="Times New Roman" w:cs="Times New Roman"/>
          <w:szCs w:val="24"/>
          <w:lang w:val="ro-RO"/>
        </w:rPr>
        <w:t>învăţătură</w:t>
      </w:r>
      <w:proofErr w:type="spellEnd"/>
      <w:r w:rsidRPr="00F61D23">
        <w:rPr>
          <w:rFonts w:ascii="Times New Roman" w:hAnsi="Times New Roman" w:cs="Times New Roman"/>
          <w:szCs w:val="24"/>
          <w:lang w:val="ro-RO"/>
        </w:rPr>
        <w:t xml:space="preserve"> a beneficiarilor; </w:t>
      </w:r>
    </w:p>
    <w:p w:rsidR="002E1DB6" w:rsidRPr="00F61D23" w:rsidRDefault="002E1DB6" w:rsidP="003901CF">
      <w:pPr>
        <w:pStyle w:val="Listparagraf"/>
        <w:numPr>
          <w:ilvl w:val="0"/>
          <w:numId w:val="2"/>
        </w:numPr>
        <w:tabs>
          <w:tab w:val="clear" w:pos="0"/>
          <w:tab w:val="left" w:pos="-4680"/>
          <w:tab w:val="left" w:pos="-270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Participă, la solicitarea</w:t>
      </w:r>
      <w:r w:rsidR="00D47212">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 </w:t>
      </w:r>
      <w:r w:rsidRPr="00F61D23">
        <w:rPr>
          <w:rFonts w:ascii="Tahoma" w:hAnsi="Tahoma" w:cs="Tahoma"/>
          <w:szCs w:val="24"/>
          <w:lang w:val="ro-RO"/>
        </w:rPr>
        <w:t>ș</w:t>
      </w:r>
      <w:r w:rsidRPr="00F61D23">
        <w:rPr>
          <w:rFonts w:ascii="Times New Roman" w:hAnsi="Times New Roman" w:cs="Times New Roman"/>
          <w:szCs w:val="24"/>
          <w:lang w:val="ro-RO"/>
        </w:rPr>
        <w:t>efului de complex, la ac</w:t>
      </w:r>
      <w:r w:rsidRPr="00F61D23">
        <w:rPr>
          <w:rFonts w:ascii="Tahoma" w:hAnsi="Tahoma" w:cs="Tahoma"/>
          <w:szCs w:val="24"/>
          <w:lang w:val="ro-RO"/>
        </w:rPr>
        <w:t>ț</w:t>
      </w:r>
      <w:r w:rsidRPr="00F61D23">
        <w:rPr>
          <w:rFonts w:ascii="Times New Roman" w:hAnsi="Times New Roman" w:cs="Times New Roman"/>
          <w:szCs w:val="24"/>
          <w:lang w:val="ro-RO"/>
        </w:rPr>
        <w:t>iunile artistice, la ac</w:t>
      </w:r>
      <w:r w:rsidRPr="00F61D23">
        <w:rPr>
          <w:rFonts w:ascii="Tahoma" w:hAnsi="Tahoma" w:cs="Tahoma"/>
          <w:szCs w:val="24"/>
          <w:lang w:val="ro-RO"/>
        </w:rPr>
        <w:t>ț</w:t>
      </w:r>
      <w:r w:rsidRPr="00F61D23">
        <w:rPr>
          <w:rFonts w:ascii="Times New Roman" w:hAnsi="Times New Roman" w:cs="Times New Roman"/>
          <w:szCs w:val="24"/>
          <w:lang w:val="ro-RO"/>
        </w:rPr>
        <w:t>iunile cu comunitatea, la ac</w:t>
      </w:r>
      <w:r w:rsidRPr="00F61D23">
        <w:rPr>
          <w:rFonts w:ascii="Tahoma" w:hAnsi="Tahoma" w:cs="Tahoma"/>
          <w:szCs w:val="24"/>
          <w:lang w:val="ro-RO"/>
        </w:rPr>
        <w:t>ț</w:t>
      </w:r>
      <w:r w:rsidRPr="00F61D23">
        <w:rPr>
          <w:rFonts w:ascii="Times New Roman" w:hAnsi="Times New Roman" w:cs="Times New Roman"/>
          <w:szCs w:val="24"/>
          <w:lang w:val="ro-RO"/>
        </w:rPr>
        <w:t>iunile care promovează imaginea institu</w:t>
      </w:r>
      <w:r w:rsidRPr="00F61D23">
        <w:rPr>
          <w:rFonts w:ascii="Tahoma" w:hAnsi="Tahoma" w:cs="Tahoma"/>
          <w:szCs w:val="24"/>
          <w:lang w:val="ro-RO"/>
        </w:rPr>
        <w:t>ț</w:t>
      </w:r>
      <w:r w:rsidRPr="00F61D23">
        <w:rPr>
          <w:rFonts w:ascii="Times New Roman" w:hAnsi="Times New Roman" w:cs="Times New Roman"/>
          <w:szCs w:val="24"/>
          <w:lang w:val="ro-RO"/>
        </w:rPr>
        <w:t>iei în comunitate;</w:t>
      </w:r>
    </w:p>
    <w:p w:rsidR="002E1DB6" w:rsidRPr="00F61D23" w:rsidRDefault="002E1DB6" w:rsidP="003901CF">
      <w:pPr>
        <w:pStyle w:val="Listparagraf"/>
        <w:numPr>
          <w:ilvl w:val="0"/>
          <w:numId w:val="2"/>
        </w:numPr>
        <w:tabs>
          <w:tab w:val="left" w:pos="-4680"/>
          <w:tab w:val="left" w:pos="-270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Răspunde de  păstrarea în bune condi</w:t>
      </w:r>
      <w:r w:rsidRPr="00F61D23">
        <w:rPr>
          <w:rFonts w:ascii="Tahoma" w:hAnsi="Tahoma" w:cs="Tahoma"/>
          <w:szCs w:val="24"/>
          <w:lang w:val="ro-RO"/>
        </w:rPr>
        <w:t>ț</w:t>
      </w:r>
      <w:r w:rsidRPr="00F61D23">
        <w:rPr>
          <w:rFonts w:ascii="Times New Roman" w:hAnsi="Times New Roman" w:cs="Times New Roman"/>
          <w:szCs w:val="24"/>
          <w:lang w:val="ro-RO"/>
        </w:rPr>
        <w:t>ii a patrimoniului institu</w:t>
      </w:r>
      <w:r w:rsidRPr="00F61D23">
        <w:rPr>
          <w:rFonts w:ascii="Tahoma" w:hAnsi="Tahoma" w:cs="Tahoma"/>
          <w:szCs w:val="24"/>
          <w:lang w:val="ro-RO"/>
        </w:rPr>
        <w:t>ț</w:t>
      </w:r>
      <w:r w:rsidRPr="00F61D23">
        <w:rPr>
          <w:rFonts w:ascii="Times New Roman" w:hAnsi="Times New Roman" w:cs="Times New Roman"/>
          <w:szCs w:val="24"/>
          <w:lang w:val="ro-RO"/>
        </w:rPr>
        <w:t>iei, prin supravegherea cu responsabilitate a copiilor de la grupă;</w:t>
      </w:r>
    </w:p>
    <w:p w:rsidR="002E1DB6" w:rsidRPr="00F61D23" w:rsidRDefault="002E1DB6" w:rsidP="003901CF">
      <w:pPr>
        <w:pStyle w:val="Listparagraf"/>
        <w:numPr>
          <w:ilvl w:val="0"/>
          <w:numId w:val="2"/>
        </w:numPr>
        <w:tabs>
          <w:tab w:val="left" w:pos="-4680"/>
          <w:tab w:val="left" w:pos="-270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Colaborează cu ceilal</w:t>
      </w:r>
      <w:r w:rsidRPr="00F61D23">
        <w:rPr>
          <w:rFonts w:ascii="Tahoma" w:hAnsi="Tahoma" w:cs="Tahoma"/>
          <w:szCs w:val="24"/>
          <w:lang w:val="ro-RO"/>
        </w:rPr>
        <w:t>ț</w:t>
      </w:r>
      <w:r w:rsidRPr="00F61D23">
        <w:rPr>
          <w:rFonts w:ascii="Times New Roman" w:hAnsi="Times New Roman" w:cs="Times New Roman"/>
          <w:szCs w:val="24"/>
          <w:lang w:val="ro-RO"/>
        </w:rPr>
        <w:t xml:space="preserve">i </w:t>
      </w:r>
      <w:proofErr w:type="spellStart"/>
      <w:r w:rsidRPr="00F61D23">
        <w:rPr>
          <w:rFonts w:ascii="Times New Roman" w:hAnsi="Times New Roman" w:cs="Times New Roman"/>
          <w:szCs w:val="24"/>
          <w:lang w:val="ro-RO"/>
        </w:rPr>
        <w:t>specilia</w:t>
      </w:r>
      <w:r w:rsidRPr="00F61D23">
        <w:rPr>
          <w:rFonts w:ascii="Tahoma" w:hAnsi="Tahoma" w:cs="Tahoma"/>
          <w:szCs w:val="24"/>
          <w:lang w:val="ro-RO"/>
        </w:rPr>
        <w:t>ș</w:t>
      </w:r>
      <w:r w:rsidRPr="00F61D23">
        <w:rPr>
          <w:rFonts w:ascii="Times New Roman" w:hAnsi="Times New Roman" w:cs="Times New Roman"/>
          <w:szCs w:val="24"/>
          <w:lang w:val="ro-RO"/>
        </w:rPr>
        <w:t>ti</w:t>
      </w:r>
      <w:proofErr w:type="spellEnd"/>
      <w:r w:rsidRPr="00F61D23">
        <w:rPr>
          <w:rFonts w:ascii="Times New Roman" w:hAnsi="Times New Roman" w:cs="Times New Roman"/>
          <w:szCs w:val="24"/>
          <w:lang w:val="ro-RO"/>
        </w:rPr>
        <w:t xml:space="preserve"> ai centrului (psiholog, asistent medical, asistent social, etc) în vederea rezolvării diferitelor probleme pe care le constată la copii, sau pe care copiii le semnalează, probleme care depă</w:t>
      </w:r>
      <w:r w:rsidRPr="00F61D23">
        <w:rPr>
          <w:rFonts w:ascii="Tahoma" w:hAnsi="Tahoma" w:cs="Tahoma"/>
          <w:szCs w:val="24"/>
          <w:lang w:val="ro-RO"/>
        </w:rPr>
        <w:t>ș</w:t>
      </w:r>
      <w:r w:rsidRPr="00F61D23">
        <w:rPr>
          <w:rFonts w:ascii="Times New Roman" w:hAnsi="Times New Roman" w:cs="Times New Roman"/>
          <w:szCs w:val="24"/>
          <w:lang w:val="ro-RO"/>
        </w:rPr>
        <w:t>esc sfera de competen</w:t>
      </w:r>
      <w:r w:rsidRPr="00F61D23">
        <w:rPr>
          <w:rFonts w:ascii="Tahoma" w:hAnsi="Tahoma" w:cs="Tahoma"/>
          <w:szCs w:val="24"/>
          <w:lang w:val="ro-RO"/>
        </w:rPr>
        <w:t>ț</w:t>
      </w:r>
      <w:r w:rsidRPr="00F61D23">
        <w:rPr>
          <w:rFonts w:ascii="Times New Roman" w:hAnsi="Times New Roman" w:cs="Times New Roman"/>
          <w:szCs w:val="24"/>
          <w:lang w:val="ro-RO"/>
        </w:rPr>
        <w:t>ă a educatorului;</w:t>
      </w:r>
    </w:p>
    <w:p w:rsidR="002E1DB6" w:rsidRPr="00F61D23" w:rsidRDefault="002E1DB6" w:rsidP="003901CF">
      <w:pPr>
        <w:pStyle w:val="Listparagraf"/>
        <w:numPr>
          <w:ilvl w:val="0"/>
          <w:numId w:val="2"/>
        </w:numPr>
        <w:tabs>
          <w:tab w:val="left" w:pos="-4680"/>
        </w:tabs>
        <w:suppressAutoHyphens w:val="0"/>
        <w:ind w:left="0" w:firstLine="18"/>
        <w:jc w:val="both"/>
        <w:rPr>
          <w:rFonts w:ascii="Times New Roman" w:hAnsi="Times New Roman" w:cs="Times New Roman"/>
          <w:szCs w:val="24"/>
          <w:lang w:val="pt-BR"/>
        </w:rPr>
      </w:pPr>
      <w:r w:rsidRPr="00F61D23">
        <w:rPr>
          <w:rFonts w:ascii="Times New Roman" w:hAnsi="Times New Roman" w:cs="Times New Roman"/>
          <w:szCs w:val="24"/>
        </w:rPr>
        <w:t xml:space="preserve">- </w:t>
      </w:r>
      <w:r w:rsidR="003901CF">
        <w:rPr>
          <w:rFonts w:ascii="Times New Roman" w:hAnsi="Times New Roman" w:cs="Times New Roman"/>
          <w:szCs w:val="24"/>
        </w:rPr>
        <w:t xml:space="preserve"> </w:t>
      </w:r>
      <w:proofErr w:type="spellStart"/>
      <w:r w:rsidRPr="00F61D23">
        <w:rPr>
          <w:rFonts w:ascii="Times New Roman" w:hAnsi="Times New Roman" w:cs="Times New Roman"/>
          <w:szCs w:val="24"/>
        </w:rPr>
        <w:t>Respectă</w:t>
      </w:r>
      <w:proofErr w:type="spellEnd"/>
      <w:r w:rsidRPr="00F61D23">
        <w:rPr>
          <w:rFonts w:ascii="Times New Roman" w:hAnsi="Times New Roman" w:cs="Times New Roman"/>
          <w:szCs w:val="24"/>
        </w:rPr>
        <w:t xml:space="preserve"> </w:t>
      </w:r>
      <w:proofErr w:type="spellStart"/>
      <w:r w:rsidRPr="00F61D23">
        <w:rPr>
          <w:rFonts w:ascii="Times New Roman" w:hAnsi="Times New Roman" w:cs="Times New Roman"/>
          <w:szCs w:val="24"/>
        </w:rPr>
        <w:t>şi</w:t>
      </w:r>
      <w:proofErr w:type="spellEnd"/>
      <w:r w:rsidRPr="00F61D23">
        <w:rPr>
          <w:rFonts w:ascii="Times New Roman" w:hAnsi="Times New Roman" w:cs="Times New Roman"/>
          <w:szCs w:val="24"/>
        </w:rPr>
        <w:t xml:space="preserve"> </w:t>
      </w:r>
      <w:proofErr w:type="spellStart"/>
      <w:r w:rsidRPr="00F61D23">
        <w:rPr>
          <w:rFonts w:ascii="Times New Roman" w:hAnsi="Times New Roman" w:cs="Times New Roman"/>
          <w:szCs w:val="24"/>
        </w:rPr>
        <w:t>aduce</w:t>
      </w:r>
      <w:proofErr w:type="spellEnd"/>
      <w:r w:rsidRPr="00F61D23">
        <w:rPr>
          <w:rFonts w:ascii="Times New Roman" w:hAnsi="Times New Roman" w:cs="Times New Roman"/>
          <w:szCs w:val="24"/>
        </w:rPr>
        <w:t xml:space="preserve"> la </w:t>
      </w:r>
      <w:proofErr w:type="spellStart"/>
      <w:r w:rsidRPr="00F61D23">
        <w:rPr>
          <w:rFonts w:ascii="Times New Roman" w:hAnsi="Times New Roman" w:cs="Times New Roman"/>
          <w:szCs w:val="24"/>
        </w:rPr>
        <w:t>îndeplinire</w:t>
      </w:r>
      <w:proofErr w:type="spellEnd"/>
      <w:r w:rsidRPr="00F61D23">
        <w:rPr>
          <w:rFonts w:ascii="Times New Roman" w:hAnsi="Times New Roman" w:cs="Times New Roman"/>
          <w:szCs w:val="24"/>
        </w:rPr>
        <w:t xml:space="preserve"> </w:t>
      </w:r>
      <w:proofErr w:type="spellStart"/>
      <w:r w:rsidRPr="00F61D23">
        <w:rPr>
          <w:rFonts w:ascii="Times New Roman" w:hAnsi="Times New Roman" w:cs="Times New Roman"/>
          <w:szCs w:val="24"/>
        </w:rPr>
        <w:t>dispoziţiile</w:t>
      </w:r>
      <w:proofErr w:type="spellEnd"/>
      <w:r w:rsidRPr="00F61D23">
        <w:rPr>
          <w:rFonts w:ascii="Times New Roman" w:hAnsi="Times New Roman" w:cs="Times New Roman"/>
          <w:szCs w:val="24"/>
        </w:rPr>
        <w:t xml:space="preserve">, </w:t>
      </w:r>
      <w:proofErr w:type="spellStart"/>
      <w:r w:rsidRPr="00F61D23">
        <w:rPr>
          <w:rFonts w:ascii="Times New Roman" w:hAnsi="Times New Roman" w:cs="Times New Roman"/>
          <w:szCs w:val="24"/>
        </w:rPr>
        <w:t>comunicatele</w:t>
      </w:r>
      <w:proofErr w:type="spellEnd"/>
      <w:r w:rsidRPr="00F61D23">
        <w:rPr>
          <w:rFonts w:ascii="Times New Roman" w:hAnsi="Times New Roman" w:cs="Times New Roman"/>
          <w:szCs w:val="24"/>
        </w:rPr>
        <w:t xml:space="preserve">, </w:t>
      </w:r>
      <w:proofErr w:type="spellStart"/>
      <w:r w:rsidRPr="00F61D23">
        <w:rPr>
          <w:rFonts w:ascii="Times New Roman" w:hAnsi="Times New Roman" w:cs="Times New Roman"/>
          <w:szCs w:val="24"/>
        </w:rPr>
        <w:t>notele</w:t>
      </w:r>
      <w:proofErr w:type="spellEnd"/>
      <w:r w:rsidRPr="00F61D23">
        <w:rPr>
          <w:rFonts w:ascii="Times New Roman" w:hAnsi="Times New Roman" w:cs="Times New Roman"/>
          <w:szCs w:val="24"/>
        </w:rPr>
        <w:t xml:space="preserve">, </w:t>
      </w:r>
      <w:proofErr w:type="spellStart"/>
      <w:r w:rsidRPr="00F61D23">
        <w:rPr>
          <w:rFonts w:ascii="Times New Roman" w:hAnsi="Times New Roman" w:cs="Times New Roman"/>
          <w:szCs w:val="24"/>
        </w:rPr>
        <w:t>adresele</w:t>
      </w:r>
      <w:proofErr w:type="spellEnd"/>
      <w:r w:rsidRPr="00F61D23">
        <w:rPr>
          <w:rFonts w:ascii="Times New Roman" w:hAnsi="Times New Roman" w:cs="Times New Roman"/>
          <w:szCs w:val="24"/>
        </w:rPr>
        <w:t xml:space="preserve">, etc. </w:t>
      </w:r>
      <w:proofErr w:type="spellStart"/>
      <w:r w:rsidRPr="00F61D23">
        <w:rPr>
          <w:rFonts w:ascii="Times New Roman" w:hAnsi="Times New Roman" w:cs="Times New Roman"/>
          <w:szCs w:val="24"/>
        </w:rPr>
        <w:t>semnate</w:t>
      </w:r>
      <w:proofErr w:type="spellEnd"/>
      <w:r w:rsidRPr="00F61D23">
        <w:rPr>
          <w:rFonts w:ascii="Times New Roman" w:hAnsi="Times New Roman" w:cs="Times New Roman"/>
          <w:szCs w:val="24"/>
        </w:rPr>
        <w:t xml:space="preserve"> de </w:t>
      </w:r>
      <w:proofErr w:type="spellStart"/>
      <w:r w:rsidRPr="00F61D23">
        <w:rPr>
          <w:rFonts w:ascii="Times New Roman" w:hAnsi="Times New Roman" w:cs="Times New Roman"/>
          <w:szCs w:val="24"/>
        </w:rPr>
        <w:t>şeful</w:t>
      </w:r>
      <w:proofErr w:type="spellEnd"/>
      <w:r w:rsidRPr="00F61D23">
        <w:rPr>
          <w:rFonts w:ascii="Times New Roman" w:hAnsi="Times New Roman" w:cs="Times New Roman"/>
          <w:szCs w:val="24"/>
        </w:rPr>
        <w:t xml:space="preserve"> de complex </w:t>
      </w:r>
      <w:proofErr w:type="spellStart"/>
      <w:r w:rsidRPr="00F61D23">
        <w:rPr>
          <w:rFonts w:ascii="Times New Roman" w:hAnsi="Times New Roman" w:cs="Times New Roman"/>
          <w:szCs w:val="24"/>
        </w:rPr>
        <w:t>şi</w:t>
      </w:r>
      <w:proofErr w:type="spellEnd"/>
      <w:r w:rsidRPr="00F61D23">
        <w:rPr>
          <w:rFonts w:ascii="Times New Roman" w:hAnsi="Times New Roman" w:cs="Times New Roman"/>
          <w:szCs w:val="24"/>
        </w:rPr>
        <w:t>/</w:t>
      </w:r>
      <w:proofErr w:type="spellStart"/>
      <w:r w:rsidRPr="00F61D23">
        <w:rPr>
          <w:rFonts w:ascii="Times New Roman" w:hAnsi="Times New Roman" w:cs="Times New Roman"/>
          <w:szCs w:val="24"/>
        </w:rPr>
        <w:t>sau</w:t>
      </w:r>
      <w:proofErr w:type="spellEnd"/>
      <w:r w:rsidRPr="00F61D23">
        <w:rPr>
          <w:rFonts w:ascii="Times New Roman" w:hAnsi="Times New Roman" w:cs="Times New Roman"/>
          <w:szCs w:val="24"/>
        </w:rPr>
        <w:t xml:space="preserve"> </w:t>
      </w:r>
      <w:proofErr w:type="spellStart"/>
      <w:r w:rsidRPr="00F61D23">
        <w:rPr>
          <w:rFonts w:ascii="Times New Roman" w:hAnsi="Times New Roman" w:cs="Times New Roman"/>
          <w:szCs w:val="24"/>
        </w:rPr>
        <w:t>conducerea</w:t>
      </w:r>
      <w:proofErr w:type="spellEnd"/>
      <w:r w:rsidRPr="00F61D23">
        <w:rPr>
          <w:rFonts w:ascii="Times New Roman" w:hAnsi="Times New Roman" w:cs="Times New Roman"/>
          <w:szCs w:val="24"/>
        </w:rPr>
        <w:t xml:space="preserve"> </w:t>
      </w:r>
      <w:proofErr w:type="gramStart"/>
      <w:r w:rsidRPr="00F61D23">
        <w:rPr>
          <w:rFonts w:ascii="Times New Roman" w:hAnsi="Times New Roman" w:cs="Times New Roman"/>
          <w:szCs w:val="24"/>
        </w:rPr>
        <w:t>DGASPC</w:t>
      </w:r>
      <w:r w:rsidR="00D47212">
        <w:rPr>
          <w:rFonts w:ascii="Times New Roman" w:hAnsi="Times New Roman" w:cs="Times New Roman"/>
          <w:szCs w:val="24"/>
        </w:rPr>
        <w:t xml:space="preserve"> </w:t>
      </w:r>
      <w:r w:rsidR="00660259">
        <w:rPr>
          <w:rFonts w:ascii="Times New Roman" w:hAnsi="Times New Roman" w:cs="Times New Roman"/>
          <w:szCs w:val="24"/>
        </w:rPr>
        <w:t xml:space="preserve"> </w:t>
      </w:r>
      <w:proofErr w:type="spellStart"/>
      <w:r w:rsidRPr="00F61D23">
        <w:rPr>
          <w:rFonts w:ascii="Times New Roman" w:hAnsi="Times New Roman" w:cs="Times New Roman"/>
          <w:szCs w:val="24"/>
        </w:rPr>
        <w:t>Argeş</w:t>
      </w:r>
      <w:proofErr w:type="spellEnd"/>
      <w:proofErr w:type="gramEnd"/>
      <w:r w:rsidRPr="00F61D23">
        <w:rPr>
          <w:rFonts w:ascii="Times New Roman" w:hAnsi="Times New Roman" w:cs="Times New Roman"/>
          <w:szCs w:val="24"/>
        </w:rPr>
        <w:t>;</w:t>
      </w:r>
    </w:p>
    <w:p w:rsidR="002E1DB6" w:rsidRPr="00F61D23" w:rsidRDefault="002E1DB6" w:rsidP="003901CF">
      <w:pPr>
        <w:pStyle w:val="Listparagraf"/>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Colaborează cu întreg personalul complexului; </w:t>
      </w:r>
    </w:p>
    <w:p w:rsidR="002E1DB6" w:rsidRPr="00F61D23" w:rsidRDefault="002E1DB6" w:rsidP="003901CF">
      <w:pPr>
        <w:pStyle w:val="Listparagraf"/>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Nu transferă prezentele atribu</w:t>
      </w:r>
      <w:r w:rsidRPr="00F61D23">
        <w:rPr>
          <w:rFonts w:ascii="Tahoma" w:hAnsi="Tahoma" w:cs="Tahoma"/>
          <w:szCs w:val="24"/>
          <w:lang w:val="ro-RO"/>
        </w:rPr>
        <w:t>ț</w:t>
      </w:r>
      <w:r w:rsidRPr="00F61D23">
        <w:rPr>
          <w:rFonts w:ascii="Times New Roman" w:hAnsi="Times New Roman" w:cs="Times New Roman"/>
          <w:szCs w:val="24"/>
          <w:lang w:val="ro-RO"/>
        </w:rPr>
        <w:t xml:space="preserve">ii (mai ales cele cu privire la supravegherea copiilor)  copiilor mai mari din CZ sau altor persoane care nu sunt </w:t>
      </w:r>
      <w:proofErr w:type="spellStart"/>
      <w:r w:rsidRPr="00F61D23">
        <w:rPr>
          <w:rFonts w:ascii="Times New Roman" w:hAnsi="Times New Roman" w:cs="Times New Roman"/>
          <w:szCs w:val="24"/>
          <w:lang w:val="ro-RO"/>
        </w:rPr>
        <w:t>salariati</w:t>
      </w:r>
      <w:proofErr w:type="spellEnd"/>
      <w:r w:rsidRPr="00F61D23">
        <w:rPr>
          <w:rFonts w:ascii="Times New Roman" w:hAnsi="Times New Roman" w:cs="Times New Roman"/>
          <w:szCs w:val="24"/>
          <w:lang w:val="ro-RO"/>
        </w:rPr>
        <w:t xml:space="preserve"> ai CZ; </w:t>
      </w:r>
    </w:p>
    <w:p w:rsidR="002E1DB6" w:rsidRPr="00365FF2" w:rsidRDefault="002E1DB6" w:rsidP="003901CF">
      <w:pPr>
        <w:pStyle w:val="Listparagraf"/>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Alte </w:t>
      </w:r>
      <w:proofErr w:type="spellStart"/>
      <w:r w:rsidRPr="00F61D23">
        <w:rPr>
          <w:rFonts w:ascii="Times New Roman" w:hAnsi="Times New Roman" w:cs="Times New Roman"/>
          <w:szCs w:val="24"/>
          <w:lang w:val="ro-RO"/>
        </w:rPr>
        <w:t>atribuţii</w:t>
      </w:r>
      <w:proofErr w:type="spellEnd"/>
      <w:r w:rsidRPr="00F61D23">
        <w:rPr>
          <w:rFonts w:ascii="Times New Roman" w:hAnsi="Times New Roman" w:cs="Times New Roman"/>
          <w:szCs w:val="24"/>
          <w:lang w:val="ro-RO"/>
        </w:rPr>
        <w:t xml:space="preserve"> trasate de </w:t>
      </w:r>
      <w:proofErr w:type="spellStart"/>
      <w:r w:rsidRPr="00F61D23">
        <w:rPr>
          <w:rFonts w:ascii="Times New Roman" w:hAnsi="Times New Roman" w:cs="Times New Roman"/>
          <w:szCs w:val="24"/>
          <w:lang w:val="ro-RO"/>
        </w:rPr>
        <w:t>şeful</w:t>
      </w:r>
      <w:proofErr w:type="spellEnd"/>
      <w:r w:rsidRPr="00F61D23">
        <w:rPr>
          <w:rFonts w:ascii="Times New Roman" w:hAnsi="Times New Roman" w:cs="Times New Roman"/>
          <w:szCs w:val="24"/>
          <w:lang w:val="ro-RO"/>
        </w:rPr>
        <w:t xml:space="preserve"> de complex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de către conducerea </w:t>
      </w:r>
      <w:proofErr w:type="spellStart"/>
      <w:r w:rsidRPr="00F61D23">
        <w:rPr>
          <w:rFonts w:ascii="Times New Roman" w:hAnsi="Times New Roman" w:cs="Times New Roman"/>
          <w:szCs w:val="24"/>
          <w:lang w:val="ro-RO"/>
        </w:rPr>
        <w:t>direcţiei</w:t>
      </w:r>
      <w:proofErr w:type="spellEnd"/>
      <w:r w:rsidRPr="00F61D23">
        <w:rPr>
          <w:rFonts w:ascii="Times New Roman" w:hAnsi="Times New Roman" w:cs="Times New Roman"/>
          <w:szCs w:val="24"/>
          <w:lang w:val="ro-RO"/>
        </w:rPr>
        <w:t xml:space="preserve">, precum </w:t>
      </w:r>
      <w:proofErr w:type="spellStart"/>
      <w:r w:rsidRPr="00F61D23">
        <w:rPr>
          <w:rFonts w:ascii="Times New Roman" w:hAnsi="Times New Roman" w:cs="Times New Roman"/>
          <w:szCs w:val="24"/>
          <w:lang w:val="ro-RO"/>
        </w:rPr>
        <w:t>şi</w:t>
      </w:r>
      <w:proofErr w:type="spellEnd"/>
      <w:r w:rsidRPr="00F61D23">
        <w:rPr>
          <w:rFonts w:ascii="Times New Roman" w:hAnsi="Times New Roman" w:cs="Times New Roman"/>
          <w:szCs w:val="24"/>
          <w:lang w:val="ro-RO"/>
        </w:rPr>
        <w:t xml:space="preserve"> cele prevăzute de </w:t>
      </w:r>
      <w:proofErr w:type="spellStart"/>
      <w:r w:rsidRPr="00F61D23">
        <w:rPr>
          <w:rFonts w:ascii="Times New Roman" w:hAnsi="Times New Roman" w:cs="Times New Roman"/>
          <w:szCs w:val="24"/>
          <w:lang w:val="ro-RO"/>
        </w:rPr>
        <w:t>legislaţia</w:t>
      </w:r>
      <w:proofErr w:type="spellEnd"/>
      <w:r w:rsidRPr="00F61D23">
        <w:rPr>
          <w:rFonts w:ascii="Times New Roman" w:hAnsi="Times New Roman" w:cs="Times New Roman"/>
          <w:szCs w:val="24"/>
          <w:lang w:val="ro-RO"/>
        </w:rPr>
        <w:t xml:space="preserve"> în vigoare. </w:t>
      </w:r>
    </w:p>
    <w:p w:rsidR="002E1DB6" w:rsidRPr="0092777E" w:rsidRDefault="002E1DB6" w:rsidP="007103DC">
      <w:pPr>
        <w:pStyle w:val="NormalWeb"/>
        <w:jc w:val="both"/>
      </w:pPr>
      <w:r w:rsidRPr="0092777E">
        <w:rPr>
          <w:b/>
        </w:rPr>
        <w:t>Asistent medical</w:t>
      </w:r>
      <w:r>
        <w:rPr>
          <w:b/>
        </w:rPr>
        <w:t>:</w:t>
      </w:r>
    </w:p>
    <w:p w:rsidR="002E1DB6" w:rsidRPr="00222130" w:rsidRDefault="002E1DB6" w:rsidP="00F61D23">
      <w:pPr>
        <w:suppressAutoHyphens w:val="0"/>
        <w:jc w:val="both"/>
        <w:rPr>
          <w:szCs w:val="24"/>
          <w:lang w:val="pt-BR"/>
        </w:rPr>
      </w:pPr>
      <w:r>
        <w:rPr>
          <w:szCs w:val="24"/>
          <w:lang w:val="pt-BR"/>
        </w:rPr>
        <w:t xml:space="preserve">-  </w:t>
      </w:r>
      <w:proofErr w:type="spellStart"/>
      <w:r w:rsidRPr="00DD650D">
        <w:rPr>
          <w:szCs w:val="24"/>
        </w:rPr>
        <w:t>Cunoa</w:t>
      </w:r>
      <w:r w:rsidR="00DD650D">
        <w:rPr>
          <w:szCs w:val="24"/>
        </w:rPr>
        <w:t>ș</w:t>
      </w:r>
      <w:r w:rsidRPr="00DD650D">
        <w:rPr>
          <w:szCs w:val="24"/>
        </w:rPr>
        <w:t>te</w:t>
      </w:r>
      <w:proofErr w:type="spellEnd"/>
      <w:r w:rsidR="00980CEC">
        <w:rPr>
          <w:szCs w:val="24"/>
        </w:rPr>
        <w:t xml:space="preserve"> </w:t>
      </w:r>
      <w:proofErr w:type="spellStart"/>
      <w:r w:rsidR="00DD650D">
        <w:rPr>
          <w:szCs w:val="24"/>
        </w:rPr>
        <w:t>ș</w:t>
      </w:r>
      <w:r w:rsidRPr="00222130">
        <w:rPr>
          <w:szCs w:val="24"/>
        </w:rPr>
        <w:t>i</w:t>
      </w:r>
      <w:proofErr w:type="spellEnd"/>
      <w:r w:rsidRPr="00222130">
        <w:rPr>
          <w:szCs w:val="24"/>
        </w:rPr>
        <w:t xml:space="preserve"> </w:t>
      </w:r>
      <w:proofErr w:type="spellStart"/>
      <w:r w:rsidRPr="00222130">
        <w:rPr>
          <w:szCs w:val="24"/>
        </w:rPr>
        <w:t>acordă</w:t>
      </w:r>
      <w:proofErr w:type="spellEnd"/>
      <w:r w:rsidRPr="00222130">
        <w:rPr>
          <w:szCs w:val="24"/>
        </w:rPr>
        <w:t xml:space="preserve"> </w:t>
      </w:r>
      <w:proofErr w:type="spellStart"/>
      <w:r w:rsidRPr="00222130">
        <w:rPr>
          <w:szCs w:val="24"/>
        </w:rPr>
        <w:t>măsuri</w:t>
      </w:r>
      <w:proofErr w:type="spellEnd"/>
      <w:r w:rsidR="00980CEC">
        <w:rPr>
          <w:szCs w:val="24"/>
        </w:rPr>
        <w:t xml:space="preserve"> </w:t>
      </w:r>
      <w:r w:rsidRPr="00222130">
        <w:rPr>
          <w:szCs w:val="24"/>
        </w:rPr>
        <w:t xml:space="preserve">de prim </w:t>
      </w:r>
      <w:proofErr w:type="spellStart"/>
      <w:r w:rsidRPr="00222130">
        <w:rPr>
          <w:szCs w:val="24"/>
        </w:rPr>
        <w:t>ajutor</w:t>
      </w:r>
      <w:proofErr w:type="spellEnd"/>
      <w:r w:rsidRPr="00222130">
        <w:rPr>
          <w:szCs w:val="24"/>
        </w:rPr>
        <w:t>;</w:t>
      </w:r>
    </w:p>
    <w:p w:rsidR="002E1DB6" w:rsidRPr="00222130" w:rsidRDefault="003901CF" w:rsidP="00F61D23">
      <w:pPr>
        <w:tabs>
          <w:tab w:val="left" w:pos="600"/>
          <w:tab w:val="left" w:pos="709"/>
        </w:tabs>
        <w:suppressAutoHyphens w:val="0"/>
        <w:jc w:val="both"/>
        <w:rPr>
          <w:szCs w:val="24"/>
        </w:rPr>
      </w:pPr>
      <w:r>
        <w:rPr>
          <w:szCs w:val="24"/>
        </w:rPr>
        <w:t xml:space="preserve">- </w:t>
      </w:r>
      <w:r w:rsidR="002E1DB6" w:rsidRPr="00222130">
        <w:rPr>
          <w:szCs w:val="24"/>
        </w:rPr>
        <w:t xml:space="preserve">Individual </w:t>
      </w:r>
      <w:proofErr w:type="spellStart"/>
      <w:r w:rsidR="002E1DB6" w:rsidRPr="00222130">
        <w:rPr>
          <w:szCs w:val="24"/>
        </w:rPr>
        <w:t>î</w:t>
      </w:r>
      <w:r w:rsidR="002E1DB6" w:rsidRPr="00222130">
        <w:rPr>
          <w:rFonts w:ascii="Tahoma" w:hAnsi="Tahoma" w:cs="Tahoma"/>
          <w:szCs w:val="24"/>
        </w:rPr>
        <w:t>ș</w:t>
      </w:r>
      <w:r w:rsidR="002E1DB6" w:rsidRPr="00222130">
        <w:rPr>
          <w:szCs w:val="24"/>
        </w:rPr>
        <w:t>i</w:t>
      </w:r>
      <w:proofErr w:type="spellEnd"/>
      <w:r w:rsidR="002E1DB6" w:rsidRPr="00222130">
        <w:rPr>
          <w:szCs w:val="24"/>
        </w:rPr>
        <w:t xml:space="preserve"> </w:t>
      </w:r>
      <w:proofErr w:type="spellStart"/>
      <w:r w:rsidR="002E1DB6" w:rsidRPr="00222130">
        <w:rPr>
          <w:szCs w:val="24"/>
        </w:rPr>
        <w:t>planifică</w:t>
      </w:r>
      <w:proofErr w:type="spellEnd"/>
      <w:r w:rsidR="002E1DB6" w:rsidRPr="00222130">
        <w:rPr>
          <w:szCs w:val="24"/>
        </w:rPr>
        <w:t xml:space="preserve"> </w:t>
      </w:r>
      <w:proofErr w:type="spellStart"/>
      <w:r w:rsidR="002E1DB6" w:rsidRPr="00222130">
        <w:rPr>
          <w:szCs w:val="24"/>
        </w:rPr>
        <w:t>săptămânal</w:t>
      </w:r>
      <w:proofErr w:type="spellEnd"/>
      <w:r w:rsidR="002E1DB6" w:rsidRPr="00222130">
        <w:rPr>
          <w:szCs w:val="24"/>
        </w:rPr>
        <w:t xml:space="preserve"> </w:t>
      </w:r>
      <w:proofErr w:type="spellStart"/>
      <w:r w:rsidR="002E1DB6" w:rsidRPr="00222130">
        <w:rPr>
          <w:szCs w:val="24"/>
        </w:rPr>
        <w:t>activitatea</w:t>
      </w:r>
      <w:proofErr w:type="spellEnd"/>
      <w:r w:rsidR="002E1DB6" w:rsidRPr="00222130">
        <w:rPr>
          <w:szCs w:val="24"/>
        </w:rPr>
        <w:t xml:space="preserve"> de </w:t>
      </w:r>
      <w:proofErr w:type="spellStart"/>
      <w:r w:rsidR="002E1DB6" w:rsidRPr="00222130">
        <w:rPr>
          <w:szCs w:val="24"/>
        </w:rPr>
        <w:t>educa</w:t>
      </w:r>
      <w:r w:rsidR="002E1DB6" w:rsidRPr="00222130">
        <w:rPr>
          <w:rFonts w:ascii="Tahoma" w:hAnsi="Tahoma" w:cs="Tahoma"/>
          <w:szCs w:val="24"/>
        </w:rPr>
        <w:t>ț</w:t>
      </w:r>
      <w:r w:rsidR="002E1DB6" w:rsidRPr="00222130">
        <w:rPr>
          <w:szCs w:val="24"/>
        </w:rPr>
        <w:t>ie</w:t>
      </w:r>
      <w:proofErr w:type="spellEnd"/>
      <w:r w:rsidR="002E1DB6" w:rsidRPr="00222130">
        <w:rPr>
          <w:szCs w:val="24"/>
        </w:rPr>
        <w:t xml:space="preserve"> </w:t>
      </w:r>
      <w:proofErr w:type="spellStart"/>
      <w:r w:rsidR="002E1DB6" w:rsidRPr="00222130">
        <w:rPr>
          <w:szCs w:val="24"/>
        </w:rPr>
        <w:t>sanitară</w:t>
      </w:r>
      <w:proofErr w:type="spellEnd"/>
      <w:r w:rsidR="002E1DB6" w:rsidRPr="00222130">
        <w:rPr>
          <w:szCs w:val="24"/>
        </w:rPr>
        <w:t xml:space="preserve">, </w:t>
      </w:r>
      <w:proofErr w:type="spellStart"/>
      <w:r w:rsidR="002E1DB6" w:rsidRPr="00222130">
        <w:rPr>
          <w:szCs w:val="24"/>
        </w:rPr>
        <w:t>redactează</w:t>
      </w:r>
      <w:proofErr w:type="spellEnd"/>
      <w:r w:rsidR="002E1DB6" w:rsidRPr="00222130">
        <w:rPr>
          <w:szCs w:val="24"/>
        </w:rPr>
        <w:t xml:space="preserve"> </w:t>
      </w:r>
      <w:proofErr w:type="spellStart"/>
      <w:r w:rsidR="002E1DB6" w:rsidRPr="00222130">
        <w:rPr>
          <w:szCs w:val="24"/>
        </w:rPr>
        <w:t>obiectivele</w:t>
      </w:r>
      <w:proofErr w:type="spellEnd"/>
      <w:r w:rsidR="002E1DB6" w:rsidRPr="00222130">
        <w:rPr>
          <w:szCs w:val="24"/>
        </w:rPr>
        <w:t xml:space="preserve"> </w:t>
      </w:r>
      <w:proofErr w:type="spellStart"/>
      <w:r w:rsidR="002E1DB6" w:rsidRPr="00222130">
        <w:rPr>
          <w:szCs w:val="24"/>
        </w:rPr>
        <w:t>propuse</w:t>
      </w:r>
      <w:proofErr w:type="spellEnd"/>
      <w:r w:rsidR="002E1DB6" w:rsidRPr="00222130">
        <w:rPr>
          <w:szCs w:val="24"/>
        </w:rPr>
        <w:t xml:space="preserve"> </w:t>
      </w:r>
      <w:proofErr w:type="spellStart"/>
      <w:r w:rsidR="002E1DB6" w:rsidRPr="00222130">
        <w:rPr>
          <w:szCs w:val="24"/>
        </w:rPr>
        <w:t>pentru</w:t>
      </w:r>
      <w:proofErr w:type="spellEnd"/>
      <w:r w:rsidR="002E1DB6" w:rsidRPr="00222130">
        <w:rPr>
          <w:szCs w:val="24"/>
        </w:rPr>
        <w:t xml:space="preserve"> </w:t>
      </w:r>
      <w:proofErr w:type="spellStart"/>
      <w:r w:rsidR="002E1DB6" w:rsidRPr="00222130">
        <w:rPr>
          <w:szCs w:val="24"/>
        </w:rPr>
        <w:t>săptămâna</w:t>
      </w:r>
      <w:proofErr w:type="spellEnd"/>
      <w:r w:rsidR="002E1DB6" w:rsidRPr="00222130">
        <w:rPr>
          <w:szCs w:val="24"/>
        </w:rPr>
        <w:t xml:space="preserve"> </w:t>
      </w:r>
      <w:proofErr w:type="spellStart"/>
      <w:r w:rsidR="002E1DB6" w:rsidRPr="00222130">
        <w:rPr>
          <w:szCs w:val="24"/>
        </w:rPr>
        <w:t>ce</w:t>
      </w:r>
      <w:proofErr w:type="spellEnd"/>
      <w:r w:rsidR="002E1DB6" w:rsidRPr="00222130">
        <w:rPr>
          <w:szCs w:val="24"/>
        </w:rPr>
        <w:t xml:space="preserve"> </w:t>
      </w:r>
      <w:proofErr w:type="spellStart"/>
      <w:r w:rsidR="002E1DB6" w:rsidRPr="00222130">
        <w:rPr>
          <w:szCs w:val="24"/>
        </w:rPr>
        <w:t>va</w:t>
      </w:r>
      <w:proofErr w:type="spellEnd"/>
      <w:r w:rsidR="002E1DB6" w:rsidRPr="00222130">
        <w:rPr>
          <w:szCs w:val="24"/>
        </w:rPr>
        <w:t xml:space="preserve"> </w:t>
      </w:r>
      <w:proofErr w:type="spellStart"/>
      <w:r w:rsidR="002E1DB6" w:rsidRPr="00222130">
        <w:rPr>
          <w:szCs w:val="24"/>
        </w:rPr>
        <w:t>urma</w:t>
      </w:r>
      <w:proofErr w:type="spellEnd"/>
      <w:r w:rsidR="002E1DB6" w:rsidRPr="00222130">
        <w:rPr>
          <w:szCs w:val="24"/>
        </w:rPr>
        <w:t xml:space="preserve"> </w:t>
      </w:r>
      <w:proofErr w:type="spellStart"/>
      <w:r w:rsidR="002E1DB6" w:rsidRPr="00222130">
        <w:rPr>
          <w:rFonts w:ascii="Tahoma" w:hAnsi="Tahoma" w:cs="Tahoma"/>
          <w:szCs w:val="24"/>
        </w:rPr>
        <w:t>ș</w:t>
      </w:r>
      <w:r w:rsidR="002E1DB6" w:rsidRPr="00222130">
        <w:rPr>
          <w:szCs w:val="24"/>
        </w:rPr>
        <w:t>i</w:t>
      </w:r>
      <w:proofErr w:type="spellEnd"/>
      <w:r w:rsidR="002E1DB6" w:rsidRPr="00222130">
        <w:rPr>
          <w:szCs w:val="24"/>
        </w:rPr>
        <w:t xml:space="preserve"> </w:t>
      </w:r>
      <w:proofErr w:type="spellStart"/>
      <w:r w:rsidR="002E1DB6" w:rsidRPr="00222130">
        <w:rPr>
          <w:szCs w:val="24"/>
        </w:rPr>
        <w:t>înaintează</w:t>
      </w:r>
      <w:proofErr w:type="spellEnd"/>
      <w:r w:rsidR="002E1DB6" w:rsidRPr="00222130">
        <w:rPr>
          <w:szCs w:val="24"/>
        </w:rPr>
        <w:t xml:space="preserve"> </w:t>
      </w:r>
      <w:proofErr w:type="spellStart"/>
      <w:r w:rsidR="002E1DB6" w:rsidRPr="00222130">
        <w:rPr>
          <w:szCs w:val="24"/>
        </w:rPr>
        <w:t>planificarea</w:t>
      </w:r>
      <w:proofErr w:type="spellEnd"/>
      <w:r w:rsidR="002E1DB6" w:rsidRPr="00222130">
        <w:rPr>
          <w:szCs w:val="24"/>
        </w:rPr>
        <w:t xml:space="preserve"> </w:t>
      </w:r>
      <w:proofErr w:type="spellStart"/>
      <w:r w:rsidR="002E1DB6" w:rsidRPr="00222130">
        <w:rPr>
          <w:rFonts w:ascii="Tahoma" w:hAnsi="Tahoma" w:cs="Tahoma"/>
          <w:szCs w:val="24"/>
        </w:rPr>
        <w:t>ș</w:t>
      </w:r>
      <w:r w:rsidR="002E1DB6" w:rsidRPr="00222130">
        <w:rPr>
          <w:szCs w:val="24"/>
        </w:rPr>
        <w:t>efului</w:t>
      </w:r>
      <w:proofErr w:type="spellEnd"/>
      <w:r w:rsidR="002E1DB6" w:rsidRPr="00222130">
        <w:rPr>
          <w:szCs w:val="24"/>
        </w:rPr>
        <w:t xml:space="preserve"> de complex </w:t>
      </w:r>
      <w:proofErr w:type="spellStart"/>
      <w:r w:rsidR="002E1DB6" w:rsidRPr="00222130">
        <w:rPr>
          <w:szCs w:val="24"/>
        </w:rPr>
        <w:t>spre</w:t>
      </w:r>
      <w:proofErr w:type="spellEnd"/>
      <w:r w:rsidR="002E1DB6" w:rsidRPr="00222130">
        <w:rPr>
          <w:szCs w:val="24"/>
        </w:rPr>
        <w:t xml:space="preserve"> </w:t>
      </w:r>
      <w:proofErr w:type="spellStart"/>
      <w:r w:rsidR="002E1DB6" w:rsidRPr="00222130">
        <w:rPr>
          <w:szCs w:val="24"/>
        </w:rPr>
        <w:t>avizare</w:t>
      </w:r>
      <w:proofErr w:type="spellEnd"/>
      <w:r w:rsidR="002E1DB6" w:rsidRPr="00222130">
        <w:rPr>
          <w:szCs w:val="24"/>
        </w:rPr>
        <w:t>;</w:t>
      </w:r>
    </w:p>
    <w:p w:rsidR="002E1DB6" w:rsidRPr="00222130" w:rsidRDefault="003901CF" w:rsidP="00F61D23">
      <w:pPr>
        <w:tabs>
          <w:tab w:val="left" w:pos="709"/>
        </w:tabs>
        <w:suppressAutoHyphens w:val="0"/>
        <w:autoSpaceDE w:val="0"/>
        <w:autoSpaceDN w:val="0"/>
        <w:adjustRightInd w:val="0"/>
        <w:jc w:val="both"/>
        <w:rPr>
          <w:b/>
          <w:szCs w:val="24"/>
        </w:rPr>
      </w:pPr>
      <w:r>
        <w:rPr>
          <w:szCs w:val="24"/>
        </w:rPr>
        <w:lastRenderedPageBreak/>
        <w:t xml:space="preserve">- </w:t>
      </w:r>
      <w:proofErr w:type="spellStart"/>
      <w:r w:rsidR="002E1DB6" w:rsidRPr="00222130">
        <w:rPr>
          <w:szCs w:val="24"/>
        </w:rPr>
        <w:t>Participă</w:t>
      </w:r>
      <w:proofErr w:type="spellEnd"/>
      <w:r w:rsidR="002E1DB6" w:rsidRPr="00222130">
        <w:rPr>
          <w:szCs w:val="24"/>
        </w:rPr>
        <w:t xml:space="preserve"> </w:t>
      </w:r>
      <w:proofErr w:type="spellStart"/>
      <w:r w:rsidR="002E1DB6" w:rsidRPr="00222130">
        <w:rPr>
          <w:szCs w:val="24"/>
        </w:rPr>
        <w:t>împreună</w:t>
      </w:r>
      <w:proofErr w:type="spellEnd"/>
      <w:r w:rsidR="002E1DB6" w:rsidRPr="00222130">
        <w:rPr>
          <w:szCs w:val="24"/>
        </w:rPr>
        <w:t xml:space="preserve"> cu </w:t>
      </w:r>
      <w:proofErr w:type="spellStart"/>
      <w:r w:rsidR="002E1DB6" w:rsidRPr="00222130">
        <w:rPr>
          <w:szCs w:val="24"/>
        </w:rPr>
        <w:t>asistentul</w:t>
      </w:r>
      <w:proofErr w:type="spellEnd"/>
      <w:r w:rsidR="002E1DB6" w:rsidRPr="00222130">
        <w:rPr>
          <w:szCs w:val="24"/>
        </w:rPr>
        <w:t xml:space="preserve"> social, </w:t>
      </w:r>
      <w:proofErr w:type="spellStart"/>
      <w:r w:rsidR="002E1DB6" w:rsidRPr="00222130">
        <w:rPr>
          <w:szCs w:val="24"/>
        </w:rPr>
        <w:t>psihologul</w:t>
      </w:r>
      <w:proofErr w:type="spellEnd"/>
      <w:r w:rsidR="002E1DB6" w:rsidRPr="00222130">
        <w:rPr>
          <w:szCs w:val="24"/>
        </w:rPr>
        <w:t xml:space="preserve"> </w:t>
      </w:r>
      <w:proofErr w:type="spellStart"/>
      <w:r w:rsidR="002E1DB6" w:rsidRPr="00222130">
        <w:rPr>
          <w:rFonts w:ascii="Tahoma" w:hAnsi="Tahoma" w:cs="Tahoma"/>
          <w:szCs w:val="24"/>
        </w:rPr>
        <w:t>ș</w:t>
      </w:r>
      <w:r w:rsidR="002E1DB6" w:rsidRPr="00222130">
        <w:rPr>
          <w:szCs w:val="24"/>
        </w:rPr>
        <w:t>i</w:t>
      </w:r>
      <w:proofErr w:type="spellEnd"/>
      <w:r w:rsidR="002E1DB6" w:rsidRPr="00222130">
        <w:rPr>
          <w:szCs w:val="24"/>
        </w:rPr>
        <w:t xml:space="preserve"> </w:t>
      </w:r>
      <w:proofErr w:type="spellStart"/>
      <w:r w:rsidR="002E1DB6" w:rsidRPr="00222130">
        <w:rPr>
          <w:szCs w:val="24"/>
        </w:rPr>
        <w:t>educatorul</w:t>
      </w:r>
      <w:proofErr w:type="spellEnd"/>
      <w:r w:rsidR="002E1DB6" w:rsidRPr="00222130">
        <w:rPr>
          <w:szCs w:val="24"/>
        </w:rPr>
        <w:t xml:space="preserve"> la </w:t>
      </w:r>
      <w:proofErr w:type="spellStart"/>
      <w:r w:rsidR="002E1DB6" w:rsidRPr="00222130">
        <w:rPr>
          <w:szCs w:val="24"/>
        </w:rPr>
        <w:t>elaborarea</w:t>
      </w:r>
      <w:proofErr w:type="spellEnd"/>
      <w:r w:rsidR="002E1DB6" w:rsidRPr="00222130">
        <w:rPr>
          <w:szCs w:val="24"/>
        </w:rPr>
        <w:t xml:space="preserve"> </w:t>
      </w:r>
      <w:proofErr w:type="spellStart"/>
      <w:r w:rsidR="002E1DB6" w:rsidRPr="00222130">
        <w:rPr>
          <w:szCs w:val="24"/>
        </w:rPr>
        <w:t>Planului</w:t>
      </w:r>
      <w:proofErr w:type="spellEnd"/>
      <w:r w:rsidR="002E1DB6" w:rsidRPr="00222130">
        <w:rPr>
          <w:szCs w:val="24"/>
        </w:rPr>
        <w:t xml:space="preserve"> </w:t>
      </w:r>
      <w:proofErr w:type="spellStart"/>
      <w:r w:rsidR="002E1DB6" w:rsidRPr="00222130">
        <w:rPr>
          <w:szCs w:val="24"/>
        </w:rPr>
        <w:t>Personalizat</w:t>
      </w:r>
      <w:proofErr w:type="spellEnd"/>
      <w:r w:rsidR="002E1DB6" w:rsidRPr="00222130">
        <w:rPr>
          <w:szCs w:val="24"/>
        </w:rPr>
        <w:t xml:space="preserve"> de </w:t>
      </w:r>
      <w:proofErr w:type="spellStart"/>
      <w:r w:rsidR="002E1DB6" w:rsidRPr="00222130">
        <w:rPr>
          <w:szCs w:val="24"/>
        </w:rPr>
        <w:t>Interven</w:t>
      </w:r>
      <w:r w:rsidR="002E1DB6" w:rsidRPr="00222130">
        <w:rPr>
          <w:rFonts w:ascii="Tahoma" w:hAnsi="Tahoma" w:cs="Tahoma"/>
          <w:szCs w:val="24"/>
        </w:rPr>
        <w:t>ț</w:t>
      </w:r>
      <w:r w:rsidR="002E1DB6" w:rsidRPr="00222130">
        <w:rPr>
          <w:szCs w:val="24"/>
        </w:rPr>
        <w:t>ie</w:t>
      </w:r>
      <w:proofErr w:type="spellEnd"/>
      <w:r w:rsidR="002E1DB6" w:rsidRPr="00222130">
        <w:rPr>
          <w:szCs w:val="24"/>
        </w:rPr>
        <w:t xml:space="preserve"> </w:t>
      </w:r>
      <w:proofErr w:type="spellStart"/>
      <w:r w:rsidR="002E1DB6" w:rsidRPr="00222130">
        <w:rPr>
          <w:szCs w:val="24"/>
        </w:rPr>
        <w:t>pentru</w:t>
      </w:r>
      <w:proofErr w:type="spellEnd"/>
      <w:r w:rsidR="002E1DB6" w:rsidRPr="00222130">
        <w:rPr>
          <w:szCs w:val="24"/>
        </w:rPr>
        <w:t xml:space="preserve"> </w:t>
      </w:r>
      <w:proofErr w:type="spellStart"/>
      <w:r w:rsidR="002E1DB6" w:rsidRPr="00222130">
        <w:rPr>
          <w:szCs w:val="24"/>
        </w:rPr>
        <w:t>copiii</w:t>
      </w:r>
      <w:proofErr w:type="spellEnd"/>
      <w:r w:rsidR="002E1DB6" w:rsidRPr="00222130">
        <w:rPr>
          <w:szCs w:val="24"/>
        </w:rPr>
        <w:t xml:space="preserve"> </w:t>
      </w:r>
      <w:proofErr w:type="spellStart"/>
      <w:r w:rsidR="002E1DB6" w:rsidRPr="00222130">
        <w:rPr>
          <w:szCs w:val="24"/>
        </w:rPr>
        <w:t>înscri</w:t>
      </w:r>
      <w:r w:rsidR="002E1DB6" w:rsidRPr="00222130">
        <w:rPr>
          <w:rFonts w:ascii="Tahoma" w:hAnsi="Tahoma" w:cs="Tahoma"/>
          <w:szCs w:val="24"/>
        </w:rPr>
        <w:t>ș</w:t>
      </w:r>
      <w:r w:rsidR="002E1DB6" w:rsidRPr="00222130">
        <w:rPr>
          <w:szCs w:val="24"/>
        </w:rPr>
        <w:t>i</w:t>
      </w:r>
      <w:proofErr w:type="spellEnd"/>
      <w:r w:rsidR="002E1DB6" w:rsidRPr="00222130">
        <w:rPr>
          <w:szCs w:val="24"/>
        </w:rPr>
        <w:t xml:space="preserve"> </w:t>
      </w:r>
      <w:proofErr w:type="spellStart"/>
      <w:r w:rsidR="002E1DB6" w:rsidRPr="00222130">
        <w:rPr>
          <w:szCs w:val="24"/>
        </w:rPr>
        <w:t>în</w:t>
      </w:r>
      <w:proofErr w:type="spellEnd"/>
      <w:r w:rsidR="002E1DB6" w:rsidRPr="00222130">
        <w:rPr>
          <w:szCs w:val="24"/>
        </w:rPr>
        <w:t xml:space="preserve"> </w:t>
      </w:r>
      <w:proofErr w:type="spellStart"/>
      <w:r w:rsidR="002E1DB6" w:rsidRPr="00222130">
        <w:rPr>
          <w:szCs w:val="24"/>
        </w:rPr>
        <w:t>Centrul</w:t>
      </w:r>
      <w:proofErr w:type="spellEnd"/>
      <w:r w:rsidR="002E1DB6" w:rsidRPr="00222130">
        <w:rPr>
          <w:szCs w:val="24"/>
        </w:rPr>
        <w:t xml:space="preserve"> de Zi </w:t>
      </w:r>
      <w:proofErr w:type="spellStart"/>
      <w:r w:rsidR="002E1DB6" w:rsidRPr="00222130">
        <w:rPr>
          <w:rFonts w:ascii="Tahoma" w:hAnsi="Tahoma" w:cs="Tahoma"/>
          <w:szCs w:val="24"/>
        </w:rPr>
        <w:t>ș</w:t>
      </w:r>
      <w:r w:rsidR="002E1DB6" w:rsidRPr="00222130">
        <w:rPr>
          <w:szCs w:val="24"/>
        </w:rPr>
        <w:t>i</w:t>
      </w:r>
      <w:proofErr w:type="spellEnd"/>
      <w:r w:rsidR="002E1DB6" w:rsidRPr="00222130">
        <w:rPr>
          <w:szCs w:val="24"/>
        </w:rPr>
        <w:t xml:space="preserve"> </w:t>
      </w:r>
      <w:proofErr w:type="spellStart"/>
      <w:r w:rsidR="002E1DB6" w:rsidRPr="00222130">
        <w:rPr>
          <w:szCs w:val="24"/>
        </w:rPr>
        <w:t>implementează</w:t>
      </w:r>
      <w:proofErr w:type="spellEnd"/>
      <w:r w:rsidR="002E1DB6" w:rsidRPr="00222130">
        <w:rPr>
          <w:szCs w:val="24"/>
        </w:rPr>
        <w:t xml:space="preserve"> </w:t>
      </w:r>
      <w:proofErr w:type="spellStart"/>
      <w:r w:rsidR="002E1DB6" w:rsidRPr="00222130">
        <w:rPr>
          <w:szCs w:val="24"/>
        </w:rPr>
        <w:t>obiectivele</w:t>
      </w:r>
      <w:proofErr w:type="spellEnd"/>
      <w:r w:rsidR="002E1DB6" w:rsidRPr="00222130">
        <w:rPr>
          <w:szCs w:val="24"/>
        </w:rPr>
        <w:t xml:space="preserve"> </w:t>
      </w:r>
      <w:proofErr w:type="spellStart"/>
      <w:r w:rsidR="002E1DB6" w:rsidRPr="00222130">
        <w:rPr>
          <w:szCs w:val="24"/>
        </w:rPr>
        <w:t>generale</w:t>
      </w:r>
      <w:proofErr w:type="spellEnd"/>
      <w:r w:rsidR="002E1DB6" w:rsidRPr="00222130">
        <w:rPr>
          <w:szCs w:val="24"/>
        </w:rPr>
        <w:t xml:space="preserve"> ale P.P.I –</w:t>
      </w:r>
      <w:proofErr w:type="spellStart"/>
      <w:r w:rsidR="002E1DB6" w:rsidRPr="00222130">
        <w:rPr>
          <w:szCs w:val="24"/>
        </w:rPr>
        <w:t>ului</w:t>
      </w:r>
      <w:proofErr w:type="spellEnd"/>
      <w:r w:rsidR="002E1DB6">
        <w:rPr>
          <w:szCs w:val="24"/>
        </w:rPr>
        <w:t>;</w:t>
      </w:r>
    </w:p>
    <w:p w:rsidR="002E1DB6" w:rsidRPr="00222130" w:rsidRDefault="003901CF" w:rsidP="00F61D23">
      <w:pPr>
        <w:pStyle w:val="Listparagraf"/>
        <w:tabs>
          <w:tab w:val="left" w:pos="0"/>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2E1DB6" w:rsidRPr="00222130">
        <w:rPr>
          <w:rFonts w:ascii="Times New Roman" w:hAnsi="Times New Roman"/>
          <w:sz w:val="24"/>
          <w:szCs w:val="24"/>
        </w:rPr>
        <w:t xml:space="preserve">La </w:t>
      </w:r>
      <w:proofErr w:type="spellStart"/>
      <w:r w:rsidR="002E1DB6" w:rsidRPr="00222130">
        <w:rPr>
          <w:rFonts w:ascii="Times New Roman" w:hAnsi="Times New Roman"/>
          <w:sz w:val="24"/>
          <w:szCs w:val="24"/>
        </w:rPr>
        <w:t>admiterea</w:t>
      </w:r>
      <w:proofErr w:type="spellEnd"/>
      <w:r w:rsidR="002E1DB6" w:rsidRPr="00222130">
        <w:rPr>
          <w:rFonts w:ascii="Times New Roman" w:hAnsi="Times New Roman"/>
          <w:sz w:val="24"/>
          <w:szCs w:val="24"/>
        </w:rPr>
        <w:t xml:space="preserve"> </w:t>
      </w:r>
      <w:proofErr w:type="spellStart"/>
      <w:r w:rsidR="002E1DB6" w:rsidRPr="00222130">
        <w:rPr>
          <w:rFonts w:ascii="Times New Roman" w:hAnsi="Times New Roman"/>
          <w:sz w:val="24"/>
          <w:szCs w:val="24"/>
        </w:rPr>
        <w:t>copilului</w:t>
      </w:r>
      <w:proofErr w:type="spellEnd"/>
      <w:r w:rsidR="002E1DB6" w:rsidRPr="00222130">
        <w:rPr>
          <w:rFonts w:ascii="Times New Roman" w:hAnsi="Times New Roman"/>
          <w:sz w:val="24"/>
          <w:szCs w:val="24"/>
        </w:rPr>
        <w:t xml:space="preserve"> </w:t>
      </w:r>
      <w:proofErr w:type="spellStart"/>
      <w:r w:rsidR="002E1DB6" w:rsidRPr="00222130">
        <w:rPr>
          <w:rFonts w:ascii="Times New Roman" w:hAnsi="Times New Roman"/>
          <w:sz w:val="24"/>
          <w:szCs w:val="24"/>
        </w:rPr>
        <w:t>în</w:t>
      </w:r>
      <w:proofErr w:type="spellEnd"/>
      <w:r w:rsidR="002E1DB6" w:rsidRPr="00222130">
        <w:rPr>
          <w:rFonts w:ascii="Times New Roman" w:hAnsi="Times New Roman"/>
          <w:sz w:val="24"/>
          <w:szCs w:val="24"/>
        </w:rPr>
        <w:t xml:space="preserve"> </w:t>
      </w:r>
      <w:proofErr w:type="spellStart"/>
      <w:r w:rsidR="002E1DB6" w:rsidRPr="00222130">
        <w:rPr>
          <w:rFonts w:ascii="Times New Roman" w:hAnsi="Times New Roman"/>
          <w:sz w:val="24"/>
          <w:szCs w:val="24"/>
        </w:rPr>
        <w:t>Centrul</w:t>
      </w:r>
      <w:proofErr w:type="spellEnd"/>
      <w:r w:rsidR="002E1DB6" w:rsidRPr="00222130">
        <w:rPr>
          <w:rFonts w:ascii="Times New Roman" w:hAnsi="Times New Roman"/>
          <w:sz w:val="24"/>
          <w:szCs w:val="24"/>
        </w:rPr>
        <w:t xml:space="preserve"> de Zi se </w:t>
      </w:r>
      <w:proofErr w:type="spellStart"/>
      <w:r w:rsidR="002E1DB6" w:rsidRPr="00222130">
        <w:rPr>
          <w:rFonts w:ascii="Times New Roman" w:hAnsi="Times New Roman"/>
          <w:sz w:val="24"/>
          <w:szCs w:val="24"/>
        </w:rPr>
        <w:t>asigură</w:t>
      </w:r>
      <w:proofErr w:type="spellEnd"/>
      <w:r w:rsidR="002E1DB6" w:rsidRPr="00222130">
        <w:rPr>
          <w:rFonts w:ascii="Times New Roman" w:hAnsi="Times New Roman"/>
          <w:sz w:val="24"/>
          <w:szCs w:val="24"/>
        </w:rPr>
        <w:t xml:space="preserve"> </w:t>
      </w:r>
      <w:proofErr w:type="spellStart"/>
      <w:r w:rsidR="002E1DB6" w:rsidRPr="00222130">
        <w:rPr>
          <w:rFonts w:ascii="Times New Roman" w:hAnsi="Times New Roman"/>
          <w:sz w:val="24"/>
          <w:szCs w:val="24"/>
        </w:rPr>
        <w:t>că</w:t>
      </w:r>
      <w:proofErr w:type="spellEnd"/>
      <w:r w:rsidR="002E1DB6" w:rsidRPr="00222130">
        <w:rPr>
          <w:rFonts w:ascii="Times New Roman" w:hAnsi="Times New Roman"/>
          <w:sz w:val="24"/>
          <w:szCs w:val="24"/>
        </w:rPr>
        <w:t xml:space="preserve"> </w:t>
      </w:r>
      <w:proofErr w:type="spellStart"/>
      <w:r w:rsidR="002E1DB6" w:rsidRPr="00222130">
        <w:rPr>
          <w:rFonts w:ascii="Times New Roman" w:hAnsi="Times New Roman"/>
          <w:sz w:val="24"/>
          <w:szCs w:val="24"/>
        </w:rPr>
        <w:t>acesta</w:t>
      </w:r>
      <w:proofErr w:type="spellEnd"/>
      <w:r w:rsidR="002E1DB6" w:rsidRPr="00222130">
        <w:rPr>
          <w:rFonts w:ascii="Times New Roman" w:hAnsi="Times New Roman"/>
          <w:sz w:val="24"/>
          <w:szCs w:val="24"/>
        </w:rPr>
        <w:t xml:space="preserve"> are </w:t>
      </w:r>
      <w:proofErr w:type="spellStart"/>
      <w:r w:rsidR="002E1DB6" w:rsidRPr="00222130">
        <w:rPr>
          <w:rFonts w:ascii="Times New Roman" w:hAnsi="Times New Roman"/>
          <w:sz w:val="24"/>
          <w:szCs w:val="24"/>
        </w:rPr>
        <w:t>toate</w:t>
      </w:r>
      <w:proofErr w:type="spellEnd"/>
      <w:r w:rsidR="002E1DB6" w:rsidRPr="00222130">
        <w:rPr>
          <w:rFonts w:ascii="Times New Roman" w:hAnsi="Times New Roman"/>
          <w:sz w:val="24"/>
          <w:szCs w:val="24"/>
        </w:rPr>
        <w:t xml:space="preserve"> </w:t>
      </w:r>
      <w:proofErr w:type="spellStart"/>
      <w:r w:rsidR="002E1DB6" w:rsidRPr="00222130">
        <w:rPr>
          <w:rFonts w:ascii="Times New Roman" w:hAnsi="Times New Roman"/>
          <w:sz w:val="24"/>
          <w:szCs w:val="24"/>
        </w:rPr>
        <w:t>analizele</w:t>
      </w:r>
      <w:proofErr w:type="spellEnd"/>
      <w:r w:rsidR="002E1DB6" w:rsidRPr="00222130">
        <w:rPr>
          <w:rFonts w:ascii="Times New Roman" w:hAnsi="Times New Roman"/>
          <w:sz w:val="24"/>
          <w:szCs w:val="24"/>
        </w:rPr>
        <w:t xml:space="preserve"> </w:t>
      </w:r>
      <w:proofErr w:type="spellStart"/>
      <w:r w:rsidR="002E1DB6" w:rsidRPr="00222130">
        <w:rPr>
          <w:rFonts w:ascii="Times New Roman" w:hAnsi="Times New Roman"/>
          <w:sz w:val="24"/>
          <w:szCs w:val="24"/>
        </w:rPr>
        <w:t>necesare</w:t>
      </w:r>
      <w:proofErr w:type="spellEnd"/>
      <w:r w:rsidR="002E1DB6" w:rsidRPr="00222130">
        <w:rPr>
          <w:rFonts w:ascii="Times New Roman" w:hAnsi="Times New Roman"/>
          <w:sz w:val="24"/>
          <w:szCs w:val="24"/>
        </w:rPr>
        <w:t xml:space="preserve"> </w:t>
      </w:r>
      <w:proofErr w:type="spellStart"/>
      <w:r w:rsidR="002E1DB6" w:rsidRPr="00222130">
        <w:rPr>
          <w:rFonts w:ascii="Tahoma" w:hAnsi="Tahoma" w:cs="Tahoma"/>
          <w:sz w:val="24"/>
          <w:szCs w:val="24"/>
        </w:rPr>
        <w:t>ș</w:t>
      </w:r>
      <w:r w:rsidR="002E1DB6" w:rsidRPr="00222130">
        <w:rPr>
          <w:rFonts w:ascii="Times New Roman" w:hAnsi="Times New Roman"/>
          <w:sz w:val="24"/>
          <w:szCs w:val="24"/>
        </w:rPr>
        <w:t>i</w:t>
      </w:r>
      <w:proofErr w:type="spellEnd"/>
      <w:r w:rsidR="002E1DB6" w:rsidRPr="00222130">
        <w:rPr>
          <w:rFonts w:ascii="Times New Roman" w:hAnsi="Times New Roman"/>
          <w:sz w:val="24"/>
          <w:szCs w:val="24"/>
        </w:rPr>
        <w:t xml:space="preserve"> </w:t>
      </w:r>
      <w:proofErr w:type="spellStart"/>
      <w:r w:rsidR="002E1DB6" w:rsidRPr="00222130">
        <w:rPr>
          <w:rFonts w:ascii="Times New Roman" w:hAnsi="Times New Roman"/>
          <w:sz w:val="24"/>
          <w:szCs w:val="24"/>
        </w:rPr>
        <w:t>este</w:t>
      </w:r>
      <w:proofErr w:type="spellEnd"/>
      <w:r w:rsidR="002E1DB6" w:rsidRPr="00222130">
        <w:rPr>
          <w:rFonts w:ascii="Times New Roman" w:hAnsi="Times New Roman"/>
          <w:sz w:val="24"/>
          <w:szCs w:val="24"/>
        </w:rPr>
        <w:t xml:space="preserve"> apt </w:t>
      </w:r>
      <w:proofErr w:type="spellStart"/>
      <w:r w:rsidR="002E1DB6" w:rsidRPr="00222130">
        <w:rPr>
          <w:rFonts w:ascii="Times New Roman" w:hAnsi="Times New Roman"/>
          <w:sz w:val="24"/>
          <w:szCs w:val="24"/>
        </w:rPr>
        <w:t>p</w:t>
      </w:r>
      <w:r w:rsidR="002E1DB6">
        <w:rPr>
          <w:rFonts w:ascii="Times New Roman" w:hAnsi="Times New Roman"/>
          <w:sz w:val="24"/>
          <w:szCs w:val="24"/>
        </w:rPr>
        <w:t>entru</w:t>
      </w:r>
      <w:proofErr w:type="spellEnd"/>
      <w:r w:rsidR="002E1DB6">
        <w:rPr>
          <w:rFonts w:ascii="Times New Roman" w:hAnsi="Times New Roman"/>
          <w:sz w:val="24"/>
          <w:szCs w:val="24"/>
        </w:rPr>
        <w:t xml:space="preserve"> </w:t>
      </w:r>
      <w:proofErr w:type="spellStart"/>
      <w:r w:rsidR="002E1DB6">
        <w:rPr>
          <w:rFonts w:ascii="Times New Roman" w:hAnsi="Times New Roman"/>
          <w:sz w:val="24"/>
          <w:szCs w:val="24"/>
        </w:rPr>
        <w:t>intrarea</w:t>
      </w:r>
      <w:proofErr w:type="spellEnd"/>
      <w:r w:rsidR="002E1DB6">
        <w:rPr>
          <w:rFonts w:ascii="Times New Roman" w:hAnsi="Times New Roman"/>
          <w:sz w:val="24"/>
          <w:szCs w:val="24"/>
        </w:rPr>
        <w:t xml:space="preserve"> </w:t>
      </w:r>
      <w:proofErr w:type="spellStart"/>
      <w:r w:rsidR="002E1DB6">
        <w:rPr>
          <w:rFonts w:ascii="Times New Roman" w:hAnsi="Times New Roman"/>
          <w:sz w:val="24"/>
          <w:szCs w:val="24"/>
        </w:rPr>
        <w:t>în</w:t>
      </w:r>
      <w:proofErr w:type="spellEnd"/>
      <w:r w:rsidR="002E1DB6">
        <w:rPr>
          <w:rFonts w:ascii="Times New Roman" w:hAnsi="Times New Roman"/>
          <w:sz w:val="24"/>
          <w:szCs w:val="24"/>
        </w:rPr>
        <w:t xml:space="preserve"> </w:t>
      </w:r>
      <w:proofErr w:type="spellStart"/>
      <w:r w:rsidR="002E1DB6">
        <w:rPr>
          <w:rFonts w:ascii="Times New Roman" w:hAnsi="Times New Roman"/>
          <w:sz w:val="24"/>
          <w:szCs w:val="24"/>
        </w:rPr>
        <w:t>colectivitate</w:t>
      </w:r>
      <w:proofErr w:type="spellEnd"/>
      <w:r w:rsidR="002E1DB6">
        <w:rPr>
          <w:rFonts w:ascii="Times New Roman" w:hAnsi="Times New Roman"/>
          <w:sz w:val="24"/>
          <w:szCs w:val="24"/>
        </w:rPr>
        <w:t>;</w:t>
      </w:r>
    </w:p>
    <w:p w:rsidR="002E1DB6" w:rsidRDefault="003901CF" w:rsidP="00F61D23">
      <w:pPr>
        <w:pStyle w:val="Listparagraf"/>
        <w:tabs>
          <w:tab w:val="left" w:pos="0"/>
        </w:tabs>
        <w:spacing w:after="0" w:line="240" w:lineRule="auto"/>
        <w:ind w:left="0"/>
        <w:jc w:val="both"/>
        <w:rPr>
          <w:rFonts w:ascii="Times New Roman" w:hAnsi="Times New Roman"/>
          <w:sz w:val="24"/>
          <w:szCs w:val="24"/>
        </w:rPr>
      </w:pPr>
      <w:r>
        <w:rPr>
          <w:rFonts w:ascii="Times New Roman" w:hAnsi="Times New Roman"/>
          <w:sz w:val="24"/>
          <w:szCs w:val="24"/>
        </w:rPr>
        <w:t xml:space="preserve">- </w:t>
      </w:r>
      <w:proofErr w:type="spellStart"/>
      <w:r w:rsidR="002E1DB6" w:rsidRPr="00222130">
        <w:rPr>
          <w:rFonts w:ascii="Times New Roman" w:hAnsi="Times New Roman"/>
          <w:sz w:val="24"/>
          <w:szCs w:val="24"/>
        </w:rPr>
        <w:t>În</w:t>
      </w:r>
      <w:proofErr w:type="spellEnd"/>
      <w:r w:rsidR="002E1DB6" w:rsidRPr="00222130">
        <w:rPr>
          <w:rFonts w:ascii="Times New Roman" w:hAnsi="Times New Roman"/>
          <w:sz w:val="24"/>
          <w:szCs w:val="24"/>
        </w:rPr>
        <w:t xml:space="preserve"> </w:t>
      </w:r>
      <w:proofErr w:type="spellStart"/>
      <w:r w:rsidR="002E1DB6" w:rsidRPr="00222130">
        <w:rPr>
          <w:rFonts w:ascii="Times New Roman" w:hAnsi="Times New Roman"/>
          <w:sz w:val="24"/>
          <w:szCs w:val="24"/>
        </w:rPr>
        <w:t>fiecare</w:t>
      </w:r>
      <w:proofErr w:type="spellEnd"/>
      <w:r w:rsidR="002E1DB6" w:rsidRPr="00222130">
        <w:rPr>
          <w:rFonts w:ascii="Times New Roman" w:hAnsi="Times New Roman"/>
          <w:sz w:val="24"/>
          <w:szCs w:val="24"/>
        </w:rPr>
        <w:t xml:space="preserve"> </w:t>
      </w:r>
      <w:proofErr w:type="spellStart"/>
      <w:r w:rsidR="002E1DB6" w:rsidRPr="00222130">
        <w:rPr>
          <w:rFonts w:ascii="Times New Roman" w:hAnsi="Times New Roman"/>
          <w:sz w:val="24"/>
          <w:szCs w:val="24"/>
        </w:rPr>
        <w:t>diminea</w:t>
      </w:r>
      <w:r w:rsidR="002E1DB6" w:rsidRPr="00222130">
        <w:rPr>
          <w:rFonts w:ascii="Tahoma" w:hAnsi="Tahoma" w:cs="Tahoma"/>
          <w:sz w:val="24"/>
          <w:szCs w:val="24"/>
        </w:rPr>
        <w:t>ț</w:t>
      </w:r>
      <w:r w:rsidR="002E1DB6" w:rsidRPr="00222130">
        <w:rPr>
          <w:rFonts w:ascii="Times New Roman" w:hAnsi="Times New Roman"/>
          <w:sz w:val="24"/>
          <w:szCs w:val="24"/>
        </w:rPr>
        <w:t>ă</w:t>
      </w:r>
      <w:proofErr w:type="spellEnd"/>
      <w:r w:rsidR="002E1DB6" w:rsidRPr="00222130">
        <w:rPr>
          <w:rFonts w:ascii="Times New Roman" w:hAnsi="Times New Roman"/>
          <w:sz w:val="24"/>
          <w:szCs w:val="24"/>
        </w:rPr>
        <w:t xml:space="preserve">, la </w:t>
      </w:r>
      <w:proofErr w:type="spellStart"/>
      <w:r w:rsidR="002E1DB6" w:rsidRPr="00222130">
        <w:rPr>
          <w:rFonts w:ascii="Times New Roman" w:hAnsi="Times New Roman"/>
          <w:sz w:val="24"/>
          <w:szCs w:val="24"/>
        </w:rPr>
        <w:t>sosirea</w:t>
      </w:r>
      <w:proofErr w:type="spellEnd"/>
      <w:r w:rsidR="002E1DB6" w:rsidRPr="00222130">
        <w:rPr>
          <w:rFonts w:ascii="Times New Roman" w:hAnsi="Times New Roman"/>
          <w:sz w:val="24"/>
          <w:szCs w:val="24"/>
        </w:rPr>
        <w:t xml:space="preserve"> </w:t>
      </w:r>
      <w:proofErr w:type="spellStart"/>
      <w:r w:rsidR="002E1DB6" w:rsidRPr="00222130">
        <w:rPr>
          <w:rFonts w:ascii="Times New Roman" w:hAnsi="Times New Roman"/>
          <w:sz w:val="24"/>
          <w:szCs w:val="24"/>
        </w:rPr>
        <w:t>copiilor</w:t>
      </w:r>
      <w:proofErr w:type="spellEnd"/>
      <w:r w:rsidR="002E1DB6" w:rsidRPr="00222130">
        <w:rPr>
          <w:rFonts w:ascii="Times New Roman" w:hAnsi="Times New Roman"/>
          <w:sz w:val="24"/>
          <w:szCs w:val="24"/>
        </w:rPr>
        <w:t xml:space="preserve"> </w:t>
      </w:r>
      <w:proofErr w:type="spellStart"/>
      <w:r w:rsidR="002E1DB6" w:rsidRPr="00222130">
        <w:rPr>
          <w:rFonts w:ascii="Times New Roman" w:hAnsi="Times New Roman"/>
          <w:sz w:val="24"/>
          <w:szCs w:val="24"/>
        </w:rPr>
        <w:t>în</w:t>
      </w:r>
      <w:proofErr w:type="spellEnd"/>
      <w:r w:rsidR="002E1DB6" w:rsidRPr="00222130">
        <w:rPr>
          <w:rFonts w:ascii="Times New Roman" w:hAnsi="Times New Roman"/>
          <w:sz w:val="24"/>
          <w:szCs w:val="24"/>
        </w:rPr>
        <w:t xml:space="preserve"> </w:t>
      </w:r>
      <w:proofErr w:type="spellStart"/>
      <w:r w:rsidR="002E1DB6" w:rsidRPr="00222130">
        <w:rPr>
          <w:rFonts w:ascii="Times New Roman" w:hAnsi="Times New Roman"/>
          <w:sz w:val="24"/>
          <w:szCs w:val="24"/>
        </w:rPr>
        <w:t>unitate</w:t>
      </w:r>
      <w:proofErr w:type="spellEnd"/>
      <w:r w:rsidR="002E1DB6" w:rsidRPr="00222130">
        <w:rPr>
          <w:rFonts w:ascii="Times New Roman" w:hAnsi="Times New Roman"/>
          <w:sz w:val="24"/>
          <w:szCs w:val="24"/>
        </w:rPr>
        <w:t xml:space="preserve">, </w:t>
      </w:r>
      <w:proofErr w:type="spellStart"/>
      <w:r w:rsidR="002E1DB6" w:rsidRPr="00222130">
        <w:rPr>
          <w:rFonts w:ascii="Times New Roman" w:hAnsi="Times New Roman"/>
          <w:sz w:val="24"/>
          <w:szCs w:val="24"/>
        </w:rPr>
        <w:t>asistentul</w:t>
      </w:r>
      <w:proofErr w:type="spellEnd"/>
      <w:r w:rsidR="002E1DB6" w:rsidRPr="00222130">
        <w:rPr>
          <w:rFonts w:ascii="Times New Roman" w:hAnsi="Times New Roman"/>
          <w:sz w:val="24"/>
          <w:szCs w:val="24"/>
        </w:rPr>
        <w:t xml:space="preserve"> medical face </w:t>
      </w:r>
      <w:proofErr w:type="spellStart"/>
      <w:r w:rsidR="002E1DB6" w:rsidRPr="00222130">
        <w:rPr>
          <w:rFonts w:ascii="Times New Roman" w:hAnsi="Times New Roman"/>
          <w:sz w:val="24"/>
          <w:szCs w:val="24"/>
        </w:rPr>
        <w:t>triajul</w:t>
      </w:r>
      <w:proofErr w:type="spellEnd"/>
      <w:r w:rsidR="002E1DB6" w:rsidRPr="00222130">
        <w:rPr>
          <w:rFonts w:ascii="Times New Roman" w:hAnsi="Times New Roman"/>
          <w:sz w:val="24"/>
          <w:szCs w:val="24"/>
        </w:rPr>
        <w:t xml:space="preserve"> epidemiologic </w:t>
      </w:r>
      <w:proofErr w:type="spellStart"/>
      <w:r w:rsidR="002E1DB6" w:rsidRPr="00222130">
        <w:rPr>
          <w:rFonts w:ascii="Times New Roman" w:hAnsi="Times New Roman"/>
          <w:sz w:val="24"/>
          <w:szCs w:val="24"/>
        </w:rPr>
        <w:t>în</w:t>
      </w:r>
      <w:proofErr w:type="spellEnd"/>
      <w:r w:rsidR="002E1DB6" w:rsidRPr="00222130">
        <w:rPr>
          <w:rFonts w:ascii="Times New Roman" w:hAnsi="Times New Roman"/>
          <w:sz w:val="24"/>
          <w:szCs w:val="24"/>
        </w:rPr>
        <w:t xml:space="preserve"> </w:t>
      </w:r>
      <w:proofErr w:type="spellStart"/>
      <w:r w:rsidR="002E1DB6" w:rsidRPr="00222130">
        <w:rPr>
          <w:rFonts w:ascii="Times New Roman" w:hAnsi="Times New Roman"/>
          <w:sz w:val="24"/>
          <w:szCs w:val="24"/>
        </w:rPr>
        <w:t>scopul</w:t>
      </w:r>
      <w:proofErr w:type="spellEnd"/>
      <w:r w:rsidR="002E1DB6" w:rsidRPr="00222130">
        <w:rPr>
          <w:rFonts w:ascii="Times New Roman" w:hAnsi="Times New Roman"/>
          <w:sz w:val="24"/>
          <w:szCs w:val="24"/>
        </w:rPr>
        <w:t xml:space="preserve"> </w:t>
      </w:r>
      <w:proofErr w:type="spellStart"/>
      <w:r w:rsidR="002E1DB6" w:rsidRPr="00222130">
        <w:rPr>
          <w:rFonts w:ascii="Times New Roman" w:hAnsi="Times New Roman"/>
          <w:sz w:val="24"/>
          <w:szCs w:val="24"/>
        </w:rPr>
        <w:t>depistării</w:t>
      </w:r>
      <w:proofErr w:type="spellEnd"/>
      <w:r w:rsidR="002E1DB6" w:rsidRPr="00222130">
        <w:rPr>
          <w:rFonts w:ascii="Times New Roman" w:hAnsi="Times New Roman"/>
          <w:sz w:val="24"/>
          <w:szCs w:val="24"/>
        </w:rPr>
        <w:t xml:space="preserve"> </w:t>
      </w:r>
      <w:proofErr w:type="spellStart"/>
      <w:r w:rsidR="002E1DB6" w:rsidRPr="00222130">
        <w:rPr>
          <w:rFonts w:ascii="Tahoma" w:hAnsi="Tahoma" w:cs="Tahoma"/>
          <w:sz w:val="24"/>
          <w:szCs w:val="24"/>
        </w:rPr>
        <w:t>ș</w:t>
      </w:r>
      <w:r w:rsidR="002E1DB6" w:rsidRPr="00222130">
        <w:rPr>
          <w:rFonts w:ascii="Times New Roman" w:hAnsi="Times New Roman"/>
          <w:sz w:val="24"/>
          <w:szCs w:val="24"/>
        </w:rPr>
        <w:t>i</w:t>
      </w:r>
      <w:proofErr w:type="spellEnd"/>
      <w:r w:rsidR="002E1DB6" w:rsidRPr="00222130">
        <w:rPr>
          <w:rFonts w:ascii="Times New Roman" w:hAnsi="Times New Roman"/>
          <w:sz w:val="24"/>
          <w:szCs w:val="24"/>
        </w:rPr>
        <w:t xml:space="preserve"> </w:t>
      </w:r>
      <w:proofErr w:type="spellStart"/>
      <w:r w:rsidR="002E1DB6" w:rsidRPr="00222130">
        <w:rPr>
          <w:rFonts w:ascii="Times New Roman" w:hAnsi="Times New Roman"/>
          <w:sz w:val="24"/>
          <w:szCs w:val="24"/>
        </w:rPr>
        <w:t>izolării</w:t>
      </w:r>
      <w:proofErr w:type="spellEnd"/>
      <w:r w:rsidR="002E1DB6" w:rsidRPr="00222130">
        <w:rPr>
          <w:rFonts w:ascii="Times New Roman" w:hAnsi="Times New Roman"/>
          <w:sz w:val="24"/>
          <w:szCs w:val="24"/>
        </w:rPr>
        <w:t xml:space="preserve"> </w:t>
      </w:r>
      <w:proofErr w:type="spellStart"/>
      <w:r w:rsidR="002E1DB6" w:rsidRPr="00222130">
        <w:rPr>
          <w:rFonts w:ascii="Times New Roman" w:hAnsi="Times New Roman"/>
          <w:sz w:val="24"/>
          <w:szCs w:val="24"/>
        </w:rPr>
        <w:t>precoce</w:t>
      </w:r>
      <w:proofErr w:type="spellEnd"/>
      <w:r w:rsidR="002E1DB6" w:rsidRPr="00222130">
        <w:rPr>
          <w:rFonts w:ascii="Times New Roman" w:hAnsi="Times New Roman"/>
          <w:sz w:val="24"/>
          <w:szCs w:val="24"/>
        </w:rPr>
        <w:t xml:space="preserve"> a </w:t>
      </w:r>
      <w:proofErr w:type="spellStart"/>
      <w:r w:rsidR="002E1DB6" w:rsidRPr="00222130">
        <w:rPr>
          <w:rFonts w:ascii="Times New Roman" w:hAnsi="Times New Roman"/>
          <w:sz w:val="24"/>
          <w:szCs w:val="24"/>
        </w:rPr>
        <w:t>suspec</w:t>
      </w:r>
      <w:r w:rsidR="002E1DB6" w:rsidRPr="00222130">
        <w:rPr>
          <w:rFonts w:ascii="Tahoma" w:hAnsi="Tahoma" w:cs="Tahoma"/>
          <w:sz w:val="24"/>
          <w:szCs w:val="24"/>
        </w:rPr>
        <w:t>ț</w:t>
      </w:r>
      <w:r w:rsidR="002E1DB6" w:rsidRPr="00222130">
        <w:rPr>
          <w:rFonts w:ascii="Times New Roman" w:hAnsi="Times New Roman"/>
          <w:sz w:val="24"/>
          <w:szCs w:val="24"/>
        </w:rPr>
        <w:t>i</w:t>
      </w:r>
      <w:r w:rsidR="002E1DB6">
        <w:rPr>
          <w:rFonts w:ascii="Times New Roman" w:hAnsi="Times New Roman"/>
          <w:sz w:val="24"/>
          <w:szCs w:val="24"/>
        </w:rPr>
        <w:t>lor</w:t>
      </w:r>
      <w:proofErr w:type="spellEnd"/>
      <w:r w:rsidR="002E1DB6">
        <w:rPr>
          <w:rFonts w:ascii="Times New Roman" w:hAnsi="Times New Roman"/>
          <w:sz w:val="24"/>
          <w:szCs w:val="24"/>
        </w:rPr>
        <w:t xml:space="preserve"> </w:t>
      </w:r>
      <w:proofErr w:type="spellStart"/>
      <w:r w:rsidR="002E1DB6">
        <w:rPr>
          <w:rFonts w:ascii="Tahoma" w:hAnsi="Tahoma" w:cs="Tahoma"/>
          <w:sz w:val="24"/>
          <w:szCs w:val="24"/>
        </w:rPr>
        <w:t>ș</w:t>
      </w:r>
      <w:r w:rsidR="002E1DB6">
        <w:rPr>
          <w:rFonts w:ascii="Times New Roman" w:hAnsi="Times New Roman"/>
          <w:sz w:val="24"/>
          <w:szCs w:val="24"/>
        </w:rPr>
        <w:t>i</w:t>
      </w:r>
      <w:proofErr w:type="spellEnd"/>
      <w:r w:rsidR="002E1DB6">
        <w:rPr>
          <w:rFonts w:ascii="Times New Roman" w:hAnsi="Times New Roman"/>
          <w:sz w:val="24"/>
          <w:szCs w:val="24"/>
        </w:rPr>
        <w:t xml:space="preserve"> </w:t>
      </w:r>
      <w:proofErr w:type="spellStart"/>
      <w:r w:rsidR="002E1DB6">
        <w:rPr>
          <w:rFonts w:ascii="Times New Roman" w:hAnsi="Times New Roman"/>
          <w:sz w:val="24"/>
          <w:szCs w:val="24"/>
        </w:rPr>
        <w:t>bolnavilor</w:t>
      </w:r>
      <w:proofErr w:type="spellEnd"/>
      <w:r w:rsidR="002E1DB6">
        <w:rPr>
          <w:rFonts w:ascii="Times New Roman" w:hAnsi="Times New Roman"/>
          <w:sz w:val="24"/>
          <w:szCs w:val="24"/>
        </w:rPr>
        <w:t xml:space="preserve"> de </w:t>
      </w:r>
      <w:proofErr w:type="spellStart"/>
      <w:r w:rsidR="002E1DB6">
        <w:rPr>
          <w:rFonts w:ascii="Times New Roman" w:hAnsi="Times New Roman"/>
          <w:sz w:val="24"/>
          <w:szCs w:val="24"/>
        </w:rPr>
        <w:t>boli</w:t>
      </w:r>
      <w:proofErr w:type="spellEnd"/>
      <w:r w:rsidR="002E1DB6">
        <w:rPr>
          <w:rFonts w:ascii="Times New Roman" w:hAnsi="Times New Roman"/>
          <w:sz w:val="24"/>
          <w:szCs w:val="24"/>
        </w:rPr>
        <w:t xml:space="preserve"> </w:t>
      </w:r>
      <w:proofErr w:type="spellStart"/>
      <w:r w:rsidR="002E1DB6">
        <w:rPr>
          <w:rFonts w:ascii="Times New Roman" w:hAnsi="Times New Roman"/>
          <w:sz w:val="24"/>
          <w:szCs w:val="24"/>
        </w:rPr>
        <w:t>infecţ</w:t>
      </w:r>
      <w:r w:rsidR="002E1DB6" w:rsidRPr="00222130">
        <w:rPr>
          <w:rFonts w:ascii="Times New Roman" w:hAnsi="Times New Roman"/>
          <w:sz w:val="24"/>
          <w:szCs w:val="24"/>
        </w:rPr>
        <w:t>ioase</w:t>
      </w:r>
      <w:proofErr w:type="spellEnd"/>
      <w:r w:rsidR="002E1DB6">
        <w:rPr>
          <w:rFonts w:ascii="Times New Roman" w:hAnsi="Times New Roman"/>
          <w:sz w:val="24"/>
          <w:szCs w:val="24"/>
        </w:rPr>
        <w:t>;</w:t>
      </w:r>
    </w:p>
    <w:p w:rsidR="002E1DB6" w:rsidRDefault="002E1DB6" w:rsidP="00F61D23">
      <w:pPr>
        <w:pStyle w:val="Listparagraf"/>
        <w:tabs>
          <w:tab w:val="left" w:pos="0"/>
        </w:tabs>
        <w:spacing w:after="0" w:line="240" w:lineRule="auto"/>
        <w:ind w:left="0"/>
        <w:jc w:val="both"/>
        <w:rPr>
          <w:rFonts w:ascii="Times New Roman" w:hAnsi="Times New Roman"/>
          <w:sz w:val="24"/>
          <w:szCs w:val="24"/>
        </w:rPr>
      </w:pPr>
      <w:r>
        <w:rPr>
          <w:rFonts w:ascii="Times New Roman" w:hAnsi="Times New Roman"/>
          <w:sz w:val="24"/>
          <w:szCs w:val="24"/>
        </w:rPr>
        <w:t xml:space="preserve">- </w:t>
      </w:r>
      <w:proofErr w:type="spellStart"/>
      <w:r w:rsidRPr="00222130">
        <w:rPr>
          <w:rFonts w:ascii="Times New Roman" w:hAnsi="Times New Roman"/>
          <w:sz w:val="24"/>
          <w:szCs w:val="24"/>
        </w:rPr>
        <w:t>Administrează</w:t>
      </w:r>
      <w:proofErr w:type="spellEnd"/>
      <w:r w:rsidR="00226D9B">
        <w:rPr>
          <w:rFonts w:ascii="Times New Roman" w:hAnsi="Times New Roman"/>
          <w:sz w:val="24"/>
          <w:szCs w:val="24"/>
        </w:rPr>
        <w:t xml:space="preserve"> </w:t>
      </w:r>
      <w:proofErr w:type="spellStart"/>
      <w:r w:rsidRPr="00222130">
        <w:rPr>
          <w:rFonts w:ascii="Times New Roman" w:hAnsi="Times New Roman"/>
          <w:sz w:val="24"/>
          <w:szCs w:val="24"/>
        </w:rPr>
        <w:t>medica</w:t>
      </w:r>
      <w:r w:rsidRPr="00222130">
        <w:rPr>
          <w:rFonts w:ascii="Tahoma" w:hAnsi="Tahoma" w:cs="Tahoma"/>
          <w:sz w:val="24"/>
          <w:szCs w:val="24"/>
        </w:rPr>
        <w:t>ț</w:t>
      </w:r>
      <w:r w:rsidRPr="00222130">
        <w:rPr>
          <w:rFonts w:ascii="Times New Roman" w:hAnsi="Times New Roman"/>
          <w:sz w:val="24"/>
          <w:szCs w:val="24"/>
        </w:rPr>
        <w:t>ia</w:t>
      </w:r>
      <w:proofErr w:type="spellEnd"/>
      <w:r w:rsidRPr="00222130">
        <w:rPr>
          <w:rFonts w:ascii="Times New Roman" w:hAnsi="Times New Roman"/>
          <w:sz w:val="24"/>
          <w:szCs w:val="24"/>
        </w:rPr>
        <w:t xml:space="preserve"> </w:t>
      </w:r>
      <w:proofErr w:type="spellStart"/>
      <w:r w:rsidRPr="00222130">
        <w:rPr>
          <w:rFonts w:ascii="Times New Roman" w:hAnsi="Times New Roman"/>
          <w:sz w:val="24"/>
          <w:szCs w:val="24"/>
        </w:rPr>
        <w:t>recomandată</w:t>
      </w:r>
      <w:proofErr w:type="spellEnd"/>
      <w:r w:rsidRPr="00222130">
        <w:rPr>
          <w:rFonts w:ascii="Times New Roman" w:hAnsi="Times New Roman"/>
          <w:sz w:val="24"/>
          <w:szCs w:val="24"/>
        </w:rPr>
        <w:t xml:space="preserve"> de specialist (in </w:t>
      </w:r>
      <w:proofErr w:type="spellStart"/>
      <w:r w:rsidRPr="00222130">
        <w:rPr>
          <w:rFonts w:ascii="Times New Roman" w:hAnsi="Times New Roman"/>
          <w:sz w:val="24"/>
          <w:szCs w:val="24"/>
        </w:rPr>
        <w:t>situatia</w:t>
      </w:r>
      <w:proofErr w:type="spellEnd"/>
      <w:r w:rsidRPr="00222130">
        <w:rPr>
          <w:rFonts w:ascii="Times New Roman" w:hAnsi="Times New Roman"/>
          <w:sz w:val="24"/>
          <w:szCs w:val="24"/>
        </w:rPr>
        <w:t xml:space="preserve"> in care </w:t>
      </w:r>
      <w:proofErr w:type="spellStart"/>
      <w:r w:rsidRPr="00222130">
        <w:rPr>
          <w:rFonts w:ascii="Times New Roman" w:hAnsi="Times New Roman"/>
          <w:sz w:val="24"/>
          <w:szCs w:val="24"/>
        </w:rPr>
        <w:t>parintele</w:t>
      </w:r>
      <w:proofErr w:type="spellEnd"/>
      <w:r w:rsidRPr="00222130">
        <w:rPr>
          <w:rFonts w:ascii="Times New Roman" w:hAnsi="Times New Roman"/>
          <w:sz w:val="24"/>
          <w:szCs w:val="24"/>
        </w:rPr>
        <w:t xml:space="preserve"> </w:t>
      </w:r>
      <w:proofErr w:type="spellStart"/>
      <w:r w:rsidR="00DD650D" w:rsidRPr="00413A66">
        <w:rPr>
          <w:rFonts w:ascii="Times New Roman" w:hAnsi="Times New Roman"/>
          <w:sz w:val="24"/>
          <w:szCs w:val="24"/>
        </w:rPr>
        <w:t>î</w:t>
      </w:r>
      <w:r w:rsidRPr="00413A66">
        <w:rPr>
          <w:rFonts w:ascii="Times New Roman" w:hAnsi="Times New Roman"/>
          <w:sz w:val="24"/>
          <w:szCs w:val="24"/>
        </w:rPr>
        <w:t>i</w:t>
      </w:r>
      <w:proofErr w:type="spellEnd"/>
      <w:r w:rsidRPr="00222130">
        <w:rPr>
          <w:rFonts w:ascii="Times New Roman" w:hAnsi="Times New Roman"/>
          <w:sz w:val="24"/>
          <w:szCs w:val="24"/>
        </w:rPr>
        <w:t xml:space="preserve"> </w:t>
      </w:r>
      <w:proofErr w:type="spellStart"/>
      <w:r w:rsidRPr="00222130">
        <w:rPr>
          <w:rFonts w:ascii="Times New Roman" w:hAnsi="Times New Roman"/>
          <w:sz w:val="24"/>
          <w:szCs w:val="24"/>
        </w:rPr>
        <w:t>inmaneaza</w:t>
      </w:r>
      <w:proofErr w:type="spellEnd"/>
      <w:r w:rsidRPr="00222130">
        <w:rPr>
          <w:rFonts w:ascii="Times New Roman" w:hAnsi="Times New Roman"/>
          <w:sz w:val="24"/>
          <w:szCs w:val="24"/>
        </w:rPr>
        <w:t xml:space="preserve"> </w:t>
      </w:r>
      <w:proofErr w:type="spellStart"/>
      <w:r w:rsidRPr="00222130">
        <w:rPr>
          <w:rFonts w:ascii="Times New Roman" w:hAnsi="Times New Roman"/>
          <w:sz w:val="24"/>
          <w:szCs w:val="24"/>
        </w:rPr>
        <w:t>tratamentul</w:t>
      </w:r>
      <w:proofErr w:type="spellEnd"/>
      <w:r w:rsidRPr="00222130">
        <w:rPr>
          <w:rFonts w:ascii="Times New Roman" w:hAnsi="Times New Roman"/>
          <w:sz w:val="24"/>
          <w:szCs w:val="24"/>
        </w:rPr>
        <w:t xml:space="preserve"> </w:t>
      </w:r>
      <w:proofErr w:type="spellStart"/>
      <w:r w:rsidRPr="00222130">
        <w:rPr>
          <w:rFonts w:ascii="Times New Roman" w:hAnsi="Times New Roman"/>
          <w:sz w:val="24"/>
          <w:szCs w:val="24"/>
        </w:rPr>
        <w:t>prescris</w:t>
      </w:r>
      <w:proofErr w:type="spellEnd"/>
      <w:r w:rsidRPr="00222130">
        <w:rPr>
          <w:rFonts w:ascii="Times New Roman" w:hAnsi="Times New Roman"/>
          <w:sz w:val="24"/>
          <w:szCs w:val="24"/>
        </w:rPr>
        <w:t xml:space="preserve"> de medic, </w:t>
      </w:r>
      <w:proofErr w:type="spellStart"/>
      <w:r w:rsidRPr="00222130">
        <w:rPr>
          <w:rFonts w:ascii="Times New Roman" w:hAnsi="Times New Roman"/>
          <w:sz w:val="24"/>
          <w:szCs w:val="24"/>
        </w:rPr>
        <w:t>asistentul</w:t>
      </w:r>
      <w:proofErr w:type="spellEnd"/>
      <w:r w:rsidRPr="00222130">
        <w:rPr>
          <w:rFonts w:ascii="Times New Roman" w:hAnsi="Times New Roman"/>
          <w:sz w:val="24"/>
          <w:szCs w:val="24"/>
        </w:rPr>
        <w:t xml:space="preserve"> medical </w:t>
      </w:r>
      <w:proofErr w:type="spellStart"/>
      <w:r w:rsidRPr="00222130">
        <w:rPr>
          <w:rFonts w:ascii="Times New Roman" w:hAnsi="Times New Roman"/>
          <w:sz w:val="24"/>
          <w:szCs w:val="24"/>
        </w:rPr>
        <w:t>va</w:t>
      </w:r>
      <w:proofErr w:type="spellEnd"/>
      <w:r w:rsidRPr="00222130">
        <w:rPr>
          <w:rFonts w:ascii="Times New Roman" w:hAnsi="Times New Roman"/>
          <w:sz w:val="24"/>
          <w:szCs w:val="24"/>
        </w:rPr>
        <w:t xml:space="preserve"> </w:t>
      </w:r>
      <w:proofErr w:type="spellStart"/>
      <w:r w:rsidRPr="00222130">
        <w:rPr>
          <w:rFonts w:ascii="Times New Roman" w:hAnsi="Times New Roman"/>
          <w:sz w:val="24"/>
          <w:szCs w:val="24"/>
        </w:rPr>
        <w:t>avea</w:t>
      </w:r>
      <w:proofErr w:type="spellEnd"/>
      <w:r w:rsidRPr="00222130">
        <w:rPr>
          <w:rFonts w:ascii="Times New Roman" w:hAnsi="Times New Roman"/>
          <w:sz w:val="24"/>
          <w:szCs w:val="24"/>
        </w:rPr>
        <w:t xml:space="preserve"> </w:t>
      </w:r>
      <w:proofErr w:type="spellStart"/>
      <w:r w:rsidRPr="00222130">
        <w:rPr>
          <w:rFonts w:ascii="Times New Roman" w:hAnsi="Times New Roman"/>
          <w:sz w:val="24"/>
          <w:szCs w:val="24"/>
        </w:rPr>
        <w:t>grija</w:t>
      </w:r>
      <w:proofErr w:type="spellEnd"/>
      <w:r w:rsidRPr="00222130">
        <w:rPr>
          <w:rFonts w:ascii="Times New Roman" w:hAnsi="Times New Roman"/>
          <w:sz w:val="24"/>
          <w:szCs w:val="24"/>
        </w:rPr>
        <w:t xml:space="preserve"> </w:t>
      </w:r>
      <w:proofErr w:type="spellStart"/>
      <w:r w:rsidRPr="00222130">
        <w:rPr>
          <w:rFonts w:ascii="Times New Roman" w:hAnsi="Times New Roman"/>
          <w:sz w:val="24"/>
          <w:szCs w:val="24"/>
        </w:rPr>
        <w:t>sa-i</w:t>
      </w:r>
      <w:proofErr w:type="spellEnd"/>
      <w:r w:rsidRPr="00222130">
        <w:rPr>
          <w:rFonts w:ascii="Times New Roman" w:hAnsi="Times New Roman"/>
          <w:sz w:val="24"/>
          <w:szCs w:val="24"/>
        </w:rPr>
        <w:t xml:space="preserve"> </w:t>
      </w:r>
      <w:proofErr w:type="spellStart"/>
      <w:r w:rsidRPr="00222130">
        <w:rPr>
          <w:rFonts w:ascii="Times New Roman" w:hAnsi="Times New Roman"/>
          <w:sz w:val="24"/>
          <w:szCs w:val="24"/>
        </w:rPr>
        <w:t>administreze</w:t>
      </w:r>
      <w:proofErr w:type="spellEnd"/>
      <w:r w:rsidRPr="00222130">
        <w:rPr>
          <w:rFonts w:ascii="Times New Roman" w:hAnsi="Times New Roman"/>
          <w:sz w:val="24"/>
          <w:szCs w:val="24"/>
        </w:rPr>
        <w:t xml:space="preserve"> </w:t>
      </w:r>
      <w:proofErr w:type="spellStart"/>
      <w:r w:rsidRPr="00222130">
        <w:rPr>
          <w:rFonts w:ascii="Times New Roman" w:hAnsi="Times New Roman"/>
          <w:sz w:val="24"/>
          <w:szCs w:val="24"/>
        </w:rPr>
        <w:t>beneficiarului</w:t>
      </w:r>
      <w:proofErr w:type="spellEnd"/>
      <w:r w:rsidRPr="00222130">
        <w:rPr>
          <w:rFonts w:ascii="Times New Roman" w:hAnsi="Times New Roman"/>
          <w:sz w:val="24"/>
          <w:szCs w:val="24"/>
        </w:rPr>
        <w:t xml:space="preserve"> </w:t>
      </w:r>
      <w:proofErr w:type="spellStart"/>
      <w:r w:rsidRPr="00222130">
        <w:rPr>
          <w:rFonts w:ascii="Times New Roman" w:hAnsi="Times New Roman"/>
          <w:sz w:val="24"/>
          <w:szCs w:val="24"/>
        </w:rPr>
        <w:t>Centrului</w:t>
      </w:r>
      <w:proofErr w:type="spellEnd"/>
      <w:r w:rsidRPr="00222130">
        <w:rPr>
          <w:rFonts w:ascii="Times New Roman" w:hAnsi="Times New Roman"/>
          <w:sz w:val="24"/>
          <w:szCs w:val="24"/>
        </w:rPr>
        <w:t xml:space="preserve"> de Zi, </w:t>
      </w:r>
      <w:proofErr w:type="spellStart"/>
      <w:r w:rsidRPr="00222130">
        <w:rPr>
          <w:rFonts w:ascii="Times New Roman" w:hAnsi="Times New Roman"/>
          <w:sz w:val="24"/>
          <w:szCs w:val="24"/>
        </w:rPr>
        <w:t>medicatia</w:t>
      </w:r>
      <w:proofErr w:type="spellEnd"/>
      <w:r w:rsidRPr="00222130">
        <w:rPr>
          <w:rFonts w:ascii="Times New Roman" w:hAnsi="Times New Roman"/>
          <w:sz w:val="24"/>
          <w:szCs w:val="24"/>
        </w:rPr>
        <w:t>);</w:t>
      </w:r>
    </w:p>
    <w:p w:rsidR="002E1DB6" w:rsidRPr="00222130" w:rsidRDefault="002E1DB6" w:rsidP="00F61D23">
      <w:pPr>
        <w:pStyle w:val="Listparagraf"/>
        <w:tabs>
          <w:tab w:val="left" w:pos="0"/>
        </w:tabs>
        <w:spacing w:after="0" w:line="240" w:lineRule="auto"/>
        <w:ind w:left="0"/>
        <w:jc w:val="both"/>
        <w:rPr>
          <w:rFonts w:ascii="Times New Roman" w:hAnsi="Times New Roman"/>
          <w:sz w:val="24"/>
          <w:szCs w:val="24"/>
        </w:rPr>
      </w:pPr>
      <w:r>
        <w:rPr>
          <w:rFonts w:ascii="Times New Roman" w:hAnsi="Times New Roman"/>
          <w:sz w:val="24"/>
          <w:szCs w:val="24"/>
        </w:rPr>
        <w:t xml:space="preserve">-  </w:t>
      </w:r>
      <w:proofErr w:type="spellStart"/>
      <w:r w:rsidRPr="00222130">
        <w:rPr>
          <w:rFonts w:ascii="Times New Roman" w:hAnsi="Times New Roman"/>
          <w:sz w:val="24"/>
          <w:szCs w:val="24"/>
        </w:rPr>
        <w:t>Întocme</w:t>
      </w:r>
      <w:r w:rsidRPr="00222130">
        <w:rPr>
          <w:rFonts w:ascii="Tahoma" w:hAnsi="Tahoma" w:cs="Tahoma"/>
          <w:sz w:val="24"/>
          <w:szCs w:val="24"/>
        </w:rPr>
        <w:t>ș</w:t>
      </w:r>
      <w:r w:rsidRPr="00222130">
        <w:rPr>
          <w:rFonts w:ascii="Times New Roman" w:hAnsi="Times New Roman"/>
          <w:sz w:val="24"/>
          <w:szCs w:val="24"/>
        </w:rPr>
        <w:t>te</w:t>
      </w:r>
      <w:proofErr w:type="spellEnd"/>
      <w:r w:rsidRPr="00222130">
        <w:rPr>
          <w:rFonts w:ascii="Times New Roman" w:hAnsi="Times New Roman"/>
          <w:sz w:val="24"/>
          <w:szCs w:val="24"/>
        </w:rPr>
        <w:t xml:space="preserve"> </w:t>
      </w:r>
      <w:proofErr w:type="spellStart"/>
      <w:r w:rsidRPr="00222130">
        <w:rPr>
          <w:rFonts w:ascii="Times New Roman" w:hAnsi="Times New Roman"/>
          <w:sz w:val="24"/>
          <w:szCs w:val="24"/>
        </w:rPr>
        <w:t>fi</w:t>
      </w:r>
      <w:r w:rsidRPr="00222130">
        <w:rPr>
          <w:rFonts w:ascii="Tahoma" w:hAnsi="Tahoma" w:cs="Tahoma"/>
          <w:sz w:val="24"/>
          <w:szCs w:val="24"/>
        </w:rPr>
        <w:t>ș</w:t>
      </w:r>
      <w:r w:rsidRPr="00222130">
        <w:rPr>
          <w:rFonts w:ascii="Times New Roman" w:hAnsi="Times New Roman"/>
          <w:sz w:val="24"/>
          <w:szCs w:val="24"/>
        </w:rPr>
        <w:t>ele</w:t>
      </w:r>
      <w:proofErr w:type="spellEnd"/>
      <w:r w:rsidRPr="00222130">
        <w:rPr>
          <w:rFonts w:ascii="Times New Roman" w:hAnsi="Times New Roman"/>
          <w:sz w:val="24"/>
          <w:szCs w:val="24"/>
        </w:rPr>
        <w:t xml:space="preserve"> </w:t>
      </w:r>
      <w:proofErr w:type="spellStart"/>
      <w:r w:rsidRPr="00222130">
        <w:rPr>
          <w:rFonts w:ascii="Times New Roman" w:hAnsi="Times New Roman"/>
          <w:sz w:val="24"/>
          <w:szCs w:val="24"/>
        </w:rPr>
        <w:t>medicale</w:t>
      </w:r>
      <w:proofErr w:type="spellEnd"/>
      <w:r w:rsidRPr="00222130">
        <w:rPr>
          <w:rFonts w:ascii="Times New Roman" w:hAnsi="Times New Roman"/>
          <w:sz w:val="24"/>
          <w:szCs w:val="24"/>
        </w:rPr>
        <w:t xml:space="preserve"> ale </w:t>
      </w:r>
      <w:proofErr w:type="spellStart"/>
      <w:r w:rsidRPr="00222130">
        <w:rPr>
          <w:rFonts w:ascii="Times New Roman" w:hAnsi="Times New Roman"/>
          <w:sz w:val="24"/>
          <w:szCs w:val="24"/>
        </w:rPr>
        <w:t>copiilor</w:t>
      </w:r>
      <w:proofErr w:type="spellEnd"/>
      <w:r w:rsidRPr="00222130">
        <w:rPr>
          <w:rFonts w:ascii="Times New Roman" w:hAnsi="Times New Roman"/>
          <w:sz w:val="24"/>
          <w:szCs w:val="24"/>
        </w:rPr>
        <w:t xml:space="preserve"> </w:t>
      </w:r>
      <w:proofErr w:type="spellStart"/>
      <w:r w:rsidRPr="00222130">
        <w:rPr>
          <w:rFonts w:ascii="Times New Roman" w:hAnsi="Times New Roman"/>
          <w:sz w:val="24"/>
          <w:szCs w:val="24"/>
        </w:rPr>
        <w:t>inscrisi</w:t>
      </w:r>
      <w:proofErr w:type="spellEnd"/>
      <w:r w:rsidRPr="00222130">
        <w:rPr>
          <w:rFonts w:ascii="Times New Roman" w:hAnsi="Times New Roman"/>
          <w:sz w:val="24"/>
          <w:szCs w:val="24"/>
        </w:rPr>
        <w:t xml:space="preserve"> in </w:t>
      </w:r>
      <w:proofErr w:type="spellStart"/>
      <w:r w:rsidRPr="00222130">
        <w:rPr>
          <w:rFonts w:ascii="Times New Roman" w:hAnsi="Times New Roman"/>
          <w:sz w:val="24"/>
          <w:szCs w:val="24"/>
        </w:rPr>
        <w:t>Centrul</w:t>
      </w:r>
      <w:proofErr w:type="spellEnd"/>
      <w:r w:rsidRPr="00222130">
        <w:rPr>
          <w:rFonts w:ascii="Times New Roman" w:hAnsi="Times New Roman"/>
          <w:sz w:val="24"/>
          <w:szCs w:val="24"/>
        </w:rPr>
        <w:t xml:space="preserve"> de Zi;</w:t>
      </w:r>
    </w:p>
    <w:p w:rsidR="002E1DB6" w:rsidRPr="00222130" w:rsidRDefault="003901CF" w:rsidP="006A4358">
      <w:pPr>
        <w:tabs>
          <w:tab w:val="left" w:pos="600"/>
          <w:tab w:val="left" w:pos="709"/>
        </w:tabs>
        <w:suppressAutoHyphens w:val="0"/>
        <w:jc w:val="both"/>
        <w:rPr>
          <w:szCs w:val="24"/>
        </w:rPr>
      </w:pPr>
      <w:r>
        <w:rPr>
          <w:szCs w:val="24"/>
          <w:lang w:val="es-ES"/>
        </w:rPr>
        <w:t xml:space="preserve">- </w:t>
      </w:r>
      <w:r w:rsidR="002E1DB6" w:rsidRPr="00222130">
        <w:rPr>
          <w:szCs w:val="24"/>
          <w:lang w:val="es-ES"/>
        </w:rPr>
        <w:t>Aduce la cunostin</w:t>
      </w:r>
      <w:r w:rsidR="002E1DB6" w:rsidRPr="00222130">
        <w:rPr>
          <w:rFonts w:ascii="Tahoma" w:hAnsi="Tahoma" w:cs="Tahoma"/>
          <w:szCs w:val="24"/>
          <w:lang w:val="es-ES"/>
        </w:rPr>
        <w:t>ț</w:t>
      </w:r>
      <w:r w:rsidR="002E1DB6" w:rsidRPr="00222130">
        <w:rPr>
          <w:szCs w:val="24"/>
          <w:lang w:val="es-ES"/>
        </w:rPr>
        <w:t xml:space="preserve">a </w:t>
      </w:r>
      <w:r w:rsidR="002E1DB6" w:rsidRPr="00222130">
        <w:rPr>
          <w:rFonts w:ascii="Tahoma" w:hAnsi="Tahoma" w:cs="Tahoma"/>
          <w:szCs w:val="24"/>
          <w:lang w:val="es-ES"/>
        </w:rPr>
        <w:t>ș</w:t>
      </w:r>
      <w:r w:rsidR="002E1DB6" w:rsidRPr="00222130">
        <w:rPr>
          <w:szCs w:val="24"/>
          <w:lang w:val="es-ES"/>
        </w:rPr>
        <w:t>efului de complex urgen</w:t>
      </w:r>
      <w:r w:rsidR="002E1DB6" w:rsidRPr="00222130">
        <w:rPr>
          <w:rFonts w:ascii="Tahoma" w:hAnsi="Tahoma" w:cs="Tahoma"/>
          <w:szCs w:val="24"/>
          <w:lang w:val="es-ES"/>
        </w:rPr>
        <w:t>ț</w:t>
      </w:r>
      <w:r w:rsidR="002E1DB6" w:rsidRPr="00222130">
        <w:rPr>
          <w:szCs w:val="24"/>
          <w:lang w:val="es-ES"/>
        </w:rPr>
        <w:t xml:space="preserve">ele de ordin medical </w:t>
      </w:r>
      <w:r w:rsidR="002E1DB6" w:rsidRPr="00222130">
        <w:rPr>
          <w:rFonts w:ascii="Tahoma" w:hAnsi="Tahoma" w:cs="Tahoma"/>
          <w:szCs w:val="24"/>
          <w:lang w:val="es-ES"/>
        </w:rPr>
        <w:t>ș</w:t>
      </w:r>
      <w:r w:rsidR="002E1DB6" w:rsidRPr="00222130">
        <w:rPr>
          <w:szCs w:val="24"/>
          <w:lang w:val="es-ES"/>
        </w:rPr>
        <w:t>i propune măsurile pentru rezolvarea acestora, consemnându-le într-un registru special;</w:t>
      </w:r>
    </w:p>
    <w:p w:rsidR="002E1DB6" w:rsidRPr="00222130" w:rsidRDefault="002E1DB6" w:rsidP="006A4358">
      <w:pPr>
        <w:tabs>
          <w:tab w:val="left" w:pos="600"/>
          <w:tab w:val="left" w:pos="709"/>
        </w:tabs>
        <w:suppressAutoHyphens w:val="0"/>
        <w:jc w:val="both"/>
        <w:rPr>
          <w:szCs w:val="24"/>
        </w:rPr>
      </w:pPr>
      <w:r>
        <w:rPr>
          <w:szCs w:val="24"/>
          <w:lang w:val="es-ES"/>
        </w:rPr>
        <w:t xml:space="preserve">- </w:t>
      </w:r>
      <w:r w:rsidRPr="00222130">
        <w:rPr>
          <w:szCs w:val="24"/>
          <w:lang w:val="es-ES"/>
        </w:rPr>
        <w:t xml:space="preserve">Consemnează într-un registru special orice tratament administrat copiilor, precizându-se numele copiilor, data, ora, medicamentul cu doza respectivă </w:t>
      </w:r>
      <w:r w:rsidRPr="00222130">
        <w:rPr>
          <w:rFonts w:ascii="Tahoma" w:hAnsi="Tahoma" w:cs="Tahoma"/>
          <w:szCs w:val="24"/>
          <w:lang w:val="es-ES"/>
        </w:rPr>
        <w:t>ș</w:t>
      </w:r>
      <w:r w:rsidRPr="00222130">
        <w:rPr>
          <w:szCs w:val="24"/>
          <w:lang w:val="es-ES"/>
        </w:rPr>
        <w:t>i motivul administrarii;</w:t>
      </w:r>
    </w:p>
    <w:p w:rsidR="002E1DB6" w:rsidRPr="00222130" w:rsidRDefault="002E1DB6" w:rsidP="006A4358">
      <w:pPr>
        <w:tabs>
          <w:tab w:val="left" w:pos="600"/>
          <w:tab w:val="left" w:pos="709"/>
        </w:tabs>
        <w:suppressAutoHyphens w:val="0"/>
        <w:jc w:val="both"/>
        <w:rPr>
          <w:szCs w:val="24"/>
        </w:rPr>
      </w:pPr>
      <w:r>
        <w:rPr>
          <w:szCs w:val="24"/>
        </w:rPr>
        <w:t xml:space="preserve">- </w:t>
      </w:r>
      <w:proofErr w:type="spellStart"/>
      <w:r w:rsidRPr="00222130">
        <w:rPr>
          <w:szCs w:val="24"/>
        </w:rPr>
        <w:t>Verifică</w:t>
      </w:r>
      <w:proofErr w:type="spellEnd"/>
      <w:r w:rsidRPr="00222130">
        <w:rPr>
          <w:szCs w:val="24"/>
        </w:rPr>
        <w:t xml:space="preserve"> </w:t>
      </w:r>
      <w:proofErr w:type="spellStart"/>
      <w:r w:rsidRPr="00222130">
        <w:rPr>
          <w:szCs w:val="24"/>
        </w:rPr>
        <w:t>zilnic</w:t>
      </w:r>
      <w:proofErr w:type="spellEnd"/>
      <w:r w:rsidRPr="00222130">
        <w:rPr>
          <w:szCs w:val="24"/>
        </w:rPr>
        <w:t xml:space="preserve"> </w:t>
      </w:r>
      <w:proofErr w:type="spellStart"/>
      <w:r w:rsidRPr="00222130">
        <w:rPr>
          <w:szCs w:val="24"/>
        </w:rPr>
        <w:t>starea</w:t>
      </w:r>
      <w:proofErr w:type="spellEnd"/>
      <w:r w:rsidRPr="00222130">
        <w:rPr>
          <w:szCs w:val="24"/>
        </w:rPr>
        <w:t xml:space="preserve"> de </w:t>
      </w:r>
      <w:proofErr w:type="spellStart"/>
      <w:r w:rsidRPr="00222130">
        <w:rPr>
          <w:szCs w:val="24"/>
        </w:rPr>
        <w:t>cură</w:t>
      </w:r>
      <w:r w:rsidRPr="00222130">
        <w:rPr>
          <w:rFonts w:ascii="Tahoma" w:hAnsi="Tahoma" w:cs="Tahoma"/>
          <w:szCs w:val="24"/>
        </w:rPr>
        <w:t>ț</w:t>
      </w:r>
      <w:r w:rsidRPr="00222130">
        <w:rPr>
          <w:szCs w:val="24"/>
        </w:rPr>
        <w:t>enie</w:t>
      </w:r>
      <w:proofErr w:type="spellEnd"/>
      <w:r w:rsidRPr="00222130">
        <w:rPr>
          <w:szCs w:val="24"/>
        </w:rPr>
        <w:t xml:space="preserve"> a </w:t>
      </w:r>
      <w:proofErr w:type="spellStart"/>
      <w:r w:rsidRPr="00222130">
        <w:rPr>
          <w:szCs w:val="24"/>
        </w:rPr>
        <w:t>spa</w:t>
      </w:r>
      <w:r w:rsidRPr="00222130">
        <w:rPr>
          <w:rFonts w:ascii="Tahoma" w:hAnsi="Tahoma" w:cs="Tahoma"/>
          <w:szCs w:val="24"/>
        </w:rPr>
        <w:t>ț</w:t>
      </w:r>
      <w:r w:rsidRPr="00222130">
        <w:rPr>
          <w:szCs w:val="24"/>
        </w:rPr>
        <w:t>iilor</w:t>
      </w:r>
      <w:proofErr w:type="spellEnd"/>
      <w:r w:rsidRPr="00222130">
        <w:rPr>
          <w:szCs w:val="24"/>
        </w:rPr>
        <w:t xml:space="preserve"> </w:t>
      </w:r>
      <w:proofErr w:type="spellStart"/>
      <w:r w:rsidRPr="00222130">
        <w:rPr>
          <w:szCs w:val="24"/>
        </w:rPr>
        <w:t>unde</w:t>
      </w:r>
      <w:proofErr w:type="spellEnd"/>
      <w:r w:rsidRPr="00222130">
        <w:rPr>
          <w:szCs w:val="24"/>
        </w:rPr>
        <w:t xml:space="preserve"> </w:t>
      </w:r>
      <w:proofErr w:type="spellStart"/>
      <w:r w:rsidRPr="00222130">
        <w:rPr>
          <w:szCs w:val="24"/>
        </w:rPr>
        <w:t>locuiesc</w:t>
      </w:r>
      <w:proofErr w:type="spellEnd"/>
      <w:r w:rsidRPr="00222130">
        <w:rPr>
          <w:szCs w:val="24"/>
        </w:rPr>
        <w:t xml:space="preserve"> </w:t>
      </w:r>
      <w:proofErr w:type="spellStart"/>
      <w:r w:rsidRPr="00222130">
        <w:rPr>
          <w:szCs w:val="24"/>
        </w:rPr>
        <w:t>copiii</w:t>
      </w:r>
      <w:proofErr w:type="spellEnd"/>
      <w:r w:rsidRPr="00222130">
        <w:rPr>
          <w:szCs w:val="24"/>
        </w:rPr>
        <w:t xml:space="preserve"> </w:t>
      </w:r>
      <w:proofErr w:type="spellStart"/>
      <w:r w:rsidRPr="00222130">
        <w:rPr>
          <w:rFonts w:ascii="Tahoma" w:hAnsi="Tahoma" w:cs="Tahoma"/>
          <w:szCs w:val="24"/>
        </w:rPr>
        <w:t>ș</w:t>
      </w:r>
      <w:r w:rsidRPr="00222130">
        <w:rPr>
          <w:szCs w:val="24"/>
        </w:rPr>
        <w:t>i</w:t>
      </w:r>
      <w:proofErr w:type="spellEnd"/>
      <w:r w:rsidRPr="00222130">
        <w:rPr>
          <w:szCs w:val="24"/>
        </w:rPr>
        <w:t xml:space="preserve"> </w:t>
      </w:r>
      <w:proofErr w:type="spellStart"/>
      <w:r w:rsidRPr="00222130">
        <w:rPr>
          <w:szCs w:val="24"/>
        </w:rPr>
        <w:t>modul</w:t>
      </w:r>
      <w:proofErr w:type="spellEnd"/>
      <w:r w:rsidRPr="00222130">
        <w:rPr>
          <w:szCs w:val="24"/>
        </w:rPr>
        <w:t xml:space="preserve"> de </w:t>
      </w:r>
      <w:proofErr w:type="spellStart"/>
      <w:r w:rsidRPr="00222130">
        <w:rPr>
          <w:szCs w:val="24"/>
        </w:rPr>
        <w:t>efectuare</w:t>
      </w:r>
      <w:proofErr w:type="spellEnd"/>
      <w:r w:rsidRPr="00222130">
        <w:rPr>
          <w:szCs w:val="24"/>
        </w:rPr>
        <w:t xml:space="preserve"> a </w:t>
      </w:r>
      <w:proofErr w:type="spellStart"/>
      <w:r w:rsidRPr="00222130">
        <w:rPr>
          <w:szCs w:val="24"/>
        </w:rPr>
        <w:t>cură</w:t>
      </w:r>
      <w:r w:rsidRPr="00222130">
        <w:rPr>
          <w:rFonts w:ascii="Tahoma" w:hAnsi="Tahoma" w:cs="Tahoma"/>
          <w:szCs w:val="24"/>
        </w:rPr>
        <w:t>ț</w:t>
      </w:r>
      <w:r w:rsidRPr="00222130">
        <w:rPr>
          <w:szCs w:val="24"/>
        </w:rPr>
        <w:t>eniei</w:t>
      </w:r>
      <w:proofErr w:type="spellEnd"/>
      <w:r w:rsidRPr="00222130">
        <w:rPr>
          <w:szCs w:val="24"/>
        </w:rPr>
        <w:t xml:space="preserve"> </w:t>
      </w:r>
      <w:proofErr w:type="spellStart"/>
      <w:r w:rsidRPr="00222130">
        <w:rPr>
          <w:szCs w:val="24"/>
        </w:rPr>
        <w:t>în</w:t>
      </w:r>
      <w:proofErr w:type="spellEnd"/>
      <w:r w:rsidRPr="00222130">
        <w:rPr>
          <w:szCs w:val="24"/>
        </w:rPr>
        <w:t xml:space="preserve"> </w:t>
      </w:r>
      <w:proofErr w:type="spellStart"/>
      <w:r w:rsidRPr="00222130">
        <w:rPr>
          <w:szCs w:val="24"/>
        </w:rPr>
        <w:t>spa</w:t>
      </w:r>
      <w:r w:rsidRPr="00222130">
        <w:rPr>
          <w:rFonts w:ascii="Tahoma" w:hAnsi="Tahoma" w:cs="Tahoma"/>
          <w:szCs w:val="24"/>
        </w:rPr>
        <w:t>ț</w:t>
      </w:r>
      <w:r w:rsidRPr="00222130">
        <w:rPr>
          <w:szCs w:val="24"/>
        </w:rPr>
        <w:t>iile</w:t>
      </w:r>
      <w:proofErr w:type="spellEnd"/>
      <w:r w:rsidRPr="00222130">
        <w:rPr>
          <w:szCs w:val="24"/>
        </w:rPr>
        <w:t xml:space="preserve"> </w:t>
      </w:r>
      <w:proofErr w:type="spellStart"/>
      <w:r w:rsidRPr="00222130">
        <w:rPr>
          <w:szCs w:val="24"/>
        </w:rPr>
        <w:t>ocupate</w:t>
      </w:r>
      <w:proofErr w:type="spellEnd"/>
      <w:r w:rsidRPr="00222130">
        <w:rPr>
          <w:szCs w:val="24"/>
        </w:rPr>
        <w:t xml:space="preserve"> de </w:t>
      </w:r>
      <w:proofErr w:type="spellStart"/>
      <w:r w:rsidRPr="00222130">
        <w:rPr>
          <w:szCs w:val="24"/>
        </w:rPr>
        <w:t>copii</w:t>
      </w:r>
      <w:proofErr w:type="spellEnd"/>
      <w:r w:rsidRPr="00222130">
        <w:rPr>
          <w:szCs w:val="24"/>
        </w:rPr>
        <w:t xml:space="preserve">, </w:t>
      </w:r>
      <w:proofErr w:type="spellStart"/>
      <w:r w:rsidRPr="00222130">
        <w:rPr>
          <w:szCs w:val="24"/>
        </w:rPr>
        <w:t>efectuarea</w:t>
      </w:r>
      <w:proofErr w:type="spellEnd"/>
      <w:r w:rsidRPr="00222130">
        <w:rPr>
          <w:szCs w:val="24"/>
        </w:rPr>
        <w:t xml:space="preserve"> </w:t>
      </w:r>
      <w:proofErr w:type="spellStart"/>
      <w:r w:rsidRPr="00222130">
        <w:rPr>
          <w:szCs w:val="24"/>
        </w:rPr>
        <w:t>dezinfec</w:t>
      </w:r>
      <w:r w:rsidRPr="00222130">
        <w:rPr>
          <w:rFonts w:ascii="Tahoma" w:hAnsi="Tahoma" w:cs="Tahoma"/>
          <w:szCs w:val="24"/>
        </w:rPr>
        <w:t>ț</w:t>
      </w:r>
      <w:r w:rsidRPr="00222130">
        <w:rPr>
          <w:szCs w:val="24"/>
        </w:rPr>
        <w:t>iei</w:t>
      </w:r>
      <w:proofErr w:type="spellEnd"/>
      <w:r w:rsidRPr="00222130">
        <w:rPr>
          <w:szCs w:val="24"/>
        </w:rPr>
        <w:t xml:space="preserve">, </w:t>
      </w:r>
      <w:proofErr w:type="spellStart"/>
      <w:r w:rsidRPr="00222130">
        <w:rPr>
          <w:szCs w:val="24"/>
        </w:rPr>
        <w:t>între</w:t>
      </w:r>
      <w:r w:rsidRPr="00222130">
        <w:rPr>
          <w:rFonts w:ascii="Tahoma" w:hAnsi="Tahoma" w:cs="Tahoma"/>
          <w:szCs w:val="24"/>
        </w:rPr>
        <w:t>ț</w:t>
      </w:r>
      <w:r w:rsidRPr="00222130">
        <w:rPr>
          <w:szCs w:val="24"/>
        </w:rPr>
        <w:t>inerea</w:t>
      </w:r>
      <w:proofErr w:type="spellEnd"/>
      <w:r w:rsidRPr="00222130">
        <w:rPr>
          <w:szCs w:val="24"/>
        </w:rPr>
        <w:t xml:space="preserve"> </w:t>
      </w:r>
      <w:proofErr w:type="spellStart"/>
      <w:r w:rsidRPr="00222130">
        <w:rPr>
          <w:szCs w:val="24"/>
        </w:rPr>
        <w:t>echipamentului</w:t>
      </w:r>
      <w:proofErr w:type="spellEnd"/>
      <w:r w:rsidRPr="00222130">
        <w:rPr>
          <w:szCs w:val="24"/>
        </w:rPr>
        <w:t xml:space="preserve"> </w:t>
      </w:r>
      <w:proofErr w:type="spellStart"/>
      <w:r w:rsidRPr="00222130">
        <w:rPr>
          <w:rFonts w:ascii="Tahoma" w:hAnsi="Tahoma" w:cs="Tahoma"/>
          <w:szCs w:val="24"/>
        </w:rPr>
        <w:t>ș</w:t>
      </w:r>
      <w:r w:rsidRPr="00222130">
        <w:rPr>
          <w:szCs w:val="24"/>
        </w:rPr>
        <w:t>i</w:t>
      </w:r>
      <w:proofErr w:type="spellEnd"/>
      <w:r w:rsidRPr="00222130">
        <w:rPr>
          <w:szCs w:val="24"/>
        </w:rPr>
        <w:t xml:space="preserve"> </w:t>
      </w:r>
      <w:proofErr w:type="spellStart"/>
      <w:r w:rsidRPr="00222130">
        <w:rPr>
          <w:szCs w:val="24"/>
        </w:rPr>
        <w:t>cazarmamentului</w:t>
      </w:r>
      <w:proofErr w:type="spellEnd"/>
      <w:r w:rsidRPr="00222130">
        <w:rPr>
          <w:szCs w:val="24"/>
        </w:rPr>
        <w:t xml:space="preserve">, </w:t>
      </w:r>
      <w:proofErr w:type="spellStart"/>
      <w:r w:rsidRPr="00222130">
        <w:rPr>
          <w:szCs w:val="24"/>
        </w:rPr>
        <w:t>efectuarea</w:t>
      </w:r>
      <w:proofErr w:type="spellEnd"/>
      <w:r w:rsidRPr="00222130">
        <w:rPr>
          <w:szCs w:val="24"/>
        </w:rPr>
        <w:t xml:space="preserve"> </w:t>
      </w:r>
      <w:proofErr w:type="spellStart"/>
      <w:r w:rsidRPr="00222130">
        <w:rPr>
          <w:szCs w:val="24"/>
        </w:rPr>
        <w:t>igienei</w:t>
      </w:r>
      <w:proofErr w:type="spellEnd"/>
      <w:r w:rsidRPr="00222130">
        <w:rPr>
          <w:szCs w:val="24"/>
        </w:rPr>
        <w:t xml:space="preserve"> </w:t>
      </w:r>
      <w:proofErr w:type="spellStart"/>
      <w:r w:rsidRPr="00222130">
        <w:rPr>
          <w:szCs w:val="24"/>
        </w:rPr>
        <w:t>corporale</w:t>
      </w:r>
      <w:proofErr w:type="spellEnd"/>
      <w:r w:rsidRPr="00222130">
        <w:rPr>
          <w:szCs w:val="24"/>
        </w:rPr>
        <w:t>;</w:t>
      </w:r>
    </w:p>
    <w:p w:rsidR="002E1DB6" w:rsidRPr="00222130" w:rsidRDefault="002E1DB6" w:rsidP="00F61D23">
      <w:pPr>
        <w:tabs>
          <w:tab w:val="left" w:pos="-2520"/>
        </w:tabs>
        <w:suppressAutoHyphens w:val="0"/>
        <w:jc w:val="both"/>
        <w:rPr>
          <w:szCs w:val="24"/>
        </w:rPr>
      </w:pPr>
      <w:r>
        <w:rPr>
          <w:szCs w:val="24"/>
        </w:rPr>
        <w:t xml:space="preserve">- </w:t>
      </w:r>
      <w:proofErr w:type="spellStart"/>
      <w:r w:rsidRPr="00222130">
        <w:rPr>
          <w:szCs w:val="24"/>
        </w:rPr>
        <w:t>Elaborează</w:t>
      </w:r>
      <w:proofErr w:type="spellEnd"/>
      <w:r w:rsidRPr="00222130">
        <w:rPr>
          <w:szCs w:val="24"/>
        </w:rPr>
        <w:t xml:space="preserve"> </w:t>
      </w:r>
      <w:proofErr w:type="spellStart"/>
      <w:r w:rsidRPr="00222130">
        <w:rPr>
          <w:szCs w:val="24"/>
        </w:rPr>
        <w:t>grafice</w:t>
      </w:r>
      <w:proofErr w:type="spellEnd"/>
      <w:r w:rsidRPr="00222130">
        <w:rPr>
          <w:szCs w:val="24"/>
        </w:rPr>
        <w:t xml:space="preserve"> </w:t>
      </w:r>
      <w:proofErr w:type="spellStart"/>
      <w:r w:rsidRPr="00222130">
        <w:rPr>
          <w:szCs w:val="24"/>
        </w:rPr>
        <w:t>pentru</w:t>
      </w:r>
      <w:proofErr w:type="spellEnd"/>
      <w:r w:rsidRPr="00222130">
        <w:rPr>
          <w:szCs w:val="24"/>
        </w:rPr>
        <w:t xml:space="preserve"> </w:t>
      </w:r>
      <w:proofErr w:type="spellStart"/>
      <w:r w:rsidRPr="00222130">
        <w:rPr>
          <w:szCs w:val="24"/>
        </w:rPr>
        <w:t>planificarea</w:t>
      </w:r>
      <w:proofErr w:type="spellEnd"/>
      <w:r w:rsidRPr="00222130">
        <w:rPr>
          <w:szCs w:val="24"/>
        </w:rPr>
        <w:t xml:space="preserve"> </w:t>
      </w:r>
      <w:proofErr w:type="spellStart"/>
      <w:r w:rsidRPr="00222130">
        <w:rPr>
          <w:rFonts w:ascii="Tahoma" w:hAnsi="Tahoma" w:cs="Tahoma"/>
          <w:szCs w:val="24"/>
        </w:rPr>
        <w:t>ș</w:t>
      </w:r>
      <w:r w:rsidRPr="00222130">
        <w:rPr>
          <w:szCs w:val="24"/>
        </w:rPr>
        <w:t>i</w:t>
      </w:r>
      <w:proofErr w:type="spellEnd"/>
      <w:r w:rsidRPr="00222130">
        <w:rPr>
          <w:szCs w:val="24"/>
        </w:rPr>
        <w:t xml:space="preserve"> </w:t>
      </w:r>
      <w:proofErr w:type="spellStart"/>
      <w:r w:rsidRPr="00222130">
        <w:rPr>
          <w:szCs w:val="24"/>
        </w:rPr>
        <w:t>monitorizarea</w:t>
      </w:r>
      <w:proofErr w:type="spellEnd"/>
      <w:r w:rsidRPr="00222130">
        <w:rPr>
          <w:szCs w:val="24"/>
        </w:rPr>
        <w:t xml:space="preserve"> </w:t>
      </w:r>
      <w:proofErr w:type="spellStart"/>
      <w:r w:rsidRPr="00222130">
        <w:rPr>
          <w:szCs w:val="24"/>
        </w:rPr>
        <w:t>cură</w:t>
      </w:r>
      <w:r w:rsidRPr="00222130">
        <w:rPr>
          <w:rFonts w:ascii="Tahoma" w:hAnsi="Tahoma" w:cs="Tahoma"/>
          <w:szCs w:val="24"/>
        </w:rPr>
        <w:t>ț</w:t>
      </w:r>
      <w:r w:rsidRPr="00222130">
        <w:rPr>
          <w:szCs w:val="24"/>
        </w:rPr>
        <w:t>eniei</w:t>
      </w:r>
      <w:proofErr w:type="spellEnd"/>
      <w:r w:rsidRPr="00222130">
        <w:rPr>
          <w:szCs w:val="24"/>
        </w:rPr>
        <w:t xml:space="preserve">, </w:t>
      </w:r>
      <w:proofErr w:type="spellStart"/>
      <w:r w:rsidRPr="00222130">
        <w:rPr>
          <w:szCs w:val="24"/>
        </w:rPr>
        <w:t>dezinfec</w:t>
      </w:r>
      <w:r w:rsidRPr="00222130">
        <w:rPr>
          <w:rFonts w:ascii="Tahoma" w:hAnsi="Tahoma" w:cs="Tahoma"/>
          <w:szCs w:val="24"/>
        </w:rPr>
        <w:t>ț</w:t>
      </w:r>
      <w:r w:rsidRPr="00222130">
        <w:rPr>
          <w:szCs w:val="24"/>
        </w:rPr>
        <w:t>iei</w:t>
      </w:r>
      <w:proofErr w:type="spellEnd"/>
      <w:r w:rsidRPr="00222130">
        <w:rPr>
          <w:szCs w:val="24"/>
        </w:rPr>
        <w:t xml:space="preserve"> </w:t>
      </w:r>
      <w:proofErr w:type="spellStart"/>
      <w:r w:rsidRPr="00222130">
        <w:rPr>
          <w:rFonts w:ascii="Tahoma" w:hAnsi="Tahoma" w:cs="Tahoma"/>
          <w:szCs w:val="24"/>
        </w:rPr>
        <w:t>ș</w:t>
      </w:r>
      <w:r w:rsidRPr="00222130">
        <w:rPr>
          <w:szCs w:val="24"/>
        </w:rPr>
        <w:t>i</w:t>
      </w:r>
      <w:proofErr w:type="spellEnd"/>
      <w:r w:rsidRPr="00222130">
        <w:rPr>
          <w:szCs w:val="24"/>
        </w:rPr>
        <w:t xml:space="preserve"> a </w:t>
      </w:r>
      <w:proofErr w:type="spellStart"/>
      <w:r w:rsidRPr="00222130">
        <w:rPr>
          <w:szCs w:val="24"/>
        </w:rPr>
        <w:t>schimbului</w:t>
      </w:r>
      <w:proofErr w:type="spellEnd"/>
      <w:r w:rsidRPr="00222130">
        <w:rPr>
          <w:szCs w:val="24"/>
        </w:rPr>
        <w:t xml:space="preserve"> de </w:t>
      </w:r>
      <w:proofErr w:type="spellStart"/>
      <w:r w:rsidRPr="00222130">
        <w:rPr>
          <w:szCs w:val="24"/>
        </w:rPr>
        <w:t>lenjerie</w:t>
      </w:r>
      <w:proofErr w:type="spellEnd"/>
      <w:r w:rsidRPr="00222130">
        <w:rPr>
          <w:szCs w:val="24"/>
        </w:rPr>
        <w:t>;</w:t>
      </w:r>
    </w:p>
    <w:p w:rsidR="002E1DB6" w:rsidRPr="00222130" w:rsidRDefault="002E1DB6" w:rsidP="00F61D23">
      <w:pPr>
        <w:tabs>
          <w:tab w:val="left" w:pos="-2520"/>
        </w:tabs>
        <w:suppressAutoHyphens w:val="0"/>
        <w:jc w:val="both"/>
        <w:rPr>
          <w:szCs w:val="24"/>
        </w:rPr>
      </w:pPr>
      <w:r>
        <w:rPr>
          <w:szCs w:val="24"/>
        </w:rPr>
        <w:t xml:space="preserve">- </w:t>
      </w:r>
      <w:r w:rsidR="003901CF">
        <w:rPr>
          <w:szCs w:val="24"/>
        </w:rPr>
        <w:t xml:space="preserve"> </w:t>
      </w:r>
      <w:r w:rsidRPr="00222130">
        <w:rPr>
          <w:szCs w:val="24"/>
          <w:lang w:val="es-ES"/>
        </w:rPr>
        <w:t>Întocme</w:t>
      </w:r>
      <w:r w:rsidRPr="00222130">
        <w:rPr>
          <w:rFonts w:ascii="Tahoma" w:hAnsi="Tahoma" w:cs="Tahoma"/>
          <w:szCs w:val="24"/>
          <w:lang w:val="es-ES"/>
        </w:rPr>
        <w:t>ș</w:t>
      </w:r>
      <w:r w:rsidRPr="00222130">
        <w:rPr>
          <w:szCs w:val="24"/>
          <w:lang w:val="es-ES"/>
        </w:rPr>
        <w:t>te un raport de activitate în care se men</w:t>
      </w:r>
      <w:r w:rsidRPr="00222130">
        <w:rPr>
          <w:rFonts w:ascii="Tahoma" w:hAnsi="Tahoma" w:cs="Tahoma"/>
          <w:szCs w:val="24"/>
          <w:lang w:val="es-ES"/>
        </w:rPr>
        <w:t>ț</w:t>
      </w:r>
      <w:r w:rsidRPr="00222130">
        <w:rPr>
          <w:szCs w:val="24"/>
          <w:lang w:val="es-ES"/>
        </w:rPr>
        <w:t>ionează activitatea medicală din ziua respectiva</w:t>
      </w:r>
      <w:r w:rsidRPr="00222130">
        <w:rPr>
          <w:szCs w:val="24"/>
        </w:rPr>
        <w:t>;</w:t>
      </w:r>
    </w:p>
    <w:p w:rsidR="002E1DB6" w:rsidRPr="00222130" w:rsidRDefault="003901CF" w:rsidP="00F61D23">
      <w:pPr>
        <w:suppressAutoHyphens w:val="0"/>
        <w:jc w:val="both"/>
        <w:rPr>
          <w:szCs w:val="24"/>
        </w:rPr>
      </w:pPr>
      <w:r>
        <w:rPr>
          <w:szCs w:val="24"/>
        </w:rPr>
        <w:t xml:space="preserve">- </w:t>
      </w:r>
      <w:proofErr w:type="spellStart"/>
      <w:r w:rsidR="002E1DB6" w:rsidRPr="00222130">
        <w:rPr>
          <w:szCs w:val="24"/>
        </w:rPr>
        <w:t>Participă</w:t>
      </w:r>
      <w:proofErr w:type="spellEnd"/>
      <w:r w:rsidR="002E1DB6" w:rsidRPr="00222130">
        <w:rPr>
          <w:szCs w:val="24"/>
        </w:rPr>
        <w:t xml:space="preserve"> </w:t>
      </w:r>
      <w:proofErr w:type="spellStart"/>
      <w:r w:rsidR="002E1DB6" w:rsidRPr="00222130">
        <w:rPr>
          <w:szCs w:val="24"/>
        </w:rPr>
        <w:t>împreună</w:t>
      </w:r>
      <w:proofErr w:type="spellEnd"/>
      <w:r w:rsidR="002E1DB6" w:rsidRPr="00222130">
        <w:rPr>
          <w:szCs w:val="24"/>
        </w:rPr>
        <w:t xml:space="preserve"> cu </w:t>
      </w:r>
      <w:proofErr w:type="spellStart"/>
      <w:r w:rsidR="002E1DB6" w:rsidRPr="00222130">
        <w:rPr>
          <w:szCs w:val="24"/>
        </w:rPr>
        <w:t>asistentul</w:t>
      </w:r>
      <w:proofErr w:type="spellEnd"/>
      <w:r w:rsidR="002E1DB6" w:rsidRPr="00222130">
        <w:rPr>
          <w:szCs w:val="24"/>
        </w:rPr>
        <w:t xml:space="preserve"> social </w:t>
      </w:r>
      <w:proofErr w:type="spellStart"/>
      <w:r w:rsidR="002E1DB6" w:rsidRPr="00222130">
        <w:rPr>
          <w:szCs w:val="24"/>
        </w:rPr>
        <w:t>si</w:t>
      </w:r>
      <w:proofErr w:type="spellEnd"/>
      <w:r w:rsidR="002E1DB6" w:rsidRPr="00222130">
        <w:rPr>
          <w:szCs w:val="24"/>
        </w:rPr>
        <w:t xml:space="preserve"> </w:t>
      </w:r>
      <w:proofErr w:type="spellStart"/>
      <w:r w:rsidR="002E1DB6" w:rsidRPr="00222130">
        <w:rPr>
          <w:szCs w:val="24"/>
        </w:rPr>
        <w:t>psihologul</w:t>
      </w:r>
      <w:proofErr w:type="spellEnd"/>
      <w:r w:rsidR="002E1DB6" w:rsidRPr="00222130">
        <w:rPr>
          <w:szCs w:val="24"/>
        </w:rPr>
        <w:t xml:space="preserve"> la </w:t>
      </w:r>
      <w:proofErr w:type="spellStart"/>
      <w:r w:rsidR="002E1DB6" w:rsidRPr="00222130">
        <w:rPr>
          <w:szCs w:val="24"/>
        </w:rPr>
        <w:t>elaborarea</w:t>
      </w:r>
      <w:proofErr w:type="spellEnd"/>
      <w:r w:rsidR="002E1DB6" w:rsidRPr="00222130">
        <w:rPr>
          <w:szCs w:val="24"/>
        </w:rPr>
        <w:t xml:space="preserve"> P.</w:t>
      </w:r>
      <w:r w:rsidR="002E1DB6">
        <w:rPr>
          <w:szCs w:val="24"/>
        </w:rPr>
        <w:t>P.I</w:t>
      </w:r>
      <w:r w:rsidR="002E1DB6" w:rsidRPr="00222130">
        <w:rPr>
          <w:szCs w:val="24"/>
        </w:rPr>
        <w:t>–</w:t>
      </w:r>
      <w:proofErr w:type="spellStart"/>
      <w:r w:rsidR="002E1DB6" w:rsidRPr="00222130">
        <w:rPr>
          <w:szCs w:val="24"/>
        </w:rPr>
        <w:t>ului</w:t>
      </w:r>
      <w:proofErr w:type="spellEnd"/>
      <w:r w:rsidR="002E1DB6" w:rsidRPr="00222130">
        <w:rPr>
          <w:szCs w:val="24"/>
        </w:rPr>
        <w:t xml:space="preserve"> </w:t>
      </w:r>
      <w:proofErr w:type="spellStart"/>
      <w:r w:rsidR="002E1DB6" w:rsidRPr="00222130">
        <w:rPr>
          <w:rFonts w:ascii="Tahoma" w:hAnsi="Tahoma" w:cs="Tahoma"/>
          <w:szCs w:val="24"/>
        </w:rPr>
        <w:t>ș</w:t>
      </w:r>
      <w:r w:rsidR="002E1DB6" w:rsidRPr="00222130">
        <w:rPr>
          <w:szCs w:val="24"/>
        </w:rPr>
        <w:t>i</w:t>
      </w:r>
      <w:proofErr w:type="spellEnd"/>
      <w:r w:rsidR="002E1DB6" w:rsidRPr="00222130">
        <w:rPr>
          <w:szCs w:val="24"/>
        </w:rPr>
        <w:t xml:space="preserve"> </w:t>
      </w:r>
      <w:proofErr w:type="spellStart"/>
      <w:r w:rsidR="002E1DB6" w:rsidRPr="00222130">
        <w:rPr>
          <w:szCs w:val="24"/>
        </w:rPr>
        <w:t>implementează</w:t>
      </w:r>
      <w:proofErr w:type="spellEnd"/>
      <w:r w:rsidR="002E1DB6">
        <w:rPr>
          <w:szCs w:val="24"/>
        </w:rPr>
        <w:t xml:space="preserve"> </w:t>
      </w:r>
      <w:proofErr w:type="spellStart"/>
      <w:r w:rsidR="002E1DB6">
        <w:rPr>
          <w:szCs w:val="24"/>
        </w:rPr>
        <w:t>obiectivele</w:t>
      </w:r>
      <w:proofErr w:type="spellEnd"/>
      <w:r w:rsidR="002E1DB6">
        <w:rPr>
          <w:szCs w:val="24"/>
        </w:rPr>
        <w:t xml:space="preserve"> </w:t>
      </w:r>
      <w:proofErr w:type="spellStart"/>
      <w:r w:rsidR="002E1DB6">
        <w:rPr>
          <w:szCs w:val="24"/>
        </w:rPr>
        <w:t>generale</w:t>
      </w:r>
      <w:proofErr w:type="spellEnd"/>
      <w:r w:rsidR="002E1DB6">
        <w:rPr>
          <w:szCs w:val="24"/>
        </w:rPr>
        <w:t xml:space="preserve"> ale P.P.I</w:t>
      </w:r>
      <w:r w:rsidR="002E1DB6" w:rsidRPr="00222130">
        <w:rPr>
          <w:szCs w:val="24"/>
        </w:rPr>
        <w:t>-</w:t>
      </w:r>
      <w:proofErr w:type="spellStart"/>
      <w:r w:rsidR="002E1DB6" w:rsidRPr="00222130">
        <w:rPr>
          <w:szCs w:val="24"/>
        </w:rPr>
        <w:t>ului</w:t>
      </w:r>
      <w:proofErr w:type="spellEnd"/>
      <w:r w:rsidR="002E1DB6" w:rsidRPr="00222130">
        <w:rPr>
          <w:szCs w:val="24"/>
        </w:rPr>
        <w:t xml:space="preserve">. </w:t>
      </w:r>
    </w:p>
    <w:p w:rsidR="002E1DB6" w:rsidRPr="00222130" w:rsidRDefault="002E1DB6" w:rsidP="00F61D23">
      <w:pPr>
        <w:tabs>
          <w:tab w:val="left" w:pos="-2520"/>
        </w:tabs>
        <w:suppressAutoHyphens w:val="0"/>
        <w:jc w:val="both"/>
        <w:rPr>
          <w:szCs w:val="24"/>
        </w:rPr>
      </w:pPr>
      <w:r>
        <w:rPr>
          <w:bCs/>
          <w:szCs w:val="24"/>
        </w:rPr>
        <w:t xml:space="preserve">- </w:t>
      </w:r>
      <w:proofErr w:type="spellStart"/>
      <w:r w:rsidRPr="00222130">
        <w:rPr>
          <w:bCs/>
          <w:szCs w:val="24"/>
        </w:rPr>
        <w:t>Împreună</w:t>
      </w:r>
      <w:proofErr w:type="spellEnd"/>
      <w:r w:rsidRPr="00222130">
        <w:rPr>
          <w:bCs/>
          <w:szCs w:val="24"/>
        </w:rPr>
        <w:t xml:space="preserve"> cu </w:t>
      </w:r>
      <w:proofErr w:type="spellStart"/>
      <w:r w:rsidRPr="00222130">
        <w:rPr>
          <w:bCs/>
          <w:szCs w:val="24"/>
        </w:rPr>
        <w:t>echipa</w:t>
      </w:r>
      <w:proofErr w:type="spellEnd"/>
      <w:r w:rsidRPr="00222130">
        <w:rPr>
          <w:bCs/>
          <w:szCs w:val="24"/>
        </w:rPr>
        <w:t xml:space="preserve"> </w:t>
      </w:r>
      <w:proofErr w:type="spellStart"/>
      <w:r w:rsidRPr="00222130">
        <w:rPr>
          <w:bCs/>
          <w:szCs w:val="24"/>
        </w:rPr>
        <w:t>pluridisciplinară</w:t>
      </w:r>
      <w:proofErr w:type="spellEnd"/>
      <w:r w:rsidRPr="00222130">
        <w:rPr>
          <w:bCs/>
          <w:szCs w:val="24"/>
        </w:rPr>
        <w:t xml:space="preserve"> </w:t>
      </w:r>
      <w:proofErr w:type="spellStart"/>
      <w:r w:rsidRPr="00222130">
        <w:rPr>
          <w:bCs/>
          <w:szCs w:val="24"/>
        </w:rPr>
        <w:t>formată</w:t>
      </w:r>
      <w:proofErr w:type="spellEnd"/>
      <w:r w:rsidRPr="00222130">
        <w:rPr>
          <w:bCs/>
          <w:szCs w:val="24"/>
        </w:rPr>
        <w:t xml:space="preserve"> din </w:t>
      </w:r>
      <w:proofErr w:type="spellStart"/>
      <w:r w:rsidRPr="00222130">
        <w:rPr>
          <w:bCs/>
          <w:szCs w:val="24"/>
        </w:rPr>
        <w:t>asistent</w:t>
      </w:r>
      <w:proofErr w:type="spellEnd"/>
      <w:r w:rsidRPr="00222130">
        <w:rPr>
          <w:bCs/>
          <w:szCs w:val="24"/>
        </w:rPr>
        <w:t xml:space="preserve"> social, educator </w:t>
      </w:r>
      <w:proofErr w:type="spellStart"/>
      <w:r w:rsidRPr="00222130">
        <w:rPr>
          <w:rFonts w:ascii="Tahoma" w:hAnsi="Tahoma" w:cs="Tahoma"/>
          <w:bCs/>
          <w:szCs w:val="24"/>
        </w:rPr>
        <w:t>ș</w:t>
      </w:r>
      <w:r w:rsidRPr="00222130">
        <w:rPr>
          <w:bCs/>
          <w:szCs w:val="24"/>
        </w:rPr>
        <w:t>i</w:t>
      </w:r>
      <w:proofErr w:type="spellEnd"/>
      <w:r w:rsidRPr="00222130">
        <w:rPr>
          <w:bCs/>
          <w:szCs w:val="24"/>
        </w:rPr>
        <w:t xml:space="preserve"> </w:t>
      </w:r>
      <w:proofErr w:type="spellStart"/>
      <w:r w:rsidRPr="00222130">
        <w:rPr>
          <w:bCs/>
          <w:szCs w:val="24"/>
        </w:rPr>
        <w:t>asistent</w:t>
      </w:r>
      <w:proofErr w:type="spellEnd"/>
      <w:r w:rsidRPr="00222130">
        <w:rPr>
          <w:bCs/>
          <w:szCs w:val="24"/>
        </w:rPr>
        <w:t xml:space="preserve"> medical </w:t>
      </w:r>
      <w:proofErr w:type="spellStart"/>
      <w:r w:rsidRPr="00222130">
        <w:rPr>
          <w:bCs/>
          <w:szCs w:val="24"/>
        </w:rPr>
        <w:t>întocme</w:t>
      </w:r>
      <w:r w:rsidRPr="00222130">
        <w:rPr>
          <w:rFonts w:ascii="Tahoma" w:hAnsi="Tahoma" w:cs="Tahoma"/>
          <w:bCs/>
          <w:szCs w:val="24"/>
        </w:rPr>
        <w:t>ș</w:t>
      </w:r>
      <w:r w:rsidRPr="00222130">
        <w:rPr>
          <w:bCs/>
          <w:szCs w:val="24"/>
        </w:rPr>
        <w:t>te</w:t>
      </w:r>
      <w:proofErr w:type="spellEnd"/>
      <w:r w:rsidRPr="00222130">
        <w:rPr>
          <w:bCs/>
          <w:szCs w:val="24"/>
        </w:rPr>
        <w:t xml:space="preserve"> </w:t>
      </w:r>
      <w:proofErr w:type="spellStart"/>
      <w:r w:rsidRPr="00222130">
        <w:rPr>
          <w:bCs/>
          <w:szCs w:val="24"/>
        </w:rPr>
        <w:t>Programul</w:t>
      </w:r>
      <w:proofErr w:type="spellEnd"/>
      <w:r w:rsidRPr="00222130">
        <w:rPr>
          <w:bCs/>
          <w:szCs w:val="24"/>
        </w:rPr>
        <w:t xml:space="preserve"> </w:t>
      </w:r>
      <w:proofErr w:type="spellStart"/>
      <w:r w:rsidRPr="00222130">
        <w:rPr>
          <w:bCs/>
          <w:szCs w:val="24"/>
        </w:rPr>
        <w:t>Zilnic</w:t>
      </w:r>
      <w:proofErr w:type="spellEnd"/>
      <w:r w:rsidRPr="00222130">
        <w:rPr>
          <w:bCs/>
          <w:szCs w:val="24"/>
        </w:rPr>
        <w:t xml:space="preserve"> al </w:t>
      </w:r>
      <w:proofErr w:type="spellStart"/>
      <w:r w:rsidRPr="00222130">
        <w:rPr>
          <w:bCs/>
          <w:szCs w:val="24"/>
        </w:rPr>
        <w:t>copilului</w:t>
      </w:r>
      <w:proofErr w:type="spellEnd"/>
      <w:r w:rsidRPr="00222130">
        <w:rPr>
          <w:bCs/>
          <w:szCs w:val="24"/>
        </w:rPr>
        <w:t xml:space="preserve"> </w:t>
      </w:r>
      <w:proofErr w:type="spellStart"/>
      <w:r w:rsidRPr="00222130">
        <w:rPr>
          <w:bCs/>
          <w:szCs w:val="24"/>
        </w:rPr>
        <w:t>înscris</w:t>
      </w:r>
      <w:proofErr w:type="spellEnd"/>
      <w:r w:rsidRPr="00222130">
        <w:rPr>
          <w:bCs/>
          <w:szCs w:val="24"/>
        </w:rPr>
        <w:t xml:space="preserve"> </w:t>
      </w:r>
      <w:proofErr w:type="spellStart"/>
      <w:r w:rsidRPr="00222130">
        <w:rPr>
          <w:bCs/>
          <w:szCs w:val="24"/>
        </w:rPr>
        <w:t>în</w:t>
      </w:r>
      <w:proofErr w:type="spellEnd"/>
      <w:r w:rsidRPr="00222130">
        <w:rPr>
          <w:bCs/>
          <w:szCs w:val="24"/>
        </w:rPr>
        <w:t xml:space="preserve"> </w:t>
      </w:r>
      <w:proofErr w:type="spellStart"/>
      <w:r w:rsidRPr="00222130">
        <w:rPr>
          <w:bCs/>
          <w:szCs w:val="24"/>
        </w:rPr>
        <w:t>Centrul</w:t>
      </w:r>
      <w:proofErr w:type="spellEnd"/>
      <w:r w:rsidRPr="00222130">
        <w:rPr>
          <w:bCs/>
          <w:szCs w:val="24"/>
        </w:rPr>
        <w:t xml:space="preserve"> de Zi;</w:t>
      </w:r>
    </w:p>
    <w:p w:rsidR="002E1DB6" w:rsidRPr="00222130" w:rsidRDefault="002E1DB6" w:rsidP="00F61D23">
      <w:pPr>
        <w:suppressAutoHyphens w:val="0"/>
        <w:jc w:val="both"/>
        <w:rPr>
          <w:szCs w:val="24"/>
        </w:rPr>
      </w:pPr>
      <w:r>
        <w:rPr>
          <w:bCs/>
          <w:szCs w:val="24"/>
        </w:rPr>
        <w:t xml:space="preserve">-  </w:t>
      </w:r>
      <w:proofErr w:type="spellStart"/>
      <w:r>
        <w:rPr>
          <w:bCs/>
          <w:szCs w:val="24"/>
        </w:rPr>
        <w:t>Î</w:t>
      </w:r>
      <w:r w:rsidRPr="00222130">
        <w:rPr>
          <w:bCs/>
          <w:szCs w:val="24"/>
        </w:rPr>
        <w:t>n</w:t>
      </w:r>
      <w:proofErr w:type="spellEnd"/>
      <w:r w:rsidRPr="00222130">
        <w:rPr>
          <w:bCs/>
          <w:szCs w:val="24"/>
        </w:rPr>
        <w:t xml:space="preserve"> </w:t>
      </w:r>
      <w:proofErr w:type="spellStart"/>
      <w:r w:rsidRPr="00222130">
        <w:rPr>
          <w:bCs/>
          <w:szCs w:val="24"/>
        </w:rPr>
        <w:t>situatia</w:t>
      </w:r>
      <w:proofErr w:type="spellEnd"/>
      <w:r w:rsidRPr="00222130">
        <w:rPr>
          <w:bCs/>
          <w:szCs w:val="24"/>
        </w:rPr>
        <w:t xml:space="preserve"> in care </w:t>
      </w:r>
      <w:proofErr w:type="spellStart"/>
      <w:r w:rsidRPr="00222130">
        <w:rPr>
          <w:bCs/>
          <w:szCs w:val="24"/>
        </w:rPr>
        <w:t>copilul</w:t>
      </w:r>
      <w:proofErr w:type="spellEnd"/>
      <w:r w:rsidRPr="00222130">
        <w:rPr>
          <w:bCs/>
          <w:szCs w:val="24"/>
        </w:rPr>
        <w:t xml:space="preserve"> </w:t>
      </w:r>
      <w:proofErr w:type="spellStart"/>
      <w:r w:rsidRPr="00222130">
        <w:rPr>
          <w:bCs/>
          <w:szCs w:val="24"/>
        </w:rPr>
        <w:t>prezinta</w:t>
      </w:r>
      <w:proofErr w:type="spellEnd"/>
      <w:r w:rsidRPr="00222130">
        <w:rPr>
          <w:bCs/>
          <w:szCs w:val="24"/>
        </w:rPr>
        <w:t xml:space="preserve"> </w:t>
      </w:r>
      <w:proofErr w:type="spellStart"/>
      <w:r w:rsidRPr="00222130">
        <w:rPr>
          <w:bCs/>
          <w:szCs w:val="24"/>
        </w:rPr>
        <w:t>semne</w:t>
      </w:r>
      <w:proofErr w:type="spellEnd"/>
      <w:r w:rsidRPr="00222130">
        <w:rPr>
          <w:bCs/>
          <w:szCs w:val="24"/>
        </w:rPr>
        <w:t xml:space="preserve"> de </w:t>
      </w:r>
      <w:proofErr w:type="spellStart"/>
      <w:r w:rsidRPr="00222130">
        <w:rPr>
          <w:bCs/>
          <w:szCs w:val="24"/>
        </w:rPr>
        <w:t>boal</w:t>
      </w:r>
      <w:r w:rsidR="00C73B6B">
        <w:rPr>
          <w:bCs/>
          <w:szCs w:val="24"/>
        </w:rPr>
        <w:t>ă</w:t>
      </w:r>
      <w:proofErr w:type="spellEnd"/>
      <w:r w:rsidRPr="00222130">
        <w:rPr>
          <w:bCs/>
          <w:szCs w:val="24"/>
        </w:rPr>
        <w:t xml:space="preserve"> (</w:t>
      </w:r>
      <w:proofErr w:type="spellStart"/>
      <w:r w:rsidRPr="00222130">
        <w:rPr>
          <w:bCs/>
          <w:szCs w:val="24"/>
        </w:rPr>
        <w:t>st</w:t>
      </w:r>
      <w:r w:rsidR="00C73B6B">
        <w:rPr>
          <w:bCs/>
          <w:szCs w:val="24"/>
        </w:rPr>
        <w:t>ă</w:t>
      </w:r>
      <w:r w:rsidRPr="00222130">
        <w:rPr>
          <w:bCs/>
          <w:szCs w:val="24"/>
        </w:rPr>
        <w:t>ri</w:t>
      </w:r>
      <w:proofErr w:type="spellEnd"/>
      <w:r w:rsidRPr="00222130">
        <w:rPr>
          <w:bCs/>
          <w:szCs w:val="24"/>
        </w:rPr>
        <w:t xml:space="preserve"> febrile, </w:t>
      </w:r>
      <w:proofErr w:type="spellStart"/>
      <w:r w:rsidRPr="00222130">
        <w:rPr>
          <w:bCs/>
          <w:szCs w:val="24"/>
        </w:rPr>
        <w:t>vom</w:t>
      </w:r>
      <w:r w:rsidR="00C73B6B">
        <w:rPr>
          <w:bCs/>
          <w:szCs w:val="24"/>
        </w:rPr>
        <w:t>ă</w:t>
      </w:r>
      <w:proofErr w:type="spellEnd"/>
      <w:r w:rsidRPr="00222130">
        <w:rPr>
          <w:bCs/>
          <w:szCs w:val="24"/>
        </w:rPr>
        <w:t xml:space="preserve">, </w:t>
      </w:r>
      <w:proofErr w:type="spellStart"/>
      <w:r w:rsidRPr="00222130">
        <w:rPr>
          <w:bCs/>
          <w:szCs w:val="24"/>
        </w:rPr>
        <w:t>diaree</w:t>
      </w:r>
      <w:proofErr w:type="spellEnd"/>
      <w:r w:rsidRPr="00222130">
        <w:rPr>
          <w:bCs/>
          <w:szCs w:val="24"/>
        </w:rPr>
        <w:t xml:space="preserve"> </w:t>
      </w:r>
      <w:proofErr w:type="spellStart"/>
      <w:r w:rsidRPr="00222130">
        <w:rPr>
          <w:bCs/>
          <w:szCs w:val="24"/>
        </w:rPr>
        <w:t>etc</w:t>
      </w:r>
      <w:proofErr w:type="spellEnd"/>
      <w:r w:rsidRPr="00222130">
        <w:rPr>
          <w:bCs/>
          <w:szCs w:val="24"/>
        </w:rPr>
        <w:t xml:space="preserve">), </w:t>
      </w:r>
      <w:proofErr w:type="spellStart"/>
      <w:r w:rsidRPr="00222130">
        <w:rPr>
          <w:bCs/>
          <w:szCs w:val="24"/>
        </w:rPr>
        <w:t>acesta</w:t>
      </w:r>
      <w:proofErr w:type="spellEnd"/>
      <w:r w:rsidRPr="00222130">
        <w:rPr>
          <w:bCs/>
          <w:szCs w:val="24"/>
        </w:rPr>
        <w:t xml:space="preserve"> </w:t>
      </w:r>
      <w:proofErr w:type="spellStart"/>
      <w:r w:rsidRPr="00222130">
        <w:rPr>
          <w:bCs/>
          <w:szCs w:val="24"/>
        </w:rPr>
        <w:t>va</w:t>
      </w:r>
      <w:proofErr w:type="spellEnd"/>
      <w:r w:rsidRPr="00222130">
        <w:rPr>
          <w:bCs/>
          <w:szCs w:val="24"/>
        </w:rPr>
        <w:t xml:space="preserve"> </w:t>
      </w:r>
      <w:proofErr w:type="spellStart"/>
      <w:r w:rsidRPr="00222130">
        <w:rPr>
          <w:bCs/>
          <w:szCs w:val="24"/>
        </w:rPr>
        <w:t>anun</w:t>
      </w:r>
      <w:r w:rsidR="00C73B6B">
        <w:rPr>
          <w:bCs/>
          <w:szCs w:val="24"/>
        </w:rPr>
        <w:t>ț</w:t>
      </w:r>
      <w:r w:rsidRPr="00222130">
        <w:rPr>
          <w:bCs/>
          <w:szCs w:val="24"/>
        </w:rPr>
        <w:t>a</w:t>
      </w:r>
      <w:proofErr w:type="spellEnd"/>
      <w:r w:rsidRPr="00222130">
        <w:rPr>
          <w:bCs/>
          <w:szCs w:val="24"/>
        </w:rPr>
        <w:t xml:space="preserve"> </w:t>
      </w:r>
      <w:proofErr w:type="spellStart"/>
      <w:r w:rsidRPr="00222130">
        <w:rPr>
          <w:bCs/>
          <w:szCs w:val="24"/>
        </w:rPr>
        <w:t>imediat</w:t>
      </w:r>
      <w:proofErr w:type="spellEnd"/>
      <w:r w:rsidRPr="00222130">
        <w:rPr>
          <w:bCs/>
          <w:szCs w:val="24"/>
        </w:rPr>
        <w:t xml:space="preserve"> </w:t>
      </w:r>
      <w:proofErr w:type="spellStart"/>
      <w:r w:rsidRPr="00222130">
        <w:rPr>
          <w:bCs/>
          <w:szCs w:val="24"/>
        </w:rPr>
        <w:t>parin</w:t>
      </w:r>
      <w:r w:rsidR="00C73B6B">
        <w:rPr>
          <w:bCs/>
          <w:szCs w:val="24"/>
        </w:rPr>
        <w:t>ț</w:t>
      </w:r>
      <w:r w:rsidRPr="00222130">
        <w:rPr>
          <w:bCs/>
          <w:szCs w:val="24"/>
        </w:rPr>
        <w:t>ii</w:t>
      </w:r>
      <w:proofErr w:type="spellEnd"/>
      <w:r w:rsidRPr="00222130">
        <w:rPr>
          <w:bCs/>
          <w:szCs w:val="24"/>
        </w:rPr>
        <w:t xml:space="preserve"> </w:t>
      </w:r>
      <w:proofErr w:type="spellStart"/>
      <w:r w:rsidRPr="00222130">
        <w:rPr>
          <w:bCs/>
          <w:szCs w:val="24"/>
        </w:rPr>
        <w:t>copilului</w:t>
      </w:r>
      <w:proofErr w:type="spellEnd"/>
      <w:r w:rsidRPr="00222130">
        <w:rPr>
          <w:bCs/>
          <w:szCs w:val="24"/>
        </w:rPr>
        <w:t xml:space="preserve"> </w:t>
      </w:r>
      <w:proofErr w:type="spellStart"/>
      <w:r w:rsidRPr="00222130">
        <w:rPr>
          <w:bCs/>
          <w:szCs w:val="24"/>
        </w:rPr>
        <w:t>si</w:t>
      </w:r>
      <w:proofErr w:type="spellEnd"/>
      <w:r w:rsidRPr="00222130">
        <w:rPr>
          <w:bCs/>
          <w:szCs w:val="24"/>
        </w:rPr>
        <w:t xml:space="preserve"> </w:t>
      </w:r>
      <w:proofErr w:type="spellStart"/>
      <w:r w:rsidRPr="00222130">
        <w:rPr>
          <w:bCs/>
          <w:szCs w:val="24"/>
        </w:rPr>
        <w:t>ambulan</w:t>
      </w:r>
      <w:r w:rsidR="00C73B6B">
        <w:rPr>
          <w:bCs/>
          <w:szCs w:val="24"/>
        </w:rPr>
        <w:t>ț</w:t>
      </w:r>
      <w:r w:rsidRPr="00222130">
        <w:rPr>
          <w:bCs/>
          <w:szCs w:val="24"/>
        </w:rPr>
        <w:t>a</w:t>
      </w:r>
      <w:proofErr w:type="spellEnd"/>
      <w:r w:rsidRPr="00222130">
        <w:rPr>
          <w:bCs/>
          <w:szCs w:val="24"/>
        </w:rPr>
        <w:t xml:space="preserve">, </w:t>
      </w:r>
      <w:proofErr w:type="spellStart"/>
      <w:r w:rsidRPr="00222130">
        <w:rPr>
          <w:bCs/>
          <w:szCs w:val="24"/>
        </w:rPr>
        <w:t>dac</w:t>
      </w:r>
      <w:r w:rsidR="00C73B6B">
        <w:rPr>
          <w:bCs/>
          <w:szCs w:val="24"/>
        </w:rPr>
        <w:t>ă</w:t>
      </w:r>
      <w:proofErr w:type="spellEnd"/>
      <w:r w:rsidRPr="00222130">
        <w:rPr>
          <w:bCs/>
          <w:szCs w:val="24"/>
        </w:rPr>
        <w:t xml:space="preserve"> </w:t>
      </w:r>
      <w:proofErr w:type="spellStart"/>
      <w:r w:rsidRPr="00222130">
        <w:rPr>
          <w:bCs/>
          <w:szCs w:val="24"/>
        </w:rPr>
        <w:t>este</w:t>
      </w:r>
      <w:proofErr w:type="spellEnd"/>
      <w:r w:rsidRPr="00222130">
        <w:rPr>
          <w:bCs/>
          <w:szCs w:val="24"/>
        </w:rPr>
        <w:t xml:space="preserve"> </w:t>
      </w:r>
      <w:proofErr w:type="spellStart"/>
      <w:r w:rsidRPr="00222130">
        <w:rPr>
          <w:bCs/>
          <w:szCs w:val="24"/>
        </w:rPr>
        <w:t>cazul</w:t>
      </w:r>
      <w:proofErr w:type="spellEnd"/>
      <w:r w:rsidRPr="00222130">
        <w:rPr>
          <w:bCs/>
          <w:szCs w:val="24"/>
        </w:rPr>
        <w:t>;</w:t>
      </w:r>
    </w:p>
    <w:p w:rsidR="002E1DB6" w:rsidRPr="00222130" w:rsidRDefault="002E1DB6" w:rsidP="00F61D23">
      <w:pPr>
        <w:tabs>
          <w:tab w:val="left" w:pos="709"/>
        </w:tabs>
        <w:suppressAutoHyphens w:val="0"/>
        <w:jc w:val="both"/>
        <w:rPr>
          <w:szCs w:val="24"/>
        </w:rPr>
      </w:pPr>
      <w:r>
        <w:rPr>
          <w:szCs w:val="24"/>
        </w:rPr>
        <w:t xml:space="preserve">-  </w:t>
      </w:r>
      <w:proofErr w:type="spellStart"/>
      <w:r w:rsidRPr="00222130">
        <w:rPr>
          <w:szCs w:val="24"/>
        </w:rPr>
        <w:t>Păstrează</w:t>
      </w:r>
      <w:proofErr w:type="spellEnd"/>
      <w:r w:rsidRPr="00222130">
        <w:rPr>
          <w:szCs w:val="24"/>
        </w:rPr>
        <w:t xml:space="preserve"> </w:t>
      </w:r>
      <w:proofErr w:type="spellStart"/>
      <w:r w:rsidRPr="00222130">
        <w:rPr>
          <w:szCs w:val="24"/>
        </w:rPr>
        <w:t>în</w:t>
      </w:r>
      <w:proofErr w:type="spellEnd"/>
      <w:r w:rsidRPr="00222130">
        <w:rPr>
          <w:szCs w:val="24"/>
        </w:rPr>
        <w:t xml:space="preserve"> </w:t>
      </w:r>
      <w:proofErr w:type="spellStart"/>
      <w:r w:rsidRPr="00222130">
        <w:rPr>
          <w:szCs w:val="24"/>
        </w:rPr>
        <w:t>siguran</w:t>
      </w:r>
      <w:r w:rsidRPr="00C73B6B">
        <w:rPr>
          <w:szCs w:val="24"/>
        </w:rPr>
        <w:t>ț</w:t>
      </w:r>
      <w:r w:rsidRPr="00222130">
        <w:rPr>
          <w:szCs w:val="24"/>
        </w:rPr>
        <w:t>ă</w:t>
      </w:r>
      <w:proofErr w:type="spellEnd"/>
      <w:r w:rsidRPr="00222130">
        <w:rPr>
          <w:szCs w:val="24"/>
        </w:rPr>
        <w:t xml:space="preserve"> </w:t>
      </w:r>
      <w:proofErr w:type="spellStart"/>
      <w:r w:rsidRPr="00222130">
        <w:rPr>
          <w:szCs w:val="24"/>
        </w:rPr>
        <w:t>medicamentele</w:t>
      </w:r>
      <w:proofErr w:type="spellEnd"/>
      <w:r>
        <w:rPr>
          <w:szCs w:val="24"/>
        </w:rPr>
        <w:t xml:space="preserve"> date </w:t>
      </w:r>
      <w:proofErr w:type="spellStart"/>
      <w:r>
        <w:rPr>
          <w:szCs w:val="24"/>
        </w:rPr>
        <w:t>spre</w:t>
      </w:r>
      <w:proofErr w:type="spellEnd"/>
      <w:r>
        <w:rPr>
          <w:szCs w:val="24"/>
        </w:rPr>
        <w:t xml:space="preserve"> </w:t>
      </w:r>
      <w:proofErr w:type="spellStart"/>
      <w:r>
        <w:rPr>
          <w:szCs w:val="24"/>
        </w:rPr>
        <w:t>administrare</w:t>
      </w:r>
      <w:proofErr w:type="spellEnd"/>
      <w:r>
        <w:rPr>
          <w:szCs w:val="24"/>
        </w:rPr>
        <w:t xml:space="preserve"> de </w:t>
      </w:r>
      <w:proofErr w:type="spellStart"/>
      <w:r>
        <w:rPr>
          <w:szCs w:val="24"/>
        </w:rPr>
        <w:t>că</w:t>
      </w:r>
      <w:r w:rsidRPr="00222130">
        <w:rPr>
          <w:szCs w:val="24"/>
        </w:rPr>
        <w:t>tre</w:t>
      </w:r>
      <w:proofErr w:type="spellEnd"/>
      <w:r w:rsidRPr="00222130">
        <w:rPr>
          <w:szCs w:val="24"/>
        </w:rPr>
        <w:t xml:space="preserve"> </w:t>
      </w:r>
      <w:proofErr w:type="spellStart"/>
      <w:r w:rsidRPr="00222130">
        <w:rPr>
          <w:szCs w:val="24"/>
        </w:rPr>
        <w:t>parin</w:t>
      </w:r>
      <w:r w:rsidR="00C73B6B">
        <w:rPr>
          <w:szCs w:val="24"/>
        </w:rPr>
        <w:t>ț</w:t>
      </w:r>
      <w:r w:rsidRPr="00222130">
        <w:rPr>
          <w:szCs w:val="24"/>
        </w:rPr>
        <w:t>i</w:t>
      </w:r>
      <w:proofErr w:type="spellEnd"/>
      <w:r w:rsidRPr="00222130">
        <w:rPr>
          <w:szCs w:val="24"/>
        </w:rPr>
        <w:t>;</w:t>
      </w:r>
    </w:p>
    <w:p w:rsidR="002E1DB6" w:rsidRPr="00222130" w:rsidRDefault="002E1DB6" w:rsidP="00F61D23">
      <w:pPr>
        <w:tabs>
          <w:tab w:val="left" w:pos="709"/>
        </w:tabs>
        <w:suppressAutoHyphens w:val="0"/>
        <w:jc w:val="both"/>
        <w:rPr>
          <w:szCs w:val="24"/>
        </w:rPr>
      </w:pPr>
      <w:r>
        <w:rPr>
          <w:szCs w:val="24"/>
        </w:rPr>
        <w:t xml:space="preserve">- </w:t>
      </w:r>
      <w:proofErr w:type="spellStart"/>
      <w:r w:rsidRPr="00222130">
        <w:rPr>
          <w:szCs w:val="24"/>
        </w:rPr>
        <w:t>Participă</w:t>
      </w:r>
      <w:proofErr w:type="spellEnd"/>
      <w:r w:rsidRPr="00222130">
        <w:rPr>
          <w:szCs w:val="24"/>
        </w:rPr>
        <w:t xml:space="preserve"> la </w:t>
      </w:r>
      <w:proofErr w:type="spellStart"/>
      <w:r w:rsidRPr="00222130">
        <w:rPr>
          <w:szCs w:val="24"/>
        </w:rPr>
        <w:t>întocmirea</w:t>
      </w:r>
      <w:proofErr w:type="spellEnd"/>
      <w:r w:rsidRPr="00222130">
        <w:rPr>
          <w:szCs w:val="24"/>
        </w:rPr>
        <w:t xml:space="preserve"> </w:t>
      </w:r>
      <w:proofErr w:type="spellStart"/>
      <w:r w:rsidRPr="00222130">
        <w:rPr>
          <w:szCs w:val="24"/>
        </w:rPr>
        <w:t>meniului</w:t>
      </w:r>
      <w:proofErr w:type="spellEnd"/>
      <w:r w:rsidRPr="00222130">
        <w:rPr>
          <w:szCs w:val="24"/>
        </w:rPr>
        <w:t xml:space="preserve"> </w:t>
      </w:r>
      <w:proofErr w:type="spellStart"/>
      <w:r w:rsidRPr="00222130">
        <w:rPr>
          <w:szCs w:val="24"/>
        </w:rPr>
        <w:t>săptămânal</w:t>
      </w:r>
      <w:proofErr w:type="spellEnd"/>
      <w:r w:rsidRPr="00222130">
        <w:rPr>
          <w:szCs w:val="24"/>
        </w:rPr>
        <w:t xml:space="preserve"> </w:t>
      </w:r>
      <w:proofErr w:type="spellStart"/>
      <w:r w:rsidRPr="00222130">
        <w:rPr>
          <w:rFonts w:ascii="Tahoma" w:hAnsi="Tahoma" w:cs="Tahoma"/>
          <w:szCs w:val="24"/>
        </w:rPr>
        <w:t>ș</w:t>
      </w:r>
      <w:r w:rsidRPr="00222130">
        <w:rPr>
          <w:szCs w:val="24"/>
        </w:rPr>
        <w:t>i</w:t>
      </w:r>
      <w:proofErr w:type="spellEnd"/>
      <w:r w:rsidRPr="00222130">
        <w:rPr>
          <w:szCs w:val="24"/>
        </w:rPr>
        <w:t xml:space="preserve"> </w:t>
      </w:r>
      <w:proofErr w:type="spellStart"/>
      <w:r w:rsidRPr="00222130">
        <w:rPr>
          <w:szCs w:val="24"/>
        </w:rPr>
        <w:t>calculează</w:t>
      </w:r>
      <w:proofErr w:type="spellEnd"/>
      <w:r w:rsidRPr="00222130">
        <w:rPr>
          <w:szCs w:val="24"/>
        </w:rPr>
        <w:t xml:space="preserve"> </w:t>
      </w:r>
      <w:proofErr w:type="spellStart"/>
      <w:r w:rsidRPr="00222130">
        <w:rPr>
          <w:szCs w:val="24"/>
        </w:rPr>
        <w:t>zilnic</w:t>
      </w:r>
      <w:proofErr w:type="spellEnd"/>
      <w:r w:rsidRPr="00222130">
        <w:rPr>
          <w:szCs w:val="24"/>
        </w:rPr>
        <w:t xml:space="preserve"> </w:t>
      </w:r>
      <w:proofErr w:type="spellStart"/>
      <w:r w:rsidRPr="00222130">
        <w:rPr>
          <w:szCs w:val="24"/>
        </w:rPr>
        <w:t>caloriile</w:t>
      </w:r>
      <w:proofErr w:type="spellEnd"/>
      <w:r w:rsidRPr="00222130">
        <w:rPr>
          <w:szCs w:val="24"/>
        </w:rPr>
        <w:t xml:space="preserve"> </w:t>
      </w:r>
      <w:proofErr w:type="spellStart"/>
      <w:r w:rsidRPr="00222130">
        <w:rPr>
          <w:rFonts w:ascii="Tahoma" w:hAnsi="Tahoma" w:cs="Tahoma"/>
          <w:szCs w:val="24"/>
        </w:rPr>
        <w:t>ț</w:t>
      </w:r>
      <w:r w:rsidRPr="00222130">
        <w:rPr>
          <w:szCs w:val="24"/>
        </w:rPr>
        <w:t>inându</w:t>
      </w:r>
      <w:proofErr w:type="spellEnd"/>
      <w:r w:rsidRPr="00222130">
        <w:rPr>
          <w:szCs w:val="24"/>
        </w:rPr>
        <w:t xml:space="preserve">-se </w:t>
      </w:r>
      <w:proofErr w:type="spellStart"/>
      <w:r w:rsidRPr="00222130">
        <w:rPr>
          <w:szCs w:val="24"/>
        </w:rPr>
        <w:t>cont</w:t>
      </w:r>
      <w:proofErr w:type="spellEnd"/>
      <w:r w:rsidRPr="00222130">
        <w:rPr>
          <w:szCs w:val="24"/>
        </w:rPr>
        <w:t xml:space="preserve"> de </w:t>
      </w:r>
      <w:proofErr w:type="spellStart"/>
      <w:r w:rsidRPr="00222130">
        <w:rPr>
          <w:szCs w:val="24"/>
        </w:rPr>
        <w:t>particularită</w:t>
      </w:r>
      <w:r w:rsidRPr="00222130">
        <w:rPr>
          <w:rFonts w:ascii="Tahoma" w:hAnsi="Tahoma" w:cs="Tahoma"/>
          <w:szCs w:val="24"/>
        </w:rPr>
        <w:t>ț</w:t>
      </w:r>
      <w:r w:rsidRPr="00222130">
        <w:rPr>
          <w:szCs w:val="24"/>
        </w:rPr>
        <w:t>ile</w:t>
      </w:r>
      <w:proofErr w:type="spellEnd"/>
      <w:r w:rsidRPr="00222130">
        <w:rPr>
          <w:szCs w:val="24"/>
        </w:rPr>
        <w:t xml:space="preserve"> de </w:t>
      </w:r>
      <w:proofErr w:type="spellStart"/>
      <w:r w:rsidRPr="00222130">
        <w:rPr>
          <w:szCs w:val="24"/>
        </w:rPr>
        <w:t>vârstă</w:t>
      </w:r>
      <w:proofErr w:type="spellEnd"/>
      <w:r w:rsidRPr="00222130">
        <w:rPr>
          <w:szCs w:val="24"/>
        </w:rPr>
        <w:t xml:space="preserve"> </w:t>
      </w:r>
      <w:proofErr w:type="spellStart"/>
      <w:r w:rsidRPr="00222130">
        <w:rPr>
          <w:rFonts w:ascii="Tahoma" w:hAnsi="Tahoma" w:cs="Tahoma"/>
          <w:szCs w:val="24"/>
        </w:rPr>
        <w:t>ș</w:t>
      </w:r>
      <w:r w:rsidRPr="00222130">
        <w:rPr>
          <w:szCs w:val="24"/>
        </w:rPr>
        <w:t>i</w:t>
      </w:r>
      <w:proofErr w:type="spellEnd"/>
      <w:r w:rsidRPr="00222130">
        <w:rPr>
          <w:szCs w:val="24"/>
        </w:rPr>
        <w:t xml:space="preserve"> </w:t>
      </w:r>
      <w:proofErr w:type="spellStart"/>
      <w:r w:rsidRPr="00222130">
        <w:rPr>
          <w:szCs w:val="24"/>
        </w:rPr>
        <w:t>starea</w:t>
      </w:r>
      <w:proofErr w:type="spellEnd"/>
      <w:r w:rsidRPr="00222130">
        <w:rPr>
          <w:szCs w:val="24"/>
        </w:rPr>
        <w:t xml:space="preserve"> de </w:t>
      </w:r>
      <w:proofErr w:type="spellStart"/>
      <w:r w:rsidRPr="00222130">
        <w:rPr>
          <w:szCs w:val="24"/>
        </w:rPr>
        <w:t>sănătate</w:t>
      </w:r>
      <w:proofErr w:type="spellEnd"/>
      <w:r w:rsidRPr="00222130">
        <w:rPr>
          <w:szCs w:val="24"/>
        </w:rPr>
        <w:t xml:space="preserve"> (</w:t>
      </w:r>
      <w:proofErr w:type="spellStart"/>
      <w:r w:rsidRPr="00222130">
        <w:rPr>
          <w:szCs w:val="24"/>
        </w:rPr>
        <w:t>regim</w:t>
      </w:r>
      <w:proofErr w:type="spellEnd"/>
      <w:r w:rsidRPr="00222130">
        <w:rPr>
          <w:szCs w:val="24"/>
        </w:rPr>
        <w:t xml:space="preserve"> </w:t>
      </w:r>
      <w:proofErr w:type="spellStart"/>
      <w:r w:rsidRPr="00222130">
        <w:rPr>
          <w:szCs w:val="24"/>
        </w:rPr>
        <w:t>alimentar</w:t>
      </w:r>
      <w:proofErr w:type="spellEnd"/>
      <w:r w:rsidRPr="00222130">
        <w:rPr>
          <w:szCs w:val="24"/>
        </w:rPr>
        <w:t xml:space="preserve"> </w:t>
      </w:r>
      <w:proofErr w:type="spellStart"/>
      <w:r w:rsidRPr="00222130">
        <w:rPr>
          <w:szCs w:val="24"/>
        </w:rPr>
        <w:t>pentru</w:t>
      </w:r>
      <w:proofErr w:type="spellEnd"/>
      <w:r w:rsidRPr="00222130">
        <w:rPr>
          <w:szCs w:val="24"/>
        </w:rPr>
        <w:t xml:space="preserve"> </w:t>
      </w:r>
      <w:proofErr w:type="spellStart"/>
      <w:r w:rsidRPr="00222130">
        <w:rPr>
          <w:szCs w:val="24"/>
        </w:rPr>
        <w:t>copiii</w:t>
      </w:r>
      <w:proofErr w:type="spellEnd"/>
      <w:r w:rsidRPr="00222130">
        <w:rPr>
          <w:szCs w:val="24"/>
        </w:rPr>
        <w:t xml:space="preserve"> cu </w:t>
      </w:r>
      <w:proofErr w:type="spellStart"/>
      <w:r w:rsidRPr="00222130">
        <w:rPr>
          <w:szCs w:val="24"/>
        </w:rPr>
        <w:t>probleme</w:t>
      </w:r>
      <w:proofErr w:type="spellEnd"/>
      <w:r w:rsidRPr="00222130">
        <w:rPr>
          <w:szCs w:val="24"/>
        </w:rPr>
        <w:t xml:space="preserve"> de </w:t>
      </w:r>
      <w:proofErr w:type="spellStart"/>
      <w:r w:rsidRPr="00222130">
        <w:rPr>
          <w:szCs w:val="24"/>
        </w:rPr>
        <w:t>sănătate</w:t>
      </w:r>
      <w:proofErr w:type="spellEnd"/>
      <w:r w:rsidRPr="00222130">
        <w:rPr>
          <w:szCs w:val="24"/>
        </w:rPr>
        <w:t>);</w:t>
      </w:r>
    </w:p>
    <w:p w:rsidR="002E1DB6" w:rsidRDefault="002E1DB6" w:rsidP="00F61D23">
      <w:pPr>
        <w:tabs>
          <w:tab w:val="left" w:pos="709"/>
        </w:tabs>
        <w:suppressAutoHyphens w:val="0"/>
        <w:jc w:val="both"/>
        <w:rPr>
          <w:szCs w:val="24"/>
        </w:rPr>
      </w:pPr>
      <w:r>
        <w:rPr>
          <w:szCs w:val="24"/>
        </w:rPr>
        <w:t xml:space="preserve">-  </w:t>
      </w:r>
      <w:r w:rsidRPr="00222130">
        <w:rPr>
          <w:szCs w:val="24"/>
        </w:rPr>
        <w:t xml:space="preserve">Face </w:t>
      </w:r>
      <w:proofErr w:type="spellStart"/>
      <w:r w:rsidRPr="00222130">
        <w:rPr>
          <w:szCs w:val="24"/>
        </w:rPr>
        <w:t>parte</w:t>
      </w:r>
      <w:proofErr w:type="spellEnd"/>
      <w:r w:rsidRPr="00222130">
        <w:rPr>
          <w:szCs w:val="24"/>
        </w:rPr>
        <w:t xml:space="preserve"> din </w:t>
      </w:r>
      <w:proofErr w:type="spellStart"/>
      <w:r w:rsidRPr="00222130">
        <w:rPr>
          <w:szCs w:val="24"/>
        </w:rPr>
        <w:t>comisia</w:t>
      </w:r>
      <w:proofErr w:type="spellEnd"/>
      <w:r w:rsidRPr="00222130">
        <w:rPr>
          <w:szCs w:val="24"/>
        </w:rPr>
        <w:t xml:space="preserve"> de </w:t>
      </w:r>
      <w:proofErr w:type="spellStart"/>
      <w:r w:rsidRPr="00222130">
        <w:rPr>
          <w:szCs w:val="24"/>
        </w:rPr>
        <w:t>scoatere</w:t>
      </w:r>
      <w:proofErr w:type="spellEnd"/>
      <w:r w:rsidRPr="00222130">
        <w:rPr>
          <w:szCs w:val="24"/>
        </w:rPr>
        <w:t xml:space="preserve"> </w:t>
      </w:r>
      <w:proofErr w:type="gramStart"/>
      <w:r w:rsidRPr="00222130">
        <w:rPr>
          <w:szCs w:val="24"/>
        </w:rPr>
        <w:t>a</w:t>
      </w:r>
      <w:proofErr w:type="gramEnd"/>
      <w:r w:rsidRPr="00222130">
        <w:rPr>
          <w:szCs w:val="24"/>
        </w:rPr>
        <w:t xml:space="preserve"> </w:t>
      </w:r>
      <w:proofErr w:type="spellStart"/>
      <w:r w:rsidRPr="00222130">
        <w:rPr>
          <w:szCs w:val="24"/>
        </w:rPr>
        <w:t>alimentelor</w:t>
      </w:r>
      <w:proofErr w:type="spellEnd"/>
      <w:r w:rsidRPr="00222130">
        <w:rPr>
          <w:szCs w:val="24"/>
        </w:rPr>
        <w:t xml:space="preserve"> din </w:t>
      </w:r>
      <w:proofErr w:type="spellStart"/>
      <w:r w:rsidRPr="00222130">
        <w:rPr>
          <w:szCs w:val="24"/>
        </w:rPr>
        <w:t>magazie</w:t>
      </w:r>
      <w:proofErr w:type="spellEnd"/>
      <w:r w:rsidRPr="00222130">
        <w:rPr>
          <w:szCs w:val="24"/>
        </w:rPr>
        <w:t xml:space="preserve"> </w:t>
      </w:r>
      <w:proofErr w:type="spellStart"/>
      <w:r w:rsidRPr="00222130">
        <w:rPr>
          <w:szCs w:val="24"/>
        </w:rPr>
        <w:t>pentru</w:t>
      </w:r>
      <w:proofErr w:type="spellEnd"/>
      <w:r w:rsidRPr="00222130">
        <w:rPr>
          <w:szCs w:val="24"/>
        </w:rPr>
        <w:t xml:space="preserve"> </w:t>
      </w:r>
      <w:proofErr w:type="spellStart"/>
      <w:r w:rsidRPr="00222130">
        <w:rPr>
          <w:szCs w:val="24"/>
        </w:rPr>
        <w:t>meniul</w:t>
      </w:r>
      <w:proofErr w:type="spellEnd"/>
      <w:r w:rsidRPr="00222130">
        <w:rPr>
          <w:szCs w:val="24"/>
        </w:rPr>
        <w:t xml:space="preserve"> </w:t>
      </w:r>
      <w:proofErr w:type="spellStart"/>
      <w:r w:rsidRPr="00222130">
        <w:rPr>
          <w:szCs w:val="24"/>
        </w:rPr>
        <w:t>zilnic</w:t>
      </w:r>
      <w:proofErr w:type="spellEnd"/>
      <w:r w:rsidRPr="00222130">
        <w:rPr>
          <w:szCs w:val="24"/>
        </w:rPr>
        <w:t>;</w:t>
      </w:r>
    </w:p>
    <w:p w:rsidR="002E1DB6" w:rsidRPr="00222130" w:rsidRDefault="002E1DB6" w:rsidP="00F61D23">
      <w:pPr>
        <w:tabs>
          <w:tab w:val="left" w:pos="709"/>
        </w:tabs>
        <w:suppressAutoHyphens w:val="0"/>
        <w:jc w:val="both"/>
        <w:rPr>
          <w:szCs w:val="24"/>
        </w:rPr>
      </w:pPr>
      <w:r>
        <w:rPr>
          <w:szCs w:val="24"/>
        </w:rPr>
        <w:t xml:space="preserve">-  </w:t>
      </w:r>
      <w:r w:rsidRPr="00222130">
        <w:rPr>
          <w:szCs w:val="24"/>
          <w:lang w:val="es-ES"/>
        </w:rPr>
        <w:t>Face parte din comisia de recep</w:t>
      </w:r>
      <w:r w:rsidRPr="00222130">
        <w:rPr>
          <w:rFonts w:ascii="Tahoma" w:hAnsi="Tahoma" w:cs="Tahoma"/>
          <w:szCs w:val="24"/>
          <w:lang w:val="es-ES"/>
        </w:rPr>
        <w:t>ț</w:t>
      </w:r>
      <w:r w:rsidRPr="00222130">
        <w:rPr>
          <w:szCs w:val="24"/>
          <w:lang w:val="es-ES"/>
        </w:rPr>
        <w:t xml:space="preserve">ie </w:t>
      </w:r>
      <w:proofErr w:type="gramStart"/>
      <w:r w:rsidRPr="00222130">
        <w:rPr>
          <w:szCs w:val="24"/>
          <w:lang w:val="es-ES"/>
        </w:rPr>
        <w:t>a</w:t>
      </w:r>
      <w:proofErr w:type="gramEnd"/>
      <w:r w:rsidRPr="00222130">
        <w:rPr>
          <w:szCs w:val="24"/>
          <w:lang w:val="es-ES"/>
        </w:rPr>
        <w:t xml:space="preserve"> alimentelor;</w:t>
      </w:r>
    </w:p>
    <w:p w:rsidR="002E1DB6" w:rsidRPr="00222130" w:rsidRDefault="002E1DB6" w:rsidP="00F61D23">
      <w:pPr>
        <w:tabs>
          <w:tab w:val="left" w:pos="709"/>
        </w:tabs>
        <w:suppressAutoHyphens w:val="0"/>
        <w:jc w:val="both"/>
        <w:rPr>
          <w:szCs w:val="24"/>
        </w:rPr>
      </w:pPr>
      <w:r>
        <w:rPr>
          <w:szCs w:val="24"/>
          <w:lang w:val="es-ES"/>
        </w:rPr>
        <w:t xml:space="preserve">-  </w:t>
      </w:r>
      <w:r w:rsidRPr="00222130">
        <w:rPr>
          <w:szCs w:val="24"/>
          <w:lang w:val="es-ES"/>
        </w:rPr>
        <w:t>Afi</w:t>
      </w:r>
      <w:r w:rsidRPr="00222130">
        <w:rPr>
          <w:rFonts w:ascii="Tahoma" w:hAnsi="Tahoma" w:cs="Tahoma"/>
          <w:szCs w:val="24"/>
          <w:lang w:val="es-ES"/>
        </w:rPr>
        <w:t>ș</w:t>
      </w:r>
      <w:r w:rsidRPr="00222130">
        <w:rPr>
          <w:szCs w:val="24"/>
          <w:lang w:val="es-ES"/>
        </w:rPr>
        <w:t>ează meniul zilnic în sala de mese;</w:t>
      </w:r>
    </w:p>
    <w:p w:rsidR="002E1DB6" w:rsidRPr="00222130" w:rsidRDefault="002E1DB6" w:rsidP="00F61D23">
      <w:pPr>
        <w:tabs>
          <w:tab w:val="left" w:pos="709"/>
        </w:tabs>
        <w:suppressAutoHyphens w:val="0"/>
        <w:jc w:val="both"/>
        <w:rPr>
          <w:szCs w:val="24"/>
        </w:rPr>
      </w:pPr>
      <w:r>
        <w:rPr>
          <w:szCs w:val="24"/>
          <w:lang w:val="es-ES"/>
        </w:rPr>
        <w:t xml:space="preserve">- </w:t>
      </w:r>
      <w:r w:rsidRPr="00222130">
        <w:rPr>
          <w:szCs w:val="24"/>
          <w:lang w:val="es-ES"/>
        </w:rPr>
        <w:t>Supraveghează  por</w:t>
      </w:r>
      <w:r w:rsidRPr="00C73B6B">
        <w:rPr>
          <w:szCs w:val="24"/>
          <w:lang w:val="es-ES"/>
        </w:rPr>
        <w:t>ț</w:t>
      </w:r>
      <w:r w:rsidRPr="00222130">
        <w:rPr>
          <w:szCs w:val="24"/>
          <w:lang w:val="es-ES"/>
        </w:rPr>
        <w:t>i</w:t>
      </w:r>
      <w:r>
        <w:rPr>
          <w:szCs w:val="24"/>
          <w:lang w:val="es-ES"/>
        </w:rPr>
        <w:t>onarea alimentelor de către bucă</w:t>
      </w:r>
      <w:r w:rsidRPr="00222130">
        <w:rPr>
          <w:szCs w:val="24"/>
          <w:lang w:val="es-ES"/>
        </w:rPr>
        <w:t>tar pentru meniul zilnic, împreună cu ofi</w:t>
      </w:r>
      <w:r w:rsidRPr="00222130">
        <w:rPr>
          <w:rFonts w:ascii="Tahoma" w:hAnsi="Tahoma" w:cs="Tahoma"/>
          <w:szCs w:val="24"/>
          <w:lang w:val="es-ES"/>
        </w:rPr>
        <w:t>ț</w:t>
      </w:r>
      <w:r w:rsidRPr="00222130">
        <w:rPr>
          <w:szCs w:val="24"/>
          <w:lang w:val="es-ES"/>
        </w:rPr>
        <w:t>erul de serviciu;</w:t>
      </w:r>
    </w:p>
    <w:p w:rsidR="002E1DB6" w:rsidRPr="00222130" w:rsidRDefault="002E1DB6" w:rsidP="00F61D23">
      <w:pPr>
        <w:tabs>
          <w:tab w:val="left" w:pos="709"/>
        </w:tabs>
        <w:suppressAutoHyphens w:val="0"/>
        <w:jc w:val="both"/>
        <w:rPr>
          <w:szCs w:val="24"/>
        </w:rPr>
      </w:pPr>
      <w:r>
        <w:rPr>
          <w:szCs w:val="24"/>
          <w:lang w:val="es-ES"/>
        </w:rPr>
        <w:t xml:space="preserve">- </w:t>
      </w:r>
      <w:r w:rsidRPr="00222130">
        <w:rPr>
          <w:szCs w:val="24"/>
          <w:lang w:val="es-ES"/>
        </w:rPr>
        <w:t>Pentru aprecierea cantită</w:t>
      </w:r>
      <w:r w:rsidRPr="00222130">
        <w:rPr>
          <w:rFonts w:ascii="Tahoma" w:hAnsi="Tahoma" w:cs="Tahoma"/>
          <w:szCs w:val="24"/>
          <w:lang w:val="es-ES"/>
        </w:rPr>
        <w:t>ț</w:t>
      </w:r>
      <w:r w:rsidRPr="00222130">
        <w:rPr>
          <w:szCs w:val="24"/>
          <w:lang w:val="es-ES"/>
        </w:rPr>
        <w:t>ilor de alimente consumate în medie de către o persoană va efectua ancheta alimenta</w:t>
      </w:r>
      <w:r w:rsidRPr="00222130">
        <w:rPr>
          <w:rFonts w:ascii="Tahoma" w:hAnsi="Tahoma" w:cs="Tahoma"/>
          <w:szCs w:val="24"/>
          <w:lang w:val="es-ES"/>
        </w:rPr>
        <w:t>ț</w:t>
      </w:r>
      <w:r w:rsidRPr="00222130">
        <w:rPr>
          <w:szCs w:val="24"/>
          <w:lang w:val="es-ES"/>
        </w:rPr>
        <w:t>iei pe baza fi</w:t>
      </w:r>
      <w:r w:rsidRPr="00C73B6B">
        <w:rPr>
          <w:szCs w:val="24"/>
          <w:lang w:val="es-ES"/>
        </w:rPr>
        <w:t>ș</w:t>
      </w:r>
      <w:r w:rsidRPr="00222130">
        <w:rPr>
          <w:szCs w:val="24"/>
          <w:lang w:val="es-ES"/>
        </w:rPr>
        <w:t xml:space="preserve">elor de alimente zilnice pe o perioadă de 10 zile lucrătoare în două săptămâni consecutive în lunile februarie, mai </w:t>
      </w:r>
      <w:r w:rsidRPr="00C73B6B">
        <w:rPr>
          <w:szCs w:val="24"/>
          <w:lang w:val="es-ES"/>
        </w:rPr>
        <w:t>ș</w:t>
      </w:r>
      <w:r w:rsidRPr="00222130">
        <w:rPr>
          <w:szCs w:val="24"/>
          <w:lang w:val="es-ES"/>
        </w:rPr>
        <w:t>i octombrie. Con</w:t>
      </w:r>
      <w:r w:rsidRPr="00222130">
        <w:rPr>
          <w:rFonts w:ascii="Tahoma" w:hAnsi="Tahoma" w:cs="Tahoma"/>
          <w:szCs w:val="24"/>
          <w:lang w:val="es-ES"/>
        </w:rPr>
        <w:t>ț</w:t>
      </w:r>
      <w:r w:rsidRPr="00222130">
        <w:rPr>
          <w:szCs w:val="24"/>
          <w:lang w:val="es-ES"/>
        </w:rPr>
        <w:t xml:space="preserve">inutul alimentelor în calori </w:t>
      </w:r>
      <w:r w:rsidRPr="00222130">
        <w:rPr>
          <w:rFonts w:ascii="Tahoma" w:hAnsi="Tahoma" w:cs="Tahoma"/>
          <w:szCs w:val="24"/>
          <w:lang w:val="es-ES"/>
        </w:rPr>
        <w:t>ș</w:t>
      </w:r>
      <w:r w:rsidRPr="00222130">
        <w:rPr>
          <w:szCs w:val="24"/>
          <w:lang w:val="es-ES"/>
        </w:rPr>
        <w:t>i anumite substan</w:t>
      </w:r>
      <w:r w:rsidRPr="00222130">
        <w:rPr>
          <w:rFonts w:ascii="Tahoma" w:hAnsi="Tahoma" w:cs="Tahoma"/>
          <w:szCs w:val="24"/>
          <w:lang w:val="es-ES"/>
        </w:rPr>
        <w:t>ț</w:t>
      </w:r>
      <w:r w:rsidRPr="00222130">
        <w:rPr>
          <w:szCs w:val="24"/>
          <w:lang w:val="es-ES"/>
        </w:rPr>
        <w:t>e nutritive (proteine, glucide, lipite) se va stabili prin calcul folosind tabelele de compozi</w:t>
      </w:r>
      <w:r w:rsidRPr="00222130">
        <w:rPr>
          <w:rFonts w:ascii="Tahoma" w:hAnsi="Tahoma" w:cs="Tahoma"/>
          <w:szCs w:val="24"/>
          <w:lang w:val="es-ES"/>
        </w:rPr>
        <w:t>ț</w:t>
      </w:r>
      <w:r w:rsidRPr="00222130">
        <w:rPr>
          <w:szCs w:val="24"/>
          <w:lang w:val="es-ES"/>
        </w:rPr>
        <w:t>ie a alimentelor. Rezultatele ob</w:t>
      </w:r>
      <w:r w:rsidRPr="00222130">
        <w:rPr>
          <w:rFonts w:ascii="Tahoma" w:hAnsi="Tahoma" w:cs="Tahoma"/>
          <w:szCs w:val="24"/>
          <w:lang w:val="es-ES"/>
        </w:rPr>
        <w:t>ț</w:t>
      </w:r>
      <w:r w:rsidRPr="00222130">
        <w:rPr>
          <w:szCs w:val="24"/>
          <w:lang w:val="es-ES"/>
        </w:rPr>
        <w:t xml:space="preserve">inute comparându-se cu cele din baremul impus de Legea </w:t>
      </w:r>
      <w:r w:rsidR="00DD650D" w:rsidRPr="00413A66">
        <w:rPr>
          <w:szCs w:val="24"/>
          <w:lang w:val="es-ES"/>
        </w:rPr>
        <w:t>nr.</w:t>
      </w:r>
      <w:r w:rsidRPr="00222130">
        <w:rPr>
          <w:szCs w:val="24"/>
          <w:lang w:val="es-ES"/>
        </w:rPr>
        <w:t>1955/1995;</w:t>
      </w:r>
    </w:p>
    <w:p w:rsidR="002E1DB6" w:rsidRPr="00222130" w:rsidRDefault="002E1DB6" w:rsidP="00F61D23">
      <w:pPr>
        <w:suppressAutoHyphens w:val="0"/>
        <w:jc w:val="both"/>
        <w:rPr>
          <w:szCs w:val="24"/>
        </w:rPr>
      </w:pPr>
      <w:r>
        <w:rPr>
          <w:szCs w:val="24"/>
        </w:rPr>
        <w:t xml:space="preserve">- </w:t>
      </w:r>
      <w:proofErr w:type="spellStart"/>
      <w:r w:rsidRPr="00222130">
        <w:rPr>
          <w:szCs w:val="24"/>
        </w:rPr>
        <w:t>Verifică</w:t>
      </w:r>
      <w:proofErr w:type="spellEnd"/>
      <w:r w:rsidRPr="00222130">
        <w:rPr>
          <w:szCs w:val="24"/>
        </w:rPr>
        <w:t xml:space="preserve"> </w:t>
      </w:r>
      <w:proofErr w:type="spellStart"/>
      <w:r w:rsidRPr="00222130">
        <w:rPr>
          <w:szCs w:val="24"/>
        </w:rPr>
        <w:t>termenele</w:t>
      </w:r>
      <w:proofErr w:type="spellEnd"/>
      <w:r w:rsidRPr="00222130">
        <w:rPr>
          <w:szCs w:val="24"/>
        </w:rPr>
        <w:t xml:space="preserve"> de </w:t>
      </w:r>
      <w:proofErr w:type="spellStart"/>
      <w:r w:rsidRPr="00222130">
        <w:rPr>
          <w:szCs w:val="24"/>
        </w:rPr>
        <w:t>valabilitate</w:t>
      </w:r>
      <w:proofErr w:type="spellEnd"/>
      <w:r w:rsidRPr="00222130">
        <w:rPr>
          <w:szCs w:val="24"/>
        </w:rPr>
        <w:t xml:space="preserve">; </w:t>
      </w:r>
      <w:proofErr w:type="spellStart"/>
      <w:r w:rsidRPr="00222130">
        <w:rPr>
          <w:szCs w:val="24"/>
        </w:rPr>
        <w:t>i</w:t>
      </w:r>
      <w:proofErr w:type="spellEnd"/>
      <w:r w:rsidRPr="00222130">
        <w:rPr>
          <w:szCs w:val="24"/>
          <w:lang w:val="es-ES"/>
        </w:rPr>
        <w:t xml:space="preserve">n cazul în care se constată degradarea </w:t>
      </w:r>
      <w:r w:rsidRPr="00222130">
        <w:rPr>
          <w:rFonts w:ascii="Tahoma" w:hAnsi="Tahoma" w:cs="Tahoma"/>
          <w:szCs w:val="24"/>
          <w:lang w:val="es-ES"/>
        </w:rPr>
        <w:t>ș</w:t>
      </w:r>
      <w:r w:rsidRPr="00222130">
        <w:rPr>
          <w:szCs w:val="24"/>
          <w:lang w:val="es-ES"/>
        </w:rPr>
        <w:t xml:space="preserve">i deprecierea alimentelor sau expirarea termenului de valabilitate a produselor, are obligatia să interzică folosirea lor </w:t>
      </w:r>
      <w:r w:rsidRPr="00222130">
        <w:rPr>
          <w:rFonts w:ascii="Tahoma" w:hAnsi="Tahoma" w:cs="Tahoma"/>
          <w:szCs w:val="24"/>
          <w:lang w:val="es-ES"/>
        </w:rPr>
        <w:t>ș</w:t>
      </w:r>
      <w:r w:rsidRPr="00222130">
        <w:rPr>
          <w:szCs w:val="24"/>
          <w:lang w:val="es-ES"/>
        </w:rPr>
        <w:t>i să aduca la cuno</w:t>
      </w:r>
      <w:r w:rsidRPr="00C73B6B">
        <w:rPr>
          <w:szCs w:val="24"/>
          <w:lang w:val="es-ES"/>
        </w:rPr>
        <w:t>ș</w:t>
      </w:r>
      <w:r w:rsidRPr="00222130">
        <w:rPr>
          <w:szCs w:val="24"/>
          <w:lang w:val="es-ES"/>
        </w:rPr>
        <w:t>tin</w:t>
      </w:r>
      <w:r w:rsidRPr="00C73B6B">
        <w:rPr>
          <w:szCs w:val="24"/>
          <w:lang w:val="es-ES"/>
        </w:rPr>
        <w:t>ț</w:t>
      </w:r>
      <w:r w:rsidRPr="00222130">
        <w:rPr>
          <w:szCs w:val="24"/>
          <w:lang w:val="es-ES"/>
        </w:rPr>
        <w:t xml:space="preserve">ă </w:t>
      </w:r>
      <w:r w:rsidRPr="00C73B6B">
        <w:rPr>
          <w:szCs w:val="24"/>
          <w:lang w:val="es-ES"/>
        </w:rPr>
        <w:t>ș</w:t>
      </w:r>
      <w:r w:rsidRPr="00222130">
        <w:rPr>
          <w:szCs w:val="24"/>
          <w:lang w:val="es-ES"/>
        </w:rPr>
        <w:t>efului de complex în scris neregulile constatate;</w:t>
      </w:r>
    </w:p>
    <w:p w:rsidR="002E1DB6" w:rsidRPr="00222130" w:rsidRDefault="002E1DB6" w:rsidP="00F61D23">
      <w:pPr>
        <w:tabs>
          <w:tab w:val="left" w:pos="-2520"/>
        </w:tabs>
        <w:suppressAutoHyphens w:val="0"/>
        <w:jc w:val="both"/>
        <w:rPr>
          <w:szCs w:val="24"/>
        </w:rPr>
      </w:pPr>
      <w:r>
        <w:rPr>
          <w:szCs w:val="24"/>
          <w:lang w:val="es-ES"/>
        </w:rPr>
        <w:t xml:space="preserve">- </w:t>
      </w:r>
      <w:r w:rsidRPr="00222130">
        <w:rPr>
          <w:szCs w:val="24"/>
          <w:lang w:val="es-ES"/>
        </w:rPr>
        <w:t xml:space="preserve">Verifică zilnic dacă vesela </w:t>
      </w:r>
      <w:r w:rsidRPr="00C73B6B">
        <w:rPr>
          <w:szCs w:val="24"/>
          <w:lang w:val="es-ES"/>
        </w:rPr>
        <w:t>ș</w:t>
      </w:r>
      <w:r w:rsidRPr="00222130">
        <w:rPr>
          <w:szCs w:val="24"/>
          <w:lang w:val="es-ES"/>
        </w:rPr>
        <w:t xml:space="preserve">i tacâmurile sunt spălate </w:t>
      </w:r>
      <w:r w:rsidRPr="00C73B6B">
        <w:rPr>
          <w:szCs w:val="24"/>
          <w:lang w:val="es-ES"/>
        </w:rPr>
        <w:t>ș</w:t>
      </w:r>
      <w:r w:rsidRPr="00222130">
        <w:rPr>
          <w:szCs w:val="24"/>
          <w:lang w:val="es-ES"/>
        </w:rPr>
        <w:t>i dezinfectate corespunzător, dacă prezintă uzură (smal</w:t>
      </w:r>
      <w:r w:rsidR="00DD650D">
        <w:rPr>
          <w:szCs w:val="24"/>
          <w:lang w:val="es-ES"/>
        </w:rPr>
        <w:t>ț</w:t>
      </w:r>
      <w:r w:rsidRPr="00222130">
        <w:rPr>
          <w:szCs w:val="24"/>
          <w:lang w:val="es-ES"/>
        </w:rPr>
        <w:t xml:space="preserve"> sărit, rugină) iar în cazul în care constată nereguli propune scoatere</w:t>
      </w:r>
      <w:r>
        <w:rPr>
          <w:szCs w:val="24"/>
          <w:lang w:val="es-ES"/>
        </w:rPr>
        <w:t>a din uz a obiectelor degra</w:t>
      </w:r>
      <w:r w:rsidRPr="00222130">
        <w:rPr>
          <w:szCs w:val="24"/>
          <w:lang w:val="es-ES"/>
        </w:rPr>
        <w:t>date;</w:t>
      </w:r>
    </w:p>
    <w:p w:rsidR="002E1DB6" w:rsidRPr="00222130" w:rsidRDefault="002E1DB6" w:rsidP="00F61D23">
      <w:pPr>
        <w:tabs>
          <w:tab w:val="left" w:pos="709"/>
        </w:tabs>
        <w:suppressAutoHyphens w:val="0"/>
        <w:jc w:val="both"/>
        <w:rPr>
          <w:szCs w:val="24"/>
        </w:rPr>
      </w:pPr>
      <w:r>
        <w:rPr>
          <w:szCs w:val="24"/>
          <w:lang w:val="es-ES"/>
        </w:rPr>
        <w:t xml:space="preserve">- </w:t>
      </w:r>
      <w:r w:rsidRPr="00222130">
        <w:rPr>
          <w:szCs w:val="24"/>
          <w:lang w:val="es-ES"/>
        </w:rPr>
        <w:t>Urmăre</w:t>
      </w:r>
      <w:r w:rsidRPr="00222130">
        <w:rPr>
          <w:rFonts w:ascii="Tahoma" w:hAnsi="Tahoma" w:cs="Tahoma"/>
          <w:szCs w:val="24"/>
          <w:lang w:val="es-ES"/>
        </w:rPr>
        <w:t>ș</w:t>
      </w:r>
      <w:r w:rsidRPr="00222130">
        <w:rPr>
          <w:szCs w:val="24"/>
          <w:lang w:val="es-ES"/>
        </w:rPr>
        <w:t xml:space="preserve">te  </w:t>
      </w:r>
      <w:r w:rsidRPr="00222130">
        <w:rPr>
          <w:rFonts w:ascii="Tahoma" w:hAnsi="Tahoma" w:cs="Tahoma"/>
          <w:szCs w:val="24"/>
          <w:lang w:val="es-ES"/>
        </w:rPr>
        <w:t>ș</w:t>
      </w:r>
      <w:r w:rsidRPr="00222130">
        <w:rPr>
          <w:szCs w:val="24"/>
          <w:lang w:val="es-ES"/>
        </w:rPr>
        <w:t>i supraveghează împreună cu educatorul, efectuarea toaletei (spălat mâini, fa</w:t>
      </w:r>
      <w:r w:rsidRPr="00222130">
        <w:rPr>
          <w:rFonts w:ascii="Tahoma" w:hAnsi="Tahoma" w:cs="Tahoma"/>
          <w:szCs w:val="24"/>
          <w:lang w:val="es-ES"/>
        </w:rPr>
        <w:t>ț</w:t>
      </w:r>
      <w:r w:rsidRPr="00222130">
        <w:rPr>
          <w:szCs w:val="24"/>
          <w:lang w:val="es-ES"/>
        </w:rPr>
        <w:t>ă, din</w:t>
      </w:r>
      <w:r w:rsidRPr="00222130">
        <w:rPr>
          <w:rFonts w:ascii="Tahoma" w:hAnsi="Tahoma" w:cs="Tahoma"/>
          <w:szCs w:val="24"/>
          <w:lang w:val="es-ES"/>
        </w:rPr>
        <w:t>ț</w:t>
      </w:r>
      <w:r w:rsidRPr="00222130">
        <w:rPr>
          <w:szCs w:val="24"/>
          <w:lang w:val="es-ES"/>
        </w:rPr>
        <w:t>i, baie par</w:t>
      </w:r>
      <w:r w:rsidRPr="00222130">
        <w:rPr>
          <w:rFonts w:ascii="Tahoma" w:hAnsi="Tahoma" w:cs="Tahoma"/>
          <w:szCs w:val="24"/>
          <w:lang w:val="es-ES"/>
        </w:rPr>
        <w:t>ț</w:t>
      </w:r>
      <w:r w:rsidRPr="00222130">
        <w:rPr>
          <w:szCs w:val="24"/>
          <w:lang w:val="es-ES"/>
        </w:rPr>
        <w:t>ială, baie generală);</w:t>
      </w:r>
    </w:p>
    <w:p w:rsidR="002E1DB6" w:rsidRPr="00222130" w:rsidRDefault="002E1DB6" w:rsidP="00F61D23">
      <w:pPr>
        <w:tabs>
          <w:tab w:val="left" w:pos="709"/>
        </w:tabs>
        <w:suppressAutoHyphens w:val="0"/>
        <w:jc w:val="both"/>
        <w:rPr>
          <w:szCs w:val="24"/>
        </w:rPr>
      </w:pPr>
      <w:r>
        <w:rPr>
          <w:szCs w:val="24"/>
        </w:rPr>
        <w:lastRenderedPageBreak/>
        <w:t xml:space="preserve">- </w:t>
      </w:r>
      <w:proofErr w:type="spellStart"/>
      <w:r w:rsidRPr="00222130">
        <w:rPr>
          <w:szCs w:val="24"/>
        </w:rPr>
        <w:t>Izolează</w:t>
      </w:r>
      <w:proofErr w:type="spellEnd"/>
      <w:r w:rsidRPr="00222130">
        <w:rPr>
          <w:szCs w:val="24"/>
        </w:rPr>
        <w:t xml:space="preserve"> </w:t>
      </w:r>
      <w:proofErr w:type="spellStart"/>
      <w:r w:rsidRPr="00222130">
        <w:rPr>
          <w:szCs w:val="24"/>
        </w:rPr>
        <w:t>copiii</w:t>
      </w:r>
      <w:proofErr w:type="spellEnd"/>
      <w:r w:rsidRPr="00222130">
        <w:rPr>
          <w:szCs w:val="24"/>
        </w:rPr>
        <w:t xml:space="preserve"> </w:t>
      </w:r>
      <w:proofErr w:type="spellStart"/>
      <w:r w:rsidRPr="00222130">
        <w:rPr>
          <w:szCs w:val="24"/>
        </w:rPr>
        <w:t>diagnostica</w:t>
      </w:r>
      <w:r w:rsidRPr="00222130">
        <w:rPr>
          <w:rFonts w:ascii="Tahoma" w:hAnsi="Tahoma" w:cs="Tahoma"/>
          <w:szCs w:val="24"/>
        </w:rPr>
        <w:t>ț</w:t>
      </w:r>
      <w:r w:rsidRPr="00222130">
        <w:rPr>
          <w:szCs w:val="24"/>
        </w:rPr>
        <w:t>i</w:t>
      </w:r>
      <w:proofErr w:type="spellEnd"/>
      <w:r w:rsidRPr="00222130">
        <w:rPr>
          <w:szCs w:val="24"/>
        </w:rPr>
        <w:t xml:space="preserve"> cu </w:t>
      </w:r>
      <w:proofErr w:type="spellStart"/>
      <w:r w:rsidRPr="00222130">
        <w:rPr>
          <w:szCs w:val="24"/>
        </w:rPr>
        <w:t>boli</w:t>
      </w:r>
      <w:proofErr w:type="spellEnd"/>
      <w:r w:rsidRPr="00222130">
        <w:rPr>
          <w:szCs w:val="24"/>
        </w:rPr>
        <w:t xml:space="preserve"> </w:t>
      </w:r>
      <w:proofErr w:type="spellStart"/>
      <w:r w:rsidRPr="00222130">
        <w:rPr>
          <w:szCs w:val="24"/>
        </w:rPr>
        <w:t>contagioase</w:t>
      </w:r>
      <w:proofErr w:type="spellEnd"/>
      <w:r w:rsidRPr="00222130">
        <w:rPr>
          <w:szCs w:val="24"/>
        </w:rPr>
        <w:t xml:space="preserve"> </w:t>
      </w:r>
      <w:proofErr w:type="spellStart"/>
      <w:r>
        <w:rPr>
          <w:szCs w:val="24"/>
        </w:rPr>
        <w:t>până</w:t>
      </w:r>
      <w:proofErr w:type="spellEnd"/>
      <w:r w:rsidRPr="00222130">
        <w:rPr>
          <w:szCs w:val="24"/>
        </w:rPr>
        <w:t xml:space="preserve"> la</w:t>
      </w:r>
      <w:r>
        <w:rPr>
          <w:szCs w:val="24"/>
        </w:rPr>
        <w:t xml:space="preserve"> </w:t>
      </w:r>
      <w:proofErr w:type="spellStart"/>
      <w:r>
        <w:rPr>
          <w:szCs w:val="24"/>
        </w:rPr>
        <w:t>sosirea</w:t>
      </w:r>
      <w:proofErr w:type="spellEnd"/>
      <w:r>
        <w:rPr>
          <w:szCs w:val="24"/>
        </w:rPr>
        <w:t xml:space="preserve"> </w:t>
      </w:r>
      <w:proofErr w:type="spellStart"/>
      <w:r>
        <w:rPr>
          <w:szCs w:val="24"/>
        </w:rPr>
        <w:t>părinţilor</w:t>
      </w:r>
      <w:proofErr w:type="spellEnd"/>
      <w:r>
        <w:rPr>
          <w:szCs w:val="24"/>
        </w:rPr>
        <w:t xml:space="preserve"> </w:t>
      </w:r>
      <w:proofErr w:type="spellStart"/>
      <w:r>
        <w:rPr>
          <w:szCs w:val="24"/>
        </w:rPr>
        <w:t>pentru</w:t>
      </w:r>
      <w:proofErr w:type="spellEnd"/>
      <w:r>
        <w:rPr>
          <w:szCs w:val="24"/>
        </w:rPr>
        <w:t xml:space="preserve"> a </w:t>
      </w:r>
      <w:proofErr w:type="spellStart"/>
      <w:r>
        <w:rPr>
          <w:szCs w:val="24"/>
        </w:rPr>
        <w:t>prelua</w:t>
      </w:r>
      <w:proofErr w:type="spellEnd"/>
      <w:r>
        <w:rPr>
          <w:szCs w:val="24"/>
        </w:rPr>
        <w:t xml:space="preserve"> </w:t>
      </w:r>
      <w:proofErr w:type="spellStart"/>
      <w:r>
        <w:rPr>
          <w:szCs w:val="24"/>
        </w:rPr>
        <w:t>copilul</w:t>
      </w:r>
      <w:proofErr w:type="spellEnd"/>
      <w:r>
        <w:rPr>
          <w:szCs w:val="24"/>
        </w:rPr>
        <w:t xml:space="preserve"> </w:t>
      </w:r>
      <w:proofErr w:type="spellStart"/>
      <w:r>
        <w:rPr>
          <w:szCs w:val="24"/>
        </w:rPr>
        <w:t>şi</w:t>
      </w:r>
      <w:proofErr w:type="spellEnd"/>
      <w:r>
        <w:rPr>
          <w:szCs w:val="24"/>
        </w:rPr>
        <w:t xml:space="preserve"> </w:t>
      </w:r>
      <w:proofErr w:type="spellStart"/>
      <w:r>
        <w:rPr>
          <w:szCs w:val="24"/>
        </w:rPr>
        <w:t>va</w:t>
      </w:r>
      <w:proofErr w:type="spellEnd"/>
      <w:r>
        <w:rPr>
          <w:szCs w:val="24"/>
        </w:rPr>
        <w:t xml:space="preserve"> </w:t>
      </w:r>
      <w:proofErr w:type="spellStart"/>
      <w:r>
        <w:rPr>
          <w:szCs w:val="24"/>
        </w:rPr>
        <w:t>înregistra</w:t>
      </w:r>
      <w:proofErr w:type="spellEnd"/>
      <w:r>
        <w:rPr>
          <w:szCs w:val="24"/>
        </w:rPr>
        <w:t xml:space="preserve"> </w:t>
      </w:r>
      <w:proofErr w:type="spellStart"/>
      <w:r>
        <w:rPr>
          <w:szCs w:val="24"/>
        </w:rPr>
        <w:t>în</w:t>
      </w:r>
      <w:proofErr w:type="spellEnd"/>
      <w:r>
        <w:rPr>
          <w:szCs w:val="24"/>
        </w:rPr>
        <w:t xml:space="preserve"> </w:t>
      </w:r>
      <w:proofErr w:type="spellStart"/>
      <w:r>
        <w:rPr>
          <w:szCs w:val="24"/>
        </w:rPr>
        <w:t>raportul</w:t>
      </w:r>
      <w:proofErr w:type="spellEnd"/>
      <w:r>
        <w:rPr>
          <w:szCs w:val="24"/>
        </w:rPr>
        <w:t xml:space="preserve"> de </w:t>
      </w:r>
      <w:proofErr w:type="spellStart"/>
      <w:r>
        <w:rPr>
          <w:szCs w:val="24"/>
        </w:rPr>
        <w:t>activitate</w:t>
      </w:r>
      <w:proofErr w:type="spellEnd"/>
      <w:r>
        <w:rPr>
          <w:szCs w:val="24"/>
        </w:rPr>
        <w:t xml:space="preserve"> </w:t>
      </w:r>
      <w:proofErr w:type="spellStart"/>
      <w:r>
        <w:rPr>
          <w:szCs w:val="24"/>
        </w:rPr>
        <w:t>măsurile</w:t>
      </w:r>
      <w:proofErr w:type="spellEnd"/>
      <w:r>
        <w:rPr>
          <w:szCs w:val="24"/>
        </w:rPr>
        <w:t xml:space="preserve"> care s-au </w:t>
      </w:r>
      <w:proofErr w:type="spellStart"/>
      <w:r>
        <w:rPr>
          <w:szCs w:val="24"/>
        </w:rPr>
        <w:t>luat</w:t>
      </w:r>
      <w:proofErr w:type="spellEnd"/>
      <w:r>
        <w:rPr>
          <w:szCs w:val="24"/>
        </w:rPr>
        <w:t xml:space="preserve"> </w:t>
      </w:r>
      <w:proofErr w:type="spellStart"/>
      <w:r>
        <w:rPr>
          <w:szCs w:val="24"/>
        </w:rPr>
        <w:t>în</w:t>
      </w:r>
      <w:proofErr w:type="spellEnd"/>
      <w:r>
        <w:rPr>
          <w:szCs w:val="24"/>
        </w:rPr>
        <w:t xml:space="preserve"> </w:t>
      </w:r>
      <w:proofErr w:type="spellStart"/>
      <w:r>
        <w:rPr>
          <w:szCs w:val="24"/>
        </w:rPr>
        <w:t>urma</w:t>
      </w:r>
      <w:proofErr w:type="spellEnd"/>
      <w:r>
        <w:rPr>
          <w:szCs w:val="24"/>
        </w:rPr>
        <w:t xml:space="preserve"> </w:t>
      </w:r>
      <w:proofErr w:type="spellStart"/>
      <w:r>
        <w:rPr>
          <w:szCs w:val="24"/>
        </w:rPr>
        <w:t>apariţ</w:t>
      </w:r>
      <w:r w:rsidRPr="00222130">
        <w:rPr>
          <w:szCs w:val="24"/>
        </w:rPr>
        <w:t>iei</w:t>
      </w:r>
      <w:proofErr w:type="spellEnd"/>
      <w:r w:rsidRPr="00222130">
        <w:rPr>
          <w:szCs w:val="24"/>
        </w:rPr>
        <w:t xml:space="preserve"> </w:t>
      </w:r>
      <w:proofErr w:type="spellStart"/>
      <w:r w:rsidRPr="00222130">
        <w:rPr>
          <w:szCs w:val="24"/>
        </w:rPr>
        <w:t>bolii</w:t>
      </w:r>
      <w:proofErr w:type="spellEnd"/>
      <w:r w:rsidRPr="00222130">
        <w:rPr>
          <w:szCs w:val="24"/>
        </w:rPr>
        <w:t xml:space="preserve"> </w:t>
      </w:r>
      <w:proofErr w:type="spellStart"/>
      <w:r w:rsidRPr="00222130">
        <w:rPr>
          <w:szCs w:val="24"/>
        </w:rPr>
        <w:t>contagioase</w:t>
      </w:r>
      <w:proofErr w:type="spellEnd"/>
      <w:r w:rsidRPr="00222130">
        <w:rPr>
          <w:szCs w:val="24"/>
        </w:rPr>
        <w:t>;</w:t>
      </w:r>
    </w:p>
    <w:p w:rsidR="002E1DB6" w:rsidRPr="00222130" w:rsidRDefault="002E1DB6" w:rsidP="00F61D23">
      <w:pPr>
        <w:suppressAutoHyphens w:val="0"/>
        <w:jc w:val="both"/>
        <w:rPr>
          <w:szCs w:val="24"/>
        </w:rPr>
      </w:pPr>
      <w:r>
        <w:rPr>
          <w:szCs w:val="24"/>
        </w:rPr>
        <w:t xml:space="preserve">- </w:t>
      </w:r>
      <w:proofErr w:type="spellStart"/>
      <w:r w:rsidRPr="00222130">
        <w:rPr>
          <w:szCs w:val="24"/>
        </w:rPr>
        <w:t>Comunică</w:t>
      </w:r>
      <w:proofErr w:type="spellEnd"/>
      <w:r w:rsidRPr="00222130">
        <w:rPr>
          <w:szCs w:val="24"/>
        </w:rPr>
        <w:t xml:space="preserve"> </w:t>
      </w:r>
      <w:proofErr w:type="spellStart"/>
      <w:r w:rsidRPr="00222130">
        <w:rPr>
          <w:szCs w:val="24"/>
        </w:rPr>
        <w:t>apari</w:t>
      </w:r>
      <w:r w:rsidRPr="00222130">
        <w:rPr>
          <w:rFonts w:ascii="Tahoma" w:hAnsi="Tahoma" w:cs="Tahoma"/>
          <w:szCs w:val="24"/>
        </w:rPr>
        <w:t>ț</w:t>
      </w:r>
      <w:r w:rsidRPr="00222130">
        <w:rPr>
          <w:szCs w:val="24"/>
        </w:rPr>
        <w:t>ia</w:t>
      </w:r>
      <w:proofErr w:type="spellEnd"/>
      <w:r w:rsidRPr="00222130">
        <w:rPr>
          <w:szCs w:val="24"/>
        </w:rPr>
        <w:t xml:space="preserve"> </w:t>
      </w:r>
      <w:proofErr w:type="spellStart"/>
      <w:r w:rsidRPr="00222130">
        <w:rPr>
          <w:szCs w:val="24"/>
        </w:rPr>
        <w:t>bolilor</w:t>
      </w:r>
      <w:proofErr w:type="spellEnd"/>
      <w:r w:rsidRPr="00222130">
        <w:rPr>
          <w:szCs w:val="24"/>
        </w:rPr>
        <w:t xml:space="preserve"> </w:t>
      </w:r>
      <w:proofErr w:type="spellStart"/>
      <w:r w:rsidRPr="00222130">
        <w:rPr>
          <w:szCs w:val="24"/>
        </w:rPr>
        <w:t>contagioase</w:t>
      </w:r>
      <w:proofErr w:type="spellEnd"/>
      <w:r w:rsidRPr="00222130">
        <w:rPr>
          <w:szCs w:val="24"/>
        </w:rPr>
        <w:t xml:space="preserve"> la </w:t>
      </w:r>
      <w:proofErr w:type="spellStart"/>
      <w:r w:rsidRPr="00222130">
        <w:rPr>
          <w:szCs w:val="24"/>
        </w:rPr>
        <w:t>Direc</w:t>
      </w:r>
      <w:r w:rsidRPr="00222130">
        <w:rPr>
          <w:rFonts w:ascii="Tahoma" w:hAnsi="Tahoma" w:cs="Tahoma"/>
          <w:szCs w:val="24"/>
        </w:rPr>
        <w:t>ț</w:t>
      </w:r>
      <w:r w:rsidRPr="00222130">
        <w:rPr>
          <w:szCs w:val="24"/>
        </w:rPr>
        <w:t>ia</w:t>
      </w:r>
      <w:proofErr w:type="spellEnd"/>
      <w:r w:rsidRPr="00222130">
        <w:rPr>
          <w:szCs w:val="24"/>
        </w:rPr>
        <w:t xml:space="preserve"> de </w:t>
      </w:r>
      <w:proofErr w:type="spellStart"/>
      <w:r w:rsidRPr="00222130">
        <w:rPr>
          <w:szCs w:val="24"/>
        </w:rPr>
        <w:t>Sănătate</w:t>
      </w:r>
      <w:proofErr w:type="spellEnd"/>
      <w:r w:rsidRPr="00222130">
        <w:rPr>
          <w:szCs w:val="24"/>
        </w:rPr>
        <w:t xml:space="preserve"> </w:t>
      </w:r>
      <w:proofErr w:type="spellStart"/>
      <w:r w:rsidRPr="00222130">
        <w:rPr>
          <w:szCs w:val="24"/>
        </w:rPr>
        <w:t>Publică</w:t>
      </w:r>
      <w:proofErr w:type="spellEnd"/>
      <w:r w:rsidRPr="00222130">
        <w:rPr>
          <w:szCs w:val="24"/>
        </w:rPr>
        <w:t>;</w:t>
      </w:r>
    </w:p>
    <w:p w:rsidR="002E1DB6" w:rsidRPr="00222130" w:rsidRDefault="002E1DB6" w:rsidP="00F61D23">
      <w:pPr>
        <w:tabs>
          <w:tab w:val="left" w:pos="709"/>
        </w:tabs>
        <w:suppressAutoHyphens w:val="0"/>
        <w:jc w:val="both"/>
        <w:rPr>
          <w:szCs w:val="24"/>
        </w:rPr>
      </w:pPr>
      <w:r>
        <w:rPr>
          <w:szCs w:val="24"/>
        </w:rPr>
        <w:t xml:space="preserve">- </w:t>
      </w:r>
      <w:proofErr w:type="spellStart"/>
      <w:r w:rsidRPr="00222130">
        <w:rPr>
          <w:szCs w:val="24"/>
        </w:rPr>
        <w:t>Afi</w:t>
      </w:r>
      <w:r w:rsidRPr="00222130">
        <w:rPr>
          <w:rFonts w:ascii="Tahoma" w:hAnsi="Tahoma" w:cs="Tahoma"/>
          <w:szCs w:val="24"/>
        </w:rPr>
        <w:t>ș</w:t>
      </w:r>
      <w:r w:rsidRPr="00222130">
        <w:rPr>
          <w:szCs w:val="24"/>
        </w:rPr>
        <w:t>ează</w:t>
      </w:r>
      <w:proofErr w:type="spellEnd"/>
      <w:r w:rsidRPr="00222130">
        <w:rPr>
          <w:szCs w:val="24"/>
        </w:rPr>
        <w:t xml:space="preserve"> </w:t>
      </w:r>
      <w:proofErr w:type="spellStart"/>
      <w:r w:rsidRPr="00222130">
        <w:rPr>
          <w:szCs w:val="24"/>
          <w:lang w:eastAsia="ro-RO"/>
        </w:rPr>
        <w:t>modul</w:t>
      </w:r>
      <w:proofErr w:type="spellEnd"/>
      <w:r w:rsidRPr="00222130">
        <w:rPr>
          <w:szCs w:val="24"/>
          <w:lang w:eastAsia="ro-RO"/>
        </w:rPr>
        <w:t xml:space="preserve"> de </w:t>
      </w:r>
      <w:proofErr w:type="spellStart"/>
      <w:r w:rsidRPr="00222130">
        <w:rPr>
          <w:szCs w:val="24"/>
          <w:lang w:eastAsia="ro-RO"/>
        </w:rPr>
        <w:t>folosire</w:t>
      </w:r>
      <w:proofErr w:type="spellEnd"/>
      <w:r w:rsidRPr="00222130">
        <w:rPr>
          <w:szCs w:val="24"/>
          <w:lang w:eastAsia="ro-RO"/>
        </w:rPr>
        <w:t xml:space="preserve"> </w:t>
      </w:r>
      <w:proofErr w:type="spellStart"/>
      <w:r w:rsidRPr="00222130">
        <w:rPr>
          <w:szCs w:val="24"/>
          <w:lang w:eastAsia="ro-RO"/>
        </w:rPr>
        <w:t>si</w:t>
      </w:r>
      <w:proofErr w:type="spellEnd"/>
      <w:r w:rsidRPr="00222130">
        <w:rPr>
          <w:szCs w:val="24"/>
          <w:lang w:eastAsia="ro-RO"/>
        </w:rPr>
        <w:t xml:space="preserve"> de </w:t>
      </w:r>
      <w:proofErr w:type="spellStart"/>
      <w:r w:rsidRPr="00222130">
        <w:rPr>
          <w:szCs w:val="24"/>
          <w:lang w:eastAsia="ro-RO"/>
        </w:rPr>
        <w:t>preparare</w:t>
      </w:r>
      <w:proofErr w:type="spellEnd"/>
      <w:r w:rsidRPr="00222130">
        <w:rPr>
          <w:szCs w:val="24"/>
          <w:lang w:eastAsia="ro-RO"/>
        </w:rPr>
        <w:t xml:space="preserve"> a </w:t>
      </w:r>
      <w:proofErr w:type="spellStart"/>
      <w:r w:rsidRPr="00222130">
        <w:rPr>
          <w:szCs w:val="24"/>
          <w:lang w:eastAsia="ro-RO"/>
        </w:rPr>
        <w:t>cloraminei</w:t>
      </w:r>
      <w:proofErr w:type="spellEnd"/>
      <w:r w:rsidRPr="00222130">
        <w:rPr>
          <w:szCs w:val="24"/>
          <w:lang w:eastAsia="ro-RO"/>
        </w:rPr>
        <w:t xml:space="preserve"> </w:t>
      </w:r>
      <w:proofErr w:type="spellStart"/>
      <w:r w:rsidRPr="00222130">
        <w:rPr>
          <w:szCs w:val="24"/>
          <w:lang w:eastAsia="ro-RO"/>
        </w:rPr>
        <w:t>si</w:t>
      </w:r>
      <w:proofErr w:type="spellEnd"/>
      <w:r w:rsidRPr="00222130">
        <w:rPr>
          <w:szCs w:val="24"/>
          <w:lang w:eastAsia="ro-RO"/>
        </w:rPr>
        <w:t xml:space="preserve"> a </w:t>
      </w:r>
      <w:proofErr w:type="spellStart"/>
      <w:r w:rsidRPr="00222130">
        <w:rPr>
          <w:szCs w:val="24"/>
          <w:lang w:eastAsia="ro-RO"/>
        </w:rPr>
        <w:t>substantelor</w:t>
      </w:r>
      <w:proofErr w:type="spellEnd"/>
      <w:r w:rsidRPr="00222130">
        <w:rPr>
          <w:szCs w:val="24"/>
          <w:lang w:eastAsia="ro-RO"/>
        </w:rPr>
        <w:t xml:space="preserve"> </w:t>
      </w:r>
      <w:proofErr w:type="spellStart"/>
      <w:r w:rsidRPr="00222130">
        <w:rPr>
          <w:szCs w:val="24"/>
          <w:lang w:eastAsia="ro-RO"/>
        </w:rPr>
        <w:t>dezinfectante</w:t>
      </w:r>
      <w:proofErr w:type="spellEnd"/>
      <w:r w:rsidRPr="00222130">
        <w:rPr>
          <w:szCs w:val="24"/>
          <w:lang w:eastAsia="ro-RO"/>
        </w:rPr>
        <w:t xml:space="preserve"> </w:t>
      </w:r>
      <w:proofErr w:type="spellStart"/>
      <w:r w:rsidRPr="00222130">
        <w:rPr>
          <w:szCs w:val="24"/>
          <w:lang w:eastAsia="ro-RO"/>
        </w:rPr>
        <w:t>vor</w:t>
      </w:r>
      <w:proofErr w:type="spellEnd"/>
      <w:r w:rsidRPr="00222130">
        <w:rPr>
          <w:szCs w:val="24"/>
          <w:lang w:eastAsia="ro-RO"/>
        </w:rPr>
        <w:t xml:space="preserve"> fi </w:t>
      </w:r>
      <w:proofErr w:type="spellStart"/>
      <w:r w:rsidRPr="00222130">
        <w:rPr>
          <w:szCs w:val="24"/>
          <w:lang w:eastAsia="ro-RO"/>
        </w:rPr>
        <w:t>afisate</w:t>
      </w:r>
      <w:proofErr w:type="spellEnd"/>
      <w:r w:rsidRPr="00222130">
        <w:rPr>
          <w:szCs w:val="24"/>
          <w:lang w:eastAsia="ro-RO"/>
        </w:rPr>
        <w:t xml:space="preserve"> in </w:t>
      </w:r>
      <w:proofErr w:type="spellStart"/>
      <w:r w:rsidRPr="00222130">
        <w:rPr>
          <w:szCs w:val="24"/>
          <w:lang w:eastAsia="ro-RO"/>
        </w:rPr>
        <w:t>locurile</w:t>
      </w:r>
      <w:proofErr w:type="spellEnd"/>
      <w:r w:rsidRPr="00222130">
        <w:rPr>
          <w:szCs w:val="24"/>
          <w:lang w:eastAsia="ro-RO"/>
        </w:rPr>
        <w:t xml:space="preserve"> </w:t>
      </w:r>
      <w:proofErr w:type="spellStart"/>
      <w:r w:rsidRPr="00222130">
        <w:rPr>
          <w:szCs w:val="24"/>
          <w:lang w:eastAsia="ro-RO"/>
        </w:rPr>
        <w:t>unde</w:t>
      </w:r>
      <w:proofErr w:type="spellEnd"/>
      <w:r w:rsidRPr="00222130">
        <w:rPr>
          <w:szCs w:val="24"/>
          <w:lang w:eastAsia="ro-RO"/>
        </w:rPr>
        <w:t xml:space="preserve"> </w:t>
      </w:r>
      <w:proofErr w:type="spellStart"/>
      <w:r w:rsidRPr="00222130">
        <w:rPr>
          <w:szCs w:val="24"/>
          <w:lang w:eastAsia="ro-RO"/>
        </w:rPr>
        <w:t>isi</w:t>
      </w:r>
      <w:proofErr w:type="spellEnd"/>
      <w:r w:rsidRPr="00222130">
        <w:rPr>
          <w:szCs w:val="24"/>
          <w:lang w:eastAsia="ro-RO"/>
        </w:rPr>
        <w:t xml:space="preserve"> </w:t>
      </w:r>
      <w:proofErr w:type="spellStart"/>
      <w:r w:rsidRPr="00222130">
        <w:rPr>
          <w:szCs w:val="24"/>
          <w:lang w:eastAsia="ro-RO"/>
        </w:rPr>
        <w:t>desfasoara</w:t>
      </w:r>
      <w:proofErr w:type="spellEnd"/>
      <w:r w:rsidRPr="00222130">
        <w:rPr>
          <w:szCs w:val="24"/>
          <w:lang w:eastAsia="ro-RO"/>
        </w:rPr>
        <w:t xml:space="preserve"> </w:t>
      </w:r>
      <w:proofErr w:type="spellStart"/>
      <w:r w:rsidRPr="00222130">
        <w:rPr>
          <w:szCs w:val="24"/>
          <w:lang w:eastAsia="ro-RO"/>
        </w:rPr>
        <w:t>activitatea</w:t>
      </w:r>
      <w:proofErr w:type="spellEnd"/>
      <w:r w:rsidRPr="00222130">
        <w:rPr>
          <w:szCs w:val="24"/>
          <w:lang w:eastAsia="ro-RO"/>
        </w:rPr>
        <w:t xml:space="preserve"> </w:t>
      </w:r>
      <w:proofErr w:type="spellStart"/>
      <w:r w:rsidRPr="00222130">
        <w:rPr>
          <w:szCs w:val="24"/>
          <w:lang w:eastAsia="ro-RO"/>
        </w:rPr>
        <w:t>personalul</w:t>
      </w:r>
      <w:proofErr w:type="spellEnd"/>
      <w:r w:rsidRPr="00222130">
        <w:rPr>
          <w:szCs w:val="24"/>
          <w:lang w:eastAsia="ro-RO"/>
        </w:rPr>
        <w:t xml:space="preserve"> care </w:t>
      </w:r>
      <w:proofErr w:type="spellStart"/>
      <w:r w:rsidRPr="00222130">
        <w:rPr>
          <w:szCs w:val="24"/>
          <w:lang w:eastAsia="ro-RO"/>
        </w:rPr>
        <w:t>foloseste</w:t>
      </w:r>
      <w:proofErr w:type="spellEnd"/>
      <w:r>
        <w:rPr>
          <w:szCs w:val="24"/>
          <w:lang w:eastAsia="ro-RO"/>
        </w:rPr>
        <w:t xml:space="preserve"> </w:t>
      </w:r>
      <w:proofErr w:type="spellStart"/>
      <w:r>
        <w:rPr>
          <w:szCs w:val="24"/>
          <w:lang w:eastAsia="ro-RO"/>
        </w:rPr>
        <w:t>aceste</w:t>
      </w:r>
      <w:proofErr w:type="spellEnd"/>
      <w:r>
        <w:rPr>
          <w:szCs w:val="24"/>
          <w:lang w:eastAsia="ro-RO"/>
        </w:rPr>
        <w:t xml:space="preserve"> </w:t>
      </w:r>
      <w:proofErr w:type="spellStart"/>
      <w:r>
        <w:rPr>
          <w:szCs w:val="24"/>
          <w:lang w:eastAsia="ro-RO"/>
        </w:rPr>
        <w:t>substante</w:t>
      </w:r>
      <w:proofErr w:type="spellEnd"/>
      <w:r>
        <w:rPr>
          <w:szCs w:val="24"/>
          <w:lang w:eastAsia="ro-RO"/>
        </w:rPr>
        <w:t xml:space="preserve">: </w:t>
      </w:r>
      <w:proofErr w:type="spellStart"/>
      <w:r>
        <w:rPr>
          <w:szCs w:val="24"/>
          <w:lang w:eastAsia="ro-RO"/>
        </w:rPr>
        <w:t>toalete</w:t>
      </w:r>
      <w:proofErr w:type="spellEnd"/>
      <w:r>
        <w:rPr>
          <w:szCs w:val="24"/>
          <w:lang w:eastAsia="ro-RO"/>
        </w:rPr>
        <w:t xml:space="preserve">, </w:t>
      </w:r>
      <w:proofErr w:type="spellStart"/>
      <w:r>
        <w:rPr>
          <w:szCs w:val="24"/>
          <w:lang w:eastAsia="ro-RO"/>
        </w:rPr>
        <w:t>bucătărie</w:t>
      </w:r>
      <w:proofErr w:type="spellEnd"/>
      <w:r>
        <w:rPr>
          <w:szCs w:val="24"/>
          <w:lang w:eastAsia="ro-RO"/>
        </w:rPr>
        <w:t xml:space="preserve">, </w:t>
      </w:r>
      <w:proofErr w:type="spellStart"/>
      <w:r>
        <w:rPr>
          <w:szCs w:val="24"/>
          <w:lang w:eastAsia="ro-RO"/>
        </w:rPr>
        <w:t>spălătorie</w:t>
      </w:r>
      <w:proofErr w:type="spellEnd"/>
      <w:r>
        <w:rPr>
          <w:szCs w:val="24"/>
          <w:lang w:eastAsia="ro-RO"/>
        </w:rPr>
        <w:t xml:space="preserve">. </w:t>
      </w:r>
      <w:proofErr w:type="spellStart"/>
      <w:r>
        <w:rPr>
          <w:szCs w:val="24"/>
          <w:lang w:eastAsia="ro-RO"/>
        </w:rPr>
        <w:t>Substanţele</w:t>
      </w:r>
      <w:proofErr w:type="spellEnd"/>
      <w:r>
        <w:rPr>
          <w:szCs w:val="24"/>
          <w:lang w:eastAsia="ro-RO"/>
        </w:rPr>
        <w:t xml:space="preserve"> de </w:t>
      </w:r>
      <w:proofErr w:type="spellStart"/>
      <w:r>
        <w:rPr>
          <w:szCs w:val="24"/>
          <w:lang w:eastAsia="ro-RO"/>
        </w:rPr>
        <w:t>dezinfectat</w:t>
      </w:r>
      <w:proofErr w:type="spellEnd"/>
      <w:r>
        <w:rPr>
          <w:szCs w:val="24"/>
          <w:lang w:eastAsia="ro-RO"/>
        </w:rPr>
        <w:t xml:space="preserve"> </w:t>
      </w:r>
      <w:proofErr w:type="spellStart"/>
      <w:r>
        <w:rPr>
          <w:szCs w:val="24"/>
          <w:lang w:eastAsia="ro-RO"/>
        </w:rPr>
        <w:t>vor</w:t>
      </w:r>
      <w:proofErr w:type="spellEnd"/>
      <w:r>
        <w:rPr>
          <w:szCs w:val="24"/>
          <w:lang w:eastAsia="ro-RO"/>
        </w:rPr>
        <w:t xml:space="preserve"> fi </w:t>
      </w:r>
      <w:proofErr w:type="spellStart"/>
      <w:r>
        <w:rPr>
          <w:szCs w:val="24"/>
          <w:lang w:eastAsia="ro-RO"/>
        </w:rPr>
        <w:t>păstrate</w:t>
      </w:r>
      <w:proofErr w:type="spellEnd"/>
      <w:r>
        <w:rPr>
          <w:szCs w:val="24"/>
          <w:lang w:eastAsia="ro-RO"/>
        </w:rPr>
        <w:t xml:space="preserve"> </w:t>
      </w:r>
      <w:proofErr w:type="spellStart"/>
      <w:r>
        <w:rPr>
          <w:szCs w:val="24"/>
          <w:lang w:eastAsia="ro-RO"/>
        </w:rPr>
        <w:t>î</w:t>
      </w:r>
      <w:r w:rsidRPr="00222130">
        <w:rPr>
          <w:szCs w:val="24"/>
          <w:lang w:eastAsia="ro-RO"/>
        </w:rPr>
        <w:t>ntr</w:t>
      </w:r>
      <w:proofErr w:type="spellEnd"/>
      <w:r w:rsidRPr="00222130">
        <w:rPr>
          <w:szCs w:val="24"/>
          <w:lang w:eastAsia="ro-RO"/>
        </w:rPr>
        <w:t xml:space="preserve">-un loc bine </w:t>
      </w:r>
      <w:proofErr w:type="spellStart"/>
      <w:r w:rsidRPr="00222130">
        <w:rPr>
          <w:szCs w:val="24"/>
          <w:lang w:eastAsia="ro-RO"/>
        </w:rPr>
        <w:t>izolat</w:t>
      </w:r>
      <w:proofErr w:type="spellEnd"/>
      <w:r w:rsidRPr="00222130">
        <w:rPr>
          <w:szCs w:val="24"/>
          <w:lang w:eastAsia="ro-RO"/>
        </w:rPr>
        <w:t xml:space="preserve">, </w:t>
      </w:r>
      <w:proofErr w:type="spellStart"/>
      <w:r w:rsidRPr="00222130">
        <w:rPr>
          <w:szCs w:val="24"/>
          <w:lang w:eastAsia="ro-RO"/>
        </w:rPr>
        <w:t>unde</w:t>
      </w:r>
      <w:proofErr w:type="spellEnd"/>
      <w:r w:rsidRPr="00222130">
        <w:rPr>
          <w:szCs w:val="24"/>
          <w:lang w:eastAsia="ro-RO"/>
        </w:rPr>
        <w:t xml:space="preserve"> nu a</w:t>
      </w:r>
      <w:r>
        <w:rPr>
          <w:szCs w:val="24"/>
          <w:lang w:eastAsia="ro-RO"/>
        </w:rPr>
        <w:t xml:space="preserve">u </w:t>
      </w:r>
      <w:proofErr w:type="spellStart"/>
      <w:r>
        <w:rPr>
          <w:szCs w:val="24"/>
          <w:lang w:eastAsia="ro-RO"/>
        </w:rPr>
        <w:t>acces</w:t>
      </w:r>
      <w:proofErr w:type="spellEnd"/>
      <w:r>
        <w:rPr>
          <w:szCs w:val="24"/>
          <w:lang w:eastAsia="ro-RO"/>
        </w:rPr>
        <w:t xml:space="preserve"> </w:t>
      </w:r>
      <w:proofErr w:type="spellStart"/>
      <w:r>
        <w:rPr>
          <w:szCs w:val="24"/>
          <w:lang w:eastAsia="ro-RO"/>
        </w:rPr>
        <w:t>persoanele</w:t>
      </w:r>
      <w:proofErr w:type="spellEnd"/>
      <w:r>
        <w:rPr>
          <w:szCs w:val="24"/>
          <w:lang w:eastAsia="ro-RO"/>
        </w:rPr>
        <w:t xml:space="preserve"> </w:t>
      </w:r>
      <w:proofErr w:type="spellStart"/>
      <w:r>
        <w:rPr>
          <w:szCs w:val="24"/>
          <w:lang w:eastAsia="ro-RO"/>
        </w:rPr>
        <w:t>neautorizate</w:t>
      </w:r>
      <w:proofErr w:type="spellEnd"/>
      <w:r>
        <w:rPr>
          <w:szCs w:val="24"/>
          <w:lang w:eastAsia="ro-RO"/>
        </w:rPr>
        <w:t>;</w:t>
      </w:r>
    </w:p>
    <w:p w:rsidR="002E1DB6" w:rsidRPr="00222130" w:rsidRDefault="002E1DB6" w:rsidP="00F61D23">
      <w:pPr>
        <w:tabs>
          <w:tab w:val="left" w:pos="709"/>
        </w:tabs>
        <w:suppressAutoHyphens w:val="0"/>
        <w:jc w:val="both"/>
        <w:rPr>
          <w:szCs w:val="24"/>
        </w:rPr>
      </w:pPr>
      <w:r>
        <w:rPr>
          <w:szCs w:val="24"/>
        </w:rPr>
        <w:t xml:space="preserve">- </w:t>
      </w:r>
      <w:r w:rsidRPr="00222130">
        <w:rPr>
          <w:szCs w:val="24"/>
        </w:rPr>
        <w:t xml:space="preserve">Se </w:t>
      </w:r>
      <w:proofErr w:type="spellStart"/>
      <w:r w:rsidRPr="00222130">
        <w:rPr>
          <w:szCs w:val="24"/>
        </w:rPr>
        <w:t>asigură</w:t>
      </w:r>
      <w:proofErr w:type="spellEnd"/>
      <w:r w:rsidRPr="00222130">
        <w:rPr>
          <w:szCs w:val="24"/>
        </w:rPr>
        <w:t xml:space="preserve"> </w:t>
      </w:r>
      <w:proofErr w:type="spellStart"/>
      <w:r w:rsidRPr="00222130">
        <w:rPr>
          <w:szCs w:val="24"/>
        </w:rPr>
        <w:t>că</w:t>
      </w:r>
      <w:proofErr w:type="spellEnd"/>
      <w:r w:rsidRPr="00222130">
        <w:rPr>
          <w:szCs w:val="24"/>
        </w:rPr>
        <w:t xml:space="preserve"> </w:t>
      </w:r>
      <w:proofErr w:type="spellStart"/>
      <w:r w:rsidRPr="00222130">
        <w:rPr>
          <w:szCs w:val="24"/>
        </w:rPr>
        <w:t>medicamentele</w:t>
      </w:r>
      <w:proofErr w:type="spellEnd"/>
      <w:r w:rsidRPr="00222130">
        <w:rPr>
          <w:szCs w:val="24"/>
        </w:rPr>
        <w:t xml:space="preserve"> sunt </w:t>
      </w:r>
      <w:proofErr w:type="spellStart"/>
      <w:r w:rsidRPr="00222130">
        <w:rPr>
          <w:szCs w:val="24"/>
        </w:rPr>
        <w:t>depozitate</w:t>
      </w:r>
      <w:proofErr w:type="spellEnd"/>
      <w:r w:rsidRPr="00222130">
        <w:rPr>
          <w:szCs w:val="24"/>
        </w:rPr>
        <w:t xml:space="preserve"> </w:t>
      </w:r>
      <w:proofErr w:type="spellStart"/>
      <w:r w:rsidRPr="00222130">
        <w:rPr>
          <w:szCs w:val="24"/>
        </w:rPr>
        <w:t>în</w:t>
      </w:r>
      <w:proofErr w:type="spellEnd"/>
      <w:r w:rsidRPr="00222130">
        <w:rPr>
          <w:szCs w:val="24"/>
        </w:rPr>
        <w:t xml:space="preserve"> </w:t>
      </w:r>
      <w:proofErr w:type="spellStart"/>
      <w:r w:rsidRPr="00222130">
        <w:rPr>
          <w:szCs w:val="24"/>
        </w:rPr>
        <w:t>spa</w:t>
      </w:r>
      <w:r w:rsidRPr="00222130">
        <w:rPr>
          <w:rFonts w:ascii="Tahoma" w:hAnsi="Tahoma" w:cs="Tahoma"/>
          <w:szCs w:val="24"/>
        </w:rPr>
        <w:t>ț</w:t>
      </w:r>
      <w:r w:rsidRPr="00222130">
        <w:rPr>
          <w:szCs w:val="24"/>
        </w:rPr>
        <w:t>ii</w:t>
      </w:r>
      <w:proofErr w:type="spellEnd"/>
      <w:r w:rsidRPr="00222130">
        <w:rPr>
          <w:szCs w:val="24"/>
        </w:rPr>
        <w:t xml:space="preserve"> special </w:t>
      </w:r>
      <w:proofErr w:type="spellStart"/>
      <w:r w:rsidRPr="00222130">
        <w:rPr>
          <w:szCs w:val="24"/>
        </w:rPr>
        <w:t>amenajate</w:t>
      </w:r>
      <w:proofErr w:type="spellEnd"/>
      <w:r w:rsidRPr="00222130">
        <w:rPr>
          <w:szCs w:val="24"/>
        </w:rPr>
        <w:t xml:space="preserve"> </w:t>
      </w:r>
      <w:proofErr w:type="spellStart"/>
      <w:r w:rsidRPr="00222130">
        <w:rPr>
          <w:szCs w:val="24"/>
        </w:rPr>
        <w:t>în</w:t>
      </w:r>
      <w:proofErr w:type="spellEnd"/>
      <w:r w:rsidRPr="00222130">
        <w:rPr>
          <w:szCs w:val="24"/>
        </w:rPr>
        <w:t xml:space="preserve"> </w:t>
      </w:r>
      <w:proofErr w:type="spellStart"/>
      <w:r w:rsidRPr="00222130">
        <w:rPr>
          <w:szCs w:val="24"/>
        </w:rPr>
        <w:t>condi</w:t>
      </w:r>
      <w:r w:rsidRPr="00222130">
        <w:rPr>
          <w:rFonts w:ascii="Tahoma" w:hAnsi="Tahoma" w:cs="Tahoma"/>
          <w:szCs w:val="24"/>
        </w:rPr>
        <w:t>ț</w:t>
      </w:r>
      <w:r w:rsidRPr="00222130">
        <w:rPr>
          <w:szCs w:val="24"/>
        </w:rPr>
        <w:t>ii</w:t>
      </w:r>
      <w:proofErr w:type="spellEnd"/>
      <w:r w:rsidRPr="00222130">
        <w:rPr>
          <w:szCs w:val="24"/>
        </w:rPr>
        <w:t xml:space="preserve"> de </w:t>
      </w:r>
      <w:proofErr w:type="spellStart"/>
      <w:r w:rsidRPr="00222130">
        <w:rPr>
          <w:szCs w:val="24"/>
        </w:rPr>
        <w:t>maximă</w:t>
      </w:r>
      <w:proofErr w:type="spellEnd"/>
      <w:r w:rsidRPr="00222130">
        <w:rPr>
          <w:szCs w:val="24"/>
        </w:rPr>
        <w:t xml:space="preserve"> </w:t>
      </w:r>
      <w:proofErr w:type="spellStart"/>
      <w:r w:rsidRPr="00222130">
        <w:rPr>
          <w:szCs w:val="24"/>
        </w:rPr>
        <w:t>siguran</w:t>
      </w:r>
      <w:r w:rsidRPr="00222130">
        <w:rPr>
          <w:rFonts w:ascii="Tahoma" w:hAnsi="Tahoma" w:cs="Tahoma"/>
          <w:szCs w:val="24"/>
        </w:rPr>
        <w:t>ț</w:t>
      </w:r>
      <w:r w:rsidRPr="00222130">
        <w:rPr>
          <w:szCs w:val="24"/>
        </w:rPr>
        <w:t>ă</w:t>
      </w:r>
      <w:proofErr w:type="spellEnd"/>
      <w:r w:rsidRPr="00222130">
        <w:rPr>
          <w:szCs w:val="24"/>
        </w:rPr>
        <w:t xml:space="preserve"> </w:t>
      </w:r>
      <w:proofErr w:type="spellStart"/>
      <w:r w:rsidRPr="00222130">
        <w:rPr>
          <w:szCs w:val="24"/>
        </w:rPr>
        <w:t>într</w:t>
      </w:r>
      <w:proofErr w:type="spellEnd"/>
      <w:r w:rsidRPr="00222130">
        <w:rPr>
          <w:szCs w:val="24"/>
        </w:rPr>
        <w:t xml:space="preserve">-un </w:t>
      </w:r>
      <w:proofErr w:type="spellStart"/>
      <w:r w:rsidRPr="00222130">
        <w:rPr>
          <w:szCs w:val="24"/>
        </w:rPr>
        <w:t>dulap</w:t>
      </w:r>
      <w:proofErr w:type="spellEnd"/>
      <w:r w:rsidRPr="00222130">
        <w:rPr>
          <w:szCs w:val="24"/>
        </w:rPr>
        <w:t xml:space="preserve"> </w:t>
      </w:r>
      <w:proofErr w:type="spellStart"/>
      <w:r w:rsidRPr="00222130">
        <w:rPr>
          <w:szCs w:val="24"/>
        </w:rPr>
        <w:t>încuiat</w:t>
      </w:r>
      <w:proofErr w:type="spellEnd"/>
      <w:r w:rsidRPr="00222130">
        <w:rPr>
          <w:szCs w:val="24"/>
        </w:rPr>
        <w:t>;</w:t>
      </w:r>
    </w:p>
    <w:p w:rsidR="002E1DB6" w:rsidRPr="00222130" w:rsidRDefault="002E1DB6" w:rsidP="00F61D23">
      <w:pPr>
        <w:tabs>
          <w:tab w:val="left" w:pos="709"/>
        </w:tabs>
        <w:suppressAutoHyphens w:val="0"/>
        <w:jc w:val="both"/>
        <w:rPr>
          <w:szCs w:val="24"/>
        </w:rPr>
      </w:pPr>
      <w:r>
        <w:rPr>
          <w:szCs w:val="24"/>
        </w:rPr>
        <w:t xml:space="preserve">- </w:t>
      </w:r>
      <w:r w:rsidRPr="00222130">
        <w:rPr>
          <w:szCs w:val="24"/>
        </w:rPr>
        <w:t xml:space="preserve">Are </w:t>
      </w:r>
      <w:proofErr w:type="spellStart"/>
      <w:r w:rsidRPr="00222130">
        <w:rPr>
          <w:szCs w:val="24"/>
        </w:rPr>
        <w:t>obliga</w:t>
      </w:r>
      <w:r w:rsidRPr="00222130">
        <w:rPr>
          <w:rFonts w:ascii="Tahoma" w:hAnsi="Tahoma" w:cs="Tahoma"/>
          <w:szCs w:val="24"/>
        </w:rPr>
        <w:t>ț</w:t>
      </w:r>
      <w:r w:rsidRPr="00222130">
        <w:rPr>
          <w:szCs w:val="24"/>
        </w:rPr>
        <w:t>ia</w:t>
      </w:r>
      <w:proofErr w:type="spellEnd"/>
      <w:r w:rsidRPr="00222130">
        <w:rPr>
          <w:szCs w:val="24"/>
        </w:rPr>
        <w:t xml:space="preserve"> de a </w:t>
      </w:r>
      <w:proofErr w:type="spellStart"/>
      <w:r w:rsidRPr="00222130">
        <w:rPr>
          <w:szCs w:val="24"/>
        </w:rPr>
        <w:t>verifica</w:t>
      </w:r>
      <w:proofErr w:type="spellEnd"/>
      <w:r w:rsidRPr="00222130">
        <w:rPr>
          <w:szCs w:val="24"/>
        </w:rPr>
        <w:t xml:space="preserve"> permanent </w:t>
      </w:r>
      <w:proofErr w:type="spellStart"/>
      <w:r w:rsidRPr="00222130">
        <w:rPr>
          <w:szCs w:val="24"/>
        </w:rPr>
        <w:t>cantită</w:t>
      </w:r>
      <w:r w:rsidRPr="00222130">
        <w:rPr>
          <w:rFonts w:ascii="Tahoma" w:hAnsi="Tahoma" w:cs="Tahoma"/>
          <w:szCs w:val="24"/>
        </w:rPr>
        <w:t>ț</w:t>
      </w:r>
      <w:r w:rsidRPr="00222130">
        <w:rPr>
          <w:szCs w:val="24"/>
        </w:rPr>
        <w:t>ile</w:t>
      </w:r>
      <w:proofErr w:type="spellEnd"/>
      <w:r w:rsidRPr="00222130">
        <w:rPr>
          <w:szCs w:val="24"/>
        </w:rPr>
        <w:t xml:space="preserve"> de </w:t>
      </w:r>
      <w:proofErr w:type="spellStart"/>
      <w:r w:rsidRPr="00222130">
        <w:rPr>
          <w:szCs w:val="24"/>
        </w:rPr>
        <w:t>medicamente</w:t>
      </w:r>
      <w:proofErr w:type="spellEnd"/>
      <w:r w:rsidRPr="00222130">
        <w:rPr>
          <w:szCs w:val="24"/>
        </w:rPr>
        <w:t xml:space="preserve"> </w:t>
      </w:r>
      <w:proofErr w:type="spellStart"/>
      <w:r w:rsidRPr="00222130">
        <w:rPr>
          <w:rFonts w:ascii="Tahoma" w:hAnsi="Tahoma" w:cs="Tahoma"/>
          <w:szCs w:val="24"/>
        </w:rPr>
        <w:t>ș</w:t>
      </w:r>
      <w:r w:rsidRPr="00222130">
        <w:rPr>
          <w:szCs w:val="24"/>
        </w:rPr>
        <w:t>i</w:t>
      </w:r>
      <w:proofErr w:type="spellEnd"/>
      <w:r w:rsidRPr="00222130">
        <w:rPr>
          <w:szCs w:val="24"/>
        </w:rPr>
        <w:t xml:space="preserve"> </w:t>
      </w:r>
      <w:proofErr w:type="spellStart"/>
      <w:r w:rsidRPr="00222130">
        <w:rPr>
          <w:szCs w:val="24"/>
        </w:rPr>
        <w:t>termenele</w:t>
      </w:r>
      <w:proofErr w:type="spellEnd"/>
      <w:r w:rsidRPr="00222130">
        <w:rPr>
          <w:szCs w:val="24"/>
        </w:rPr>
        <w:t xml:space="preserve"> de </w:t>
      </w:r>
      <w:proofErr w:type="spellStart"/>
      <w:r w:rsidRPr="00222130">
        <w:rPr>
          <w:szCs w:val="24"/>
        </w:rPr>
        <w:t>valabilitate</w:t>
      </w:r>
      <w:proofErr w:type="spellEnd"/>
      <w:r w:rsidRPr="00222130">
        <w:rPr>
          <w:szCs w:val="24"/>
        </w:rPr>
        <w:t xml:space="preserve"> ale </w:t>
      </w:r>
      <w:proofErr w:type="spellStart"/>
      <w:r w:rsidRPr="00222130">
        <w:rPr>
          <w:szCs w:val="24"/>
        </w:rPr>
        <w:t>acestora</w:t>
      </w:r>
      <w:proofErr w:type="spellEnd"/>
      <w:r w:rsidRPr="00222130">
        <w:rPr>
          <w:szCs w:val="24"/>
        </w:rPr>
        <w:t>;</w:t>
      </w:r>
    </w:p>
    <w:p w:rsidR="002E1DB6" w:rsidRPr="00222130" w:rsidRDefault="002E1DB6" w:rsidP="00F61D23">
      <w:pPr>
        <w:tabs>
          <w:tab w:val="left" w:pos="709"/>
        </w:tabs>
        <w:suppressAutoHyphens w:val="0"/>
        <w:jc w:val="both"/>
        <w:rPr>
          <w:szCs w:val="24"/>
        </w:rPr>
      </w:pPr>
      <w:r>
        <w:rPr>
          <w:szCs w:val="24"/>
        </w:rPr>
        <w:t xml:space="preserve">- </w:t>
      </w:r>
      <w:proofErr w:type="spellStart"/>
      <w:r w:rsidRPr="00222130">
        <w:rPr>
          <w:szCs w:val="24"/>
        </w:rPr>
        <w:t>Va</w:t>
      </w:r>
      <w:proofErr w:type="spellEnd"/>
      <w:r w:rsidRPr="00222130">
        <w:rPr>
          <w:szCs w:val="24"/>
        </w:rPr>
        <w:t xml:space="preserve"> </w:t>
      </w:r>
      <w:proofErr w:type="spellStart"/>
      <w:r w:rsidRPr="00222130">
        <w:rPr>
          <w:szCs w:val="24"/>
        </w:rPr>
        <w:t>colecta</w:t>
      </w:r>
      <w:proofErr w:type="spellEnd"/>
      <w:r w:rsidRPr="00222130">
        <w:rPr>
          <w:szCs w:val="24"/>
        </w:rPr>
        <w:t xml:space="preserve"> </w:t>
      </w:r>
      <w:proofErr w:type="spellStart"/>
      <w:r w:rsidRPr="00222130">
        <w:rPr>
          <w:szCs w:val="24"/>
        </w:rPr>
        <w:t>de</w:t>
      </w:r>
      <w:r w:rsidRPr="00222130">
        <w:rPr>
          <w:rFonts w:ascii="Tahoma" w:hAnsi="Tahoma" w:cs="Tahoma"/>
          <w:szCs w:val="24"/>
        </w:rPr>
        <w:t>ș</w:t>
      </w:r>
      <w:r w:rsidRPr="00222130">
        <w:rPr>
          <w:szCs w:val="24"/>
        </w:rPr>
        <w:t>eurile</w:t>
      </w:r>
      <w:proofErr w:type="spellEnd"/>
      <w:r w:rsidRPr="00222130">
        <w:rPr>
          <w:szCs w:val="24"/>
        </w:rPr>
        <w:t xml:space="preserve"> </w:t>
      </w:r>
      <w:proofErr w:type="spellStart"/>
      <w:r w:rsidRPr="00222130">
        <w:rPr>
          <w:szCs w:val="24"/>
        </w:rPr>
        <w:t>medicale</w:t>
      </w:r>
      <w:proofErr w:type="spellEnd"/>
      <w:r w:rsidRPr="00222130">
        <w:rPr>
          <w:szCs w:val="24"/>
        </w:rPr>
        <w:t xml:space="preserve"> (ace, </w:t>
      </w:r>
      <w:proofErr w:type="spellStart"/>
      <w:r w:rsidRPr="00222130">
        <w:rPr>
          <w:szCs w:val="24"/>
        </w:rPr>
        <w:t>seringi</w:t>
      </w:r>
      <w:proofErr w:type="spellEnd"/>
      <w:r w:rsidRPr="00222130">
        <w:rPr>
          <w:szCs w:val="24"/>
        </w:rPr>
        <w:t xml:space="preserve">, </w:t>
      </w:r>
      <w:proofErr w:type="spellStart"/>
      <w:r w:rsidRPr="00222130">
        <w:rPr>
          <w:szCs w:val="24"/>
        </w:rPr>
        <w:t>medicamente</w:t>
      </w:r>
      <w:proofErr w:type="spellEnd"/>
      <w:r w:rsidRPr="00222130">
        <w:rPr>
          <w:szCs w:val="24"/>
        </w:rPr>
        <w:t xml:space="preserve"> </w:t>
      </w:r>
      <w:proofErr w:type="spellStart"/>
      <w:r w:rsidRPr="00222130">
        <w:rPr>
          <w:szCs w:val="24"/>
        </w:rPr>
        <w:t>expirate</w:t>
      </w:r>
      <w:proofErr w:type="spellEnd"/>
      <w:r w:rsidRPr="00222130">
        <w:rPr>
          <w:szCs w:val="24"/>
        </w:rPr>
        <w:t>, etc</w:t>
      </w:r>
      <w:r w:rsidR="00DD650D">
        <w:rPr>
          <w:szCs w:val="24"/>
        </w:rPr>
        <w:t>.</w:t>
      </w:r>
      <w:r w:rsidRPr="00222130">
        <w:rPr>
          <w:szCs w:val="24"/>
        </w:rPr>
        <w:t xml:space="preserve">) </w:t>
      </w:r>
      <w:proofErr w:type="spellStart"/>
      <w:r w:rsidRPr="00222130">
        <w:rPr>
          <w:szCs w:val="24"/>
        </w:rPr>
        <w:t>în</w:t>
      </w:r>
      <w:proofErr w:type="spellEnd"/>
      <w:r w:rsidRPr="00222130">
        <w:rPr>
          <w:szCs w:val="24"/>
        </w:rPr>
        <w:t xml:space="preserve"> </w:t>
      </w:r>
      <w:proofErr w:type="spellStart"/>
      <w:r w:rsidRPr="00222130">
        <w:rPr>
          <w:szCs w:val="24"/>
        </w:rPr>
        <w:t>recipiente</w:t>
      </w:r>
      <w:proofErr w:type="spellEnd"/>
      <w:r w:rsidRPr="00222130">
        <w:rPr>
          <w:szCs w:val="24"/>
        </w:rPr>
        <w:t xml:space="preserve"> </w:t>
      </w:r>
      <w:proofErr w:type="spellStart"/>
      <w:r w:rsidRPr="00222130">
        <w:rPr>
          <w:szCs w:val="24"/>
        </w:rPr>
        <w:t>speciale</w:t>
      </w:r>
      <w:proofErr w:type="spellEnd"/>
      <w:r w:rsidRPr="00222130">
        <w:rPr>
          <w:szCs w:val="24"/>
        </w:rPr>
        <w:t xml:space="preserve"> </w:t>
      </w:r>
      <w:proofErr w:type="spellStart"/>
      <w:r w:rsidRPr="00222130">
        <w:rPr>
          <w:rFonts w:ascii="Tahoma" w:hAnsi="Tahoma" w:cs="Tahoma"/>
          <w:szCs w:val="24"/>
        </w:rPr>
        <w:t>ș</w:t>
      </w:r>
      <w:r w:rsidRPr="00222130">
        <w:rPr>
          <w:szCs w:val="24"/>
        </w:rPr>
        <w:t>i</w:t>
      </w:r>
      <w:proofErr w:type="spellEnd"/>
      <w:r w:rsidRPr="00222130">
        <w:rPr>
          <w:szCs w:val="24"/>
        </w:rPr>
        <w:t xml:space="preserve"> </w:t>
      </w:r>
      <w:proofErr w:type="spellStart"/>
      <w:r w:rsidRPr="00222130">
        <w:rPr>
          <w:szCs w:val="24"/>
        </w:rPr>
        <w:t>vor</w:t>
      </w:r>
      <w:proofErr w:type="spellEnd"/>
      <w:r w:rsidRPr="00222130">
        <w:rPr>
          <w:szCs w:val="24"/>
        </w:rPr>
        <w:t xml:space="preserve"> fi predate </w:t>
      </w:r>
      <w:proofErr w:type="spellStart"/>
      <w:r w:rsidRPr="00222130">
        <w:rPr>
          <w:szCs w:val="24"/>
        </w:rPr>
        <w:t>firmei</w:t>
      </w:r>
      <w:proofErr w:type="spellEnd"/>
      <w:r w:rsidRPr="00222130">
        <w:rPr>
          <w:szCs w:val="24"/>
        </w:rPr>
        <w:t xml:space="preserve"> </w:t>
      </w:r>
      <w:proofErr w:type="spellStart"/>
      <w:r w:rsidRPr="00222130">
        <w:rPr>
          <w:szCs w:val="24"/>
        </w:rPr>
        <w:t>autorizate</w:t>
      </w:r>
      <w:proofErr w:type="spellEnd"/>
      <w:r w:rsidRPr="00222130">
        <w:rPr>
          <w:szCs w:val="24"/>
        </w:rPr>
        <w:t xml:space="preserve"> conform </w:t>
      </w:r>
      <w:proofErr w:type="spellStart"/>
      <w:r w:rsidRPr="00222130">
        <w:rPr>
          <w:szCs w:val="24"/>
        </w:rPr>
        <w:t>contractului</w:t>
      </w:r>
      <w:proofErr w:type="spellEnd"/>
      <w:r w:rsidRPr="00222130">
        <w:rPr>
          <w:szCs w:val="24"/>
        </w:rPr>
        <w:t xml:space="preserve"> </w:t>
      </w:r>
      <w:proofErr w:type="spellStart"/>
      <w:r w:rsidRPr="00222130">
        <w:rPr>
          <w:szCs w:val="24"/>
        </w:rPr>
        <w:t>încheiat</w:t>
      </w:r>
      <w:proofErr w:type="spellEnd"/>
      <w:r w:rsidRPr="00222130">
        <w:rPr>
          <w:szCs w:val="24"/>
        </w:rPr>
        <w:t xml:space="preserve"> cu </w:t>
      </w:r>
      <w:proofErr w:type="spellStart"/>
      <w:r w:rsidRPr="00222130">
        <w:rPr>
          <w:szCs w:val="24"/>
        </w:rPr>
        <w:t>D.G.A.S.P.</w:t>
      </w:r>
      <w:proofErr w:type="gramStart"/>
      <w:r w:rsidRPr="00222130">
        <w:rPr>
          <w:szCs w:val="24"/>
        </w:rPr>
        <w:t>C.Arge</w:t>
      </w:r>
      <w:r w:rsidR="00C73B6B" w:rsidRPr="00C73B6B">
        <w:rPr>
          <w:szCs w:val="24"/>
        </w:rPr>
        <w:t>ș</w:t>
      </w:r>
      <w:proofErr w:type="spellEnd"/>
      <w:proofErr w:type="gramEnd"/>
      <w:r w:rsidRPr="00222130">
        <w:rPr>
          <w:szCs w:val="24"/>
        </w:rPr>
        <w:t>;</w:t>
      </w:r>
    </w:p>
    <w:p w:rsidR="002E1DB6" w:rsidRPr="00222130" w:rsidRDefault="002E1DB6" w:rsidP="00F61D23">
      <w:pPr>
        <w:tabs>
          <w:tab w:val="left" w:pos="709"/>
        </w:tabs>
        <w:suppressAutoHyphens w:val="0"/>
        <w:jc w:val="both"/>
        <w:rPr>
          <w:szCs w:val="24"/>
        </w:rPr>
      </w:pPr>
      <w:r>
        <w:rPr>
          <w:szCs w:val="24"/>
        </w:rPr>
        <w:t xml:space="preserve">- </w:t>
      </w:r>
      <w:proofErr w:type="spellStart"/>
      <w:r w:rsidRPr="00222130">
        <w:rPr>
          <w:szCs w:val="24"/>
        </w:rPr>
        <w:t>Când</w:t>
      </w:r>
      <w:proofErr w:type="spellEnd"/>
      <w:r w:rsidRPr="00222130">
        <w:rPr>
          <w:szCs w:val="24"/>
        </w:rPr>
        <w:t xml:space="preserve"> are </w:t>
      </w:r>
      <w:proofErr w:type="spellStart"/>
      <w:r w:rsidRPr="00222130">
        <w:rPr>
          <w:szCs w:val="24"/>
        </w:rPr>
        <w:t>suspiciunea</w:t>
      </w:r>
      <w:proofErr w:type="spellEnd"/>
      <w:r w:rsidRPr="00222130">
        <w:rPr>
          <w:szCs w:val="24"/>
        </w:rPr>
        <w:t xml:space="preserve"> </w:t>
      </w:r>
      <w:proofErr w:type="spellStart"/>
      <w:r w:rsidRPr="00222130">
        <w:rPr>
          <w:szCs w:val="24"/>
        </w:rPr>
        <w:t>sau</w:t>
      </w:r>
      <w:proofErr w:type="spellEnd"/>
      <w:r w:rsidRPr="00222130">
        <w:rPr>
          <w:szCs w:val="24"/>
        </w:rPr>
        <w:t xml:space="preserve"> </w:t>
      </w:r>
      <w:proofErr w:type="spellStart"/>
      <w:r w:rsidRPr="00222130">
        <w:rPr>
          <w:szCs w:val="24"/>
        </w:rPr>
        <w:t>identifică</w:t>
      </w:r>
      <w:proofErr w:type="spellEnd"/>
      <w:r w:rsidRPr="00222130">
        <w:rPr>
          <w:szCs w:val="24"/>
        </w:rPr>
        <w:t xml:space="preserve"> </w:t>
      </w:r>
      <w:proofErr w:type="spellStart"/>
      <w:r w:rsidRPr="00222130">
        <w:rPr>
          <w:szCs w:val="24"/>
        </w:rPr>
        <w:t>situaţii</w:t>
      </w:r>
      <w:proofErr w:type="spellEnd"/>
      <w:r w:rsidRPr="00222130">
        <w:rPr>
          <w:szCs w:val="24"/>
        </w:rPr>
        <w:t xml:space="preserve"> de </w:t>
      </w:r>
      <w:proofErr w:type="spellStart"/>
      <w:r w:rsidRPr="00222130">
        <w:rPr>
          <w:szCs w:val="24"/>
        </w:rPr>
        <w:t>abuz</w:t>
      </w:r>
      <w:proofErr w:type="spellEnd"/>
      <w:r w:rsidRPr="00222130">
        <w:rPr>
          <w:szCs w:val="24"/>
        </w:rPr>
        <w:t xml:space="preserve">, </w:t>
      </w:r>
      <w:proofErr w:type="spellStart"/>
      <w:r w:rsidRPr="00222130">
        <w:rPr>
          <w:szCs w:val="24"/>
        </w:rPr>
        <w:t>neglijare</w:t>
      </w:r>
      <w:proofErr w:type="spellEnd"/>
      <w:r w:rsidRPr="00222130">
        <w:rPr>
          <w:szCs w:val="24"/>
        </w:rPr>
        <w:t xml:space="preserve">, </w:t>
      </w:r>
      <w:proofErr w:type="spellStart"/>
      <w:r w:rsidRPr="00222130">
        <w:rPr>
          <w:szCs w:val="24"/>
        </w:rPr>
        <w:t>exploatare</w:t>
      </w:r>
      <w:proofErr w:type="spellEnd"/>
      <w:r w:rsidR="00C73B6B">
        <w:rPr>
          <w:szCs w:val="24"/>
        </w:rPr>
        <w:t xml:space="preserve">, </w:t>
      </w:r>
      <w:proofErr w:type="spellStart"/>
      <w:r w:rsidRPr="00222130">
        <w:rPr>
          <w:szCs w:val="24"/>
        </w:rPr>
        <w:t>discriminare</w:t>
      </w:r>
      <w:proofErr w:type="spellEnd"/>
      <w:r w:rsidRPr="00222130">
        <w:rPr>
          <w:szCs w:val="24"/>
        </w:rPr>
        <w:t xml:space="preserve"> </w:t>
      </w:r>
      <w:proofErr w:type="spellStart"/>
      <w:r w:rsidRPr="00C73B6B">
        <w:rPr>
          <w:szCs w:val="24"/>
        </w:rPr>
        <w:t>ș</w:t>
      </w:r>
      <w:r w:rsidRPr="00222130">
        <w:rPr>
          <w:szCs w:val="24"/>
        </w:rPr>
        <w:t>i</w:t>
      </w:r>
      <w:proofErr w:type="spellEnd"/>
      <w:r w:rsidRPr="00222130">
        <w:rPr>
          <w:szCs w:val="24"/>
        </w:rPr>
        <w:t xml:space="preserve"> </w:t>
      </w:r>
      <w:proofErr w:type="spellStart"/>
      <w:r w:rsidRPr="00222130">
        <w:rPr>
          <w:szCs w:val="24"/>
        </w:rPr>
        <w:t>tratament</w:t>
      </w:r>
      <w:proofErr w:type="spellEnd"/>
      <w:r w:rsidRPr="00222130">
        <w:rPr>
          <w:szCs w:val="24"/>
        </w:rPr>
        <w:t xml:space="preserve"> </w:t>
      </w:r>
      <w:proofErr w:type="spellStart"/>
      <w:r w:rsidRPr="00222130">
        <w:rPr>
          <w:szCs w:val="24"/>
        </w:rPr>
        <w:t>inuman</w:t>
      </w:r>
      <w:proofErr w:type="spellEnd"/>
      <w:r w:rsidRPr="00222130">
        <w:rPr>
          <w:szCs w:val="24"/>
        </w:rPr>
        <w:t xml:space="preserve"> </w:t>
      </w:r>
      <w:proofErr w:type="spellStart"/>
      <w:r w:rsidR="00C73B6B" w:rsidRPr="00C73B6B">
        <w:rPr>
          <w:szCs w:val="24"/>
        </w:rPr>
        <w:t>ș</w:t>
      </w:r>
      <w:r w:rsidRPr="00222130">
        <w:rPr>
          <w:szCs w:val="24"/>
        </w:rPr>
        <w:t>i</w:t>
      </w:r>
      <w:proofErr w:type="spellEnd"/>
      <w:r w:rsidRPr="00222130">
        <w:rPr>
          <w:szCs w:val="24"/>
        </w:rPr>
        <w:t xml:space="preserve"> degradant are </w:t>
      </w:r>
      <w:proofErr w:type="spellStart"/>
      <w:r w:rsidRPr="00222130">
        <w:rPr>
          <w:szCs w:val="24"/>
        </w:rPr>
        <w:t>obligaţia</w:t>
      </w:r>
      <w:proofErr w:type="spellEnd"/>
      <w:r w:rsidRPr="00222130">
        <w:rPr>
          <w:szCs w:val="24"/>
        </w:rPr>
        <w:t xml:space="preserve"> de a </w:t>
      </w:r>
      <w:proofErr w:type="spellStart"/>
      <w:r w:rsidRPr="00222130">
        <w:rPr>
          <w:szCs w:val="24"/>
        </w:rPr>
        <w:t>semnala</w:t>
      </w:r>
      <w:proofErr w:type="spellEnd"/>
      <w:r w:rsidRPr="00222130">
        <w:rPr>
          <w:szCs w:val="24"/>
        </w:rPr>
        <w:t xml:space="preserve"> </w:t>
      </w:r>
      <w:proofErr w:type="spellStart"/>
      <w:r w:rsidRPr="00222130">
        <w:rPr>
          <w:szCs w:val="24"/>
        </w:rPr>
        <w:t>acestea</w:t>
      </w:r>
      <w:proofErr w:type="spellEnd"/>
      <w:r w:rsidRPr="00222130">
        <w:rPr>
          <w:szCs w:val="24"/>
        </w:rPr>
        <w:t xml:space="preserve"> verbal </w:t>
      </w:r>
      <w:proofErr w:type="spellStart"/>
      <w:r w:rsidRPr="00222130">
        <w:rPr>
          <w:szCs w:val="24"/>
        </w:rPr>
        <w:t>şi</w:t>
      </w:r>
      <w:proofErr w:type="spellEnd"/>
      <w:r w:rsidRPr="00222130">
        <w:rPr>
          <w:szCs w:val="24"/>
        </w:rPr>
        <w:t xml:space="preserve"> </w:t>
      </w:r>
      <w:proofErr w:type="spellStart"/>
      <w:r w:rsidRPr="00222130">
        <w:rPr>
          <w:szCs w:val="24"/>
        </w:rPr>
        <w:t>în</w:t>
      </w:r>
      <w:proofErr w:type="spellEnd"/>
      <w:r w:rsidRPr="00222130">
        <w:rPr>
          <w:szCs w:val="24"/>
        </w:rPr>
        <w:t xml:space="preserve"> </w:t>
      </w:r>
      <w:proofErr w:type="spellStart"/>
      <w:r w:rsidRPr="00222130">
        <w:rPr>
          <w:szCs w:val="24"/>
        </w:rPr>
        <w:t>scris</w:t>
      </w:r>
      <w:proofErr w:type="spellEnd"/>
      <w:r w:rsidRPr="00222130">
        <w:rPr>
          <w:szCs w:val="24"/>
        </w:rPr>
        <w:t xml:space="preserve"> </w:t>
      </w:r>
      <w:proofErr w:type="spellStart"/>
      <w:r w:rsidRPr="00222130">
        <w:rPr>
          <w:szCs w:val="24"/>
        </w:rPr>
        <w:t>şefului</w:t>
      </w:r>
      <w:proofErr w:type="spellEnd"/>
      <w:r w:rsidRPr="00222130">
        <w:rPr>
          <w:szCs w:val="24"/>
        </w:rPr>
        <w:t xml:space="preserve"> de complex;</w:t>
      </w:r>
    </w:p>
    <w:p w:rsidR="002E1DB6" w:rsidRPr="00222130" w:rsidRDefault="002E1DB6" w:rsidP="006A4358">
      <w:pPr>
        <w:tabs>
          <w:tab w:val="left" w:pos="709"/>
        </w:tabs>
        <w:suppressAutoHyphens w:val="0"/>
        <w:jc w:val="both"/>
        <w:rPr>
          <w:szCs w:val="24"/>
        </w:rPr>
      </w:pPr>
      <w:r>
        <w:rPr>
          <w:szCs w:val="24"/>
        </w:rPr>
        <w:t xml:space="preserve">- </w:t>
      </w:r>
      <w:proofErr w:type="spellStart"/>
      <w:r w:rsidRPr="00222130">
        <w:rPr>
          <w:szCs w:val="24"/>
        </w:rPr>
        <w:t>Participă</w:t>
      </w:r>
      <w:proofErr w:type="spellEnd"/>
      <w:r w:rsidRPr="00222130">
        <w:rPr>
          <w:szCs w:val="24"/>
        </w:rPr>
        <w:t xml:space="preserve"> la </w:t>
      </w:r>
      <w:proofErr w:type="spellStart"/>
      <w:r w:rsidRPr="00222130">
        <w:rPr>
          <w:szCs w:val="24"/>
        </w:rPr>
        <w:t>cursuri</w:t>
      </w:r>
      <w:proofErr w:type="spellEnd"/>
      <w:r w:rsidRPr="00222130">
        <w:rPr>
          <w:szCs w:val="24"/>
        </w:rPr>
        <w:t xml:space="preserve"> de </w:t>
      </w:r>
      <w:proofErr w:type="spellStart"/>
      <w:r w:rsidRPr="00222130">
        <w:rPr>
          <w:szCs w:val="24"/>
        </w:rPr>
        <w:t>perfec</w:t>
      </w:r>
      <w:r w:rsidRPr="00C73B6B">
        <w:rPr>
          <w:szCs w:val="24"/>
        </w:rPr>
        <w:t>ț</w:t>
      </w:r>
      <w:r w:rsidRPr="00222130">
        <w:rPr>
          <w:szCs w:val="24"/>
        </w:rPr>
        <w:t>i</w:t>
      </w:r>
      <w:r w:rsidR="000A0407">
        <w:rPr>
          <w:szCs w:val="24"/>
        </w:rPr>
        <w:t>onare</w:t>
      </w:r>
      <w:proofErr w:type="spellEnd"/>
      <w:r w:rsidR="000A0407">
        <w:rPr>
          <w:szCs w:val="24"/>
        </w:rPr>
        <w:t>/</w:t>
      </w:r>
      <w:proofErr w:type="spellStart"/>
      <w:r w:rsidR="000A0407">
        <w:rPr>
          <w:szCs w:val="24"/>
        </w:rPr>
        <w:t>simpozioane</w:t>
      </w:r>
      <w:proofErr w:type="spellEnd"/>
      <w:r w:rsidR="000A0407">
        <w:rPr>
          <w:szCs w:val="24"/>
        </w:rPr>
        <w:t xml:space="preserve"> </w:t>
      </w:r>
      <w:proofErr w:type="spellStart"/>
      <w:r w:rsidR="000A0407">
        <w:rPr>
          <w:szCs w:val="24"/>
        </w:rPr>
        <w:t>organizate</w:t>
      </w:r>
      <w:proofErr w:type="spellEnd"/>
      <w:r w:rsidR="000A0407">
        <w:rPr>
          <w:szCs w:val="24"/>
        </w:rPr>
        <w:t xml:space="preserve"> de</w:t>
      </w:r>
      <w:r w:rsidRPr="00222130">
        <w:rPr>
          <w:szCs w:val="24"/>
        </w:rPr>
        <w:t xml:space="preserve"> </w:t>
      </w:r>
      <w:proofErr w:type="spellStart"/>
      <w:r w:rsidRPr="00222130">
        <w:rPr>
          <w:szCs w:val="24"/>
        </w:rPr>
        <w:t>în</w:t>
      </w:r>
      <w:proofErr w:type="spellEnd"/>
      <w:r w:rsidRPr="00222130">
        <w:rPr>
          <w:szCs w:val="24"/>
        </w:rPr>
        <w:t xml:space="preserve"> </w:t>
      </w:r>
      <w:proofErr w:type="spellStart"/>
      <w:r w:rsidRPr="00222130">
        <w:rPr>
          <w:szCs w:val="24"/>
        </w:rPr>
        <w:t>domeniul</w:t>
      </w:r>
      <w:proofErr w:type="spellEnd"/>
      <w:r w:rsidRPr="00222130">
        <w:rPr>
          <w:szCs w:val="24"/>
        </w:rPr>
        <w:t xml:space="preserve"> </w:t>
      </w:r>
      <w:proofErr w:type="spellStart"/>
      <w:r w:rsidRPr="00222130">
        <w:rPr>
          <w:szCs w:val="24"/>
        </w:rPr>
        <w:t>protec</w:t>
      </w:r>
      <w:r w:rsidRPr="00222130">
        <w:rPr>
          <w:rFonts w:ascii="Tahoma" w:hAnsi="Tahoma" w:cs="Tahoma"/>
          <w:szCs w:val="24"/>
        </w:rPr>
        <w:t>ț</w:t>
      </w:r>
      <w:r w:rsidRPr="00222130">
        <w:rPr>
          <w:szCs w:val="24"/>
        </w:rPr>
        <w:t>iei</w:t>
      </w:r>
      <w:proofErr w:type="spellEnd"/>
      <w:r w:rsidRPr="00222130">
        <w:rPr>
          <w:szCs w:val="24"/>
        </w:rPr>
        <w:t xml:space="preserve"> </w:t>
      </w:r>
      <w:proofErr w:type="spellStart"/>
      <w:r w:rsidRPr="00222130">
        <w:rPr>
          <w:szCs w:val="24"/>
        </w:rPr>
        <w:t>copilului</w:t>
      </w:r>
      <w:proofErr w:type="spellEnd"/>
      <w:r w:rsidRPr="00222130">
        <w:rPr>
          <w:szCs w:val="24"/>
        </w:rPr>
        <w:t xml:space="preserve">, pe </w:t>
      </w:r>
      <w:proofErr w:type="spellStart"/>
      <w:r w:rsidRPr="00222130">
        <w:rPr>
          <w:szCs w:val="24"/>
        </w:rPr>
        <w:t>teme</w:t>
      </w:r>
      <w:proofErr w:type="spellEnd"/>
      <w:r w:rsidRPr="00222130">
        <w:rPr>
          <w:szCs w:val="24"/>
        </w:rPr>
        <w:t xml:space="preserve"> </w:t>
      </w:r>
      <w:proofErr w:type="spellStart"/>
      <w:r w:rsidRPr="00222130">
        <w:rPr>
          <w:szCs w:val="24"/>
        </w:rPr>
        <w:t>medicale</w:t>
      </w:r>
      <w:proofErr w:type="spellEnd"/>
      <w:r w:rsidRPr="00222130">
        <w:rPr>
          <w:szCs w:val="24"/>
        </w:rPr>
        <w:t>;</w:t>
      </w:r>
    </w:p>
    <w:p w:rsidR="002E1DB6" w:rsidRPr="00222130" w:rsidRDefault="002E1DB6" w:rsidP="006A4358">
      <w:pPr>
        <w:tabs>
          <w:tab w:val="left" w:pos="709"/>
        </w:tabs>
        <w:suppressAutoHyphens w:val="0"/>
        <w:jc w:val="both"/>
        <w:rPr>
          <w:szCs w:val="24"/>
        </w:rPr>
      </w:pPr>
      <w:r>
        <w:rPr>
          <w:szCs w:val="24"/>
        </w:rPr>
        <w:t xml:space="preserve">- </w:t>
      </w:r>
      <w:r w:rsidRPr="00222130">
        <w:rPr>
          <w:szCs w:val="24"/>
        </w:rPr>
        <w:t>Î</w:t>
      </w:r>
      <w:r w:rsidRPr="00222130">
        <w:rPr>
          <w:szCs w:val="24"/>
          <w:lang w:val="es-ES"/>
        </w:rPr>
        <w:t>ntocme</w:t>
      </w:r>
      <w:r w:rsidRPr="00222130">
        <w:rPr>
          <w:rFonts w:ascii="Tahoma" w:hAnsi="Tahoma" w:cs="Tahoma"/>
          <w:szCs w:val="24"/>
          <w:lang w:val="es-ES"/>
        </w:rPr>
        <w:t>ș</w:t>
      </w:r>
      <w:r w:rsidRPr="00222130">
        <w:rPr>
          <w:szCs w:val="24"/>
          <w:lang w:val="es-ES"/>
        </w:rPr>
        <w:t>te un registru special pentru sugestii, propuneri, opinii privind îmbunătă</w:t>
      </w:r>
      <w:r w:rsidRPr="00222130">
        <w:rPr>
          <w:rFonts w:ascii="Tahoma" w:hAnsi="Tahoma" w:cs="Tahoma"/>
          <w:szCs w:val="24"/>
          <w:lang w:val="es-ES"/>
        </w:rPr>
        <w:t>ț</w:t>
      </w:r>
      <w:r w:rsidRPr="00222130">
        <w:rPr>
          <w:szCs w:val="24"/>
          <w:lang w:val="es-ES"/>
        </w:rPr>
        <w:t>irea activită</w:t>
      </w:r>
      <w:r w:rsidRPr="00222130">
        <w:rPr>
          <w:rFonts w:ascii="Tahoma" w:hAnsi="Tahoma" w:cs="Tahoma"/>
          <w:szCs w:val="24"/>
          <w:lang w:val="es-ES"/>
        </w:rPr>
        <w:t>ț</w:t>
      </w:r>
      <w:r w:rsidRPr="00222130">
        <w:rPr>
          <w:szCs w:val="24"/>
          <w:lang w:val="es-ES"/>
        </w:rPr>
        <w:t>ii sectorului medical din Centrul de Zi, aducându-se la cuno</w:t>
      </w:r>
      <w:r w:rsidRPr="00222130">
        <w:rPr>
          <w:rFonts w:ascii="Tahoma" w:hAnsi="Tahoma" w:cs="Tahoma"/>
          <w:szCs w:val="24"/>
          <w:lang w:val="es-ES"/>
        </w:rPr>
        <w:t>ș</w:t>
      </w:r>
      <w:r w:rsidRPr="00222130">
        <w:rPr>
          <w:szCs w:val="24"/>
          <w:lang w:val="es-ES"/>
        </w:rPr>
        <w:t>tin</w:t>
      </w:r>
      <w:r w:rsidRPr="00222130">
        <w:rPr>
          <w:rFonts w:ascii="Tahoma" w:hAnsi="Tahoma" w:cs="Tahoma"/>
          <w:szCs w:val="24"/>
          <w:lang w:val="es-ES"/>
        </w:rPr>
        <w:t>ț</w:t>
      </w:r>
      <w:r w:rsidRPr="00222130">
        <w:rPr>
          <w:szCs w:val="24"/>
          <w:lang w:val="es-ES"/>
        </w:rPr>
        <w:t xml:space="preserve">a </w:t>
      </w:r>
      <w:r w:rsidRPr="00222130">
        <w:rPr>
          <w:rFonts w:ascii="Tahoma" w:hAnsi="Tahoma" w:cs="Tahoma"/>
          <w:szCs w:val="24"/>
          <w:lang w:val="es-ES"/>
        </w:rPr>
        <w:t>ș</w:t>
      </w:r>
      <w:r w:rsidRPr="00222130">
        <w:rPr>
          <w:szCs w:val="24"/>
          <w:lang w:val="es-ES"/>
        </w:rPr>
        <w:t>efului de complex (atunci când este cazul);</w:t>
      </w:r>
    </w:p>
    <w:p w:rsidR="002E1DB6" w:rsidRPr="00D74586" w:rsidRDefault="002E1DB6" w:rsidP="00F61D23">
      <w:pPr>
        <w:suppressAutoHyphens w:val="0"/>
        <w:jc w:val="both"/>
        <w:rPr>
          <w:szCs w:val="24"/>
          <w:lang w:val="pt-BR"/>
        </w:rPr>
      </w:pPr>
      <w:r>
        <w:rPr>
          <w:szCs w:val="24"/>
        </w:rPr>
        <w:t xml:space="preserve">-  </w:t>
      </w:r>
      <w:proofErr w:type="spellStart"/>
      <w:r w:rsidRPr="00395DDC">
        <w:rPr>
          <w:szCs w:val="24"/>
        </w:rPr>
        <w:t>Respectă</w:t>
      </w:r>
      <w:proofErr w:type="spellEnd"/>
      <w:r w:rsidRPr="00395DDC">
        <w:rPr>
          <w:szCs w:val="24"/>
        </w:rPr>
        <w:t xml:space="preserve"> </w:t>
      </w:r>
      <w:proofErr w:type="spellStart"/>
      <w:r w:rsidRPr="00395DDC">
        <w:rPr>
          <w:szCs w:val="24"/>
        </w:rPr>
        <w:t>şi</w:t>
      </w:r>
      <w:proofErr w:type="spellEnd"/>
      <w:r w:rsidRPr="00395DDC">
        <w:rPr>
          <w:szCs w:val="24"/>
        </w:rPr>
        <w:t xml:space="preserve"> </w:t>
      </w:r>
      <w:proofErr w:type="spellStart"/>
      <w:r w:rsidRPr="00395DDC">
        <w:rPr>
          <w:szCs w:val="24"/>
        </w:rPr>
        <w:t>aduce</w:t>
      </w:r>
      <w:proofErr w:type="spellEnd"/>
      <w:r w:rsidRPr="00395DDC">
        <w:rPr>
          <w:szCs w:val="24"/>
        </w:rPr>
        <w:t xml:space="preserve"> la </w:t>
      </w:r>
      <w:proofErr w:type="spellStart"/>
      <w:r w:rsidRPr="00395DDC">
        <w:rPr>
          <w:szCs w:val="24"/>
        </w:rPr>
        <w:t>îndeplinire</w:t>
      </w:r>
      <w:proofErr w:type="spellEnd"/>
      <w:r w:rsidRPr="00395DDC">
        <w:rPr>
          <w:szCs w:val="24"/>
        </w:rPr>
        <w:t xml:space="preserve"> </w:t>
      </w:r>
      <w:proofErr w:type="spellStart"/>
      <w:r w:rsidRPr="00395DDC">
        <w:rPr>
          <w:szCs w:val="24"/>
        </w:rPr>
        <w:t>dispoziţiile</w:t>
      </w:r>
      <w:proofErr w:type="spellEnd"/>
      <w:r w:rsidRPr="00395DDC">
        <w:rPr>
          <w:szCs w:val="24"/>
        </w:rPr>
        <w:t xml:space="preserve">, </w:t>
      </w:r>
      <w:proofErr w:type="spellStart"/>
      <w:r w:rsidRPr="00395DDC">
        <w:rPr>
          <w:szCs w:val="24"/>
        </w:rPr>
        <w:t>comunicatele</w:t>
      </w:r>
      <w:proofErr w:type="spellEnd"/>
      <w:r w:rsidRPr="00395DDC">
        <w:rPr>
          <w:szCs w:val="24"/>
        </w:rPr>
        <w:t xml:space="preserve">, </w:t>
      </w:r>
      <w:proofErr w:type="spellStart"/>
      <w:r w:rsidRPr="00395DDC">
        <w:rPr>
          <w:szCs w:val="24"/>
        </w:rPr>
        <w:t>notele</w:t>
      </w:r>
      <w:proofErr w:type="spellEnd"/>
      <w:r w:rsidRPr="00395DDC">
        <w:rPr>
          <w:szCs w:val="24"/>
        </w:rPr>
        <w:t xml:space="preserve">, </w:t>
      </w:r>
      <w:proofErr w:type="spellStart"/>
      <w:r w:rsidRPr="00395DDC">
        <w:rPr>
          <w:szCs w:val="24"/>
        </w:rPr>
        <w:t>adresele</w:t>
      </w:r>
      <w:proofErr w:type="spellEnd"/>
      <w:r w:rsidRPr="00395DDC">
        <w:rPr>
          <w:szCs w:val="24"/>
        </w:rPr>
        <w:t xml:space="preserve">, etc. </w:t>
      </w:r>
      <w:proofErr w:type="spellStart"/>
      <w:r w:rsidRPr="00395DDC">
        <w:rPr>
          <w:szCs w:val="24"/>
        </w:rPr>
        <w:t>semnate</w:t>
      </w:r>
      <w:proofErr w:type="spellEnd"/>
      <w:r w:rsidRPr="00395DDC">
        <w:rPr>
          <w:szCs w:val="24"/>
        </w:rPr>
        <w:t xml:space="preserve"> de </w:t>
      </w:r>
      <w:proofErr w:type="spellStart"/>
      <w:r w:rsidRPr="00395DDC">
        <w:rPr>
          <w:szCs w:val="24"/>
        </w:rPr>
        <w:t>şeful</w:t>
      </w:r>
      <w:proofErr w:type="spellEnd"/>
      <w:r w:rsidRPr="00395DDC">
        <w:rPr>
          <w:szCs w:val="24"/>
        </w:rPr>
        <w:t xml:space="preserve"> de complex </w:t>
      </w:r>
      <w:proofErr w:type="spellStart"/>
      <w:r w:rsidRPr="00395DDC">
        <w:rPr>
          <w:szCs w:val="24"/>
        </w:rPr>
        <w:t>şi</w:t>
      </w:r>
      <w:proofErr w:type="spellEnd"/>
      <w:r w:rsidRPr="00395DDC">
        <w:rPr>
          <w:szCs w:val="24"/>
        </w:rPr>
        <w:t>/</w:t>
      </w:r>
      <w:proofErr w:type="spellStart"/>
      <w:r w:rsidRPr="00395DDC">
        <w:rPr>
          <w:szCs w:val="24"/>
        </w:rPr>
        <w:t>sau</w:t>
      </w:r>
      <w:proofErr w:type="spellEnd"/>
      <w:r w:rsidRPr="00395DDC">
        <w:rPr>
          <w:szCs w:val="24"/>
        </w:rPr>
        <w:t xml:space="preserve"> </w:t>
      </w:r>
      <w:proofErr w:type="spellStart"/>
      <w:r w:rsidRPr="00395DDC">
        <w:rPr>
          <w:szCs w:val="24"/>
        </w:rPr>
        <w:t>conducerea</w:t>
      </w:r>
      <w:proofErr w:type="spellEnd"/>
      <w:r w:rsidRPr="00395DDC">
        <w:rPr>
          <w:szCs w:val="24"/>
        </w:rPr>
        <w:t xml:space="preserve"> D.G.A.S.P.C.</w:t>
      </w:r>
      <w:r w:rsidR="00D528BA">
        <w:rPr>
          <w:szCs w:val="24"/>
        </w:rPr>
        <w:t xml:space="preserve"> </w:t>
      </w:r>
      <w:proofErr w:type="spellStart"/>
      <w:r w:rsidRPr="00395DDC">
        <w:rPr>
          <w:szCs w:val="24"/>
        </w:rPr>
        <w:t>Argeş</w:t>
      </w:r>
      <w:proofErr w:type="spellEnd"/>
      <w:r w:rsidRPr="00395DDC">
        <w:rPr>
          <w:szCs w:val="24"/>
        </w:rPr>
        <w:t>;</w:t>
      </w:r>
    </w:p>
    <w:p w:rsidR="002E1DB6" w:rsidRPr="00B76CDA" w:rsidRDefault="002E1DB6" w:rsidP="00F61D23">
      <w:pPr>
        <w:ind w:right="22"/>
        <w:jc w:val="both"/>
        <w:rPr>
          <w:szCs w:val="24"/>
          <w:lang w:val="ro-RO"/>
        </w:rPr>
      </w:pPr>
      <w:r>
        <w:rPr>
          <w:szCs w:val="24"/>
          <w:lang w:val="ro-RO"/>
        </w:rPr>
        <w:t>- A</w:t>
      </w:r>
      <w:r w:rsidRPr="00B76CDA">
        <w:rPr>
          <w:szCs w:val="24"/>
          <w:lang w:val="ro-RO"/>
        </w:rPr>
        <w:t xml:space="preserve">lte </w:t>
      </w:r>
      <w:proofErr w:type="spellStart"/>
      <w:r w:rsidRPr="00B76CDA">
        <w:rPr>
          <w:szCs w:val="24"/>
          <w:lang w:val="ro-RO"/>
        </w:rPr>
        <w:t>atribuţii</w:t>
      </w:r>
      <w:proofErr w:type="spellEnd"/>
      <w:r w:rsidRPr="00B76CDA">
        <w:rPr>
          <w:szCs w:val="24"/>
          <w:lang w:val="ro-RO"/>
        </w:rPr>
        <w:t xml:space="preserve"> trasate de </w:t>
      </w:r>
      <w:proofErr w:type="spellStart"/>
      <w:r w:rsidRPr="00B76CDA">
        <w:rPr>
          <w:szCs w:val="24"/>
          <w:lang w:val="ro-RO"/>
        </w:rPr>
        <w:t>şeful</w:t>
      </w:r>
      <w:proofErr w:type="spellEnd"/>
      <w:r w:rsidRPr="00B76CDA">
        <w:rPr>
          <w:szCs w:val="24"/>
          <w:lang w:val="ro-RO"/>
        </w:rPr>
        <w:t xml:space="preserve"> de complex </w:t>
      </w:r>
      <w:proofErr w:type="spellStart"/>
      <w:r w:rsidRPr="00B76CDA">
        <w:rPr>
          <w:szCs w:val="24"/>
          <w:lang w:val="ro-RO"/>
        </w:rPr>
        <w:t>şi</w:t>
      </w:r>
      <w:proofErr w:type="spellEnd"/>
      <w:r w:rsidRPr="00B76CDA">
        <w:rPr>
          <w:szCs w:val="24"/>
          <w:lang w:val="ro-RO"/>
        </w:rPr>
        <w:t xml:space="preserve"> de către conducerea </w:t>
      </w:r>
      <w:proofErr w:type="spellStart"/>
      <w:r w:rsidRPr="00B76CDA">
        <w:rPr>
          <w:szCs w:val="24"/>
          <w:lang w:val="ro-RO"/>
        </w:rPr>
        <w:t>direcţiei</w:t>
      </w:r>
      <w:proofErr w:type="spellEnd"/>
      <w:r w:rsidRPr="00B76CDA">
        <w:rPr>
          <w:szCs w:val="24"/>
          <w:lang w:val="ro-RO"/>
        </w:rPr>
        <w:t xml:space="preserve">, precum </w:t>
      </w:r>
      <w:proofErr w:type="spellStart"/>
      <w:r w:rsidRPr="00B76CDA">
        <w:rPr>
          <w:szCs w:val="24"/>
          <w:lang w:val="ro-RO"/>
        </w:rPr>
        <w:t>şi</w:t>
      </w:r>
      <w:proofErr w:type="spellEnd"/>
      <w:r w:rsidRPr="00B76CDA">
        <w:rPr>
          <w:szCs w:val="24"/>
          <w:lang w:val="ro-RO"/>
        </w:rPr>
        <w:t xml:space="preserve"> cele prevăzute de </w:t>
      </w:r>
      <w:proofErr w:type="spellStart"/>
      <w:r w:rsidRPr="00B76CDA">
        <w:rPr>
          <w:szCs w:val="24"/>
          <w:lang w:val="ro-RO"/>
        </w:rPr>
        <w:t>legislaţia</w:t>
      </w:r>
      <w:proofErr w:type="spellEnd"/>
      <w:r w:rsidRPr="00B76CDA">
        <w:rPr>
          <w:szCs w:val="24"/>
          <w:lang w:val="ro-RO"/>
        </w:rPr>
        <w:t xml:space="preserve"> în vigoare. </w:t>
      </w:r>
    </w:p>
    <w:p w:rsidR="00980CEC" w:rsidRPr="0092777E" w:rsidRDefault="00980CEC" w:rsidP="007103DC">
      <w:pPr>
        <w:spacing w:line="100" w:lineRule="atLeast"/>
        <w:jc w:val="both"/>
        <w:rPr>
          <w:szCs w:val="24"/>
        </w:rPr>
      </w:pPr>
    </w:p>
    <w:p w:rsidR="002E1DB6" w:rsidRPr="0092777E" w:rsidRDefault="002E1DB6" w:rsidP="007103DC">
      <w:pPr>
        <w:pStyle w:val="NormalWeb"/>
        <w:jc w:val="both"/>
        <w:rPr>
          <w:b/>
        </w:rPr>
      </w:pPr>
      <w:r w:rsidRPr="0092777E">
        <w:rPr>
          <w:b/>
        </w:rPr>
        <w:t>Asistent social</w:t>
      </w:r>
      <w:r>
        <w:rPr>
          <w:b/>
        </w:rPr>
        <w:t>:</w:t>
      </w:r>
    </w:p>
    <w:p w:rsidR="002E1DB6" w:rsidRDefault="002E1DB6" w:rsidP="007103DC">
      <w:pPr>
        <w:jc w:val="both"/>
        <w:rPr>
          <w:szCs w:val="24"/>
          <w:lang w:val="ro-RO"/>
        </w:rPr>
      </w:pPr>
      <w:r>
        <w:rPr>
          <w:szCs w:val="24"/>
          <w:lang w:val="ro-RO"/>
        </w:rPr>
        <w:t>-  R</w:t>
      </w:r>
      <w:r w:rsidRPr="0092777E">
        <w:rPr>
          <w:szCs w:val="24"/>
          <w:lang w:val="ro-RO"/>
        </w:rPr>
        <w:t xml:space="preserve">ăspunde în primul rând </w:t>
      </w:r>
      <w:proofErr w:type="spellStart"/>
      <w:r w:rsidRPr="0092777E">
        <w:rPr>
          <w:szCs w:val="24"/>
          <w:lang w:val="ro-RO"/>
        </w:rPr>
        <w:t>faţă</w:t>
      </w:r>
      <w:proofErr w:type="spellEnd"/>
      <w:r w:rsidRPr="0092777E">
        <w:rPr>
          <w:szCs w:val="24"/>
          <w:lang w:val="ro-RO"/>
        </w:rPr>
        <w:t xml:space="preserve"> de </w:t>
      </w:r>
      <w:proofErr w:type="spellStart"/>
      <w:r w:rsidRPr="0092777E">
        <w:rPr>
          <w:szCs w:val="24"/>
          <w:lang w:val="ro-RO"/>
        </w:rPr>
        <w:t>şeful</w:t>
      </w:r>
      <w:proofErr w:type="spellEnd"/>
      <w:r w:rsidRPr="0092777E">
        <w:rPr>
          <w:szCs w:val="24"/>
          <w:lang w:val="ro-RO"/>
        </w:rPr>
        <w:t xml:space="preserve"> de complex cu privire la </w:t>
      </w:r>
      <w:proofErr w:type="spellStart"/>
      <w:r w:rsidRPr="0092777E">
        <w:rPr>
          <w:szCs w:val="24"/>
          <w:lang w:val="ro-RO"/>
        </w:rPr>
        <w:t>activităţile</w:t>
      </w:r>
      <w:proofErr w:type="spellEnd"/>
      <w:r w:rsidRPr="0092777E">
        <w:rPr>
          <w:szCs w:val="24"/>
          <w:lang w:val="ro-RO"/>
        </w:rPr>
        <w:t xml:space="preserve"> pe care le </w:t>
      </w:r>
      <w:proofErr w:type="spellStart"/>
      <w:r w:rsidRPr="0092777E">
        <w:rPr>
          <w:szCs w:val="24"/>
          <w:lang w:val="ro-RO"/>
        </w:rPr>
        <w:t>desfăşoară</w:t>
      </w:r>
      <w:proofErr w:type="spellEnd"/>
      <w:r w:rsidRPr="0092777E">
        <w:rPr>
          <w:szCs w:val="24"/>
          <w:lang w:val="ro-RO"/>
        </w:rPr>
        <w:t>;</w:t>
      </w:r>
    </w:p>
    <w:p w:rsidR="002E1DB6" w:rsidRPr="0092777E" w:rsidRDefault="002E1DB6" w:rsidP="002D54D5">
      <w:pPr>
        <w:jc w:val="both"/>
        <w:rPr>
          <w:szCs w:val="24"/>
          <w:lang w:val="ro-RO"/>
        </w:rPr>
      </w:pPr>
      <w:r>
        <w:rPr>
          <w:szCs w:val="24"/>
          <w:lang w:val="ro-RO"/>
        </w:rPr>
        <w:t>- M</w:t>
      </w:r>
      <w:r w:rsidRPr="0092777E">
        <w:rPr>
          <w:szCs w:val="24"/>
          <w:lang w:val="ro-RO"/>
        </w:rPr>
        <w:t xml:space="preserve">onitorizează </w:t>
      </w:r>
      <w:proofErr w:type="spellStart"/>
      <w:r w:rsidRPr="0092777E">
        <w:rPr>
          <w:szCs w:val="24"/>
          <w:lang w:val="ro-RO"/>
        </w:rPr>
        <w:t>şi</w:t>
      </w:r>
      <w:proofErr w:type="spellEnd"/>
      <w:r w:rsidRPr="0092777E">
        <w:rPr>
          <w:szCs w:val="24"/>
          <w:lang w:val="ro-RO"/>
        </w:rPr>
        <w:t xml:space="preserve"> analizează </w:t>
      </w:r>
      <w:proofErr w:type="spellStart"/>
      <w:r w:rsidRPr="0092777E">
        <w:rPr>
          <w:szCs w:val="24"/>
          <w:lang w:val="ro-RO"/>
        </w:rPr>
        <w:t>situaţia</w:t>
      </w:r>
      <w:proofErr w:type="spellEnd"/>
      <w:r w:rsidRPr="0092777E">
        <w:rPr>
          <w:szCs w:val="24"/>
          <w:lang w:val="ro-RO"/>
        </w:rPr>
        <w:t xml:space="preserve"> copiilor </w:t>
      </w:r>
      <w:proofErr w:type="spellStart"/>
      <w:r w:rsidRPr="0092777E">
        <w:rPr>
          <w:szCs w:val="24"/>
          <w:lang w:val="ro-RO"/>
        </w:rPr>
        <w:t>aflaţi</w:t>
      </w:r>
      <w:proofErr w:type="spellEnd"/>
      <w:r w:rsidRPr="0092777E">
        <w:rPr>
          <w:szCs w:val="24"/>
          <w:lang w:val="ro-RO"/>
        </w:rPr>
        <w:t xml:space="preserve"> în dificultate, din centrul de zi din cadrul complexului de servicii unde </w:t>
      </w:r>
      <w:proofErr w:type="spellStart"/>
      <w:r w:rsidRPr="0092777E">
        <w:rPr>
          <w:szCs w:val="24"/>
          <w:lang w:val="ro-RO"/>
        </w:rPr>
        <w:t>îşi</w:t>
      </w:r>
      <w:proofErr w:type="spellEnd"/>
      <w:r w:rsidRPr="0092777E">
        <w:rPr>
          <w:szCs w:val="24"/>
          <w:lang w:val="ro-RO"/>
        </w:rPr>
        <w:t xml:space="preserve"> </w:t>
      </w:r>
      <w:proofErr w:type="spellStart"/>
      <w:r w:rsidRPr="0092777E">
        <w:rPr>
          <w:szCs w:val="24"/>
          <w:lang w:val="ro-RO"/>
        </w:rPr>
        <w:t>desfăşoară</w:t>
      </w:r>
      <w:proofErr w:type="spellEnd"/>
      <w:r w:rsidRPr="0092777E">
        <w:rPr>
          <w:szCs w:val="24"/>
          <w:lang w:val="ro-RO"/>
        </w:rPr>
        <w:t xml:space="preserve"> activitatea, respectând drepturile acestora;</w:t>
      </w:r>
    </w:p>
    <w:p w:rsidR="00DD650D" w:rsidRDefault="002E1DB6" w:rsidP="007103DC">
      <w:pPr>
        <w:jc w:val="both"/>
        <w:rPr>
          <w:szCs w:val="24"/>
          <w:lang w:val="ro-RO"/>
        </w:rPr>
      </w:pPr>
      <w:r>
        <w:rPr>
          <w:szCs w:val="24"/>
          <w:lang w:val="ro-RO"/>
        </w:rPr>
        <w:t>- C</w:t>
      </w:r>
      <w:r w:rsidRPr="0092777E">
        <w:rPr>
          <w:szCs w:val="24"/>
          <w:lang w:val="ro-RO"/>
        </w:rPr>
        <w:t xml:space="preserve">entralizează </w:t>
      </w:r>
      <w:proofErr w:type="spellStart"/>
      <w:r w:rsidRPr="0092777E">
        <w:rPr>
          <w:szCs w:val="24"/>
          <w:lang w:val="ro-RO"/>
        </w:rPr>
        <w:t>şi</w:t>
      </w:r>
      <w:proofErr w:type="spellEnd"/>
      <w:r w:rsidRPr="0092777E">
        <w:rPr>
          <w:szCs w:val="24"/>
          <w:lang w:val="ro-RO"/>
        </w:rPr>
        <w:t xml:space="preserve"> sintetizează datele </w:t>
      </w:r>
      <w:proofErr w:type="spellStart"/>
      <w:r w:rsidRPr="0092777E">
        <w:rPr>
          <w:szCs w:val="24"/>
          <w:lang w:val="ro-RO"/>
        </w:rPr>
        <w:t>şi</w:t>
      </w:r>
      <w:proofErr w:type="spellEnd"/>
      <w:r w:rsidRPr="0092777E">
        <w:rPr>
          <w:szCs w:val="24"/>
          <w:lang w:val="ro-RO"/>
        </w:rPr>
        <w:t xml:space="preserve"> </w:t>
      </w:r>
      <w:proofErr w:type="spellStart"/>
      <w:r w:rsidRPr="0092777E">
        <w:rPr>
          <w:szCs w:val="24"/>
          <w:lang w:val="ro-RO"/>
        </w:rPr>
        <w:t>informaţ</w:t>
      </w:r>
      <w:r>
        <w:rPr>
          <w:szCs w:val="24"/>
          <w:lang w:val="ro-RO"/>
        </w:rPr>
        <w:t>iile</w:t>
      </w:r>
      <w:proofErr w:type="spellEnd"/>
      <w:r>
        <w:rPr>
          <w:szCs w:val="24"/>
          <w:lang w:val="ro-RO"/>
        </w:rPr>
        <w:t xml:space="preserve"> specifice în vederea </w:t>
      </w:r>
      <w:proofErr w:type="spellStart"/>
      <w:r>
        <w:rPr>
          <w:szCs w:val="24"/>
          <w:lang w:val="ro-RO"/>
        </w:rPr>
        <w:t>cunoaşterii</w:t>
      </w:r>
      <w:proofErr w:type="spellEnd"/>
      <w:r>
        <w:rPr>
          <w:szCs w:val="24"/>
          <w:lang w:val="ro-RO"/>
        </w:rPr>
        <w:t xml:space="preserve"> fiecă</w:t>
      </w:r>
      <w:r w:rsidRPr="0092777E">
        <w:rPr>
          <w:szCs w:val="24"/>
          <w:lang w:val="ro-RO"/>
        </w:rPr>
        <w:t>rui copi</w:t>
      </w:r>
      <w:r>
        <w:rPr>
          <w:szCs w:val="24"/>
          <w:lang w:val="ro-RO"/>
        </w:rPr>
        <w:t xml:space="preserve">l </w:t>
      </w:r>
    </w:p>
    <w:p w:rsidR="002E1DB6" w:rsidRPr="0092777E" w:rsidRDefault="002E1DB6" w:rsidP="007103DC">
      <w:pPr>
        <w:jc w:val="both"/>
        <w:rPr>
          <w:szCs w:val="24"/>
          <w:lang w:val="ro-RO"/>
        </w:rPr>
      </w:pPr>
      <w:r>
        <w:rPr>
          <w:szCs w:val="24"/>
          <w:lang w:val="ro-RO"/>
        </w:rPr>
        <w:t xml:space="preserve">(familie, venituri, </w:t>
      </w:r>
      <w:proofErr w:type="spellStart"/>
      <w:r>
        <w:rPr>
          <w:szCs w:val="24"/>
          <w:lang w:val="ro-RO"/>
        </w:rPr>
        <w:t>evoluţie</w:t>
      </w:r>
      <w:proofErr w:type="spellEnd"/>
      <w:r>
        <w:rPr>
          <w:szCs w:val="24"/>
          <w:lang w:val="ro-RO"/>
        </w:rPr>
        <w:t>, califică</w:t>
      </w:r>
      <w:r w:rsidRPr="0092777E">
        <w:rPr>
          <w:szCs w:val="24"/>
          <w:lang w:val="ro-RO"/>
        </w:rPr>
        <w:t>ri, a</w:t>
      </w:r>
      <w:r>
        <w:rPr>
          <w:szCs w:val="24"/>
          <w:lang w:val="ro-RO"/>
        </w:rPr>
        <w:t>ngajări, cursuri de calificare</w:t>
      </w:r>
      <w:r w:rsidRPr="0092777E">
        <w:rPr>
          <w:szCs w:val="24"/>
          <w:lang w:val="ro-RO"/>
        </w:rPr>
        <w:t>, etc</w:t>
      </w:r>
      <w:r>
        <w:rPr>
          <w:szCs w:val="24"/>
          <w:lang w:val="ro-RO"/>
        </w:rPr>
        <w:t>.</w:t>
      </w:r>
      <w:r w:rsidRPr="0092777E">
        <w:rPr>
          <w:szCs w:val="24"/>
          <w:lang w:val="ro-RO"/>
        </w:rPr>
        <w:t>)</w:t>
      </w:r>
      <w:r>
        <w:rPr>
          <w:szCs w:val="24"/>
          <w:lang w:val="ro-RO"/>
        </w:rPr>
        <w:t>;</w:t>
      </w:r>
    </w:p>
    <w:p w:rsidR="002E1DB6" w:rsidRPr="0092777E" w:rsidRDefault="002E1DB6" w:rsidP="007103DC">
      <w:pPr>
        <w:jc w:val="both"/>
        <w:rPr>
          <w:szCs w:val="24"/>
          <w:lang w:val="ro-RO"/>
        </w:rPr>
      </w:pPr>
      <w:r>
        <w:rPr>
          <w:szCs w:val="24"/>
          <w:lang w:val="ro-RO"/>
        </w:rPr>
        <w:t xml:space="preserve">-  </w:t>
      </w:r>
      <w:proofErr w:type="spellStart"/>
      <w:r>
        <w:rPr>
          <w:szCs w:val="24"/>
          <w:lang w:val="ro-RO"/>
        </w:rPr>
        <w:t>C</w:t>
      </w:r>
      <w:r w:rsidRPr="0092777E">
        <w:rPr>
          <w:szCs w:val="24"/>
          <w:lang w:val="ro-RO"/>
        </w:rPr>
        <w:t>unoaşterea</w:t>
      </w:r>
      <w:proofErr w:type="spellEnd"/>
      <w:r w:rsidRPr="0092777E">
        <w:rPr>
          <w:szCs w:val="24"/>
          <w:lang w:val="ro-RO"/>
        </w:rPr>
        <w:t xml:space="preserve"> fiecărui copil (familie, venituri, </w:t>
      </w:r>
      <w:proofErr w:type="spellStart"/>
      <w:r w:rsidRPr="0092777E">
        <w:rPr>
          <w:szCs w:val="24"/>
          <w:lang w:val="ro-RO"/>
        </w:rPr>
        <w:t>evoluţie</w:t>
      </w:r>
      <w:proofErr w:type="spellEnd"/>
      <w:r w:rsidRPr="0092777E">
        <w:rPr>
          <w:szCs w:val="24"/>
          <w:lang w:val="ro-RO"/>
        </w:rPr>
        <w:t>) inclusiv persoane apropiate sau rude</w:t>
      </w:r>
      <w:r>
        <w:rPr>
          <w:szCs w:val="24"/>
          <w:lang w:val="ro-RO"/>
        </w:rPr>
        <w:t>;</w:t>
      </w:r>
    </w:p>
    <w:p w:rsidR="002E1DB6" w:rsidRPr="0092777E" w:rsidRDefault="002E1DB6" w:rsidP="007103DC">
      <w:pPr>
        <w:jc w:val="both"/>
        <w:rPr>
          <w:szCs w:val="24"/>
          <w:lang w:val="ro-RO"/>
        </w:rPr>
      </w:pPr>
      <w:r>
        <w:rPr>
          <w:szCs w:val="24"/>
          <w:lang w:val="ro-RO"/>
        </w:rPr>
        <w:t>- P</w:t>
      </w:r>
      <w:r w:rsidRPr="0092777E">
        <w:rPr>
          <w:szCs w:val="24"/>
          <w:lang w:val="ro-RO"/>
        </w:rPr>
        <w:t xml:space="preserve">articipă la elaborarea proiectelor, strategiilor referitoare la restructurarea, organizarea </w:t>
      </w:r>
      <w:proofErr w:type="spellStart"/>
      <w:r w:rsidRPr="0092777E">
        <w:rPr>
          <w:szCs w:val="24"/>
          <w:lang w:val="ro-RO"/>
        </w:rPr>
        <w:t>şi</w:t>
      </w:r>
      <w:proofErr w:type="spellEnd"/>
      <w:r w:rsidRPr="0092777E">
        <w:rPr>
          <w:szCs w:val="24"/>
          <w:lang w:val="ro-RO"/>
        </w:rPr>
        <w:t xml:space="preserve"> dezvoltarea sistemului de </w:t>
      </w:r>
      <w:proofErr w:type="spellStart"/>
      <w:r w:rsidRPr="0092777E">
        <w:rPr>
          <w:szCs w:val="24"/>
          <w:lang w:val="ro-RO"/>
        </w:rPr>
        <w:t>protecţie</w:t>
      </w:r>
      <w:proofErr w:type="spellEnd"/>
      <w:r w:rsidRPr="0092777E">
        <w:rPr>
          <w:szCs w:val="24"/>
          <w:lang w:val="ro-RO"/>
        </w:rPr>
        <w:t xml:space="preserve"> a copilului aflat în dificultate din complexul de servicii, respectiv Centrul de zi</w:t>
      </w:r>
      <w:r>
        <w:rPr>
          <w:szCs w:val="24"/>
          <w:lang w:val="ro-RO"/>
        </w:rPr>
        <w:t>;</w:t>
      </w:r>
    </w:p>
    <w:p w:rsidR="002E1DB6" w:rsidRPr="0092777E" w:rsidRDefault="002E1DB6" w:rsidP="007103DC">
      <w:pPr>
        <w:jc w:val="both"/>
        <w:rPr>
          <w:szCs w:val="24"/>
          <w:lang w:val="ro-RO"/>
        </w:rPr>
      </w:pPr>
      <w:r>
        <w:rPr>
          <w:szCs w:val="24"/>
          <w:lang w:val="ro-RO"/>
        </w:rPr>
        <w:t xml:space="preserve">-  </w:t>
      </w:r>
      <w:r w:rsidRPr="0092777E">
        <w:rPr>
          <w:szCs w:val="24"/>
          <w:lang w:val="ro-RO"/>
        </w:rPr>
        <w:t xml:space="preserve">Participă la elaborarea raportului anual de activitate, precum </w:t>
      </w:r>
      <w:proofErr w:type="spellStart"/>
      <w:r w:rsidRPr="0092777E">
        <w:rPr>
          <w:szCs w:val="24"/>
          <w:lang w:val="ro-RO"/>
        </w:rPr>
        <w:t>şi</w:t>
      </w:r>
      <w:proofErr w:type="spellEnd"/>
      <w:r w:rsidRPr="0092777E">
        <w:rPr>
          <w:szCs w:val="24"/>
          <w:lang w:val="ro-RO"/>
        </w:rPr>
        <w:t xml:space="preserve"> la elaborarea planului anual de </w:t>
      </w:r>
      <w:proofErr w:type="spellStart"/>
      <w:r w:rsidRPr="0092777E">
        <w:rPr>
          <w:szCs w:val="24"/>
          <w:lang w:val="ro-RO"/>
        </w:rPr>
        <w:t>acţiune</w:t>
      </w:r>
      <w:proofErr w:type="spellEnd"/>
      <w:r w:rsidRPr="0092777E">
        <w:rPr>
          <w:szCs w:val="24"/>
          <w:lang w:val="ro-RO"/>
        </w:rPr>
        <w:t xml:space="preserve"> împreună cu </w:t>
      </w:r>
      <w:proofErr w:type="spellStart"/>
      <w:r w:rsidRPr="0092777E">
        <w:rPr>
          <w:szCs w:val="24"/>
          <w:lang w:val="ro-RO"/>
        </w:rPr>
        <w:t>şeful</w:t>
      </w:r>
      <w:proofErr w:type="spellEnd"/>
      <w:r w:rsidRPr="0092777E">
        <w:rPr>
          <w:szCs w:val="24"/>
          <w:lang w:val="ro-RO"/>
        </w:rPr>
        <w:t xml:space="preserve"> de complex </w:t>
      </w:r>
      <w:proofErr w:type="spellStart"/>
      <w:r w:rsidRPr="0092777E">
        <w:rPr>
          <w:szCs w:val="24"/>
          <w:lang w:val="ro-RO"/>
        </w:rPr>
        <w:t>şi</w:t>
      </w:r>
      <w:proofErr w:type="spellEnd"/>
      <w:r w:rsidRPr="0092777E">
        <w:rPr>
          <w:szCs w:val="24"/>
          <w:lang w:val="ro-RO"/>
        </w:rPr>
        <w:t xml:space="preserve"> cu celălalt personal de specialitate;</w:t>
      </w:r>
    </w:p>
    <w:p w:rsidR="002E1DB6" w:rsidRPr="0092777E" w:rsidRDefault="002E1DB6" w:rsidP="007103DC">
      <w:pPr>
        <w:jc w:val="both"/>
        <w:rPr>
          <w:szCs w:val="24"/>
          <w:lang w:val="ro-RO"/>
        </w:rPr>
      </w:pPr>
      <w:r>
        <w:rPr>
          <w:szCs w:val="24"/>
          <w:lang w:val="ro-RO"/>
        </w:rPr>
        <w:t>-  P</w:t>
      </w:r>
      <w:r w:rsidRPr="0092777E">
        <w:rPr>
          <w:szCs w:val="24"/>
          <w:lang w:val="ro-RO"/>
        </w:rPr>
        <w:t xml:space="preserve">ăstrează </w:t>
      </w:r>
      <w:proofErr w:type="spellStart"/>
      <w:r w:rsidRPr="0092777E">
        <w:rPr>
          <w:szCs w:val="24"/>
          <w:lang w:val="ro-RO"/>
        </w:rPr>
        <w:t>şi</w:t>
      </w:r>
      <w:proofErr w:type="spellEnd"/>
      <w:r w:rsidRPr="0092777E">
        <w:rPr>
          <w:szCs w:val="24"/>
          <w:lang w:val="ro-RO"/>
        </w:rPr>
        <w:t xml:space="preserve"> </w:t>
      </w:r>
      <w:proofErr w:type="spellStart"/>
      <w:r w:rsidRPr="0092777E">
        <w:rPr>
          <w:szCs w:val="24"/>
          <w:lang w:val="ro-RO"/>
        </w:rPr>
        <w:t>ţine</w:t>
      </w:r>
      <w:proofErr w:type="spellEnd"/>
      <w:r w:rsidRPr="0092777E">
        <w:rPr>
          <w:szCs w:val="24"/>
          <w:lang w:val="ro-RO"/>
        </w:rPr>
        <w:t xml:space="preserve"> </w:t>
      </w:r>
      <w:proofErr w:type="spellStart"/>
      <w:r w:rsidRPr="0092777E">
        <w:rPr>
          <w:szCs w:val="24"/>
          <w:lang w:val="ro-RO"/>
        </w:rPr>
        <w:t>evidenţa</w:t>
      </w:r>
      <w:proofErr w:type="spellEnd"/>
      <w:r w:rsidRPr="0092777E">
        <w:rPr>
          <w:szCs w:val="24"/>
          <w:lang w:val="ro-RO"/>
        </w:rPr>
        <w:t xml:space="preserve"> vizitelor  în Centrul de zi</w:t>
      </w:r>
      <w:r>
        <w:rPr>
          <w:szCs w:val="24"/>
          <w:lang w:val="ro-RO"/>
        </w:rPr>
        <w:t>;</w:t>
      </w:r>
    </w:p>
    <w:p w:rsidR="002E1DB6" w:rsidRPr="0092777E" w:rsidRDefault="002E1DB6" w:rsidP="007103DC">
      <w:pPr>
        <w:jc w:val="both"/>
        <w:rPr>
          <w:szCs w:val="24"/>
          <w:lang w:val="ro-RO"/>
        </w:rPr>
      </w:pPr>
      <w:r>
        <w:rPr>
          <w:szCs w:val="24"/>
          <w:lang w:val="ro-RO"/>
        </w:rPr>
        <w:t>-  A</w:t>
      </w:r>
      <w:r w:rsidRPr="0092777E">
        <w:rPr>
          <w:szCs w:val="24"/>
          <w:lang w:val="ro-RO"/>
        </w:rPr>
        <w:t xml:space="preserve">nalizează </w:t>
      </w:r>
      <w:proofErr w:type="spellStart"/>
      <w:r w:rsidRPr="0092777E">
        <w:rPr>
          <w:szCs w:val="24"/>
          <w:lang w:val="ro-RO"/>
        </w:rPr>
        <w:t>şi</w:t>
      </w:r>
      <w:proofErr w:type="spellEnd"/>
      <w:r w:rsidRPr="0092777E">
        <w:rPr>
          <w:szCs w:val="24"/>
          <w:lang w:val="ro-RO"/>
        </w:rPr>
        <w:t xml:space="preserve"> </w:t>
      </w:r>
      <w:proofErr w:type="spellStart"/>
      <w:r w:rsidRPr="0092777E">
        <w:rPr>
          <w:szCs w:val="24"/>
          <w:lang w:val="ro-RO"/>
        </w:rPr>
        <w:t>ţine</w:t>
      </w:r>
      <w:proofErr w:type="spellEnd"/>
      <w:r w:rsidRPr="0092777E">
        <w:rPr>
          <w:szCs w:val="24"/>
          <w:lang w:val="ro-RO"/>
        </w:rPr>
        <w:t xml:space="preserve"> corect </w:t>
      </w:r>
      <w:proofErr w:type="spellStart"/>
      <w:r w:rsidRPr="0092777E">
        <w:rPr>
          <w:szCs w:val="24"/>
          <w:lang w:val="ro-RO"/>
        </w:rPr>
        <w:t>evidenţa</w:t>
      </w:r>
      <w:proofErr w:type="spellEnd"/>
      <w:r w:rsidRPr="0092777E">
        <w:rPr>
          <w:szCs w:val="24"/>
          <w:lang w:val="ro-RO"/>
        </w:rPr>
        <w:t xml:space="preserve"> tuturor intrărilor </w:t>
      </w:r>
      <w:proofErr w:type="spellStart"/>
      <w:r w:rsidRPr="0092777E">
        <w:rPr>
          <w:szCs w:val="24"/>
          <w:lang w:val="ro-RO"/>
        </w:rPr>
        <w:t>şi</w:t>
      </w:r>
      <w:proofErr w:type="spellEnd"/>
      <w:r w:rsidRPr="0092777E">
        <w:rPr>
          <w:szCs w:val="24"/>
          <w:lang w:val="ro-RO"/>
        </w:rPr>
        <w:t xml:space="preserve"> </w:t>
      </w:r>
      <w:proofErr w:type="spellStart"/>
      <w:r w:rsidRPr="0092777E">
        <w:rPr>
          <w:szCs w:val="24"/>
          <w:lang w:val="ro-RO"/>
        </w:rPr>
        <w:t>ieşirilor</w:t>
      </w:r>
      <w:proofErr w:type="spellEnd"/>
      <w:r w:rsidRPr="0092777E">
        <w:rPr>
          <w:szCs w:val="24"/>
          <w:lang w:val="ro-RO"/>
        </w:rPr>
        <w:t xml:space="preserve"> copiilor din centrul de zi al complexului de servicii;</w:t>
      </w:r>
    </w:p>
    <w:p w:rsidR="002E1DB6" w:rsidRPr="0092777E" w:rsidRDefault="002E1DB6" w:rsidP="007103DC">
      <w:pPr>
        <w:jc w:val="both"/>
        <w:rPr>
          <w:szCs w:val="24"/>
          <w:lang w:val="ro-RO"/>
        </w:rPr>
      </w:pPr>
      <w:r>
        <w:rPr>
          <w:szCs w:val="24"/>
          <w:lang w:val="ro-RO"/>
        </w:rPr>
        <w:t>-  V</w:t>
      </w:r>
      <w:r w:rsidRPr="0092777E">
        <w:rPr>
          <w:szCs w:val="24"/>
          <w:lang w:val="ro-RO"/>
        </w:rPr>
        <w:t xml:space="preserve">a consemna vizitele </w:t>
      </w:r>
      <w:proofErr w:type="spellStart"/>
      <w:r w:rsidRPr="0092777E">
        <w:rPr>
          <w:szCs w:val="24"/>
          <w:lang w:val="ro-RO"/>
        </w:rPr>
        <w:t>părinţilor</w:t>
      </w:r>
      <w:proofErr w:type="spellEnd"/>
      <w:r w:rsidRPr="0092777E">
        <w:rPr>
          <w:szCs w:val="24"/>
          <w:lang w:val="ro-RO"/>
        </w:rPr>
        <w:t xml:space="preserve"> </w:t>
      </w:r>
      <w:proofErr w:type="spellStart"/>
      <w:r w:rsidRPr="0092777E">
        <w:rPr>
          <w:szCs w:val="24"/>
          <w:lang w:val="ro-RO"/>
        </w:rPr>
        <w:t>şi</w:t>
      </w:r>
      <w:proofErr w:type="spellEnd"/>
      <w:r w:rsidRPr="0092777E">
        <w:rPr>
          <w:szCs w:val="24"/>
          <w:lang w:val="ro-RO"/>
        </w:rPr>
        <w:t xml:space="preserve"> ale rudelor până la gradul  IV inclusiv în registrul de vizite pe bază de semnătură;</w:t>
      </w:r>
    </w:p>
    <w:p w:rsidR="002E1DB6" w:rsidRPr="0092777E" w:rsidRDefault="002E1DB6" w:rsidP="007103DC">
      <w:pPr>
        <w:jc w:val="both"/>
        <w:rPr>
          <w:szCs w:val="24"/>
          <w:lang w:val="ro-RO"/>
        </w:rPr>
      </w:pPr>
      <w:r>
        <w:rPr>
          <w:szCs w:val="24"/>
          <w:lang w:val="ro-RO"/>
        </w:rPr>
        <w:t>-  V</w:t>
      </w:r>
      <w:r w:rsidRPr="0092777E">
        <w:rPr>
          <w:szCs w:val="24"/>
          <w:lang w:val="ro-RO"/>
        </w:rPr>
        <w:t xml:space="preserve">a participa alături de </w:t>
      </w:r>
      <w:proofErr w:type="spellStart"/>
      <w:r w:rsidRPr="0092777E">
        <w:rPr>
          <w:szCs w:val="24"/>
          <w:lang w:val="ro-RO"/>
        </w:rPr>
        <w:t>ceilalţi</w:t>
      </w:r>
      <w:proofErr w:type="spellEnd"/>
      <w:r w:rsidRPr="0092777E">
        <w:rPr>
          <w:szCs w:val="24"/>
          <w:lang w:val="ro-RO"/>
        </w:rPr>
        <w:t xml:space="preserve"> </w:t>
      </w:r>
      <w:proofErr w:type="spellStart"/>
      <w:r w:rsidRPr="0092777E">
        <w:rPr>
          <w:szCs w:val="24"/>
          <w:lang w:val="ro-RO"/>
        </w:rPr>
        <w:t>specialişti</w:t>
      </w:r>
      <w:proofErr w:type="spellEnd"/>
      <w:r w:rsidRPr="0092777E">
        <w:rPr>
          <w:szCs w:val="24"/>
          <w:lang w:val="ro-RO"/>
        </w:rPr>
        <w:t xml:space="preserve"> din unitate la organizarea </w:t>
      </w:r>
      <w:proofErr w:type="spellStart"/>
      <w:r w:rsidRPr="0092777E">
        <w:rPr>
          <w:szCs w:val="24"/>
          <w:lang w:val="ro-RO"/>
        </w:rPr>
        <w:t>şi</w:t>
      </w:r>
      <w:proofErr w:type="spellEnd"/>
      <w:r w:rsidRPr="0092777E">
        <w:rPr>
          <w:szCs w:val="24"/>
          <w:lang w:val="ro-RO"/>
        </w:rPr>
        <w:t xml:space="preserve"> </w:t>
      </w:r>
      <w:proofErr w:type="spellStart"/>
      <w:r w:rsidRPr="0092777E">
        <w:rPr>
          <w:szCs w:val="24"/>
          <w:lang w:val="ro-RO"/>
        </w:rPr>
        <w:t>desfăşurarea</w:t>
      </w:r>
      <w:proofErr w:type="spellEnd"/>
      <w:r w:rsidRPr="0092777E">
        <w:rPr>
          <w:szCs w:val="24"/>
          <w:lang w:val="ro-RO"/>
        </w:rPr>
        <w:t xml:space="preserve"> proces</w:t>
      </w:r>
      <w:r>
        <w:rPr>
          <w:szCs w:val="24"/>
          <w:lang w:val="ro-RO"/>
        </w:rPr>
        <w:t>ului instructiv-educativ din CZ</w:t>
      </w:r>
      <w:r w:rsidRPr="0092777E">
        <w:rPr>
          <w:szCs w:val="24"/>
          <w:lang w:val="ro-RO"/>
        </w:rPr>
        <w:t>, la integrarea copilului în colectivitate</w:t>
      </w:r>
      <w:r>
        <w:rPr>
          <w:szCs w:val="24"/>
          <w:lang w:val="ro-RO"/>
        </w:rPr>
        <w:t>;</w:t>
      </w:r>
    </w:p>
    <w:p w:rsidR="002E1DB6" w:rsidRPr="0092777E" w:rsidRDefault="002E1DB6" w:rsidP="007103DC">
      <w:pPr>
        <w:jc w:val="both"/>
        <w:rPr>
          <w:szCs w:val="24"/>
          <w:lang w:val="ro-RO"/>
        </w:rPr>
      </w:pPr>
      <w:r>
        <w:rPr>
          <w:szCs w:val="24"/>
          <w:lang w:val="ro-RO"/>
        </w:rPr>
        <w:t xml:space="preserve">- </w:t>
      </w:r>
      <w:r w:rsidRPr="0092777E">
        <w:rPr>
          <w:szCs w:val="24"/>
          <w:lang w:val="ro-RO"/>
        </w:rPr>
        <w:t xml:space="preserve">Împreună cu echipa </w:t>
      </w:r>
      <w:proofErr w:type="spellStart"/>
      <w:r w:rsidRPr="0092777E">
        <w:rPr>
          <w:szCs w:val="24"/>
          <w:lang w:val="ro-RO"/>
        </w:rPr>
        <w:t>întocmeşte</w:t>
      </w:r>
      <w:proofErr w:type="spellEnd"/>
      <w:r w:rsidRPr="0092777E">
        <w:rPr>
          <w:szCs w:val="24"/>
          <w:lang w:val="ro-RO"/>
        </w:rPr>
        <w:t xml:space="preserve"> programul personalizat de </w:t>
      </w:r>
      <w:proofErr w:type="spellStart"/>
      <w:r w:rsidRPr="0092777E">
        <w:rPr>
          <w:szCs w:val="24"/>
          <w:lang w:val="ro-RO"/>
        </w:rPr>
        <w:t>intervenţie</w:t>
      </w:r>
      <w:proofErr w:type="spellEnd"/>
      <w:r w:rsidRPr="0092777E">
        <w:rPr>
          <w:szCs w:val="24"/>
          <w:lang w:val="ro-RO"/>
        </w:rPr>
        <w:t xml:space="preserve"> pe baza evaluării făcută la admiterea fiecărui copil;</w:t>
      </w:r>
    </w:p>
    <w:p w:rsidR="002E1DB6" w:rsidRPr="0092777E" w:rsidRDefault="002E1DB6" w:rsidP="007103DC">
      <w:pPr>
        <w:jc w:val="both"/>
        <w:rPr>
          <w:szCs w:val="24"/>
          <w:lang w:val="ro-RO"/>
        </w:rPr>
      </w:pPr>
      <w:r>
        <w:rPr>
          <w:szCs w:val="24"/>
          <w:lang w:val="ro-RO"/>
        </w:rPr>
        <w:t xml:space="preserve">- </w:t>
      </w:r>
      <w:r w:rsidRPr="0092777E">
        <w:rPr>
          <w:szCs w:val="24"/>
          <w:lang w:val="ro-RO"/>
        </w:rPr>
        <w:t xml:space="preserve">Participă la consultări cu educatorul sau educatorul specializat în vederea întocmirii programului </w:t>
      </w:r>
      <w:proofErr w:type="spellStart"/>
      <w:r w:rsidRPr="0092777E">
        <w:rPr>
          <w:szCs w:val="24"/>
          <w:lang w:val="ro-RO"/>
        </w:rPr>
        <w:t>educaţional</w:t>
      </w:r>
      <w:proofErr w:type="spellEnd"/>
      <w:r w:rsidRPr="0092777E">
        <w:rPr>
          <w:szCs w:val="24"/>
          <w:lang w:val="ro-RO"/>
        </w:rPr>
        <w:t xml:space="preserve"> pentru fiecare copil în </w:t>
      </w:r>
      <w:proofErr w:type="spellStart"/>
      <w:r w:rsidRPr="0092777E">
        <w:rPr>
          <w:szCs w:val="24"/>
          <w:lang w:val="ro-RO"/>
        </w:rPr>
        <w:t>parte;educatie</w:t>
      </w:r>
      <w:proofErr w:type="spellEnd"/>
      <w:r w:rsidRPr="0092777E">
        <w:rPr>
          <w:szCs w:val="24"/>
          <w:lang w:val="ro-RO"/>
        </w:rPr>
        <w:t xml:space="preserve"> </w:t>
      </w:r>
      <w:proofErr w:type="spellStart"/>
      <w:r w:rsidRPr="0092777E">
        <w:rPr>
          <w:szCs w:val="24"/>
          <w:lang w:val="ro-RO"/>
        </w:rPr>
        <w:t>nonformala</w:t>
      </w:r>
      <w:proofErr w:type="spellEnd"/>
      <w:r>
        <w:rPr>
          <w:szCs w:val="24"/>
          <w:lang w:val="ro-RO"/>
        </w:rPr>
        <w:t>;</w:t>
      </w:r>
    </w:p>
    <w:p w:rsidR="002E1DB6" w:rsidRPr="0092777E" w:rsidRDefault="002E1DB6" w:rsidP="007103DC">
      <w:pPr>
        <w:jc w:val="both"/>
        <w:rPr>
          <w:szCs w:val="24"/>
          <w:lang w:val="ro-RO"/>
        </w:rPr>
      </w:pPr>
      <w:r>
        <w:rPr>
          <w:szCs w:val="24"/>
          <w:lang w:val="ro-RO"/>
        </w:rPr>
        <w:lastRenderedPageBreak/>
        <w:t>-  V</w:t>
      </w:r>
      <w:r w:rsidRPr="0092777E">
        <w:rPr>
          <w:szCs w:val="24"/>
          <w:lang w:val="ro-RO"/>
        </w:rPr>
        <w:t xml:space="preserve">a ajuta familia copilului  pentru </w:t>
      </w:r>
      <w:proofErr w:type="spellStart"/>
      <w:r w:rsidRPr="0092777E">
        <w:rPr>
          <w:szCs w:val="24"/>
          <w:lang w:val="ro-RO"/>
        </w:rPr>
        <w:t>depăşirea</w:t>
      </w:r>
      <w:proofErr w:type="spellEnd"/>
      <w:r w:rsidRPr="0092777E">
        <w:rPr>
          <w:szCs w:val="24"/>
          <w:lang w:val="ro-RO"/>
        </w:rPr>
        <w:t xml:space="preserve"> </w:t>
      </w:r>
      <w:proofErr w:type="spellStart"/>
      <w:r w:rsidRPr="0092777E">
        <w:rPr>
          <w:szCs w:val="24"/>
          <w:lang w:val="ro-RO"/>
        </w:rPr>
        <w:t>situaţiei</w:t>
      </w:r>
      <w:proofErr w:type="spellEnd"/>
      <w:r w:rsidRPr="0092777E">
        <w:rPr>
          <w:szCs w:val="24"/>
          <w:lang w:val="ro-RO"/>
        </w:rPr>
        <w:t xml:space="preserve"> de criză;</w:t>
      </w:r>
    </w:p>
    <w:p w:rsidR="002E1DB6" w:rsidRPr="0092777E" w:rsidRDefault="002E1DB6" w:rsidP="007103DC">
      <w:pPr>
        <w:jc w:val="both"/>
        <w:rPr>
          <w:szCs w:val="24"/>
          <w:lang w:val="ro-RO"/>
        </w:rPr>
      </w:pPr>
      <w:r>
        <w:rPr>
          <w:szCs w:val="24"/>
          <w:lang w:val="ro-RO"/>
        </w:rPr>
        <w:t>- S</w:t>
      </w:r>
      <w:r w:rsidRPr="0092777E">
        <w:rPr>
          <w:szCs w:val="24"/>
          <w:lang w:val="ro-RO"/>
        </w:rPr>
        <w:t xml:space="preserve">e va preocupa pentru asigurarea </w:t>
      </w:r>
      <w:proofErr w:type="spellStart"/>
      <w:r w:rsidRPr="0092777E">
        <w:rPr>
          <w:szCs w:val="24"/>
          <w:lang w:val="ro-RO"/>
        </w:rPr>
        <w:t>condiţiilor</w:t>
      </w:r>
      <w:proofErr w:type="spellEnd"/>
      <w:r w:rsidRPr="0092777E">
        <w:rPr>
          <w:szCs w:val="24"/>
          <w:lang w:val="ro-RO"/>
        </w:rPr>
        <w:t xml:space="preserve"> de </w:t>
      </w:r>
      <w:proofErr w:type="spellStart"/>
      <w:r w:rsidRPr="0092777E">
        <w:rPr>
          <w:szCs w:val="24"/>
          <w:lang w:val="ro-RO"/>
        </w:rPr>
        <w:t>viaţă</w:t>
      </w:r>
      <w:proofErr w:type="spellEnd"/>
      <w:r w:rsidRPr="0092777E">
        <w:rPr>
          <w:szCs w:val="24"/>
          <w:lang w:val="ro-RO"/>
        </w:rPr>
        <w:t xml:space="preserve"> </w:t>
      </w:r>
      <w:proofErr w:type="spellStart"/>
      <w:r w:rsidRPr="0092777E">
        <w:rPr>
          <w:szCs w:val="24"/>
          <w:lang w:val="ro-RO"/>
        </w:rPr>
        <w:t>şi</w:t>
      </w:r>
      <w:proofErr w:type="spellEnd"/>
      <w:r w:rsidRPr="0092777E">
        <w:rPr>
          <w:szCs w:val="24"/>
          <w:lang w:val="ro-RO"/>
        </w:rPr>
        <w:t xml:space="preserve"> activitate, asemănătoare unei familii normale, cât </w:t>
      </w:r>
      <w:proofErr w:type="spellStart"/>
      <w:r w:rsidRPr="0092777E">
        <w:rPr>
          <w:szCs w:val="24"/>
          <w:lang w:val="ro-RO"/>
        </w:rPr>
        <w:t>şi</w:t>
      </w:r>
      <w:proofErr w:type="spellEnd"/>
      <w:r w:rsidRPr="0092777E">
        <w:rPr>
          <w:szCs w:val="24"/>
          <w:lang w:val="ro-RO"/>
        </w:rPr>
        <w:t xml:space="preserve"> activitatea de recuperare a </w:t>
      </w:r>
      <w:proofErr w:type="spellStart"/>
      <w:r w:rsidRPr="0092777E">
        <w:rPr>
          <w:szCs w:val="24"/>
          <w:lang w:val="ro-RO"/>
        </w:rPr>
        <w:t>deficienţelor</w:t>
      </w:r>
      <w:proofErr w:type="spellEnd"/>
      <w:r w:rsidRPr="0092777E">
        <w:rPr>
          <w:szCs w:val="24"/>
          <w:lang w:val="ro-RO"/>
        </w:rPr>
        <w:t xml:space="preserve"> în scopul adaptării </w:t>
      </w:r>
      <w:proofErr w:type="spellStart"/>
      <w:r w:rsidRPr="0092777E">
        <w:rPr>
          <w:szCs w:val="24"/>
          <w:lang w:val="ro-RO"/>
        </w:rPr>
        <w:t>şi</w:t>
      </w:r>
      <w:proofErr w:type="spellEnd"/>
      <w:r w:rsidRPr="0092777E">
        <w:rPr>
          <w:szCs w:val="24"/>
          <w:lang w:val="ro-RO"/>
        </w:rPr>
        <w:t xml:space="preserve"> integrării </w:t>
      </w:r>
      <w:proofErr w:type="spellStart"/>
      <w:r w:rsidRPr="0092777E">
        <w:rPr>
          <w:szCs w:val="24"/>
          <w:lang w:val="ro-RO"/>
        </w:rPr>
        <w:t>socio</w:t>
      </w:r>
      <w:proofErr w:type="spellEnd"/>
      <w:r w:rsidRPr="0092777E">
        <w:rPr>
          <w:szCs w:val="24"/>
          <w:lang w:val="ro-RO"/>
        </w:rPr>
        <w:t>-profesionale a acestora;</w:t>
      </w:r>
    </w:p>
    <w:p w:rsidR="002E1DB6" w:rsidRPr="0092777E" w:rsidRDefault="002E1DB6" w:rsidP="007103DC">
      <w:pPr>
        <w:jc w:val="both"/>
        <w:rPr>
          <w:szCs w:val="24"/>
          <w:lang w:val="ro-RO"/>
        </w:rPr>
      </w:pPr>
      <w:r>
        <w:rPr>
          <w:szCs w:val="24"/>
          <w:lang w:val="ro-RO"/>
        </w:rPr>
        <w:t>- S</w:t>
      </w:r>
      <w:r w:rsidRPr="0092777E">
        <w:rPr>
          <w:szCs w:val="24"/>
          <w:lang w:val="ro-RO"/>
        </w:rPr>
        <w:t xml:space="preserve">e va preocupa permanent de </w:t>
      </w:r>
      <w:proofErr w:type="spellStart"/>
      <w:r w:rsidRPr="0092777E">
        <w:rPr>
          <w:szCs w:val="24"/>
          <w:lang w:val="ro-RO"/>
        </w:rPr>
        <w:t>cunoaşterea</w:t>
      </w:r>
      <w:proofErr w:type="spellEnd"/>
      <w:r w:rsidRPr="0092777E">
        <w:rPr>
          <w:szCs w:val="24"/>
          <w:lang w:val="ro-RO"/>
        </w:rPr>
        <w:t xml:space="preserve"> </w:t>
      </w:r>
      <w:proofErr w:type="spellStart"/>
      <w:r w:rsidRPr="0092777E">
        <w:rPr>
          <w:szCs w:val="24"/>
          <w:lang w:val="ro-RO"/>
        </w:rPr>
        <w:t>legislaţiei</w:t>
      </w:r>
      <w:proofErr w:type="spellEnd"/>
      <w:r w:rsidRPr="0092777E">
        <w:rPr>
          <w:szCs w:val="24"/>
          <w:lang w:val="ro-RO"/>
        </w:rPr>
        <w:t xml:space="preserve"> în domeniul </w:t>
      </w:r>
      <w:proofErr w:type="spellStart"/>
      <w:r w:rsidRPr="0092777E">
        <w:rPr>
          <w:szCs w:val="24"/>
          <w:lang w:val="ro-RO"/>
        </w:rPr>
        <w:t>asistenţei</w:t>
      </w:r>
      <w:proofErr w:type="spellEnd"/>
      <w:r w:rsidRPr="0092777E">
        <w:rPr>
          <w:szCs w:val="24"/>
          <w:lang w:val="ro-RO"/>
        </w:rPr>
        <w:t xml:space="preserve"> sociale, în special în</w:t>
      </w:r>
      <w:r>
        <w:rPr>
          <w:szCs w:val="24"/>
          <w:lang w:val="ro-RO"/>
        </w:rPr>
        <w:t xml:space="preserve"> domeniul </w:t>
      </w:r>
      <w:proofErr w:type="spellStart"/>
      <w:r>
        <w:rPr>
          <w:szCs w:val="24"/>
          <w:lang w:val="ro-RO"/>
        </w:rPr>
        <w:t>protecţiei</w:t>
      </w:r>
      <w:proofErr w:type="spellEnd"/>
      <w:r>
        <w:rPr>
          <w:szCs w:val="24"/>
          <w:lang w:val="ro-RO"/>
        </w:rPr>
        <w:t xml:space="preserve"> copilului, î</w:t>
      </w:r>
      <w:r w:rsidRPr="0092777E">
        <w:rPr>
          <w:szCs w:val="24"/>
          <w:lang w:val="ro-RO"/>
        </w:rPr>
        <w:t>n special pentru Centrul de Zi</w:t>
      </w:r>
      <w:r>
        <w:rPr>
          <w:szCs w:val="24"/>
          <w:lang w:val="ro-RO"/>
        </w:rPr>
        <w:t>;</w:t>
      </w:r>
    </w:p>
    <w:p w:rsidR="002E1DB6" w:rsidRPr="0092777E" w:rsidRDefault="002E1DB6" w:rsidP="007103DC">
      <w:pPr>
        <w:jc w:val="both"/>
        <w:rPr>
          <w:szCs w:val="24"/>
          <w:lang w:val="ro-RO"/>
        </w:rPr>
      </w:pPr>
      <w:r>
        <w:rPr>
          <w:szCs w:val="24"/>
          <w:lang w:val="ro-RO"/>
        </w:rPr>
        <w:t>-  V</w:t>
      </w:r>
      <w:r w:rsidRPr="0092777E">
        <w:rPr>
          <w:szCs w:val="24"/>
          <w:lang w:val="ro-RO"/>
        </w:rPr>
        <w:t>a fi permanent preocupat de lucrul în e</w:t>
      </w:r>
      <w:r>
        <w:rPr>
          <w:szCs w:val="24"/>
          <w:lang w:val="ro-RO"/>
        </w:rPr>
        <w:t xml:space="preserve">chipă cu </w:t>
      </w:r>
      <w:proofErr w:type="spellStart"/>
      <w:r>
        <w:rPr>
          <w:szCs w:val="24"/>
          <w:lang w:val="ro-RO"/>
        </w:rPr>
        <w:t>salariaţii</w:t>
      </w:r>
      <w:proofErr w:type="spellEnd"/>
      <w:r>
        <w:rPr>
          <w:szCs w:val="24"/>
          <w:lang w:val="ro-RO"/>
        </w:rPr>
        <w:t xml:space="preserve"> complexului</w:t>
      </w:r>
      <w:r w:rsidRPr="0092777E">
        <w:rPr>
          <w:szCs w:val="24"/>
          <w:lang w:val="ro-RO"/>
        </w:rPr>
        <w:t xml:space="preserve">, echipa CZ  </w:t>
      </w:r>
      <w:proofErr w:type="spellStart"/>
      <w:r w:rsidRPr="0092777E">
        <w:rPr>
          <w:szCs w:val="24"/>
          <w:lang w:val="ro-RO"/>
        </w:rPr>
        <w:t>şi</w:t>
      </w:r>
      <w:proofErr w:type="spellEnd"/>
      <w:r w:rsidRPr="0092777E">
        <w:rPr>
          <w:szCs w:val="24"/>
          <w:lang w:val="ro-RO"/>
        </w:rPr>
        <w:t xml:space="preserve"> ai </w:t>
      </w:r>
      <w:proofErr w:type="spellStart"/>
      <w:r w:rsidRPr="0092777E">
        <w:rPr>
          <w:szCs w:val="24"/>
          <w:lang w:val="ro-RO"/>
        </w:rPr>
        <w:t>direcţiei</w:t>
      </w:r>
      <w:proofErr w:type="spellEnd"/>
      <w:r w:rsidRPr="0092777E">
        <w:rPr>
          <w:szCs w:val="24"/>
          <w:lang w:val="ro-RO"/>
        </w:rPr>
        <w:t>;</w:t>
      </w:r>
    </w:p>
    <w:p w:rsidR="002E1DB6" w:rsidRPr="0092777E" w:rsidRDefault="002E1DB6" w:rsidP="007103DC">
      <w:pPr>
        <w:jc w:val="both"/>
        <w:rPr>
          <w:szCs w:val="24"/>
          <w:lang w:val="ro-RO"/>
        </w:rPr>
      </w:pPr>
      <w:r>
        <w:rPr>
          <w:szCs w:val="24"/>
          <w:lang w:val="ro-RO"/>
        </w:rPr>
        <w:t>- V</w:t>
      </w:r>
      <w:r w:rsidRPr="0092777E">
        <w:rPr>
          <w:szCs w:val="24"/>
          <w:lang w:val="ro-RO"/>
        </w:rPr>
        <w:t xml:space="preserve">a fi preocupat de satisfacerea </w:t>
      </w:r>
      <w:proofErr w:type="spellStart"/>
      <w:r w:rsidRPr="0092777E">
        <w:rPr>
          <w:szCs w:val="24"/>
          <w:lang w:val="ro-RO"/>
        </w:rPr>
        <w:t>necesităţilor</w:t>
      </w:r>
      <w:proofErr w:type="spellEnd"/>
      <w:r w:rsidRPr="0092777E">
        <w:rPr>
          <w:szCs w:val="24"/>
          <w:lang w:val="ro-RO"/>
        </w:rPr>
        <w:t xml:space="preserve"> materiale ale </w:t>
      </w:r>
      <w:proofErr w:type="spellStart"/>
      <w:r w:rsidRPr="0092777E">
        <w:rPr>
          <w:szCs w:val="24"/>
          <w:lang w:val="ro-RO"/>
        </w:rPr>
        <w:t>existenţei</w:t>
      </w:r>
      <w:proofErr w:type="spellEnd"/>
      <w:r w:rsidRPr="0092777E">
        <w:rPr>
          <w:szCs w:val="24"/>
          <w:lang w:val="ro-RO"/>
        </w:rPr>
        <w:t xml:space="preserve"> copilului, alături de o </w:t>
      </w:r>
      <w:proofErr w:type="spellStart"/>
      <w:r w:rsidRPr="0092777E">
        <w:rPr>
          <w:szCs w:val="24"/>
          <w:lang w:val="ro-RO"/>
        </w:rPr>
        <w:t>relaţie</w:t>
      </w:r>
      <w:proofErr w:type="spellEnd"/>
      <w:r w:rsidRPr="0092777E">
        <w:rPr>
          <w:szCs w:val="24"/>
          <w:lang w:val="ro-RO"/>
        </w:rPr>
        <w:t xml:space="preserve"> afectivă, bazată pe stabilitate </w:t>
      </w:r>
      <w:proofErr w:type="spellStart"/>
      <w:r w:rsidRPr="0092777E">
        <w:rPr>
          <w:szCs w:val="24"/>
          <w:lang w:val="ro-RO"/>
        </w:rPr>
        <w:t>şi</w:t>
      </w:r>
      <w:proofErr w:type="spellEnd"/>
      <w:r w:rsidRPr="0092777E">
        <w:rPr>
          <w:szCs w:val="24"/>
          <w:lang w:val="ro-RO"/>
        </w:rPr>
        <w:t xml:space="preserve"> continuitate, </w:t>
      </w:r>
      <w:proofErr w:type="spellStart"/>
      <w:r w:rsidRPr="0092777E">
        <w:rPr>
          <w:szCs w:val="24"/>
          <w:lang w:val="ro-RO"/>
        </w:rPr>
        <w:t>siguranţă</w:t>
      </w:r>
      <w:proofErr w:type="spellEnd"/>
      <w:r w:rsidRPr="0092777E">
        <w:rPr>
          <w:szCs w:val="24"/>
          <w:lang w:val="ro-RO"/>
        </w:rPr>
        <w:t xml:space="preserve"> </w:t>
      </w:r>
      <w:proofErr w:type="spellStart"/>
      <w:r w:rsidRPr="0092777E">
        <w:rPr>
          <w:szCs w:val="24"/>
          <w:lang w:val="ro-RO"/>
        </w:rPr>
        <w:t>şi</w:t>
      </w:r>
      <w:proofErr w:type="spellEnd"/>
      <w:r w:rsidRPr="0092777E">
        <w:rPr>
          <w:szCs w:val="24"/>
          <w:lang w:val="ro-RO"/>
        </w:rPr>
        <w:t xml:space="preserve"> </w:t>
      </w:r>
      <w:proofErr w:type="spellStart"/>
      <w:r w:rsidRPr="0092777E">
        <w:rPr>
          <w:szCs w:val="24"/>
          <w:lang w:val="ro-RO"/>
        </w:rPr>
        <w:t>bunăvoinţă</w:t>
      </w:r>
      <w:proofErr w:type="spellEnd"/>
      <w:r w:rsidRPr="0092777E">
        <w:rPr>
          <w:szCs w:val="24"/>
          <w:lang w:val="ro-RO"/>
        </w:rPr>
        <w:t>;</w:t>
      </w:r>
    </w:p>
    <w:p w:rsidR="002E1DB6" w:rsidRPr="0092777E" w:rsidRDefault="002E1DB6" w:rsidP="007103DC">
      <w:pPr>
        <w:jc w:val="both"/>
        <w:rPr>
          <w:szCs w:val="24"/>
          <w:lang w:val="ro-RO"/>
        </w:rPr>
      </w:pPr>
      <w:r>
        <w:rPr>
          <w:szCs w:val="24"/>
          <w:lang w:val="ro-RO"/>
        </w:rPr>
        <w:t>- R</w:t>
      </w:r>
      <w:r w:rsidRPr="0092777E">
        <w:rPr>
          <w:szCs w:val="24"/>
          <w:lang w:val="ro-RO"/>
        </w:rPr>
        <w:t xml:space="preserve">ealizarea obiectivelor stabilite în </w:t>
      </w:r>
      <w:proofErr w:type="spellStart"/>
      <w:r w:rsidRPr="0092777E">
        <w:rPr>
          <w:szCs w:val="24"/>
          <w:lang w:val="ro-RO"/>
        </w:rPr>
        <w:t>condiţiile</w:t>
      </w:r>
      <w:proofErr w:type="spellEnd"/>
      <w:r w:rsidRPr="0092777E">
        <w:rPr>
          <w:szCs w:val="24"/>
          <w:lang w:val="ro-RO"/>
        </w:rPr>
        <w:t xml:space="preserve"> unei înalte </w:t>
      </w:r>
      <w:proofErr w:type="spellStart"/>
      <w:r w:rsidRPr="0092777E">
        <w:rPr>
          <w:szCs w:val="24"/>
          <w:lang w:val="ro-RO"/>
        </w:rPr>
        <w:t>calităţi</w:t>
      </w:r>
      <w:proofErr w:type="spellEnd"/>
      <w:r w:rsidRPr="0092777E">
        <w:rPr>
          <w:szCs w:val="24"/>
          <w:lang w:val="ro-RO"/>
        </w:rPr>
        <w:t xml:space="preserve"> </w:t>
      </w:r>
      <w:proofErr w:type="spellStart"/>
      <w:r w:rsidRPr="0092777E">
        <w:rPr>
          <w:szCs w:val="24"/>
          <w:lang w:val="ro-RO"/>
        </w:rPr>
        <w:t>şi</w:t>
      </w:r>
      <w:proofErr w:type="spellEnd"/>
      <w:r w:rsidRPr="0092777E">
        <w:rPr>
          <w:szCs w:val="24"/>
          <w:lang w:val="ro-RO"/>
        </w:rPr>
        <w:t xml:space="preserve"> </w:t>
      </w:r>
      <w:proofErr w:type="spellStart"/>
      <w:r w:rsidRPr="0092777E">
        <w:rPr>
          <w:szCs w:val="24"/>
          <w:lang w:val="ro-RO"/>
        </w:rPr>
        <w:t>eficienţe</w:t>
      </w:r>
      <w:proofErr w:type="spellEnd"/>
      <w:r w:rsidRPr="0092777E">
        <w:rPr>
          <w:szCs w:val="24"/>
          <w:lang w:val="ro-RO"/>
        </w:rPr>
        <w:t xml:space="preserve">, presupunând o </w:t>
      </w:r>
      <w:proofErr w:type="spellStart"/>
      <w:r w:rsidRPr="0092777E">
        <w:rPr>
          <w:szCs w:val="24"/>
          <w:lang w:val="ro-RO"/>
        </w:rPr>
        <w:t>cunoaştere</w:t>
      </w:r>
      <w:proofErr w:type="spellEnd"/>
      <w:r w:rsidRPr="0092777E">
        <w:rPr>
          <w:szCs w:val="24"/>
          <w:lang w:val="ro-RO"/>
        </w:rPr>
        <w:t xml:space="preserve"> multilaterală a copilului, începând de la cel normal până la cel cu </w:t>
      </w:r>
      <w:proofErr w:type="spellStart"/>
      <w:r w:rsidRPr="0092777E">
        <w:rPr>
          <w:szCs w:val="24"/>
          <w:lang w:val="ro-RO"/>
        </w:rPr>
        <w:t>deficienţe</w:t>
      </w:r>
      <w:proofErr w:type="spellEnd"/>
      <w:r w:rsidRPr="0092777E">
        <w:rPr>
          <w:szCs w:val="24"/>
          <w:lang w:val="ro-RO"/>
        </w:rPr>
        <w:t>;</w:t>
      </w:r>
    </w:p>
    <w:p w:rsidR="002E1DB6" w:rsidRPr="0092777E" w:rsidRDefault="002E1DB6" w:rsidP="007103DC">
      <w:pPr>
        <w:jc w:val="both"/>
        <w:rPr>
          <w:szCs w:val="24"/>
          <w:lang w:val="ro-RO"/>
        </w:rPr>
      </w:pPr>
      <w:r>
        <w:rPr>
          <w:szCs w:val="24"/>
          <w:lang w:val="ro-RO"/>
        </w:rPr>
        <w:t>- Î</w:t>
      </w:r>
      <w:r w:rsidRPr="0092777E">
        <w:rPr>
          <w:szCs w:val="24"/>
          <w:lang w:val="ro-RO"/>
        </w:rPr>
        <w:t xml:space="preserve">ndeplinirea sarcinilor </w:t>
      </w:r>
      <w:proofErr w:type="spellStart"/>
      <w:r w:rsidRPr="0092777E">
        <w:rPr>
          <w:szCs w:val="24"/>
          <w:lang w:val="ro-RO"/>
        </w:rPr>
        <w:t>şi</w:t>
      </w:r>
      <w:proofErr w:type="spellEnd"/>
      <w:r w:rsidRPr="0092777E">
        <w:rPr>
          <w:szCs w:val="24"/>
          <w:lang w:val="ro-RO"/>
        </w:rPr>
        <w:t xml:space="preserve"> </w:t>
      </w:r>
      <w:proofErr w:type="spellStart"/>
      <w:r w:rsidRPr="0092777E">
        <w:rPr>
          <w:szCs w:val="24"/>
          <w:lang w:val="ro-RO"/>
        </w:rPr>
        <w:t>obligaţiilor</w:t>
      </w:r>
      <w:proofErr w:type="spellEnd"/>
      <w:r w:rsidRPr="0092777E">
        <w:rPr>
          <w:szCs w:val="24"/>
          <w:lang w:val="ro-RO"/>
        </w:rPr>
        <w:t xml:space="preserve"> de serviciu;</w:t>
      </w:r>
    </w:p>
    <w:p w:rsidR="002E1DB6" w:rsidRPr="0092777E" w:rsidRDefault="002E1DB6" w:rsidP="007103DC">
      <w:pPr>
        <w:jc w:val="both"/>
        <w:rPr>
          <w:szCs w:val="24"/>
          <w:lang w:val="ro-RO"/>
        </w:rPr>
      </w:pPr>
      <w:r>
        <w:rPr>
          <w:szCs w:val="24"/>
          <w:lang w:val="ro-RO"/>
        </w:rPr>
        <w:t>- E</w:t>
      </w:r>
      <w:r w:rsidRPr="0092777E">
        <w:rPr>
          <w:szCs w:val="24"/>
          <w:lang w:val="ro-RO"/>
        </w:rPr>
        <w:t xml:space="preserve">ste obligat să aibă carnetul de sănătate completat la zi, conform normelor sanitare în vigoare </w:t>
      </w:r>
      <w:proofErr w:type="spellStart"/>
      <w:r w:rsidRPr="0092777E">
        <w:rPr>
          <w:szCs w:val="24"/>
          <w:lang w:val="ro-RO"/>
        </w:rPr>
        <w:t>şi</w:t>
      </w:r>
      <w:proofErr w:type="spellEnd"/>
      <w:r w:rsidRPr="0092777E">
        <w:rPr>
          <w:szCs w:val="24"/>
          <w:lang w:val="ro-RO"/>
        </w:rPr>
        <w:t xml:space="preserve"> să </w:t>
      </w:r>
      <w:proofErr w:type="spellStart"/>
      <w:r w:rsidRPr="0092777E">
        <w:rPr>
          <w:szCs w:val="24"/>
          <w:lang w:val="ro-RO"/>
        </w:rPr>
        <w:t>anunţe</w:t>
      </w:r>
      <w:proofErr w:type="spellEnd"/>
      <w:r w:rsidRPr="0092777E">
        <w:rPr>
          <w:szCs w:val="24"/>
          <w:lang w:val="ro-RO"/>
        </w:rPr>
        <w:t xml:space="preserve"> personalul medical </w:t>
      </w:r>
      <w:proofErr w:type="spellStart"/>
      <w:r w:rsidRPr="0092777E">
        <w:rPr>
          <w:szCs w:val="24"/>
          <w:lang w:val="ro-RO"/>
        </w:rPr>
        <w:t>şi</w:t>
      </w:r>
      <w:proofErr w:type="spellEnd"/>
      <w:r w:rsidRPr="0092777E">
        <w:rPr>
          <w:szCs w:val="24"/>
          <w:lang w:val="ro-RO"/>
        </w:rPr>
        <w:t xml:space="preserve"> conducerea complexului de orice modificare intervenită în starea sa de sănătate </w:t>
      </w:r>
      <w:proofErr w:type="spellStart"/>
      <w:r w:rsidRPr="0092777E">
        <w:rPr>
          <w:szCs w:val="24"/>
          <w:lang w:val="ro-RO"/>
        </w:rPr>
        <w:t>şi</w:t>
      </w:r>
      <w:proofErr w:type="spellEnd"/>
      <w:r w:rsidRPr="0092777E">
        <w:rPr>
          <w:szCs w:val="24"/>
          <w:lang w:val="ro-RO"/>
        </w:rPr>
        <w:t xml:space="preserve"> să nu se prezinte la serviciu fără avizul medicului specialist;</w:t>
      </w:r>
    </w:p>
    <w:p w:rsidR="002E1DB6" w:rsidRPr="0092777E" w:rsidRDefault="002E1DB6" w:rsidP="007103DC">
      <w:pPr>
        <w:jc w:val="both"/>
        <w:rPr>
          <w:szCs w:val="24"/>
          <w:lang w:val="ro-RO"/>
        </w:rPr>
      </w:pPr>
      <w:r>
        <w:rPr>
          <w:szCs w:val="24"/>
          <w:lang w:val="ro-RO"/>
        </w:rPr>
        <w:t>-  R</w:t>
      </w:r>
      <w:r w:rsidRPr="0092777E">
        <w:rPr>
          <w:szCs w:val="24"/>
          <w:lang w:val="ro-RO"/>
        </w:rPr>
        <w:t xml:space="preserve">espectă normele PSI </w:t>
      </w:r>
      <w:proofErr w:type="spellStart"/>
      <w:r w:rsidRPr="0092777E">
        <w:rPr>
          <w:szCs w:val="24"/>
          <w:lang w:val="ro-RO"/>
        </w:rPr>
        <w:t>şi</w:t>
      </w:r>
      <w:proofErr w:type="spellEnd"/>
      <w:r w:rsidRPr="0092777E">
        <w:rPr>
          <w:szCs w:val="24"/>
          <w:lang w:val="ro-RO"/>
        </w:rPr>
        <w:t xml:space="preserve"> de </w:t>
      </w:r>
      <w:proofErr w:type="spellStart"/>
      <w:r w:rsidRPr="0092777E">
        <w:rPr>
          <w:szCs w:val="24"/>
          <w:lang w:val="ro-RO"/>
        </w:rPr>
        <w:t>protecţia</w:t>
      </w:r>
      <w:proofErr w:type="spellEnd"/>
      <w:r w:rsidRPr="0092777E">
        <w:rPr>
          <w:szCs w:val="24"/>
          <w:lang w:val="ro-RO"/>
        </w:rPr>
        <w:t xml:space="preserve"> muncii;</w:t>
      </w:r>
    </w:p>
    <w:p w:rsidR="002E1DB6" w:rsidRPr="0092777E" w:rsidRDefault="002E1DB6" w:rsidP="007103DC">
      <w:pPr>
        <w:jc w:val="both"/>
        <w:rPr>
          <w:szCs w:val="24"/>
          <w:lang w:val="ro-RO"/>
        </w:rPr>
      </w:pPr>
      <w:r>
        <w:rPr>
          <w:szCs w:val="24"/>
          <w:lang w:val="ro-RO"/>
        </w:rPr>
        <w:t xml:space="preserve">- Monitorizează </w:t>
      </w:r>
      <w:proofErr w:type="spellStart"/>
      <w:r>
        <w:rPr>
          <w:szCs w:val="24"/>
          <w:lang w:val="ro-RO"/>
        </w:rPr>
        <w:t>situaţia</w:t>
      </w:r>
      <w:proofErr w:type="spellEnd"/>
      <w:r>
        <w:rPr>
          <w:szCs w:val="24"/>
          <w:lang w:val="ro-RO"/>
        </w:rPr>
        <w:t xml:space="preserve"> copiilor din CZ </w:t>
      </w:r>
      <w:proofErr w:type="spellStart"/>
      <w:r>
        <w:rPr>
          <w:szCs w:val="24"/>
          <w:lang w:val="ro-RO"/>
        </w:rPr>
        <w:t>şi</w:t>
      </w:r>
      <w:proofErr w:type="spellEnd"/>
      <w:r>
        <w:rPr>
          <w:szCs w:val="24"/>
          <w:lang w:val="ro-RO"/>
        </w:rPr>
        <w:t xml:space="preserve"> raportează</w:t>
      </w:r>
      <w:r w:rsidRPr="0092777E">
        <w:rPr>
          <w:szCs w:val="24"/>
          <w:lang w:val="ro-RO"/>
        </w:rPr>
        <w:t xml:space="preserve"> datele solicitate </w:t>
      </w:r>
      <w:proofErr w:type="spellStart"/>
      <w:r w:rsidRPr="0092777E">
        <w:rPr>
          <w:szCs w:val="24"/>
          <w:lang w:val="ro-RO"/>
        </w:rPr>
        <w:t>D</w:t>
      </w:r>
      <w:r>
        <w:rPr>
          <w:szCs w:val="24"/>
          <w:lang w:val="ro-RO"/>
        </w:rPr>
        <w:t>.</w:t>
      </w:r>
      <w:r w:rsidRPr="0092777E">
        <w:rPr>
          <w:szCs w:val="24"/>
          <w:lang w:val="ro-RO"/>
        </w:rPr>
        <w:t>G</w:t>
      </w:r>
      <w:r>
        <w:rPr>
          <w:szCs w:val="24"/>
          <w:lang w:val="ro-RO"/>
        </w:rPr>
        <w:t>.</w:t>
      </w:r>
      <w:r w:rsidRPr="0092777E">
        <w:rPr>
          <w:szCs w:val="24"/>
          <w:lang w:val="ro-RO"/>
        </w:rPr>
        <w:t>A</w:t>
      </w:r>
      <w:r>
        <w:rPr>
          <w:szCs w:val="24"/>
          <w:lang w:val="ro-RO"/>
        </w:rPr>
        <w:t>.</w:t>
      </w:r>
      <w:r w:rsidRPr="0092777E">
        <w:rPr>
          <w:szCs w:val="24"/>
          <w:lang w:val="ro-RO"/>
        </w:rPr>
        <w:t>S</w:t>
      </w:r>
      <w:r>
        <w:rPr>
          <w:szCs w:val="24"/>
          <w:lang w:val="ro-RO"/>
        </w:rPr>
        <w:t>.</w:t>
      </w:r>
      <w:r w:rsidRPr="0092777E">
        <w:rPr>
          <w:szCs w:val="24"/>
          <w:lang w:val="ro-RO"/>
        </w:rPr>
        <w:t>P</w:t>
      </w:r>
      <w:r>
        <w:rPr>
          <w:szCs w:val="24"/>
          <w:lang w:val="ro-RO"/>
        </w:rPr>
        <w:t>.</w:t>
      </w:r>
      <w:r w:rsidRPr="0092777E">
        <w:rPr>
          <w:szCs w:val="24"/>
          <w:lang w:val="ro-RO"/>
        </w:rPr>
        <w:t>C</w:t>
      </w:r>
      <w:r>
        <w:rPr>
          <w:szCs w:val="24"/>
          <w:lang w:val="ro-RO"/>
        </w:rPr>
        <w:t>.Argeş</w:t>
      </w:r>
      <w:proofErr w:type="spellEnd"/>
      <w:r>
        <w:rPr>
          <w:szCs w:val="24"/>
          <w:lang w:val="ro-RO"/>
        </w:rPr>
        <w:t xml:space="preserve"> </w:t>
      </w:r>
      <w:r w:rsidRPr="0092777E">
        <w:rPr>
          <w:szCs w:val="24"/>
          <w:lang w:val="ro-RO"/>
        </w:rPr>
        <w:t>–</w:t>
      </w:r>
      <w:r w:rsidR="000A0407">
        <w:rPr>
          <w:szCs w:val="24"/>
          <w:lang w:val="ro-RO"/>
        </w:rPr>
        <w:t xml:space="preserve"> SMCC</w:t>
      </w:r>
      <w:r>
        <w:rPr>
          <w:szCs w:val="24"/>
          <w:lang w:val="ro-RO"/>
        </w:rPr>
        <w:t>;</w:t>
      </w:r>
    </w:p>
    <w:p w:rsidR="002E1DB6" w:rsidRPr="0092777E" w:rsidRDefault="002E1DB6" w:rsidP="007103DC">
      <w:pPr>
        <w:jc w:val="both"/>
        <w:rPr>
          <w:szCs w:val="24"/>
          <w:lang w:val="ro-RO"/>
        </w:rPr>
      </w:pPr>
      <w:r>
        <w:rPr>
          <w:szCs w:val="24"/>
          <w:lang w:val="ro-RO"/>
        </w:rPr>
        <w:t>-  Asigură</w:t>
      </w:r>
      <w:r w:rsidRPr="0092777E">
        <w:rPr>
          <w:szCs w:val="24"/>
          <w:lang w:val="ro-RO"/>
        </w:rPr>
        <w:t xml:space="preserve"> realizarea contractelor cu familia copilului</w:t>
      </w:r>
      <w:r>
        <w:rPr>
          <w:szCs w:val="24"/>
          <w:lang w:val="ro-RO"/>
        </w:rPr>
        <w:t>;</w:t>
      </w:r>
    </w:p>
    <w:p w:rsidR="002E1DB6" w:rsidRPr="0092777E" w:rsidRDefault="002E1DB6" w:rsidP="007103DC">
      <w:pPr>
        <w:jc w:val="both"/>
        <w:rPr>
          <w:szCs w:val="24"/>
          <w:lang w:val="ro-RO"/>
        </w:rPr>
      </w:pPr>
      <w:r>
        <w:rPr>
          <w:szCs w:val="24"/>
          <w:lang w:val="ro-RO"/>
        </w:rPr>
        <w:t>-  Efectuează</w:t>
      </w:r>
      <w:r w:rsidRPr="0092777E">
        <w:rPr>
          <w:szCs w:val="24"/>
          <w:lang w:val="ro-RO"/>
        </w:rPr>
        <w:t xml:space="preserve"> lunar raport de activitate al CZ</w:t>
      </w:r>
      <w:r>
        <w:rPr>
          <w:szCs w:val="24"/>
          <w:lang w:val="ro-RO"/>
        </w:rPr>
        <w:t>;</w:t>
      </w:r>
    </w:p>
    <w:p w:rsidR="002E1DB6" w:rsidRPr="0092777E" w:rsidRDefault="002E1DB6" w:rsidP="007103DC">
      <w:pPr>
        <w:jc w:val="both"/>
        <w:rPr>
          <w:szCs w:val="24"/>
          <w:lang w:val="ro-RO"/>
        </w:rPr>
      </w:pPr>
      <w:r>
        <w:rPr>
          <w:szCs w:val="24"/>
          <w:lang w:val="ro-RO"/>
        </w:rPr>
        <w:t xml:space="preserve">-  Analizează </w:t>
      </w:r>
      <w:proofErr w:type="spellStart"/>
      <w:r>
        <w:rPr>
          <w:szCs w:val="24"/>
          <w:lang w:val="ro-RO"/>
        </w:rPr>
        <w:t>şi</w:t>
      </w:r>
      <w:proofErr w:type="spellEnd"/>
      <w:r>
        <w:rPr>
          <w:szCs w:val="24"/>
          <w:lang w:val="ro-RO"/>
        </w:rPr>
        <w:t xml:space="preserve"> </w:t>
      </w:r>
      <w:proofErr w:type="spellStart"/>
      <w:r>
        <w:rPr>
          <w:szCs w:val="24"/>
          <w:lang w:val="ro-RO"/>
        </w:rPr>
        <w:t>ţine</w:t>
      </w:r>
      <w:proofErr w:type="spellEnd"/>
      <w:r>
        <w:rPr>
          <w:szCs w:val="24"/>
          <w:lang w:val="ro-RO"/>
        </w:rPr>
        <w:t xml:space="preserve"> corect </w:t>
      </w:r>
      <w:proofErr w:type="spellStart"/>
      <w:r>
        <w:rPr>
          <w:szCs w:val="24"/>
          <w:lang w:val="ro-RO"/>
        </w:rPr>
        <w:t>evidenţa</w:t>
      </w:r>
      <w:proofErr w:type="spellEnd"/>
      <w:r>
        <w:rPr>
          <w:szCs w:val="24"/>
          <w:lang w:val="ro-RO"/>
        </w:rPr>
        <w:t xml:space="preserve"> tuturor intrărilor </w:t>
      </w:r>
      <w:proofErr w:type="spellStart"/>
      <w:r>
        <w:rPr>
          <w:szCs w:val="24"/>
          <w:lang w:val="ro-RO"/>
        </w:rPr>
        <w:t>şi</w:t>
      </w:r>
      <w:proofErr w:type="spellEnd"/>
      <w:r>
        <w:rPr>
          <w:szCs w:val="24"/>
          <w:lang w:val="ro-RO"/>
        </w:rPr>
        <w:t xml:space="preserve"> </w:t>
      </w:r>
      <w:proofErr w:type="spellStart"/>
      <w:r>
        <w:rPr>
          <w:szCs w:val="24"/>
          <w:lang w:val="ro-RO"/>
        </w:rPr>
        <w:t>ieş</w:t>
      </w:r>
      <w:r w:rsidRPr="0092777E">
        <w:rPr>
          <w:szCs w:val="24"/>
          <w:lang w:val="ro-RO"/>
        </w:rPr>
        <w:t>irilor</w:t>
      </w:r>
      <w:proofErr w:type="spellEnd"/>
      <w:r w:rsidRPr="0092777E">
        <w:rPr>
          <w:szCs w:val="24"/>
          <w:lang w:val="ro-RO"/>
        </w:rPr>
        <w:t xml:space="preserve"> copiilor din CZ</w:t>
      </w:r>
      <w:r>
        <w:rPr>
          <w:szCs w:val="24"/>
          <w:lang w:val="ro-RO"/>
        </w:rPr>
        <w:t>;</w:t>
      </w:r>
    </w:p>
    <w:p w:rsidR="002E1DB6" w:rsidRPr="0092777E" w:rsidRDefault="002E1DB6" w:rsidP="007103DC">
      <w:pPr>
        <w:jc w:val="both"/>
        <w:rPr>
          <w:szCs w:val="24"/>
          <w:lang w:val="ro-RO"/>
        </w:rPr>
      </w:pPr>
      <w:r>
        <w:rPr>
          <w:szCs w:val="24"/>
          <w:lang w:val="ro-RO"/>
        </w:rPr>
        <w:t xml:space="preserve">-  Asigură </w:t>
      </w:r>
      <w:proofErr w:type="spellStart"/>
      <w:r>
        <w:rPr>
          <w:szCs w:val="24"/>
          <w:lang w:val="ro-RO"/>
        </w:rPr>
        <w:t>întalniri</w:t>
      </w:r>
      <w:proofErr w:type="spellEnd"/>
      <w:r>
        <w:rPr>
          <w:szCs w:val="24"/>
          <w:lang w:val="ro-RO"/>
        </w:rPr>
        <w:t xml:space="preserve"> între copil </w:t>
      </w:r>
      <w:proofErr w:type="spellStart"/>
      <w:r>
        <w:rPr>
          <w:szCs w:val="24"/>
          <w:lang w:val="ro-RO"/>
        </w:rPr>
        <w:t>şi</w:t>
      </w:r>
      <w:proofErr w:type="spellEnd"/>
      <w:r>
        <w:rPr>
          <w:szCs w:val="24"/>
          <w:lang w:val="ro-RO"/>
        </w:rPr>
        <w:t xml:space="preserve"> familia lărgită;</w:t>
      </w:r>
    </w:p>
    <w:p w:rsidR="002E1DB6" w:rsidRPr="0092777E" w:rsidRDefault="002E1DB6" w:rsidP="007103DC">
      <w:pPr>
        <w:jc w:val="both"/>
        <w:rPr>
          <w:szCs w:val="24"/>
          <w:lang w:val="ro-RO"/>
        </w:rPr>
      </w:pPr>
      <w:r>
        <w:rPr>
          <w:szCs w:val="24"/>
          <w:lang w:val="ro-RO"/>
        </w:rPr>
        <w:t>-  C</w:t>
      </w:r>
      <w:r w:rsidRPr="0092777E">
        <w:rPr>
          <w:szCs w:val="24"/>
          <w:lang w:val="ro-RO"/>
        </w:rPr>
        <w:t>omplet</w:t>
      </w:r>
      <w:r>
        <w:rPr>
          <w:szCs w:val="24"/>
          <w:lang w:val="ro-RO"/>
        </w:rPr>
        <w:t>ează</w:t>
      </w:r>
      <w:r w:rsidRPr="0092777E">
        <w:rPr>
          <w:szCs w:val="24"/>
          <w:lang w:val="ro-RO"/>
        </w:rPr>
        <w:t xml:space="preserve"> dosarele</w:t>
      </w:r>
      <w:r>
        <w:rPr>
          <w:szCs w:val="24"/>
          <w:lang w:val="ro-RO"/>
        </w:rPr>
        <w:t xml:space="preserve"> copiilor cu documente aferente</w:t>
      </w:r>
      <w:r w:rsidRPr="0092777E">
        <w:rPr>
          <w:szCs w:val="24"/>
          <w:lang w:val="ro-RO"/>
        </w:rPr>
        <w:t>, actualizate trimestrial</w:t>
      </w:r>
      <w:r>
        <w:rPr>
          <w:szCs w:val="24"/>
          <w:lang w:val="ro-RO"/>
        </w:rPr>
        <w:t>;</w:t>
      </w:r>
    </w:p>
    <w:p w:rsidR="002E1DB6" w:rsidRPr="0092777E" w:rsidRDefault="002E1DB6" w:rsidP="007103DC">
      <w:pPr>
        <w:jc w:val="both"/>
        <w:rPr>
          <w:szCs w:val="24"/>
          <w:lang w:val="ro-RO"/>
        </w:rPr>
      </w:pPr>
      <w:r>
        <w:rPr>
          <w:szCs w:val="24"/>
          <w:lang w:val="ro-RO"/>
        </w:rPr>
        <w:t xml:space="preserve">-  </w:t>
      </w:r>
      <w:proofErr w:type="spellStart"/>
      <w:r>
        <w:rPr>
          <w:szCs w:val="24"/>
          <w:lang w:val="ro-RO"/>
        </w:rPr>
        <w:t>Întocmeşte</w:t>
      </w:r>
      <w:proofErr w:type="spellEnd"/>
      <w:r>
        <w:rPr>
          <w:szCs w:val="24"/>
          <w:lang w:val="ro-RO"/>
        </w:rPr>
        <w:t xml:space="preserve"> rapoarte de vizită</w:t>
      </w:r>
      <w:r w:rsidRPr="0092777E">
        <w:rPr>
          <w:szCs w:val="24"/>
          <w:lang w:val="ro-RO"/>
        </w:rPr>
        <w:t xml:space="preserve"> la domiciliile copiilor</w:t>
      </w:r>
      <w:r>
        <w:rPr>
          <w:szCs w:val="24"/>
          <w:lang w:val="ro-RO"/>
        </w:rPr>
        <w:t>;</w:t>
      </w:r>
    </w:p>
    <w:p w:rsidR="002E1DB6" w:rsidRPr="0092777E" w:rsidRDefault="002E1DB6" w:rsidP="007103DC">
      <w:pPr>
        <w:jc w:val="both"/>
        <w:rPr>
          <w:szCs w:val="24"/>
          <w:lang w:val="ro-RO"/>
        </w:rPr>
      </w:pPr>
      <w:r>
        <w:rPr>
          <w:szCs w:val="24"/>
          <w:lang w:val="ro-RO"/>
        </w:rPr>
        <w:t xml:space="preserve">- </w:t>
      </w:r>
      <w:proofErr w:type="spellStart"/>
      <w:r>
        <w:rPr>
          <w:szCs w:val="24"/>
          <w:lang w:val="ro-RO"/>
        </w:rPr>
        <w:t>Întocmeşte</w:t>
      </w:r>
      <w:proofErr w:type="spellEnd"/>
      <w:r>
        <w:rPr>
          <w:szCs w:val="24"/>
          <w:lang w:val="ro-RO"/>
        </w:rPr>
        <w:t xml:space="preserve"> rapoarte în urma </w:t>
      </w:r>
      <w:proofErr w:type="spellStart"/>
      <w:r>
        <w:rPr>
          <w:szCs w:val="24"/>
          <w:lang w:val="ro-RO"/>
        </w:rPr>
        <w:t>discuţiilor</w:t>
      </w:r>
      <w:proofErr w:type="spellEnd"/>
      <w:r>
        <w:rPr>
          <w:szCs w:val="24"/>
          <w:lang w:val="ro-RO"/>
        </w:rPr>
        <w:t xml:space="preserve"> cu </w:t>
      </w:r>
      <w:proofErr w:type="spellStart"/>
      <w:r>
        <w:rPr>
          <w:szCs w:val="24"/>
          <w:lang w:val="ro-RO"/>
        </w:rPr>
        <w:t>părinţ</w:t>
      </w:r>
      <w:r w:rsidRPr="0092777E">
        <w:rPr>
          <w:szCs w:val="24"/>
          <w:lang w:val="ro-RO"/>
        </w:rPr>
        <w:t>ii</w:t>
      </w:r>
      <w:proofErr w:type="spellEnd"/>
      <w:r w:rsidRPr="0092777E">
        <w:rPr>
          <w:szCs w:val="24"/>
          <w:lang w:val="ro-RO"/>
        </w:rPr>
        <w:t xml:space="preserve"> beneficiarilor sau alte persoane importante pentru copil</w:t>
      </w:r>
      <w:r>
        <w:rPr>
          <w:szCs w:val="24"/>
          <w:lang w:val="ro-RO"/>
        </w:rPr>
        <w:t>;</w:t>
      </w:r>
    </w:p>
    <w:p w:rsidR="002E1DB6" w:rsidRPr="0092777E" w:rsidRDefault="002E1DB6" w:rsidP="007103DC">
      <w:pPr>
        <w:jc w:val="both"/>
        <w:rPr>
          <w:szCs w:val="24"/>
          <w:lang w:val="ro-RO"/>
        </w:rPr>
      </w:pPr>
      <w:r>
        <w:rPr>
          <w:szCs w:val="24"/>
          <w:lang w:val="ro-RO"/>
        </w:rPr>
        <w:t xml:space="preserve">-  </w:t>
      </w:r>
      <w:proofErr w:type="spellStart"/>
      <w:r>
        <w:rPr>
          <w:szCs w:val="24"/>
          <w:lang w:val="ro-RO"/>
        </w:rPr>
        <w:t>Reevaluază</w:t>
      </w:r>
      <w:proofErr w:type="spellEnd"/>
      <w:r w:rsidRPr="0092777E">
        <w:rPr>
          <w:szCs w:val="24"/>
          <w:lang w:val="ro-RO"/>
        </w:rPr>
        <w:t xml:space="preserve"> cazurile trimestrial</w:t>
      </w:r>
      <w:r>
        <w:rPr>
          <w:szCs w:val="24"/>
          <w:lang w:val="ro-RO"/>
        </w:rPr>
        <w:t>;</w:t>
      </w:r>
    </w:p>
    <w:p w:rsidR="002E1DB6" w:rsidRPr="0092777E" w:rsidRDefault="002E1DB6" w:rsidP="007103DC">
      <w:pPr>
        <w:jc w:val="both"/>
        <w:rPr>
          <w:szCs w:val="24"/>
          <w:lang w:val="ro-RO"/>
        </w:rPr>
      </w:pPr>
      <w:r>
        <w:rPr>
          <w:szCs w:val="24"/>
          <w:lang w:val="ro-RO"/>
        </w:rPr>
        <w:t>-  Ajută familia î</w:t>
      </w:r>
      <w:r w:rsidRPr="0092777E">
        <w:rPr>
          <w:szCs w:val="24"/>
          <w:lang w:val="ro-RO"/>
        </w:rPr>
        <w:t>n e</w:t>
      </w:r>
      <w:r>
        <w:rPr>
          <w:szCs w:val="24"/>
          <w:lang w:val="ro-RO"/>
        </w:rPr>
        <w:t>fectuarea de acte de identitate</w:t>
      </w:r>
      <w:r w:rsidRPr="0092777E">
        <w:rPr>
          <w:szCs w:val="24"/>
          <w:lang w:val="ro-RO"/>
        </w:rPr>
        <w:t>,</w:t>
      </w:r>
      <w:r>
        <w:rPr>
          <w:szCs w:val="24"/>
          <w:lang w:val="ro-RO"/>
        </w:rPr>
        <w:t xml:space="preserve"> (dacă</w:t>
      </w:r>
      <w:r w:rsidRPr="0092777E">
        <w:rPr>
          <w:szCs w:val="24"/>
          <w:lang w:val="ro-RO"/>
        </w:rPr>
        <w:t xml:space="preserve"> nu are),</w:t>
      </w:r>
      <w:r>
        <w:rPr>
          <w:szCs w:val="24"/>
          <w:lang w:val="ro-RO"/>
        </w:rPr>
        <w:t xml:space="preserve"> în calificări </w:t>
      </w:r>
      <w:proofErr w:type="spellStart"/>
      <w:r>
        <w:rPr>
          <w:szCs w:val="24"/>
          <w:lang w:val="ro-RO"/>
        </w:rPr>
        <w:t>şi</w:t>
      </w:r>
      <w:proofErr w:type="spellEnd"/>
      <w:r>
        <w:rPr>
          <w:szCs w:val="24"/>
          <w:lang w:val="ro-RO"/>
        </w:rPr>
        <w:t xml:space="preserve"> angajă</w:t>
      </w:r>
      <w:r w:rsidRPr="0092777E">
        <w:rPr>
          <w:szCs w:val="24"/>
          <w:lang w:val="ro-RO"/>
        </w:rPr>
        <w:t>ri  prin A</w:t>
      </w:r>
      <w:r>
        <w:rPr>
          <w:szCs w:val="24"/>
          <w:lang w:val="ro-RO"/>
        </w:rPr>
        <w:t>LOFM</w:t>
      </w:r>
      <w:r w:rsidR="00EC342D">
        <w:rPr>
          <w:szCs w:val="24"/>
          <w:lang w:val="ro-RO"/>
        </w:rPr>
        <w:t xml:space="preserve"> Argeș</w:t>
      </w:r>
      <w:r>
        <w:rPr>
          <w:szCs w:val="24"/>
          <w:lang w:val="ro-RO"/>
        </w:rPr>
        <w:t xml:space="preserve">, în </w:t>
      </w:r>
      <w:proofErr w:type="spellStart"/>
      <w:r>
        <w:rPr>
          <w:szCs w:val="24"/>
          <w:lang w:val="ro-RO"/>
        </w:rPr>
        <w:t>obţinerea</w:t>
      </w:r>
      <w:proofErr w:type="spellEnd"/>
      <w:r>
        <w:rPr>
          <w:szCs w:val="24"/>
          <w:lang w:val="ro-RO"/>
        </w:rPr>
        <w:t xml:space="preserve"> de </w:t>
      </w:r>
      <w:proofErr w:type="spellStart"/>
      <w:r>
        <w:rPr>
          <w:szCs w:val="24"/>
          <w:lang w:val="ro-RO"/>
        </w:rPr>
        <w:t>locuinţa</w:t>
      </w:r>
      <w:proofErr w:type="spellEnd"/>
      <w:r w:rsidRPr="0092777E">
        <w:rPr>
          <w:szCs w:val="24"/>
          <w:lang w:val="ro-RO"/>
        </w:rPr>
        <w:t>,</w:t>
      </w:r>
      <w:r>
        <w:rPr>
          <w:szCs w:val="24"/>
          <w:lang w:val="ro-RO"/>
        </w:rPr>
        <w:t xml:space="preserve"> alte ajutoare;</w:t>
      </w:r>
    </w:p>
    <w:p w:rsidR="002E1DB6" w:rsidRPr="0092777E" w:rsidRDefault="002E1DB6" w:rsidP="007103DC">
      <w:pPr>
        <w:jc w:val="both"/>
        <w:rPr>
          <w:szCs w:val="24"/>
          <w:lang w:val="ro-RO"/>
        </w:rPr>
      </w:pPr>
      <w:r>
        <w:rPr>
          <w:szCs w:val="24"/>
          <w:lang w:val="ro-RO"/>
        </w:rPr>
        <w:t xml:space="preserve">- Raportează trimestrial la SPAS Câmpulung </w:t>
      </w:r>
      <w:proofErr w:type="spellStart"/>
      <w:r>
        <w:rPr>
          <w:szCs w:val="24"/>
          <w:lang w:val="ro-RO"/>
        </w:rPr>
        <w:t>ş</w:t>
      </w:r>
      <w:r w:rsidRPr="0092777E">
        <w:rPr>
          <w:szCs w:val="24"/>
          <w:lang w:val="ro-RO"/>
        </w:rPr>
        <w:t>i</w:t>
      </w:r>
      <w:proofErr w:type="spellEnd"/>
      <w:r w:rsidRPr="0092777E">
        <w:rPr>
          <w:szCs w:val="24"/>
          <w:lang w:val="ro-RO"/>
        </w:rPr>
        <w:t xml:space="preserve"> D</w:t>
      </w:r>
      <w:r>
        <w:rPr>
          <w:szCs w:val="24"/>
          <w:lang w:val="ro-RO"/>
        </w:rPr>
        <w:t>.</w:t>
      </w:r>
      <w:r w:rsidRPr="0092777E">
        <w:rPr>
          <w:szCs w:val="24"/>
          <w:lang w:val="ro-RO"/>
        </w:rPr>
        <w:t>G</w:t>
      </w:r>
      <w:r>
        <w:rPr>
          <w:szCs w:val="24"/>
          <w:lang w:val="ro-RO"/>
        </w:rPr>
        <w:t>.</w:t>
      </w:r>
      <w:r w:rsidRPr="0092777E">
        <w:rPr>
          <w:szCs w:val="24"/>
          <w:lang w:val="ro-RO"/>
        </w:rPr>
        <w:t>A</w:t>
      </w:r>
      <w:r>
        <w:rPr>
          <w:szCs w:val="24"/>
          <w:lang w:val="ro-RO"/>
        </w:rPr>
        <w:t>.</w:t>
      </w:r>
      <w:r w:rsidRPr="0092777E">
        <w:rPr>
          <w:szCs w:val="24"/>
          <w:lang w:val="ro-RO"/>
        </w:rPr>
        <w:t>S</w:t>
      </w:r>
      <w:r>
        <w:rPr>
          <w:szCs w:val="24"/>
          <w:lang w:val="ro-RO"/>
        </w:rPr>
        <w:t>.</w:t>
      </w:r>
      <w:r w:rsidRPr="0092777E">
        <w:rPr>
          <w:szCs w:val="24"/>
          <w:lang w:val="ro-RO"/>
        </w:rPr>
        <w:t>P</w:t>
      </w:r>
      <w:r>
        <w:rPr>
          <w:szCs w:val="24"/>
          <w:lang w:val="ro-RO"/>
        </w:rPr>
        <w:t>.</w:t>
      </w:r>
      <w:r w:rsidRPr="0092777E">
        <w:rPr>
          <w:szCs w:val="24"/>
          <w:lang w:val="ro-RO"/>
        </w:rPr>
        <w:t>C</w:t>
      </w:r>
      <w:r>
        <w:rPr>
          <w:szCs w:val="24"/>
          <w:lang w:val="ro-RO"/>
        </w:rPr>
        <w:t xml:space="preserve">. </w:t>
      </w:r>
      <w:proofErr w:type="spellStart"/>
      <w:r>
        <w:rPr>
          <w:szCs w:val="24"/>
          <w:lang w:val="ro-RO"/>
        </w:rPr>
        <w:t>Argeş</w:t>
      </w:r>
      <w:proofErr w:type="spellEnd"/>
      <w:r>
        <w:rPr>
          <w:szCs w:val="24"/>
          <w:lang w:val="ro-RO"/>
        </w:rPr>
        <w:t xml:space="preserve"> </w:t>
      </w:r>
      <w:proofErr w:type="spellStart"/>
      <w:r>
        <w:rPr>
          <w:szCs w:val="24"/>
          <w:lang w:val="ro-RO"/>
        </w:rPr>
        <w:t>părinţ</w:t>
      </w:r>
      <w:r w:rsidRPr="0092777E">
        <w:rPr>
          <w:szCs w:val="24"/>
          <w:lang w:val="ro-RO"/>
        </w:rPr>
        <w:t>ii</w:t>
      </w:r>
      <w:proofErr w:type="spellEnd"/>
      <w:r w:rsidRPr="0092777E">
        <w:rPr>
          <w:szCs w:val="24"/>
          <w:lang w:val="ro-RO"/>
        </w:rPr>
        <w:t xml:space="preserve"> beneficiarilor</w:t>
      </w:r>
      <w:r>
        <w:rPr>
          <w:szCs w:val="24"/>
          <w:lang w:val="ro-RO"/>
        </w:rPr>
        <w:t xml:space="preserve"> </w:t>
      </w:r>
      <w:proofErr w:type="spellStart"/>
      <w:r>
        <w:rPr>
          <w:szCs w:val="24"/>
          <w:lang w:val="ro-RO"/>
        </w:rPr>
        <w:t>plecaţi</w:t>
      </w:r>
      <w:proofErr w:type="spellEnd"/>
      <w:r>
        <w:rPr>
          <w:szCs w:val="24"/>
          <w:lang w:val="ro-RO"/>
        </w:rPr>
        <w:t xml:space="preserve"> la munca în străină</w:t>
      </w:r>
      <w:r w:rsidRPr="0092777E">
        <w:rPr>
          <w:szCs w:val="24"/>
          <w:lang w:val="ro-RO"/>
        </w:rPr>
        <w:t>tate</w:t>
      </w:r>
      <w:r>
        <w:rPr>
          <w:szCs w:val="24"/>
          <w:lang w:val="ro-RO"/>
        </w:rPr>
        <w:t>;</w:t>
      </w:r>
    </w:p>
    <w:p w:rsidR="002E1DB6" w:rsidRPr="0092777E" w:rsidRDefault="002E1DB6" w:rsidP="007103DC">
      <w:pPr>
        <w:jc w:val="both"/>
        <w:rPr>
          <w:szCs w:val="24"/>
          <w:lang w:val="ro-RO"/>
        </w:rPr>
      </w:pPr>
      <w:r>
        <w:rPr>
          <w:szCs w:val="24"/>
          <w:lang w:val="ro-RO"/>
        </w:rPr>
        <w:t xml:space="preserve">- Va fi preocupată de satisfacerea </w:t>
      </w:r>
      <w:proofErr w:type="spellStart"/>
      <w:r>
        <w:rPr>
          <w:szCs w:val="24"/>
          <w:lang w:val="ro-RO"/>
        </w:rPr>
        <w:t>necesităţ</w:t>
      </w:r>
      <w:r w:rsidRPr="0092777E">
        <w:rPr>
          <w:szCs w:val="24"/>
          <w:lang w:val="ro-RO"/>
        </w:rPr>
        <w:t>ilor</w:t>
      </w:r>
      <w:proofErr w:type="spellEnd"/>
      <w:r w:rsidRPr="0092777E">
        <w:rPr>
          <w:szCs w:val="24"/>
          <w:lang w:val="ro-RO"/>
        </w:rPr>
        <w:t xml:space="preserve"> materi</w:t>
      </w:r>
      <w:r>
        <w:rPr>
          <w:szCs w:val="24"/>
          <w:lang w:val="ro-RO"/>
        </w:rPr>
        <w:t xml:space="preserve">ale ale </w:t>
      </w:r>
      <w:proofErr w:type="spellStart"/>
      <w:r>
        <w:rPr>
          <w:szCs w:val="24"/>
          <w:lang w:val="ro-RO"/>
        </w:rPr>
        <w:t>existenţei</w:t>
      </w:r>
      <w:proofErr w:type="spellEnd"/>
      <w:r>
        <w:rPr>
          <w:szCs w:val="24"/>
          <w:lang w:val="ro-RO"/>
        </w:rPr>
        <w:t xml:space="preserve"> copilului, alături de o </w:t>
      </w:r>
      <w:proofErr w:type="spellStart"/>
      <w:r>
        <w:rPr>
          <w:szCs w:val="24"/>
          <w:lang w:val="ro-RO"/>
        </w:rPr>
        <w:t>relaţie</w:t>
      </w:r>
      <w:proofErr w:type="spellEnd"/>
      <w:r>
        <w:rPr>
          <w:szCs w:val="24"/>
          <w:lang w:val="ro-RO"/>
        </w:rPr>
        <w:t xml:space="preserve"> afectivă, bazată pe stabilitate </w:t>
      </w:r>
      <w:proofErr w:type="spellStart"/>
      <w:r>
        <w:rPr>
          <w:szCs w:val="24"/>
          <w:lang w:val="ro-RO"/>
        </w:rPr>
        <w:t>şi</w:t>
      </w:r>
      <w:proofErr w:type="spellEnd"/>
      <w:r>
        <w:rPr>
          <w:szCs w:val="24"/>
          <w:lang w:val="ro-RO"/>
        </w:rPr>
        <w:t xml:space="preserve"> continuitate, </w:t>
      </w:r>
      <w:proofErr w:type="spellStart"/>
      <w:r>
        <w:rPr>
          <w:szCs w:val="24"/>
          <w:lang w:val="ro-RO"/>
        </w:rPr>
        <w:t>siguranţă</w:t>
      </w:r>
      <w:proofErr w:type="spellEnd"/>
      <w:r>
        <w:rPr>
          <w:szCs w:val="24"/>
          <w:lang w:val="ro-RO"/>
        </w:rPr>
        <w:t xml:space="preserve"> </w:t>
      </w:r>
      <w:proofErr w:type="spellStart"/>
      <w:r>
        <w:rPr>
          <w:szCs w:val="24"/>
          <w:lang w:val="ro-RO"/>
        </w:rPr>
        <w:t>şi</w:t>
      </w:r>
      <w:proofErr w:type="spellEnd"/>
      <w:r>
        <w:rPr>
          <w:szCs w:val="24"/>
          <w:lang w:val="ro-RO"/>
        </w:rPr>
        <w:t xml:space="preserve"> </w:t>
      </w:r>
      <w:proofErr w:type="spellStart"/>
      <w:r>
        <w:rPr>
          <w:szCs w:val="24"/>
          <w:lang w:val="ro-RO"/>
        </w:rPr>
        <w:t>bunăvoinţă</w:t>
      </w:r>
      <w:proofErr w:type="spellEnd"/>
      <w:r>
        <w:rPr>
          <w:szCs w:val="24"/>
          <w:lang w:val="ro-RO"/>
        </w:rPr>
        <w:t>;</w:t>
      </w:r>
    </w:p>
    <w:p w:rsidR="002E1DB6" w:rsidRDefault="002E1DB6" w:rsidP="007103DC">
      <w:pPr>
        <w:jc w:val="both"/>
        <w:rPr>
          <w:szCs w:val="24"/>
          <w:lang w:val="ro-RO"/>
        </w:rPr>
      </w:pPr>
      <w:r>
        <w:rPr>
          <w:szCs w:val="24"/>
          <w:lang w:val="ro-RO"/>
        </w:rPr>
        <w:t xml:space="preserve">- Prin </w:t>
      </w:r>
      <w:proofErr w:type="spellStart"/>
      <w:r>
        <w:rPr>
          <w:szCs w:val="24"/>
          <w:lang w:val="ro-RO"/>
        </w:rPr>
        <w:t>dispoziţie</w:t>
      </w:r>
      <w:proofErr w:type="spellEnd"/>
      <w:r>
        <w:rPr>
          <w:szCs w:val="24"/>
          <w:lang w:val="ro-RO"/>
        </w:rPr>
        <w:t xml:space="preserve"> internă</w:t>
      </w:r>
      <w:r w:rsidRPr="0092777E">
        <w:rPr>
          <w:szCs w:val="24"/>
          <w:lang w:val="ro-RO"/>
        </w:rPr>
        <w:t xml:space="preserve"> este desemnat ca </w:t>
      </w:r>
      <w:r>
        <w:rPr>
          <w:szCs w:val="24"/>
          <w:lang w:val="ro-RO"/>
        </w:rPr>
        <w:t xml:space="preserve">persoana care se ocupă de primirea sesizărilor </w:t>
      </w:r>
      <w:proofErr w:type="spellStart"/>
      <w:r>
        <w:rPr>
          <w:szCs w:val="24"/>
          <w:lang w:val="ro-RO"/>
        </w:rPr>
        <w:t>ş</w:t>
      </w:r>
      <w:r w:rsidRPr="0092777E">
        <w:rPr>
          <w:szCs w:val="24"/>
          <w:lang w:val="ro-RO"/>
        </w:rPr>
        <w:t>i</w:t>
      </w:r>
      <w:proofErr w:type="spellEnd"/>
      <w:r w:rsidRPr="0092777E">
        <w:rPr>
          <w:szCs w:val="24"/>
          <w:lang w:val="ro-RO"/>
        </w:rPr>
        <w:t xml:space="preserve"> </w:t>
      </w:r>
      <w:proofErr w:type="spellStart"/>
      <w:r w:rsidRPr="0092777E">
        <w:rPr>
          <w:szCs w:val="24"/>
          <w:lang w:val="ro-RO"/>
        </w:rPr>
        <w:t>r</w:t>
      </w:r>
      <w:r>
        <w:rPr>
          <w:szCs w:val="24"/>
          <w:lang w:val="ro-RO"/>
        </w:rPr>
        <w:t>eclamaţiilor</w:t>
      </w:r>
      <w:proofErr w:type="spellEnd"/>
      <w:r>
        <w:rPr>
          <w:szCs w:val="24"/>
          <w:lang w:val="ro-RO"/>
        </w:rPr>
        <w:t xml:space="preserve"> venite de la copii</w:t>
      </w:r>
      <w:r w:rsidRPr="0092777E">
        <w:rPr>
          <w:szCs w:val="24"/>
          <w:lang w:val="ro-RO"/>
        </w:rPr>
        <w:t>, cu priv</w:t>
      </w:r>
      <w:r>
        <w:rPr>
          <w:szCs w:val="24"/>
          <w:lang w:val="ro-RO"/>
        </w:rPr>
        <w:t xml:space="preserve">ire la diferite aspecte din </w:t>
      </w:r>
      <w:proofErr w:type="spellStart"/>
      <w:r>
        <w:rPr>
          <w:szCs w:val="24"/>
          <w:lang w:val="ro-RO"/>
        </w:rPr>
        <w:t>viaţ</w:t>
      </w:r>
      <w:r w:rsidRPr="0092777E">
        <w:rPr>
          <w:szCs w:val="24"/>
          <w:lang w:val="ro-RO"/>
        </w:rPr>
        <w:t>a</w:t>
      </w:r>
      <w:proofErr w:type="spellEnd"/>
      <w:r w:rsidRPr="0092777E">
        <w:rPr>
          <w:szCs w:val="24"/>
          <w:lang w:val="ro-RO"/>
        </w:rPr>
        <w:t xml:space="preserve"> lor</w:t>
      </w:r>
      <w:r>
        <w:rPr>
          <w:szCs w:val="24"/>
          <w:lang w:val="ro-RO"/>
        </w:rPr>
        <w:t>;</w:t>
      </w:r>
    </w:p>
    <w:p w:rsidR="002E1DB6" w:rsidRPr="0092777E" w:rsidRDefault="002E1DB6" w:rsidP="007103DC">
      <w:pPr>
        <w:jc w:val="both"/>
        <w:rPr>
          <w:szCs w:val="24"/>
          <w:lang w:val="ro-RO"/>
        </w:rPr>
      </w:pPr>
      <w:r>
        <w:rPr>
          <w:szCs w:val="24"/>
          <w:lang w:val="ro-RO"/>
        </w:rPr>
        <w:t xml:space="preserve">-  </w:t>
      </w:r>
      <w:proofErr w:type="spellStart"/>
      <w:r>
        <w:rPr>
          <w:szCs w:val="24"/>
          <w:lang w:val="ro-RO"/>
        </w:rPr>
        <w:t>Întocmeşte</w:t>
      </w:r>
      <w:proofErr w:type="spellEnd"/>
      <w:r>
        <w:rPr>
          <w:szCs w:val="24"/>
          <w:lang w:val="ro-RO"/>
        </w:rPr>
        <w:t xml:space="preserve"> adrese către primă</w:t>
      </w:r>
      <w:r w:rsidRPr="0092777E">
        <w:rPr>
          <w:szCs w:val="24"/>
          <w:lang w:val="ro-RO"/>
        </w:rPr>
        <w:t>rii de domiciliul privind veniturile familiilor copiilor beneficiari ai CZ</w:t>
      </w:r>
      <w:r>
        <w:rPr>
          <w:szCs w:val="24"/>
          <w:lang w:val="ro-RO"/>
        </w:rPr>
        <w:t>;</w:t>
      </w:r>
    </w:p>
    <w:p w:rsidR="002E1DB6" w:rsidRPr="0092777E" w:rsidRDefault="002E1DB6" w:rsidP="007103DC">
      <w:pPr>
        <w:jc w:val="both"/>
        <w:rPr>
          <w:szCs w:val="24"/>
          <w:lang w:val="ro-RO"/>
        </w:rPr>
      </w:pPr>
      <w:r>
        <w:rPr>
          <w:szCs w:val="24"/>
          <w:lang w:val="ro-RO"/>
        </w:rPr>
        <w:t xml:space="preserve">-  </w:t>
      </w:r>
      <w:proofErr w:type="spellStart"/>
      <w:r>
        <w:rPr>
          <w:szCs w:val="24"/>
          <w:lang w:val="ro-RO"/>
        </w:rPr>
        <w:t>Întocmeş</w:t>
      </w:r>
      <w:r w:rsidRPr="0092777E">
        <w:rPr>
          <w:szCs w:val="24"/>
          <w:lang w:val="ro-RO"/>
        </w:rPr>
        <w:t>te</w:t>
      </w:r>
      <w:proofErr w:type="spellEnd"/>
      <w:r w:rsidRPr="0092777E">
        <w:rPr>
          <w:szCs w:val="24"/>
          <w:lang w:val="ro-RO"/>
        </w:rPr>
        <w:t xml:space="preserve"> adrese</w:t>
      </w:r>
      <w:r>
        <w:rPr>
          <w:szCs w:val="24"/>
          <w:lang w:val="ro-RO"/>
        </w:rPr>
        <w:t xml:space="preserve"> către </w:t>
      </w:r>
      <w:proofErr w:type="spellStart"/>
      <w:r>
        <w:rPr>
          <w:szCs w:val="24"/>
          <w:lang w:val="ro-RO"/>
        </w:rPr>
        <w:t>instituţii</w:t>
      </w:r>
      <w:proofErr w:type="spellEnd"/>
      <w:r>
        <w:rPr>
          <w:szCs w:val="24"/>
          <w:lang w:val="ro-RO"/>
        </w:rPr>
        <w:t xml:space="preserve"> î</w:t>
      </w:r>
      <w:r w:rsidRPr="0092777E">
        <w:rPr>
          <w:szCs w:val="24"/>
          <w:lang w:val="ro-RO"/>
        </w:rPr>
        <w:t>n cadrul campan</w:t>
      </w:r>
      <w:r>
        <w:rPr>
          <w:szCs w:val="24"/>
          <w:lang w:val="ro-RO"/>
        </w:rPr>
        <w:t xml:space="preserve">iei de sensibilizare a </w:t>
      </w:r>
      <w:proofErr w:type="spellStart"/>
      <w:r>
        <w:rPr>
          <w:szCs w:val="24"/>
          <w:lang w:val="ro-RO"/>
        </w:rPr>
        <w:t>comunităţii</w:t>
      </w:r>
      <w:proofErr w:type="spellEnd"/>
      <w:r>
        <w:rPr>
          <w:szCs w:val="24"/>
          <w:lang w:val="ro-RO"/>
        </w:rPr>
        <w:t xml:space="preserve"> cât </w:t>
      </w:r>
      <w:proofErr w:type="spellStart"/>
      <w:r>
        <w:rPr>
          <w:szCs w:val="24"/>
          <w:lang w:val="ro-RO"/>
        </w:rPr>
        <w:t>ş</w:t>
      </w:r>
      <w:r w:rsidRPr="0092777E">
        <w:rPr>
          <w:szCs w:val="24"/>
          <w:lang w:val="ro-RO"/>
        </w:rPr>
        <w:t>i</w:t>
      </w:r>
      <w:proofErr w:type="spellEnd"/>
      <w:r w:rsidRPr="0092777E">
        <w:rPr>
          <w:szCs w:val="24"/>
          <w:lang w:val="ro-RO"/>
        </w:rPr>
        <w:t xml:space="preserve"> de promovare a imaginii CZ</w:t>
      </w:r>
      <w:r>
        <w:rPr>
          <w:szCs w:val="24"/>
          <w:lang w:val="ro-RO"/>
        </w:rPr>
        <w:t>;</w:t>
      </w:r>
    </w:p>
    <w:p w:rsidR="002E1DB6" w:rsidRPr="0092777E" w:rsidRDefault="002E1DB6" w:rsidP="007103DC">
      <w:pPr>
        <w:jc w:val="both"/>
        <w:rPr>
          <w:szCs w:val="24"/>
          <w:lang w:val="ro-RO"/>
        </w:rPr>
      </w:pPr>
      <w:r>
        <w:rPr>
          <w:szCs w:val="24"/>
          <w:lang w:val="ro-RO"/>
        </w:rPr>
        <w:t xml:space="preserve">- Împreună cu echipa </w:t>
      </w:r>
      <w:proofErr w:type="spellStart"/>
      <w:r>
        <w:rPr>
          <w:szCs w:val="24"/>
          <w:lang w:val="ro-RO"/>
        </w:rPr>
        <w:t>intocmeş</w:t>
      </w:r>
      <w:r w:rsidRPr="0092777E">
        <w:rPr>
          <w:szCs w:val="24"/>
          <w:lang w:val="ro-RO"/>
        </w:rPr>
        <w:t>te</w:t>
      </w:r>
      <w:proofErr w:type="spellEnd"/>
      <w:r w:rsidRPr="0092777E">
        <w:rPr>
          <w:szCs w:val="24"/>
          <w:lang w:val="ro-RO"/>
        </w:rPr>
        <w:t xml:space="preserve"> prog</w:t>
      </w:r>
      <w:r>
        <w:rPr>
          <w:szCs w:val="24"/>
          <w:lang w:val="ro-RO"/>
        </w:rPr>
        <w:t>ramul ,,</w:t>
      </w:r>
      <w:proofErr w:type="spellStart"/>
      <w:r w:rsidRPr="00EA6A89">
        <w:rPr>
          <w:szCs w:val="24"/>
          <w:lang w:val="ro-RO"/>
        </w:rPr>
        <w:t>Şc</w:t>
      </w:r>
      <w:r>
        <w:rPr>
          <w:szCs w:val="24"/>
          <w:lang w:val="ro-RO"/>
        </w:rPr>
        <w:t>olii</w:t>
      </w:r>
      <w:proofErr w:type="spellEnd"/>
      <w:r>
        <w:rPr>
          <w:szCs w:val="24"/>
          <w:lang w:val="ro-RO"/>
        </w:rPr>
        <w:t xml:space="preserve"> pentru </w:t>
      </w:r>
      <w:proofErr w:type="spellStart"/>
      <w:r>
        <w:rPr>
          <w:szCs w:val="24"/>
          <w:lang w:val="ro-RO"/>
        </w:rPr>
        <w:t>părinţi</w:t>
      </w:r>
      <w:proofErr w:type="spellEnd"/>
      <w:r>
        <w:rPr>
          <w:szCs w:val="24"/>
          <w:lang w:val="ro-RO"/>
        </w:rPr>
        <w:t xml:space="preserve">” </w:t>
      </w:r>
      <w:proofErr w:type="spellStart"/>
      <w:r>
        <w:rPr>
          <w:szCs w:val="24"/>
          <w:lang w:val="ro-RO"/>
        </w:rPr>
        <w:t>şi</w:t>
      </w:r>
      <w:proofErr w:type="spellEnd"/>
      <w:r>
        <w:rPr>
          <w:szCs w:val="24"/>
          <w:lang w:val="ro-RO"/>
        </w:rPr>
        <w:t xml:space="preserve"> împreună cu psihologul derulează</w:t>
      </w:r>
      <w:r w:rsidRPr="0092777E">
        <w:rPr>
          <w:szCs w:val="24"/>
          <w:lang w:val="ro-RO"/>
        </w:rPr>
        <w:t xml:space="preserve"> cursurile</w:t>
      </w:r>
      <w:r>
        <w:rPr>
          <w:szCs w:val="24"/>
          <w:lang w:val="ro-RO"/>
        </w:rPr>
        <w:t>;</w:t>
      </w:r>
    </w:p>
    <w:p w:rsidR="002E1DB6" w:rsidRDefault="002E1DB6" w:rsidP="007103DC">
      <w:pPr>
        <w:jc w:val="both"/>
        <w:rPr>
          <w:szCs w:val="24"/>
          <w:lang w:val="ro-RO"/>
        </w:rPr>
      </w:pPr>
      <w:r>
        <w:rPr>
          <w:szCs w:val="24"/>
          <w:lang w:val="ro-RO"/>
        </w:rPr>
        <w:t>-  Realizează împreună</w:t>
      </w:r>
      <w:r w:rsidRPr="0092777E">
        <w:rPr>
          <w:szCs w:val="24"/>
          <w:lang w:val="ro-RO"/>
        </w:rPr>
        <w:t xml:space="preserve"> cu echipa CZ eva</w:t>
      </w:r>
      <w:r>
        <w:rPr>
          <w:szCs w:val="24"/>
          <w:lang w:val="ro-RO"/>
        </w:rPr>
        <w:t xml:space="preserve">luarea </w:t>
      </w:r>
      <w:proofErr w:type="spellStart"/>
      <w:r>
        <w:rPr>
          <w:szCs w:val="24"/>
          <w:lang w:val="ro-RO"/>
        </w:rPr>
        <w:t>iniţială</w:t>
      </w:r>
      <w:proofErr w:type="spellEnd"/>
      <w:r>
        <w:rPr>
          <w:szCs w:val="24"/>
          <w:lang w:val="ro-RO"/>
        </w:rPr>
        <w:t xml:space="preserve"> a copiilor, evaluarea complexă, planul de î</w:t>
      </w:r>
      <w:r w:rsidRPr="0092777E">
        <w:rPr>
          <w:szCs w:val="24"/>
          <w:lang w:val="ro-RO"/>
        </w:rPr>
        <w:t>ngrijire</w:t>
      </w:r>
      <w:r>
        <w:rPr>
          <w:szCs w:val="24"/>
          <w:lang w:val="ro-RO"/>
        </w:rPr>
        <w:t>;</w:t>
      </w:r>
    </w:p>
    <w:p w:rsidR="002E1DB6" w:rsidRDefault="000A0407" w:rsidP="007103DC">
      <w:pPr>
        <w:jc w:val="both"/>
        <w:rPr>
          <w:szCs w:val="24"/>
          <w:lang w:val="ro-RO"/>
        </w:rPr>
      </w:pPr>
      <w:r>
        <w:rPr>
          <w:szCs w:val="24"/>
          <w:lang w:val="ro-RO"/>
        </w:rPr>
        <w:t>- Este responsabil</w:t>
      </w:r>
      <w:r w:rsidR="002E1DB6">
        <w:rPr>
          <w:szCs w:val="24"/>
          <w:lang w:val="ro-RO"/>
        </w:rPr>
        <w:t xml:space="preserve"> de dosarele copiilor, de </w:t>
      </w:r>
      <w:proofErr w:type="spellStart"/>
      <w:r w:rsidR="002E1DB6">
        <w:rPr>
          <w:szCs w:val="24"/>
          <w:lang w:val="ro-RO"/>
        </w:rPr>
        <w:t>existenţ</w:t>
      </w:r>
      <w:r w:rsidR="002E1DB6" w:rsidRPr="0092777E">
        <w:rPr>
          <w:szCs w:val="24"/>
          <w:lang w:val="ro-RO"/>
        </w:rPr>
        <w:t>a</w:t>
      </w:r>
      <w:proofErr w:type="spellEnd"/>
      <w:r w:rsidR="002E1DB6" w:rsidRPr="0092777E">
        <w:rPr>
          <w:szCs w:val="24"/>
          <w:lang w:val="ro-RO"/>
        </w:rPr>
        <w:t xml:space="preserve"> documentelo</w:t>
      </w:r>
      <w:r w:rsidR="002E1DB6">
        <w:rPr>
          <w:szCs w:val="24"/>
          <w:lang w:val="ro-RO"/>
        </w:rPr>
        <w:t>r specificate de lege la dosare, păstrează registrul de opinii</w:t>
      </w:r>
      <w:r w:rsidR="002E1DB6" w:rsidRPr="0092777E">
        <w:rPr>
          <w:szCs w:val="24"/>
          <w:lang w:val="ro-RO"/>
        </w:rPr>
        <w:t>, su</w:t>
      </w:r>
      <w:r w:rsidR="002E1DB6">
        <w:rPr>
          <w:szCs w:val="24"/>
          <w:lang w:val="ro-RO"/>
        </w:rPr>
        <w:t xml:space="preserve">gestii </w:t>
      </w:r>
      <w:proofErr w:type="spellStart"/>
      <w:r w:rsidR="002E1DB6">
        <w:rPr>
          <w:szCs w:val="24"/>
          <w:lang w:val="ro-RO"/>
        </w:rPr>
        <w:t>şi</w:t>
      </w:r>
      <w:proofErr w:type="spellEnd"/>
      <w:r w:rsidR="002E1DB6">
        <w:rPr>
          <w:szCs w:val="24"/>
          <w:lang w:val="ro-RO"/>
        </w:rPr>
        <w:t xml:space="preserve"> sesizări ale copiilor;</w:t>
      </w:r>
    </w:p>
    <w:p w:rsidR="002E1DB6" w:rsidRPr="0092777E" w:rsidRDefault="002E1DB6" w:rsidP="007103DC">
      <w:pPr>
        <w:jc w:val="both"/>
        <w:rPr>
          <w:b/>
          <w:szCs w:val="24"/>
          <w:lang w:val="ro-RO"/>
        </w:rPr>
      </w:pPr>
      <w:r>
        <w:rPr>
          <w:b/>
          <w:szCs w:val="24"/>
          <w:lang w:val="ro-RO"/>
        </w:rPr>
        <w:t xml:space="preserve">-  </w:t>
      </w:r>
      <w:r>
        <w:rPr>
          <w:szCs w:val="24"/>
          <w:lang w:val="ro-RO"/>
        </w:rPr>
        <w:t>A</w:t>
      </w:r>
      <w:r w:rsidRPr="0092777E">
        <w:rPr>
          <w:szCs w:val="24"/>
          <w:lang w:val="ro-RO"/>
        </w:rPr>
        <w:t xml:space="preserve">lte </w:t>
      </w:r>
      <w:proofErr w:type="spellStart"/>
      <w:r w:rsidRPr="0092777E">
        <w:rPr>
          <w:szCs w:val="24"/>
          <w:lang w:val="ro-RO"/>
        </w:rPr>
        <w:t>atribuţii</w:t>
      </w:r>
      <w:proofErr w:type="spellEnd"/>
      <w:r w:rsidRPr="0092777E">
        <w:rPr>
          <w:szCs w:val="24"/>
          <w:lang w:val="ro-RO"/>
        </w:rPr>
        <w:t xml:space="preserve"> trasate de </w:t>
      </w:r>
      <w:proofErr w:type="spellStart"/>
      <w:r w:rsidRPr="0092777E">
        <w:rPr>
          <w:szCs w:val="24"/>
          <w:lang w:val="ro-RO"/>
        </w:rPr>
        <w:t>şeful</w:t>
      </w:r>
      <w:proofErr w:type="spellEnd"/>
      <w:r w:rsidRPr="0092777E">
        <w:rPr>
          <w:szCs w:val="24"/>
          <w:lang w:val="ro-RO"/>
        </w:rPr>
        <w:t xml:space="preserve"> de complex </w:t>
      </w:r>
      <w:proofErr w:type="spellStart"/>
      <w:r w:rsidRPr="0092777E">
        <w:rPr>
          <w:szCs w:val="24"/>
          <w:lang w:val="ro-RO"/>
        </w:rPr>
        <w:t>şi</w:t>
      </w:r>
      <w:proofErr w:type="spellEnd"/>
      <w:r w:rsidRPr="0092777E">
        <w:rPr>
          <w:szCs w:val="24"/>
          <w:lang w:val="ro-RO"/>
        </w:rPr>
        <w:t xml:space="preserve"> de către conducerea </w:t>
      </w:r>
      <w:proofErr w:type="spellStart"/>
      <w:r w:rsidRPr="0092777E">
        <w:rPr>
          <w:szCs w:val="24"/>
          <w:lang w:val="ro-RO"/>
        </w:rPr>
        <w:t>direcţiei</w:t>
      </w:r>
      <w:proofErr w:type="spellEnd"/>
      <w:r w:rsidRPr="0092777E">
        <w:rPr>
          <w:szCs w:val="24"/>
          <w:lang w:val="ro-RO"/>
        </w:rPr>
        <w:t xml:space="preserve">, precum </w:t>
      </w:r>
      <w:proofErr w:type="spellStart"/>
      <w:r w:rsidRPr="0092777E">
        <w:rPr>
          <w:szCs w:val="24"/>
          <w:lang w:val="ro-RO"/>
        </w:rPr>
        <w:t>şi</w:t>
      </w:r>
      <w:proofErr w:type="spellEnd"/>
      <w:r w:rsidRPr="0092777E">
        <w:rPr>
          <w:szCs w:val="24"/>
          <w:lang w:val="ro-RO"/>
        </w:rPr>
        <w:t xml:space="preserve"> cele prevăzute de </w:t>
      </w:r>
      <w:proofErr w:type="spellStart"/>
      <w:r w:rsidRPr="0092777E">
        <w:rPr>
          <w:szCs w:val="24"/>
          <w:lang w:val="ro-RO"/>
        </w:rPr>
        <w:t>legislaţia</w:t>
      </w:r>
      <w:proofErr w:type="spellEnd"/>
      <w:r w:rsidRPr="0092777E">
        <w:rPr>
          <w:szCs w:val="24"/>
          <w:lang w:val="ro-RO"/>
        </w:rPr>
        <w:t xml:space="preserve"> în vigoare.</w:t>
      </w:r>
    </w:p>
    <w:p w:rsidR="002E1DB6" w:rsidRDefault="002E1DB6" w:rsidP="007103DC">
      <w:pPr>
        <w:jc w:val="both"/>
        <w:rPr>
          <w:szCs w:val="24"/>
        </w:rPr>
      </w:pPr>
    </w:p>
    <w:p w:rsidR="00273827" w:rsidRDefault="00273827" w:rsidP="007103DC">
      <w:pPr>
        <w:jc w:val="both"/>
        <w:rPr>
          <w:szCs w:val="24"/>
        </w:rPr>
      </w:pPr>
    </w:p>
    <w:p w:rsidR="00273827" w:rsidRDefault="00273827" w:rsidP="007103DC">
      <w:pPr>
        <w:jc w:val="both"/>
        <w:rPr>
          <w:szCs w:val="24"/>
        </w:rPr>
      </w:pPr>
    </w:p>
    <w:p w:rsidR="00273827" w:rsidRDefault="00273827" w:rsidP="007103DC">
      <w:pPr>
        <w:jc w:val="both"/>
        <w:rPr>
          <w:szCs w:val="24"/>
        </w:rPr>
      </w:pPr>
    </w:p>
    <w:p w:rsidR="00273827" w:rsidRPr="0092777E" w:rsidRDefault="00273827" w:rsidP="007103DC">
      <w:pPr>
        <w:jc w:val="both"/>
        <w:rPr>
          <w:szCs w:val="24"/>
        </w:rPr>
      </w:pPr>
    </w:p>
    <w:p w:rsidR="002E1DB6" w:rsidRPr="00E10FDC" w:rsidRDefault="002E1DB6" w:rsidP="007103DC">
      <w:pPr>
        <w:jc w:val="both"/>
        <w:rPr>
          <w:b/>
          <w:szCs w:val="24"/>
          <w:lang w:val="fr-FR"/>
        </w:rPr>
      </w:pPr>
      <w:proofErr w:type="spellStart"/>
      <w:r w:rsidRPr="009D54AB">
        <w:rPr>
          <w:b/>
          <w:szCs w:val="24"/>
          <w:lang w:val="fr-FR"/>
        </w:rPr>
        <w:lastRenderedPageBreak/>
        <w:t>Psiholog</w:t>
      </w:r>
      <w:proofErr w:type="spellEnd"/>
      <w:r w:rsidRPr="009D54AB">
        <w:rPr>
          <w:b/>
          <w:szCs w:val="24"/>
          <w:lang w:val="fr-FR"/>
        </w:rPr>
        <w:t xml:space="preserve"> :  </w:t>
      </w:r>
    </w:p>
    <w:p w:rsidR="002E1DB6" w:rsidRPr="00786EF5" w:rsidRDefault="002E1DB6" w:rsidP="001464B8">
      <w:pPr>
        <w:tabs>
          <w:tab w:val="left" w:pos="-4590"/>
        </w:tabs>
        <w:ind w:right="357"/>
        <w:jc w:val="both"/>
        <w:rPr>
          <w:szCs w:val="24"/>
        </w:rPr>
      </w:pPr>
      <w:r>
        <w:rPr>
          <w:szCs w:val="24"/>
          <w:lang w:val="fr-FR"/>
        </w:rPr>
        <w:t xml:space="preserve">- </w:t>
      </w:r>
      <w:proofErr w:type="spellStart"/>
      <w:r>
        <w:rPr>
          <w:szCs w:val="24"/>
          <w:lang w:val="fr-FR"/>
        </w:rPr>
        <w:t>A</w:t>
      </w:r>
      <w:r w:rsidRPr="00786EF5">
        <w:rPr>
          <w:szCs w:val="24"/>
          <w:lang w:val="fr-FR"/>
        </w:rPr>
        <w:t>sigură</w:t>
      </w:r>
      <w:proofErr w:type="spellEnd"/>
      <w:r w:rsidRPr="00786EF5">
        <w:rPr>
          <w:szCs w:val="24"/>
          <w:lang w:val="fr-FR"/>
        </w:rPr>
        <w:t xml:space="preserve"> </w:t>
      </w:r>
      <w:proofErr w:type="spellStart"/>
      <w:r w:rsidRPr="00786EF5">
        <w:rPr>
          <w:szCs w:val="24"/>
          <w:lang w:val="fr-FR"/>
        </w:rPr>
        <w:t>consilierea</w:t>
      </w:r>
      <w:proofErr w:type="spellEnd"/>
      <w:r w:rsidRPr="00786EF5">
        <w:rPr>
          <w:szCs w:val="24"/>
          <w:lang w:val="fr-FR"/>
        </w:rPr>
        <w:t xml:space="preserve"> </w:t>
      </w:r>
      <w:proofErr w:type="spellStart"/>
      <w:r w:rsidRPr="00786EF5">
        <w:rPr>
          <w:szCs w:val="24"/>
          <w:lang w:val="fr-FR"/>
        </w:rPr>
        <w:t>psihologică</w:t>
      </w:r>
      <w:proofErr w:type="spellEnd"/>
      <w:r w:rsidRPr="00786EF5">
        <w:rPr>
          <w:szCs w:val="24"/>
          <w:lang w:val="fr-FR"/>
        </w:rPr>
        <w:t xml:space="preserve"> </w:t>
      </w:r>
      <w:proofErr w:type="spellStart"/>
      <w:r w:rsidRPr="00786EF5">
        <w:rPr>
          <w:szCs w:val="24"/>
          <w:lang w:val="fr-FR"/>
        </w:rPr>
        <w:t>şi</w:t>
      </w:r>
      <w:proofErr w:type="spellEnd"/>
      <w:r w:rsidRPr="00786EF5">
        <w:rPr>
          <w:szCs w:val="24"/>
          <w:lang w:val="fr-FR"/>
        </w:rPr>
        <w:t xml:space="preserve"> </w:t>
      </w:r>
      <w:proofErr w:type="spellStart"/>
      <w:r w:rsidRPr="00786EF5">
        <w:rPr>
          <w:szCs w:val="24"/>
          <w:lang w:val="fr-FR"/>
        </w:rPr>
        <w:t>suportul</w:t>
      </w:r>
      <w:proofErr w:type="spellEnd"/>
      <w:r w:rsidRPr="00786EF5">
        <w:rPr>
          <w:szCs w:val="24"/>
          <w:lang w:val="fr-FR"/>
        </w:rPr>
        <w:t xml:space="preserve"> </w:t>
      </w:r>
      <w:proofErr w:type="spellStart"/>
      <w:r w:rsidRPr="00786EF5">
        <w:rPr>
          <w:szCs w:val="24"/>
          <w:lang w:val="fr-FR"/>
        </w:rPr>
        <w:t>psihologic</w:t>
      </w:r>
      <w:proofErr w:type="spellEnd"/>
      <w:r w:rsidRPr="00786EF5">
        <w:rPr>
          <w:szCs w:val="24"/>
          <w:lang w:val="fr-FR"/>
        </w:rPr>
        <w:t xml:space="preserve"> </w:t>
      </w:r>
      <w:proofErr w:type="spellStart"/>
      <w:r w:rsidRPr="00786EF5">
        <w:rPr>
          <w:szCs w:val="24"/>
          <w:lang w:val="fr-FR"/>
        </w:rPr>
        <w:t>pentru</w:t>
      </w:r>
      <w:proofErr w:type="spellEnd"/>
      <w:r w:rsidRPr="00786EF5">
        <w:rPr>
          <w:szCs w:val="24"/>
          <w:lang w:val="fr-FR"/>
        </w:rPr>
        <w:t xml:space="preserve"> </w:t>
      </w:r>
      <w:proofErr w:type="spellStart"/>
      <w:r w:rsidRPr="00786EF5">
        <w:rPr>
          <w:szCs w:val="24"/>
          <w:lang w:val="fr-FR"/>
        </w:rPr>
        <w:t>părinţi</w:t>
      </w:r>
      <w:proofErr w:type="spellEnd"/>
      <w:r w:rsidRPr="00786EF5">
        <w:rPr>
          <w:szCs w:val="24"/>
          <w:lang w:val="fr-FR"/>
        </w:rPr>
        <w:t xml:space="preserve"> </w:t>
      </w:r>
      <w:proofErr w:type="spellStart"/>
      <w:r w:rsidRPr="00786EF5">
        <w:rPr>
          <w:szCs w:val="24"/>
          <w:lang w:val="fr-FR"/>
        </w:rPr>
        <w:t>şi</w:t>
      </w:r>
      <w:proofErr w:type="spellEnd"/>
      <w:r w:rsidRPr="00786EF5">
        <w:rPr>
          <w:szCs w:val="24"/>
          <w:lang w:val="fr-FR"/>
        </w:rPr>
        <w:t xml:space="preserve"> </w:t>
      </w:r>
      <w:proofErr w:type="spellStart"/>
      <w:r w:rsidRPr="00786EF5">
        <w:rPr>
          <w:szCs w:val="24"/>
          <w:lang w:val="fr-FR"/>
        </w:rPr>
        <w:t>copii</w:t>
      </w:r>
      <w:proofErr w:type="spellEnd"/>
      <w:r w:rsidRPr="00786EF5">
        <w:rPr>
          <w:szCs w:val="24"/>
          <w:lang w:val="fr-FR"/>
        </w:rPr>
        <w:t xml:space="preserve">, </w:t>
      </w:r>
      <w:proofErr w:type="spellStart"/>
      <w:r w:rsidRPr="00786EF5">
        <w:rPr>
          <w:szCs w:val="24"/>
          <w:lang w:val="fr-FR"/>
        </w:rPr>
        <w:t>în</w:t>
      </w:r>
      <w:proofErr w:type="spellEnd"/>
      <w:r w:rsidRPr="00786EF5">
        <w:rPr>
          <w:szCs w:val="24"/>
          <w:lang w:val="fr-FR"/>
        </w:rPr>
        <w:t xml:space="preserve"> mod </w:t>
      </w:r>
      <w:proofErr w:type="spellStart"/>
      <w:r w:rsidRPr="00786EF5">
        <w:rPr>
          <w:szCs w:val="24"/>
          <w:lang w:val="fr-FR"/>
        </w:rPr>
        <w:t>individual</w:t>
      </w:r>
      <w:proofErr w:type="spellEnd"/>
      <w:r w:rsidRPr="00786EF5">
        <w:rPr>
          <w:szCs w:val="24"/>
          <w:lang w:val="fr-FR"/>
        </w:rPr>
        <w:t xml:space="preserve"> </w:t>
      </w:r>
      <w:proofErr w:type="spellStart"/>
      <w:r w:rsidRPr="00786EF5">
        <w:rPr>
          <w:szCs w:val="24"/>
          <w:lang w:val="fr-FR"/>
        </w:rPr>
        <w:t>sau</w:t>
      </w:r>
      <w:proofErr w:type="spellEnd"/>
      <w:r w:rsidRPr="00786EF5">
        <w:rPr>
          <w:szCs w:val="24"/>
          <w:lang w:val="fr-FR"/>
        </w:rPr>
        <w:t xml:space="preserve"> </w:t>
      </w:r>
      <w:proofErr w:type="spellStart"/>
      <w:r w:rsidRPr="00786EF5">
        <w:rPr>
          <w:szCs w:val="24"/>
          <w:lang w:val="fr-FR"/>
        </w:rPr>
        <w:t>în</w:t>
      </w:r>
      <w:proofErr w:type="spellEnd"/>
      <w:r w:rsidRPr="00786EF5">
        <w:rPr>
          <w:szCs w:val="24"/>
          <w:lang w:val="fr-FR"/>
        </w:rPr>
        <w:t xml:space="preserve"> </w:t>
      </w:r>
      <w:proofErr w:type="spellStart"/>
      <w:r w:rsidRPr="00786EF5">
        <w:rPr>
          <w:szCs w:val="24"/>
          <w:lang w:val="fr-FR"/>
        </w:rPr>
        <w:t>grup</w:t>
      </w:r>
      <w:proofErr w:type="spellEnd"/>
      <w:r w:rsidRPr="00786EF5">
        <w:rPr>
          <w:szCs w:val="24"/>
          <w:lang w:val="fr-FR"/>
        </w:rPr>
        <w:t xml:space="preserve">, </w:t>
      </w:r>
      <w:proofErr w:type="spellStart"/>
      <w:r w:rsidRPr="00786EF5">
        <w:rPr>
          <w:szCs w:val="24"/>
          <w:lang w:val="fr-FR"/>
        </w:rPr>
        <w:t>în</w:t>
      </w:r>
      <w:proofErr w:type="spellEnd"/>
      <w:r w:rsidRPr="00786EF5">
        <w:rPr>
          <w:szCs w:val="24"/>
          <w:lang w:val="fr-FR"/>
        </w:rPr>
        <w:t xml:space="preserve"> </w:t>
      </w:r>
      <w:proofErr w:type="spellStart"/>
      <w:r w:rsidRPr="00786EF5">
        <w:rPr>
          <w:szCs w:val="24"/>
          <w:lang w:val="fr-FR"/>
        </w:rPr>
        <w:t>condiţii</w:t>
      </w:r>
      <w:proofErr w:type="spellEnd"/>
      <w:r w:rsidRPr="00786EF5">
        <w:rPr>
          <w:szCs w:val="24"/>
          <w:lang w:val="fr-FR"/>
        </w:rPr>
        <w:t xml:space="preserve"> de </w:t>
      </w:r>
      <w:proofErr w:type="spellStart"/>
      <w:r w:rsidRPr="00786EF5">
        <w:rPr>
          <w:szCs w:val="24"/>
          <w:lang w:val="fr-FR"/>
        </w:rPr>
        <w:t>maxim</w:t>
      </w:r>
      <w:r w:rsidR="00660259">
        <w:rPr>
          <w:szCs w:val="24"/>
          <w:lang w:val="fr-FR"/>
        </w:rPr>
        <w:t>ă</w:t>
      </w:r>
      <w:proofErr w:type="spellEnd"/>
      <w:r w:rsidRPr="00786EF5">
        <w:rPr>
          <w:szCs w:val="24"/>
          <w:lang w:val="fr-FR"/>
        </w:rPr>
        <w:t xml:space="preserve"> </w:t>
      </w:r>
      <w:proofErr w:type="spellStart"/>
      <w:r w:rsidRPr="00786EF5">
        <w:rPr>
          <w:szCs w:val="24"/>
          <w:lang w:val="fr-FR"/>
        </w:rPr>
        <w:t>confiden</w:t>
      </w:r>
      <w:r w:rsidR="00D97ACF">
        <w:rPr>
          <w:szCs w:val="24"/>
          <w:lang w:val="fr-FR"/>
        </w:rPr>
        <w:t>ț</w:t>
      </w:r>
      <w:r w:rsidRPr="00786EF5">
        <w:rPr>
          <w:szCs w:val="24"/>
          <w:lang w:val="fr-FR"/>
        </w:rPr>
        <w:t>ialitate</w:t>
      </w:r>
      <w:proofErr w:type="spellEnd"/>
      <w:r w:rsidR="00C73B6B">
        <w:rPr>
          <w:szCs w:val="24"/>
          <w:lang w:val="fr-FR"/>
        </w:rPr>
        <w:t> ;</w:t>
      </w:r>
    </w:p>
    <w:p w:rsidR="002E1DB6" w:rsidRPr="00786EF5" w:rsidRDefault="002E1DB6" w:rsidP="001464B8">
      <w:pPr>
        <w:tabs>
          <w:tab w:val="left" w:pos="-4590"/>
        </w:tabs>
        <w:ind w:right="357"/>
        <w:jc w:val="both"/>
        <w:rPr>
          <w:szCs w:val="24"/>
        </w:rPr>
      </w:pPr>
      <w:r>
        <w:rPr>
          <w:szCs w:val="24"/>
          <w:lang w:val="fr-FR"/>
        </w:rPr>
        <w:t xml:space="preserve">- </w:t>
      </w:r>
      <w:proofErr w:type="spellStart"/>
      <w:r>
        <w:rPr>
          <w:szCs w:val="24"/>
          <w:lang w:val="fr-FR"/>
        </w:rPr>
        <w:t>A</w:t>
      </w:r>
      <w:r w:rsidRPr="00786EF5">
        <w:rPr>
          <w:szCs w:val="24"/>
          <w:lang w:val="fr-FR"/>
        </w:rPr>
        <w:t>sigură</w:t>
      </w:r>
      <w:proofErr w:type="spellEnd"/>
      <w:r w:rsidRPr="00786EF5">
        <w:rPr>
          <w:szCs w:val="24"/>
          <w:lang w:val="fr-FR"/>
        </w:rPr>
        <w:t xml:space="preserve"> </w:t>
      </w:r>
      <w:proofErr w:type="spellStart"/>
      <w:r w:rsidRPr="00786EF5">
        <w:rPr>
          <w:szCs w:val="24"/>
          <w:lang w:val="fr-FR"/>
        </w:rPr>
        <w:t>sprijin</w:t>
      </w:r>
      <w:proofErr w:type="spellEnd"/>
      <w:r w:rsidRPr="00786EF5">
        <w:rPr>
          <w:szCs w:val="24"/>
          <w:lang w:val="fr-FR"/>
        </w:rPr>
        <w:t xml:space="preserve"> </w:t>
      </w:r>
      <w:proofErr w:type="spellStart"/>
      <w:r w:rsidRPr="00786EF5">
        <w:rPr>
          <w:szCs w:val="24"/>
          <w:lang w:val="fr-FR"/>
        </w:rPr>
        <w:t>psihologic</w:t>
      </w:r>
      <w:proofErr w:type="spellEnd"/>
      <w:r w:rsidRPr="00786EF5">
        <w:rPr>
          <w:szCs w:val="24"/>
          <w:lang w:val="fr-FR"/>
        </w:rPr>
        <w:t xml:space="preserve"> </w:t>
      </w:r>
      <w:proofErr w:type="spellStart"/>
      <w:r w:rsidRPr="00786EF5">
        <w:rPr>
          <w:szCs w:val="24"/>
          <w:lang w:val="fr-FR"/>
        </w:rPr>
        <w:t>şi</w:t>
      </w:r>
      <w:proofErr w:type="spellEnd"/>
      <w:r w:rsidRPr="00786EF5">
        <w:rPr>
          <w:szCs w:val="24"/>
          <w:lang w:val="fr-FR"/>
        </w:rPr>
        <w:t xml:space="preserve"> </w:t>
      </w:r>
      <w:proofErr w:type="spellStart"/>
      <w:r w:rsidRPr="00786EF5">
        <w:rPr>
          <w:szCs w:val="24"/>
          <w:lang w:val="fr-FR"/>
        </w:rPr>
        <w:t>consiliere</w:t>
      </w:r>
      <w:proofErr w:type="spellEnd"/>
      <w:r w:rsidRPr="00786EF5">
        <w:rPr>
          <w:szCs w:val="24"/>
          <w:lang w:val="fr-FR"/>
        </w:rPr>
        <w:t xml:space="preserve"> </w:t>
      </w:r>
      <w:proofErr w:type="spellStart"/>
      <w:r w:rsidRPr="00786EF5">
        <w:rPr>
          <w:szCs w:val="24"/>
          <w:lang w:val="fr-FR"/>
        </w:rPr>
        <w:t>copiilor</w:t>
      </w:r>
      <w:proofErr w:type="spellEnd"/>
      <w:r w:rsidRPr="00786EF5">
        <w:rPr>
          <w:szCs w:val="24"/>
          <w:lang w:val="fr-FR"/>
        </w:rPr>
        <w:t xml:space="preserve"> care au </w:t>
      </w:r>
      <w:proofErr w:type="spellStart"/>
      <w:r w:rsidRPr="00786EF5">
        <w:rPr>
          <w:szCs w:val="24"/>
          <w:lang w:val="fr-FR"/>
        </w:rPr>
        <w:t>fost</w:t>
      </w:r>
      <w:proofErr w:type="spellEnd"/>
      <w:r w:rsidRPr="00786EF5">
        <w:rPr>
          <w:szCs w:val="24"/>
          <w:lang w:val="fr-FR"/>
        </w:rPr>
        <w:t xml:space="preserve"> </w:t>
      </w:r>
      <w:proofErr w:type="spellStart"/>
      <w:r w:rsidRPr="00786EF5">
        <w:rPr>
          <w:szCs w:val="24"/>
          <w:lang w:val="fr-FR"/>
        </w:rPr>
        <w:t>intimidaţi</w:t>
      </w:r>
      <w:proofErr w:type="spellEnd"/>
      <w:r w:rsidRPr="00786EF5">
        <w:rPr>
          <w:szCs w:val="24"/>
          <w:lang w:val="fr-FR"/>
        </w:rPr>
        <w:t xml:space="preserve"> </w:t>
      </w:r>
      <w:proofErr w:type="spellStart"/>
      <w:r w:rsidRPr="00786EF5">
        <w:rPr>
          <w:szCs w:val="24"/>
          <w:lang w:val="fr-FR"/>
        </w:rPr>
        <w:t>sau</w:t>
      </w:r>
      <w:proofErr w:type="spellEnd"/>
      <w:r w:rsidRPr="00786EF5">
        <w:rPr>
          <w:szCs w:val="24"/>
          <w:lang w:val="fr-FR"/>
        </w:rPr>
        <w:t xml:space="preserve"> </w:t>
      </w:r>
      <w:proofErr w:type="spellStart"/>
      <w:r w:rsidRPr="00786EF5">
        <w:rPr>
          <w:szCs w:val="24"/>
          <w:lang w:val="fr-FR"/>
        </w:rPr>
        <w:t>discriminaţi</w:t>
      </w:r>
      <w:proofErr w:type="spellEnd"/>
      <w:r w:rsidRPr="00786EF5">
        <w:rPr>
          <w:szCs w:val="24"/>
          <w:lang w:val="fr-FR"/>
        </w:rPr>
        <w:t xml:space="preserve">, </w:t>
      </w:r>
      <w:proofErr w:type="spellStart"/>
      <w:r w:rsidRPr="00786EF5">
        <w:rPr>
          <w:szCs w:val="24"/>
          <w:lang w:val="fr-FR"/>
        </w:rPr>
        <w:t>în</w:t>
      </w:r>
      <w:proofErr w:type="spellEnd"/>
      <w:r w:rsidRPr="00786EF5">
        <w:rPr>
          <w:szCs w:val="24"/>
          <w:lang w:val="fr-FR"/>
        </w:rPr>
        <w:t xml:space="preserve"> </w:t>
      </w:r>
      <w:proofErr w:type="spellStart"/>
      <w:r w:rsidRPr="00786EF5">
        <w:rPr>
          <w:szCs w:val="24"/>
          <w:lang w:val="fr-FR"/>
        </w:rPr>
        <w:t>situaţia</w:t>
      </w:r>
      <w:proofErr w:type="spellEnd"/>
      <w:r w:rsidRPr="00786EF5">
        <w:rPr>
          <w:szCs w:val="24"/>
          <w:lang w:val="fr-FR"/>
        </w:rPr>
        <w:t xml:space="preserve"> </w:t>
      </w:r>
      <w:proofErr w:type="spellStart"/>
      <w:r w:rsidRPr="00786EF5">
        <w:rPr>
          <w:szCs w:val="24"/>
          <w:lang w:val="fr-FR"/>
        </w:rPr>
        <w:t>copiilor</w:t>
      </w:r>
      <w:proofErr w:type="spellEnd"/>
      <w:r w:rsidRPr="00786EF5">
        <w:rPr>
          <w:szCs w:val="24"/>
          <w:lang w:val="fr-FR"/>
        </w:rPr>
        <w:t xml:space="preserve"> </w:t>
      </w:r>
      <w:proofErr w:type="spellStart"/>
      <w:r w:rsidRPr="00786EF5">
        <w:rPr>
          <w:szCs w:val="24"/>
          <w:lang w:val="fr-FR"/>
        </w:rPr>
        <w:t>abuzaţi</w:t>
      </w:r>
      <w:proofErr w:type="spellEnd"/>
      <w:r w:rsidRPr="00786EF5">
        <w:rPr>
          <w:szCs w:val="24"/>
          <w:lang w:val="fr-FR"/>
        </w:rPr>
        <w:t xml:space="preserve">, </w:t>
      </w:r>
      <w:proofErr w:type="spellStart"/>
      <w:r w:rsidRPr="00786EF5">
        <w:rPr>
          <w:szCs w:val="24"/>
          <w:lang w:val="fr-FR"/>
        </w:rPr>
        <w:t>neglijaţi</w:t>
      </w:r>
      <w:proofErr w:type="spellEnd"/>
      <w:r w:rsidRPr="00786EF5">
        <w:rPr>
          <w:szCs w:val="24"/>
          <w:lang w:val="fr-FR"/>
        </w:rPr>
        <w:t xml:space="preserve"> </w:t>
      </w:r>
      <w:proofErr w:type="spellStart"/>
      <w:r w:rsidRPr="00786EF5">
        <w:rPr>
          <w:szCs w:val="24"/>
          <w:lang w:val="fr-FR"/>
        </w:rPr>
        <w:t>sau</w:t>
      </w:r>
      <w:proofErr w:type="spellEnd"/>
      <w:r w:rsidRPr="00786EF5">
        <w:rPr>
          <w:szCs w:val="24"/>
          <w:lang w:val="fr-FR"/>
        </w:rPr>
        <w:t xml:space="preserve"> </w:t>
      </w:r>
      <w:proofErr w:type="spellStart"/>
      <w:r w:rsidRPr="00786EF5">
        <w:rPr>
          <w:szCs w:val="24"/>
          <w:lang w:val="fr-FR"/>
        </w:rPr>
        <w:t>exploataţi</w:t>
      </w:r>
      <w:proofErr w:type="spellEnd"/>
      <w:r w:rsidR="00C73B6B">
        <w:rPr>
          <w:szCs w:val="24"/>
          <w:lang w:val="fr-FR"/>
        </w:rPr>
        <w:t> ;</w:t>
      </w:r>
    </w:p>
    <w:p w:rsidR="002E1DB6" w:rsidRPr="00786EF5" w:rsidRDefault="002E1DB6" w:rsidP="001464B8">
      <w:pPr>
        <w:tabs>
          <w:tab w:val="left" w:pos="-4590"/>
        </w:tabs>
        <w:ind w:right="357"/>
        <w:jc w:val="both"/>
        <w:rPr>
          <w:szCs w:val="24"/>
        </w:rPr>
      </w:pPr>
      <w:r>
        <w:rPr>
          <w:szCs w:val="24"/>
          <w:lang w:val="it-IT"/>
        </w:rPr>
        <w:t>- E</w:t>
      </w:r>
      <w:r w:rsidRPr="00786EF5">
        <w:rPr>
          <w:szCs w:val="24"/>
          <w:lang w:val="it-IT"/>
        </w:rPr>
        <w:t>laborează şi coordonează implementarea PPI, PPC ca urmare a evaluării detaliate efectuate de către  membrii echipe multidisciplinare de la nivelul complexului;</w:t>
      </w:r>
    </w:p>
    <w:p w:rsidR="002E1DB6" w:rsidRPr="00786EF5" w:rsidRDefault="002E1DB6" w:rsidP="001464B8">
      <w:pPr>
        <w:tabs>
          <w:tab w:val="left" w:pos="-4590"/>
        </w:tabs>
        <w:ind w:right="357"/>
        <w:jc w:val="both"/>
        <w:rPr>
          <w:szCs w:val="24"/>
        </w:rPr>
      </w:pPr>
      <w:r>
        <w:rPr>
          <w:szCs w:val="24"/>
          <w:lang w:val="it-IT"/>
        </w:rPr>
        <w:t>- F</w:t>
      </w:r>
      <w:r w:rsidRPr="00786EF5">
        <w:rPr>
          <w:szCs w:val="24"/>
          <w:lang w:val="it-IT"/>
        </w:rPr>
        <w:t xml:space="preserve">ace raportările evoluţiei implementării PPI, PPC  către managerul de caz de la  nivelul Direcţiei  Generale de Asistenţă Socială şi Protecţia Copilului Argeş; </w:t>
      </w:r>
    </w:p>
    <w:p w:rsidR="002E1DB6" w:rsidRPr="00786EF5" w:rsidRDefault="002E1DB6" w:rsidP="001464B8">
      <w:pPr>
        <w:tabs>
          <w:tab w:val="left" w:pos="-4590"/>
        </w:tabs>
        <w:ind w:right="357"/>
        <w:jc w:val="both"/>
        <w:rPr>
          <w:szCs w:val="24"/>
        </w:rPr>
      </w:pPr>
      <w:r>
        <w:rPr>
          <w:szCs w:val="24"/>
          <w:lang w:val="it-IT"/>
        </w:rPr>
        <w:t>- C</w:t>
      </w:r>
      <w:r w:rsidRPr="00786EF5">
        <w:rPr>
          <w:szCs w:val="24"/>
          <w:lang w:val="it-IT"/>
        </w:rPr>
        <w:t>oordonează echipa de caz, în derularea activităţilor cuprinse în cadrul PPI, PPC urmărind ca acestea  să se desfăşoare conform planificărilor;</w:t>
      </w:r>
    </w:p>
    <w:p w:rsidR="002E1DB6" w:rsidRPr="00786EF5" w:rsidRDefault="002E1DB6" w:rsidP="001464B8">
      <w:pPr>
        <w:tabs>
          <w:tab w:val="left" w:pos="-4590"/>
        </w:tabs>
        <w:ind w:right="357"/>
        <w:jc w:val="both"/>
        <w:rPr>
          <w:szCs w:val="24"/>
        </w:rPr>
      </w:pPr>
      <w:r>
        <w:rPr>
          <w:szCs w:val="24"/>
          <w:lang w:val="it-IT"/>
        </w:rPr>
        <w:t>- S</w:t>
      </w:r>
      <w:r w:rsidRPr="00786EF5">
        <w:rPr>
          <w:szCs w:val="24"/>
          <w:lang w:val="it-IT"/>
        </w:rPr>
        <w:t xml:space="preserve">ă solicite managerului de caz reevaluarea PPI, PPC dacă constată modificări determinante în situaţia beneficiarilor sau a eficienţei serviciilor oferite ori facilitate de complexul de servicii; </w:t>
      </w:r>
    </w:p>
    <w:p w:rsidR="002E1DB6" w:rsidRPr="00786EF5" w:rsidRDefault="002E1DB6" w:rsidP="001464B8">
      <w:pPr>
        <w:tabs>
          <w:tab w:val="left" w:pos="-4590"/>
        </w:tabs>
        <w:ind w:right="357"/>
        <w:jc w:val="both"/>
        <w:rPr>
          <w:szCs w:val="24"/>
        </w:rPr>
      </w:pPr>
      <w:r>
        <w:rPr>
          <w:szCs w:val="24"/>
          <w:lang w:val="it-IT"/>
        </w:rPr>
        <w:t>- S</w:t>
      </w:r>
      <w:r w:rsidRPr="00786EF5">
        <w:rPr>
          <w:szCs w:val="24"/>
          <w:lang w:val="it-IT"/>
        </w:rPr>
        <w:t>ă întocmească şi să actualizeze dosarulu</w:t>
      </w:r>
      <w:r>
        <w:rPr>
          <w:szCs w:val="24"/>
          <w:lang w:val="it-IT"/>
        </w:rPr>
        <w:t>i copiilor  beneficiari ai</w:t>
      </w:r>
      <w:r w:rsidRPr="00786EF5">
        <w:rPr>
          <w:szCs w:val="24"/>
          <w:lang w:val="it-IT"/>
        </w:rPr>
        <w:t xml:space="preserve"> CZ; </w:t>
      </w:r>
    </w:p>
    <w:p w:rsidR="002E1DB6" w:rsidRPr="00786EF5" w:rsidRDefault="002E1DB6" w:rsidP="001464B8">
      <w:pPr>
        <w:tabs>
          <w:tab w:val="left" w:pos="-4590"/>
        </w:tabs>
        <w:ind w:right="357"/>
        <w:jc w:val="both"/>
        <w:rPr>
          <w:szCs w:val="24"/>
        </w:rPr>
      </w:pPr>
      <w:r>
        <w:rPr>
          <w:szCs w:val="24"/>
          <w:lang w:val="it-IT"/>
        </w:rPr>
        <w:t>- S</w:t>
      </w:r>
      <w:r w:rsidRPr="00786EF5">
        <w:rPr>
          <w:szCs w:val="24"/>
          <w:lang w:val="it-IT"/>
        </w:rPr>
        <w:t xml:space="preserve">ă monitorizeze PPI; </w:t>
      </w:r>
    </w:p>
    <w:p w:rsidR="002E1DB6" w:rsidRPr="00786EF5" w:rsidRDefault="002E1DB6" w:rsidP="001464B8">
      <w:pPr>
        <w:tabs>
          <w:tab w:val="left" w:pos="-4590"/>
        </w:tabs>
        <w:ind w:right="357"/>
        <w:jc w:val="both"/>
        <w:rPr>
          <w:szCs w:val="24"/>
        </w:rPr>
      </w:pPr>
      <w:r>
        <w:rPr>
          <w:szCs w:val="24"/>
          <w:lang w:val="it-IT"/>
        </w:rPr>
        <w:t>- A</w:t>
      </w:r>
      <w:r w:rsidRPr="00786EF5">
        <w:rPr>
          <w:szCs w:val="24"/>
          <w:lang w:val="it-IT"/>
        </w:rPr>
        <w:t>sigură evaluarea</w:t>
      </w:r>
      <w:r w:rsidR="00660259">
        <w:rPr>
          <w:szCs w:val="24"/>
          <w:lang w:val="it-IT"/>
        </w:rPr>
        <w:t xml:space="preserve"> inițială</w:t>
      </w:r>
      <w:r w:rsidRPr="00786EF5">
        <w:rPr>
          <w:szCs w:val="24"/>
          <w:lang w:val="it-IT"/>
        </w:rPr>
        <w:t xml:space="preserve"> şi reevaluarea psihologică a copilului,  a părinţilor acestora, a evoluţiei relaţiei copil-părinţi precum şi a gradului de dezvoltare a responsabilităţii părinteşti</w:t>
      </w:r>
      <w:r w:rsidRPr="00786EF5">
        <w:rPr>
          <w:szCs w:val="24"/>
          <w:lang w:val="pt-BR"/>
        </w:rPr>
        <w:t>;</w:t>
      </w:r>
    </w:p>
    <w:p w:rsidR="002E1DB6" w:rsidRPr="00786EF5" w:rsidRDefault="002E1DB6" w:rsidP="001464B8">
      <w:pPr>
        <w:tabs>
          <w:tab w:val="left" w:pos="-4590"/>
        </w:tabs>
        <w:ind w:right="357"/>
        <w:jc w:val="both"/>
        <w:rPr>
          <w:szCs w:val="24"/>
        </w:rPr>
      </w:pPr>
      <w:r>
        <w:rPr>
          <w:szCs w:val="24"/>
          <w:lang w:val="it-IT"/>
        </w:rPr>
        <w:t>- C</w:t>
      </w:r>
      <w:r w:rsidRPr="00786EF5">
        <w:rPr>
          <w:szCs w:val="24"/>
          <w:lang w:val="it-IT"/>
        </w:rPr>
        <w:t xml:space="preserve">onsiliază copilul  şi asigură terapia de specialitate, pentru depăşirea situaţiilor de criză, consolidarea relaţiilor  cu părinţii şi familia lărgită, reintegrarea familială etc.;                                               </w:t>
      </w:r>
    </w:p>
    <w:p w:rsidR="002E1DB6" w:rsidRPr="00786EF5" w:rsidRDefault="002E1DB6" w:rsidP="001464B8">
      <w:pPr>
        <w:tabs>
          <w:tab w:val="left" w:pos="-4590"/>
        </w:tabs>
        <w:ind w:right="357"/>
        <w:jc w:val="both"/>
        <w:rPr>
          <w:szCs w:val="24"/>
        </w:rPr>
      </w:pPr>
      <w:r>
        <w:rPr>
          <w:szCs w:val="24"/>
          <w:lang w:val="it-IT"/>
        </w:rPr>
        <w:t>- A</w:t>
      </w:r>
      <w:r w:rsidRPr="00786EF5">
        <w:rPr>
          <w:szCs w:val="24"/>
          <w:lang w:val="it-IT"/>
        </w:rPr>
        <w:t xml:space="preserve">sigură moderarea grupului de suport;                                      </w:t>
      </w:r>
    </w:p>
    <w:p w:rsidR="002E1DB6" w:rsidRPr="00D0799A" w:rsidRDefault="002E1DB6" w:rsidP="001464B8">
      <w:pPr>
        <w:tabs>
          <w:tab w:val="left" w:pos="-4590"/>
        </w:tabs>
        <w:ind w:right="357"/>
        <w:jc w:val="both"/>
        <w:rPr>
          <w:szCs w:val="24"/>
        </w:rPr>
      </w:pPr>
      <w:r>
        <w:rPr>
          <w:szCs w:val="24"/>
          <w:lang w:val="ro-RO"/>
        </w:rPr>
        <w:t>- E</w:t>
      </w:r>
      <w:r w:rsidRPr="00786EF5">
        <w:rPr>
          <w:szCs w:val="24"/>
          <w:lang w:val="ro-RO"/>
        </w:rPr>
        <w:t xml:space="preserve">laborează PPC/celelalte planuri prevăzute în </w:t>
      </w:r>
      <w:proofErr w:type="spellStart"/>
      <w:r w:rsidRPr="00786EF5">
        <w:rPr>
          <w:szCs w:val="24"/>
          <w:lang w:val="ro-RO"/>
        </w:rPr>
        <w:t>legislaţie</w:t>
      </w:r>
      <w:proofErr w:type="spellEnd"/>
      <w:r w:rsidRPr="00786EF5">
        <w:rPr>
          <w:szCs w:val="24"/>
          <w:lang w:val="ro-RO"/>
        </w:rPr>
        <w:t xml:space="preserve"> </w:t>
      </w:r>
      <w:proofErr w:type="spellStart"/>
      <w:r w:rsidRPr="00786EF5">
        <w:rPr>
          <w:szCs w:val="24"/>
          <w:lang w:val="ro-RO"/>
        </w:rPr>
        <w:t>şi</w:t>
      </w:r>
      <w:proofErr w:type="spellEnd"/>
      <w:r w:rsidRPr="00786EF5">
        <w:rPr>
          <w:szCs w:val="24"/>
          <w:lang w:val="ro-RO"/>
        </w:rPr>
        <w:t xml:space="preserve">  face parte din  echipa multidisciplinară </w:t>
      </w:r>
      <w:proofErr w:type="spellStart"/>
      <w:r w:rsidRPr="00786EF5">
        <w:rPr>
          <w:szCs w:val="24"/>
          <w:lang w:val="ro-RO"/>
        </w:rPr>
        <w:t>şi</w:t>
      </w:r>
      <w:proofErr w:type="spellEnd"/>
      <w:r w:rsidRPr="00786EF5">
        <w:rPr>
          <w:szCs w:val="24"/>
          <w:lang w:val="ro-RO"/>
        </w:rPr>
        <w:t>, după caz, interinstitu</w:t>
      </w:r>
      <w:r w:rsidR="00D47212">
        <w:rPr>
          <w:szCs w:val="24"/>
          <w:lang w:val="ro-RO"/>
        </w:rPr>
        <w:t>ț</w:t>
      </w:r>
      <w:r w:rsidRPr="00786EF5">
        <w:rPr>
          <w:szCs w:val="24"/>
          <w:lang w:val="ro-RO"/>
        </w:rPr>
        <w:t xml:space="preserve">ională;                                                                           </w:t>
      </w:r>
    </w:p>
    <w:p w:rsidR="002E1DB6" w:rsidRPr="00786EF5" w:rsidRDefault="002E1DB6" w:rsidP="001464B8">
      <w:pPr>
        <w:tabs>
          <w:tab w:val="left" w:pos="-4590"/>
        </w:tabs>
        <w:ind w:right="357"/>
        <w:jc w:val="both"/>
        <w:rPr>
          <w:szCs w:val="24"/>
        </w:rPr>
      </w:pPr>
      <w:r>
        <w:rPr>
          <w:szCs w:val="24"/>
          <w:lang w:val="it-IT"/>
        </w:rPr>
        <w:t>- P</w:t>
      </w:r>
      <w:r w:rsidRPr="00786EF5">
        <w:rPr>
          <w:szCs w:val="24"/>
          <w:lang w:val="it-IT"/>
        </w:rPr>
        <w:t>articipă la eforturile, demersurile şi activităţile de prevenire a separării copilului de familia sa;</w:t>
      </w:r>
    </w:p>
    <w:p w:rsidR="002E1DB6" w:rsidRPr="00786EF5" w:rsidRDefault="002E1DB6" w:rsidP="001464B8">
      <w:pPr>
        <w:tabs>
          <w:tab w:val="left" w:pos="-4590"/>
        </w:tabs>
        <w:ind w:right="357"/>
        <w:jc w:val="both"/>
        <w:rPr>
          <w:szCs w:val="24"/>
        </w:rPr>
      </w:pPr>
      <w:r>
        <w:rPr>
          <w:szCs w:val="24"/>
          <w:lang w:val="it-IT"/>
        </w:rPr>
        <w:t>- A</w:t>
      </w:r>
      <w:r w:rsidRPr="00786EF5">
        <w:rPr>
          <w:szCs w:val="24"/>
          <w:lang w:val="it-IT"/>
        </w:rPr>
        <w:t xml:space="preserve">sigură </w:t>
      </w:r>
      <w:r w:rsidRPr="00786EF5">
        <w:rPr>
          <w:bCs/>
          <w:szCs w:val="24"/>
          <w:lang w:val="it-IT"/>
        </w:rPr>
        <w:t xml:space="preserve">asistenţă clienţilor cu dificultăţi psiho-sociale, persoane cu probleme psihologice, decomportament, dependenţe de alcool, droguri, supuse abuzurilor din partea unor persoane, copii </w:t>
      </w:r>
      <w:proofErr w:type="spellStart"/>
      <w:r w:rsidRPr="00786EF5">
        <w:rPr>
          <w:bCs/>
          <w:szCs w:val="24"/>
          <w:lang w:val="fr-FR"/>
        </w:rPr>
        <w:t>cu</w:t>
      </w:r>
      <w:proofErr w:type="spellEnd"/>
      <w:r w:rsidRPr="00786EF5">
        <w:rPr>
          <w:bCs/>
          <w:szCs w:val="24"/>
          <w:lang w:val="fr-FR"/>
        </w:rPr>
        <w:t xml:space="preserve"> </w:t>
      </w:r>
      <w:proofErr w:type="spellStart"/>
      <w:r w:rsidRPr="00786EF5">
        <w:rPr>
          <w:bCs/>
          <w:szCs w:val="24"/>
          <w:lang w:val="fr-FR"/>
        </w:rPr>
        <w:t>risc</w:t>
      </w:r>
      <w:proofErr w:type="spellEnd"/>
      <w:r w:rsidRPr="00786EF5">
        <w:rPr>
          <w:bCs/>
          <w:szCs w:val="24"/>
          <w:lang w:val="fr-FR"/>
        </w:rPr>
        <w:t xml:space="preserve"> de </w:t>
      </w:r>
      <w:proofErr w:type="spellStart"/>
      <w:r w:rsidRPr="00786EF5">
        <w:rPr>
          <w:bCs/>
          <w:szCs w:val="24"/>
          <w:lang w:val="fr-FR"/>
        </w:rPr>
        <w:t>separare</w:t>
      </w:r>
      <w:proofErr w:type="spellEnd"/>
      <w:r w:rsidRPr="00786EF5">
        <w:rPr>
          <w:bCs/>
          <w:szCs w:val="24"/>
          <w:lang w:val="fr-FR"/>
        </w:rPr>
        <w:t xml:space="preserve"> de </w:t>
      </w:r>
      <w:proofErr w:type="spellStart"/>
      <w:r w:rsidRPr="00786EF5">
        <w:rPr>
          <w:bCs/>
          <w:szCs w:val="24"/>
          <w:lang w:val="fr-FR"/>
        </w:rPr>
        <w:t>familie</w:t>
      </w:r>
      <w:proofErr w:type="spellEnd"/>
      <w:r w:rsidRPr="00786EF5">
        <w:rPr>
          <w:szCs w:val="24"/>
          <w:lang w:val="fr-FR"/>
        </w:rPr>
        <w:t xml:space="preserve">; </w:t>
      </w:r>
    </w:p>
    <w:p w:rsidR="002E1DB6" w:rsidRPr="00786EF5" w:rsidRDefault="002E1DB6" w:rsidP="001464B8">
      <w:pPr>
        <w:tabs>
          <w:tab w:val="left" w:pos="-4590"/>
        </w:tabs>
        <w:ind w:right="357"/>
        <w:jc w:val="both"/>
        <w:rPr>
          <w:szCs w:val="24"/>
        </w:rPr>
      </w:pPr>
      <w:r>
        <w:rPr>
          <w:szCs w:val="24"/>
          <w:lang w:val="it-IT"/>
        </w:rPr>
        <w:t>- R</w:t>
      </w:r>
      <w:r w:rsidRPr="00786EF5">
        <w:rPr>
          <w:szCs w:val="24"/>
          <w:lang w:val="it-IT"/>
        </w:rPr>
        <w:t xml:space="preserve">ealizează întrevederi de tip psiho-social (ascultă, susţine, sprijină clientul în dezvoltarea de competenţe parentale);                               </w:t>
      </w:r>
    </w:p>
    <w:p w:rsidR="002E1DB6" w:rsidRPr="00786EF5" w:rsidRDefault="002E1DB6" w:rsidP="001464B8">
      <w:pPr>
        <w:tabs>
          <w:tab w:val="left" w:pos="-4590"/>
        </w:tabs>
        <w:ind w:right="357"/>
        <w:jc w:val="both"/>
        <w:rPr>
          <w:szCs w:val="24"/>
        </w:rPr>
      </w:pPr>
      <w:r>
        <w:rPr>
          <w:szCs w:val="24"/>
          <w:lang w:val="it-IT"/>
        </w:rPr>
        <w:t>- Î</w:t>
      </w:r>
      <w:r w:rsidRPr="00786EF5">
        <w:rPr>
          <w:szCs w:val="24"/>
          <w:lang w:val="it-IT"/>
        </w:rPr>
        <w:t xml:space="preserve">ntocmeaşte fişele de evaluare psihologică, fişe ce servesc la personalizarea acţiunilor întreprinse pentru copil şi familie prin cunoaşterea şi înţelegerea particularităţilor proprii acestora;  </w:t>
      </w:r>
    </w:p>
    <w:p w:rsidR="002E1DB6" w:rsidRPr="00786EF5" w:rsidRDefault="002E1DB6" w:rsidP="001464B8">
      <w:pPr>
        <w:tabs>
          <w:tab w:val="left" w:pos="-4590"/>
        </w:tabs>
        <w:ind w:right="357"/>
        <w:jc w:val="both"/>
        <w:rPr>
          <w:szCs w:val="24"/>
        </w:rPr>
      </w:pPr>
      <w:r>
        <w:rPr>
          <w:szCs w:val="24"/>
          <w:lang w:val="it-IT"/>
        </w:rPr>
        <w:t>- S</w:t>
      </w:r>
      <w:r w:rsidRPr="00786EF5">
        <w:rPr>
          <w:szCs w:val="24"/>
          <w:lang w:val="it-IT"/>
        </w:rPr>
        <w:t>ă organizeze sesiuni de consiliere individuală şi/sau de familie (inclusiv informare/educare) pentru atingerea obiectivelor PPI, precum şi după reintegrarea/integrarea copilului în familie;</w:t>
      </w:r>
    </w:p>
    <w:p w:rsidR="002E1DB6" w:rsidRPr="00786EF5" w:rsidRDefault="002E1DB6" w:rsidP="001464B8">
      <w:pPr>
        <w:tabs>
          <w:tab w:val="left" w:pos="-4590"/>
        </w:tabs>
        <w:ind w:right="357"/>
        <w:jc w:val="both"/>
        <w:rPr>
          <w:szCs w:val="24"/>
        </w:rPr>
      </w:pPr>
      <w:r>
        <w:rPr>
          <w:szCs w:val="24"/>
          <w:lang w:val="it-IT"/>
        </w:rPr>
        <w:t>- P</w:t>
      </w:r>
      <w:r w:rsidRPr="00786EF5">
        <w:rPr>
          <w:szCs w:val="24"/>
          <w:lang w:val="it-IT"/>
        </w:rPr>
        <w:t>articipă la organizarea programelor de formare a abilităţilor parentale;</w:t>
      </w:r>
    </w:p>
    <w:p w:rsidR="002E1DB6" w:rsidRPr="00786EF5" w:rsidRDefault="002E1DB6" w:rsidP="001464B8">
      <w:pPr>
        <w:tabs>
          <w:tab w:val="left" w:pos="-4590"/>
        </w:tabs>
        <w:ind w:right="357"/>
        <w:jc w:val="both"/>
        <w:rPr>
          <w:szCs w:val="24"/>
        </w:rPr>
      </w:pPr>
      <w:r>
        <w:rPr>
          <w:szCs w:val="24"/>
          <w:lang w:val="it-IT"/>
        </w:rPr>
        <w:t>- P</w:t>
      </w:r>
      <w:r w:rsidRPr="00786EF5">
        <w:rPr>
          <w:szCs w:val="24"/>
          <w:lang w:val="it-IT"/>
        </w:rPr>
        <w:t xml:space="preserve">articipă la formarea şi organizarea grupurilor de sprijin pentru familii; realizează evaluarea periodică a rezultatelor intervenţiilor sale; </w:t>
      </w:r>
    </w:p>
    <w:p w:rsidR="002E1DB6" w:rsidRPr="00786EF5" w:rsidRDefault="002E1DB6" w:rsidP="001464B8">
      <w:pPr>
        <w:tabs>
          <w:tab w:val="left" w:pos="-4590"/>
        </w:tabs>
        <w:ind w:right="357"/>
        <w:jc w:val="both"/>
        <w:rPr>
          <w:szCs w:val="24"/>
        </w:rPr>
      </w:pPr>
      <w:r>
        <w:rPr>
          <w:szCs w:val="24"/>
          <w:lang w:val="it-IT"/>
        </w:rPr>
        <w:t>- C</w:t>
      </w:r>
      <w:r w:rsidRPr="00786EF5">
        <w:rPr>
          <w:szCs w:val="24"/>
          <w:lang w:val="it-IT"/>
        </w:rPr>
        <w:t xml:space="preserve">orelează  intervenţiile în plan psihologic cu celelalte componente ale intervenţiei: în plan social, educaţional, medical şi juridic; </w:t>
      </w:r>
    </w:p>
    <w:p w:rsidR="002E1DB6" w:rsidRPr="00786EF5" w:rsidRDefault="002E1DB6" w:rsidP="001464B8">
      <w:pPr>
        <w:tabs>
          <w:tab w:val="left" w:pos="-4590"/>
        </w:tabs>
        <w:ind w:right="357"/>
        <w:jc w:val="both"/>
        <w:rPr>
          <w:szCs w:val="24"/>
        </w:rPr>
      </w:pPr>
      <w:r>
        <w:rPr>
          <w:szCs w:val="24"/>
          <w:lang w:val="it-IT"/>
        </w:rPr>
        <w:t>- I</w:t>
      </w:r>
      <w:r w:rsidRPr="00786EF5">
        <w:rPr>
          <w:szCs w:val="24"/>
          <w:lang w:val="it-IT"/>
        </w:rPr>
        <w:t>mplică clienţii în luarea deciziilor privind intervenţiile în plan psihologic;</w:t>
      </w:r>
    </w:p>
    <w:p w:rsidR="002E1DB6" w:rsidRPr="00786EF5" w:rsidRDefault="002E1DB6" w:rsidP="001464B8">
      <w:pPr>
        <w:tabs>
          <w:tab w:val="left" w:pos="-4590"/>
        </w:tabs>
        <w:ind w:right="357"/>
        <w:jc w:val="both"/>
        <w:rPr>
          <w:szCs w:val="24"/>
        </w:rPr>
      </w:pPr>
      <w:r>
        <w:rPr>
          <w:szCs w:val="24"/>
          <w:lang w:val="it-IT"/>
        </w:rPr>
        <w:t>- U</w:t>
      </w:r>
      <w:r w:rsidRPr="00786EF5">
        <w:rPr>
          <w:szCs w:val="24"/>
          <w:lang w:val="it-IT"/>
        </w:rPr>
        <w:t>rmăreşte realizarea activităţilor de către profesioniştii implicaţi în implementarea PPI şi ia  măsuri pentru evitarea suprapunerii unor servicii sau a absenţei altora;</w:t>
      </w:r>
    </w:p>
    <w:p w:rsidR="002E1DB6" w:rsidRPr="00786EF5" w:rsidRDefault="002E1DB6" w:rsidP="001464B8">
      <w:pPr>
        <w:tabs>
          <w:tab w:val="left" w:pos="-4590"/>
        </w:tabs>
        <w:ind w:right="357"/>
        <w:jc w:val="both"/>
        <w:rPr>
          <w:szCs w:val="24"/>
        </w:rPr>
      </w:pPr>
      <w:r>
        <w:rPr>
          <w:szCs w:val="24"/>
          <w:lang w:val="it-IT"/>
        </w:rPr>
        <w:t>- I</w:t>
      </w:r>
      <w:r w:rsidRPr="00786EF5">
        <w:rPr>
          <w:szCs w:val="24"/>
          <w:lang w:val="it-IT"/>
        </w:rPr>
        <w:t>nformează beneficiarii asupra drepturilor lor şi asupra serviciilor de care pot dispune în cadrul</w:t>
      </w:r>
      <w:r w:rsidR="00413A66">
        <w:rPr>
          <w:szCs w:val="24"/>
          <w:lang w:val="it-IT"/>
        </w:rPr>
        <w:t xml:space="preserve"> </w:t>
      </w:r>
      <w:r w:rsidRPr="00786EF5">
        <w:rPr>
          <w:szCs w:val="24"/>
          <w:lang w:val="it-IT"/>
        </w:rPr>
        <w:t>complexului;</w:t>
      </w:r>
    </w:p>
    <w:p w:rsidR="002E1DB6" w:rsidRPr="00786EF5" w:rsidRDefault="002E1DB6" w:rsidP="001464B8">
      <w:pPr>
        <w:tabs>
          <w:tab w:val="left" w:pos="-4590"/>
        </w:tabs>
        <w:ind w:right="357"/>
        <w:jc w:val="both"/>
        <w:rPr>
          <w:szCs w:val="24"/>
        </w:rPr>
      </w:pPr>
      <w:r>
        <w:rPr>
          <w:szCs w:val="24"/>
          <w:lang w:val="it-IT"/>
        </w:rPr>
        <w:t>- M</w:t>
      </w:r>
      <w:r w:rsidRPr="00786EF5">
        <w:rPr>
          <w:szCs w:val="24"/>
          <w:lang w:val="it-IT"/>
        </w:rPr>
        <w:t>enţine relaţii permanente cu beneficiarii  pe toată durata implementării PPI;</w:t>
      </w:r>
    </w:p>
    <w:p w:rsidR="002E1DB6" w:rsidRPr="00786EF5" w:rsidRDefault="002E1DB6" w:rsidP="001464B8">
      <w:pPr>
        <w:tabs>
          <w:tab w:val="left" w:pos="-4590"/>
        </w:tabs>
        <w:ind w:right="357"/>
        <w:jc w:val="both"/>
        <w:rPr>
          <w:szCs w:val="24"/>
        </w:rPr>
      </w:pPr>
      <w:r>
        <w:rPr>
          <w:szCs w:val="24"/>
          <w:lang w:val="it-IT"/>
        </w:rPr>
        <w:t>- P</w:t>
      </w:r>
      <w:r w:rsidRPr="00786EF5">
        <w:rPr>
          <w:szCs w:val="24"/>
          <w:lang w:val="it-IT"/>
        </w:rPr>
        <w:t>articipă la reuniunile de reevaluare PPI, la fiecare 3 luni sau mai des, în funcţie de fiecare caz în parte;</w:t>
      </w:r>
    </w:p>
    <w:p w:rsidR="002E1DB6" w:rsidRPr="00786EF5" w:rsidRDefault="002E1DB6" w:rsidP="001464B8">
      <w:pPr>
        <w:tabs>
          <w:tab w:val="left" w:pos="-4590"/>
        </w:tabs>
        <w:ind w:right="357"/>
        <w:jc w:val="both"/>
        <w:rPr>
          <w:szCs w:val="24"/>
        </w:rPr>
      </w:pPr>
      <w:r>
        <w:rPr>
          <w:szCs w:val="24"/>
          <w:lang w:val="it-IT"/>
        </w:rPr>
        <w:t>- I</w:t>
      </w:r>
      <w:r w:rsidRPr="00786EF5">
        <w:rPr>
          <w:szCs w:val="24"/>
          <w:lang w:val="it-IT"/>
        </w:rPr>
        <w:t>nformează beneficiarii  şi profesioniştii asupra evoluţiei cazului;</w:t>
      </w:r>
    </w:p>
    <w:p w:rsidR="002E1DB6" w:rsidRPr="00786EF5" w:rsidRDefault="002E1DB6" w:rsidP="001464B8">
      <w:pPr>
        <w:tabs>
          <w:tab w:val="left" w:pos="-4590"/>
        </w:tabs>
        <w:ind w:right="357"/>
        <w:jc w:val="both"/>
        <w:rPr>
          <w:szCs w:val="24"/>
        </w:rPr>
      </w:pPr>
      <w:r>
        <w:rPr>
          <w:szCs w:val="24"/>
          <w:lang w:val="it-IT"/>
        </w:rPr>
        <w:t>- I</w:t>
      </w:r>
      <w:r w:rsidRPr="00786EF5">
        <w:rPr>
          <w:szCs w:val="24"/>
          <w:lang w:val="it-IT"/>
        </w:rPr>
        <w:t>nformează şeful de complex despre evoluţia implementării PPI.</w:t>
      </w:r>
    </w:p>
    <w:p w:rsidR="002E1DB6" w:rsidRPr="00786EF5" w:rsidRDefault="002E1DB6" w:rsidP="001464B8">
      <w:pPr>
        <w:tabs>
          <w:tab w:val="left" w:pos="-4590"/>
        </w:tabs>
        <w:ind w:right="357"/>
        <w:jc w:val="both"/>
        <w:rPr>
          <w:szCs w:val="24"/>
        </w:rPr>
      </w:pPr>
      <w:r>
        <w:rPr>
          <w:szCs w:val="24"/>
          <w:lang w:val="it-IT"/>
        </w:rPr>
        <w:t>- M</w:t>
      </w:r>
      <w:r w:rsidRPr="00786EF5">
        <w:rPr>
          <w:szCs w:val="24"/>
          <w:lang w:val="it-IT"/>
        </w:rPr>
        <w:t>ediază relaţia dintre copil, familia acestuia şi persoana de referinţă din mediul său de viaţă;</w:t>
      </w:r>
    </w:p>
    <w:p w:rsidR="002E1DB6" w:rsidRPr="00786EF5" w:rsidRDefault="002E1DB6" w:rsidP="001464B8">
      <w:pPr>
        <w:tabs>
          <w:tab w:val="left" w:pos="-4590"/>
        </w:tabs>
        <w:ind w:right="357"/>
        <w:jc w:val="both"/>
        <w:rPr>
          <w:szCs w:val="24"/>
          <w:lang w:val="it-IT"/>
        </w:rPr>
      </w:pPr>
      <w:r>
        <w:rPr>
          <w:szCs w:val="24"/>
          <w:lang w:val="it-IT"/>
        </w:rPr>
        <w:lastRenderedPageBreak/>
        <w:t>- M</w:t>
      </w:r>
      <w:r w:rsidRPr="00786EF5">
        <w:rPr>
          <w:szCs w:val="24"/>
          <w:lang w:val="it-IT"/>
        </w:rPr>
        <w:t>ediază relaţia dintre copil şi familia acestuia, pe de o parte, şi diferite instituţii cu responsabilităţi în domeniul social, pe de altă parte;</w:t>
      </w:r>
    </w:p>
    <w:p w:rsidR="002E1DB6" w:rsidRPr="00786EF5" w:rsidRDefault="002E1DB6" w:rsidP="001464B8">
      <w:pPr>
        <w:tabs>
          <w:tab w:val="left" w:pos="-4590"/>
        </w:tabs>
        <w:ind w:right="357"/>
        <w:jc w:val="both"/>
        <w:rPr>
          <w:szCs w:val="24"/>
        </w:rPr>
      </w:pPr>
      <w:r>
        <w:rPr>
          <w:szCs w:val="24"/>
          <w:lang w:val="it-IT"/>
        </w:rPr>
        <w:t>- R</w:t>
      </w:r>
      <w:r w:rsidRPr="00786EF5">
        <w:rPr>
          <w:szCs w:val="24"/>
          <w:lang w:val="it-IT"/>
        </w:rPr>
        <w:t>ealizează monitorizarea intervenţiilor în conformitate cu obiectivele PPI;</w:t>
      </w:r>
    </w:p>
    <w:p w:rsidR="002E1DB6" w:rsidRPr="00786EF5" w:rsidRDefault="002E1DB6" w:rsidP="001464B8">
      <w:pPr>
        <w:tabs>
          <w:tab w:val="left" w:pos="-4590"/>
        </w:tabs>
        <w:ind w:right="357"/>
        <w:jc w:val="both"/>
        <w:rPr>
          <w:szCs w:val="24"/>
        </w:rPr>
      </w:pPr>
      <w:r>
        <w:rPr>
          <w:szCs w:val="24"/>
          <w:lang w:val="it-IT"/>
        </w:rPr>
        <w:t>-I</w:t>
      </w:r>
      <w:r w:rsidRPr="00786EF5">
        <w:rPr>
          <w:szCs w:val="24"/>
          <w:lang w:val="it-IT"/>
        </w:rPr>
        <w:t>dentifică în comunitate servicii adecvate pentru copii (servicii complementare de sănătate, socializare) şi familii, facilitându-le accesul la aceste servicii;</w:t>
      </w:r>
    </w:p>
    <w:p w:rsidR="002E1DB6" w:rsidRPr="00786EF5" w:rsidRDefault="002E1DB6" w:rsidP="001464B8">
      <w:pPr>
        <w:tabs>
          <w:tab w:val="left" w:pos="-4590"/>
        </w:tabs>
        <w:ind w:right="357"/>
        <w:jc w:val="both"/>
        <w:rPr>
          <w:szCs w:val="24"/>
        </w:rPr>
      </w:pPr>
      <w:r>
        <w:rPr>
          <w:szCs w:val="24"/>
          <w:lang w:val="it-IT"/>
        </w:rPr>
        <w:t>- P</w:t>
      </w:r>
      <w:r w:rsidRPr="00786EF5">
        <w:rPr>
          <w:szCs w:val="24"/>
          <w:lang w:val="it-IT"/>
        </w:rPr>
        <w:t>articipă la activităţile de sensibilizare a comunităţii cu privire la nevoile specifice ale copiilor şifamiliilor lor;</w:t>
      </w:r>
    </w:p>
    <w:p w:rsidR="002E1DB6" w:rsidRPr="00786EF5" w:rsidRDefault="002E1DB6" w:rsidP="001464B8">
      <w:pPr>
        <w:tabs>
          <w:tab w:val="left" w:pos="-4590"/>
        </w:tabs>
        <w:ind w:right="357"/>
        <w:jc w:val="both"/>
        <w:rPr>
          <w:szCs w:val="24"/>
        </w:rPr>
      </w:pPr>
      <w:r>
        <w:rPr>
          <w:szCs w:val="24"/>
          <w:lang w:val="it-IT"/>
        </w:rPr>
        <w:t>-  C</w:t>
      </w:r>
      <w:r w:rsidRPr="00786EF5">
        <w:rPr>
          <w:szCs w:val="24"/>
          <w:lang w:val="it-IT"/>
        </w:rPr>
        <w:t>onsiliază copilul şi familia după reintegrare/integrare;</w:t>
      </w:r>
    </w:p>
    <w:p w:rsidR="002E1DB6" w:rsidRPr="00786EF5" w:rsidRDefault="002E1DB6" w:rsidP="001464B8">
      <w:pPr>
        <w:tabs>
          <w:tab w:val="left" w:pos="-4590"/>
        </w:tabs>
        <w:ind w:right="357"/>
        <w:jc w:val="both"/>
        <w:rPr>
          <w:szCs w:val="24"/>
        </w:rPr>
      </w:pPr>
      <w:r>
        <w:rPr>
          <w:szCs w:val="24"/>
          <w:lang w:val="it-IT"/>
        </w:rPr>
        <w:t>-  R</w:t>
      </w:r>
      <w:r w:rsidRPr="00786EF5">
        <w:rPr>
          <w:szCs w:val="24"/>
          <w:lang w:val="it-IT"/>
        </w:rPr>
        <w:t>ealizează rapoarte privind intervenţia în plan social în cadrul PPI;</w:t>
      </w:r>
    </w:p>
    <w:p w:rsidR="002E1DB6" w:rsidRPr="00786EF5" w:rsidRDefault="002E1DB6" w:rsidP="001464B8">
      <w:pPr>
        <w:tabs>
          <w:tab w:val="left" w:pos="-4590"/>
        </w:tabs>
        <w:ind w:right="357"/>
        <w:jc w:val="both"/>
        <w:rPr>
          <w:szCs w:val="24"/>
        </w:rPr>
      </w:pPr>
      <w:r>
        <w:rPr>
          <w:szCs w:val="24"/>
          <w:lang w:val="it-IT"/>
        </w:rPr>
        <w:t>- C</w:t>
      </w:r>
      <w:r w:rsidRPr="00786EF5">
        <w:rPr>
          <w:szCs w:val="24"/>
          <w:lang w:val="it-IT"/>
        </w:rPr>
        <w:t>onsilierea familiilor pentru evitarea legăturilor de dependenta ale acestora fata de serviciile sociale de care beneficiază la un moment dat;</w:t>
      </w:r>
    </w:p>
    <w:p w:rsidR="002E1DB6" w:rsidRPr="00786EF5" w:rsidRDefault="002E1DB6" w:rsidP="001464B8">
      <w:pPr>
        <w:tabs>
          <w:tab w:val="left" w:pos="-4590"/>
        </w:tabs>
        <w:ind w:right="357"/>
        <w:jc w:val="both"/>
        <w:rPr>
          <w:szCs w:val="24"/>
        </w:rPr>
      </w:pPr>
      <w:r>
        <w:rPr>
          <w:szCs w:val="24"/>
          <w:lang w:val="it-IT"/>
        </w:rPr>
        <w:t>-  Participă</w:t>
      </w:r>
      <w:r w:rsidRPr="00786EF5">
        <w:rPr>
          <w:szCs w:val="24"/>
          <w:lang w:val="it-IT"/>
        </w:rPr>
        <w:t xml:space="preserve"> la formarea şi organizarea grupu</w:t>
      </w:r>
      <w:r>
        <w:rPr>
          <w:szCs w:val="24"/>
          <w:lang w:val="it-IT"/>
        </w:rPr>
        <w:t>rilor de sprijin pentru familii;</w:t>
      </w:r>
    </w:p>
    <w:p w:rsidR="002E1DB6" w:rsidRPr="00786EF5" w:rsidRDefault="002E1DB6" w:rsidP="001464B8">
      <w:pPr>
        <w:tabs>
          <w:tab w:val="left" w:pos="-4590"/>
        </w:tabs>
        <w:ind w:right="357"/>
        <w:jc w:val="both"/>
        <w:rPr>
          <w:szCs w:val="24"/>
        </w:rPr>
      </w:pPr>
      <w:r>
        <w:rPr>
          <w:szCs w:val="24"/>
          <w:lang w:val="ro-RO"/>
        </w:rPr>
        <w:t>- A</w:t>
      </w:r>
      <w:r w:rsidRPr="00786EF5">
        <w:rPr>
          <w:szCs w:val="24"/>
          <w:lang w:val="ro-RO"/>
        </w:rPr>
        <w:t xml:space="preserve">sigură colaborarea </w:t>
      </w:r>
      <w:proofErr w:type="spellStart"/>
      <w:r w:rsidRPr="00786EF5">
        <w:rPr>
          <w:szCs w:val="24"/>
          <w:lang w:val="ro-RO"/>
        </w:rPr>
        <w:t>şi</w:t>
      </w:r>
      <w:proofErr w:type="spellEnd"/>
      <w:r w:rsidRPr="00786EF5">
        <w:rPr>
          <w:szCs w:val="24"/>
          <w:lang w:val="ro-RO"/>
        </w:rPr>
        <w:t xml:space="preserve"> implicarea activă a familiei/reprezentantului legal </w:t>
      </w:r>
      <w:proofErr w:type="spellStart"/>
      <w:r w:rsidRPr="00786EF5">
        <w:rPr>
          <w:szCs w:val="24"/>
          <w:lang w:val="ro-RO"/>
        </w:rPr>
        <w:t>şi</w:t>
      </w:r>
      <w:proofErr w:type="spellEnd"/>
      <w:r w:rsidRPr="00786EF5">
        <w:rPr>
          <w:szCs w:val="24"/>
          <w:lang w:val="ro-RO"/>
        </w:rPr>
        <w:t xml:space="preserve"> a copilului, </w:t>
      </w:r>
      <w:proofErr w:type="spellStart"/>
      <w:r w:rsidRPr="00786EF5">
        <w:rPr>
          <w:szCs w:val="24"/>
          <w:lang w:val="ro-RO"/>
        </w:rPr>
        <w:t>şi</w:t>
      </w:r>
      <w:proofErr w:type="spellEnd"/>
      <w:r w:rsidRPr="00786EF5">
        <w:rPr>
          <w:szCs w:val="24"/>
          <w:lang w:val="ro-RO"/>
        </w:rPr>
        <w:t xml:space="preserve"> îi sprijină pe </w:t>
      </w:r>
      <w:proofErr w:type="spellStart"/>
      <w:r w:rsidRPr="00786EF5">
        <w:rPr>
          <w:szCs w:val="24"/>
          <w:lang w:val="ro-RO"/>
        </w:rPr>
        <w:t>aceştia</w:t>
      </w:r>
      <w:proofErr w:type="spellEnd"/>
      <w:r w:rsidRPr="00786EF5">
        <w:rPr>
          <w:szCs w:val="24"/>
          <w:lang w:val="ro-RO"/>
        </w:rPr>
        <w:t xml:space="preserve"> în toate demersurile întreprinse pe tot parcursul managementului de caz</w:t>
      </w:r>
      <w:r>
        <w:rPr>
          <w:szCs w:val="24"/>
          <w:lang w:val="ro-RO"/>
        </w:rPr>
        <w:t>;</w:t>
      </w:r>
    </w:p>
    <w:p w:rsidR="002E1DB6" w:rsidRPr="00786EF5" w:rsidRDefault="002E1DB6" w:rsidP="001464B8">
      <w:pPr>
        <w:tabs>
          <w:tab w:val="left" w:pos="-4590"/>
        </w:tabs>
        <w:ind w:right="357"/>
        <w:jc w:val="both"/>
        <w:rPr>
          <w:szCs w:val="24"/>
        </w:rPr>
      </w:pPr>
      <w:r>
        <w:rPr>
          <w:szCs w:val="24"/>
          <w:lang w:val="ro-RO"/>
        </w:rPr>
        <w:t>-  A</w:t>
      </w:r>
      <w:r w:rsidRPr="00786EF5">
        <w:rPr>
          <w:szCs w:val="24"/>
          <w:lang w:val="ro-RO"/>
        </w:rPr>
        <w:t>sigură respectarea etapelor managementului de caz;</w:t>
      </w:r>
    </w:p>
    <w:p w:rsidR="002E1DB6" w:rsidRPr="00786EF5" w:rsidRDefault="002E1DB6" w:rsidP="001464B8">
      <w:pPr>
        <w:tabs>
          <w:tab w:val="left" w:pos="-4590"/>
        </w:tabs>
        <w:ind w:right="357"/>
        <w:jc w:val="both"/>
        <w:rPr>
          <w:szCs w:val="24"/>
        </w:rPr>
      </w:pPr>
      <w:r>
        <w:rPr>
          <w:szCs w:val="24"/>
          <w:lang w:val="ro-RO"/>
        </w:rPr>
        <w:t xml:space="preserve">-  </w:t>
      </w:r>
      <w:proofErr w:type="spellStart"/>
      <w:r>
        <w:rPr>
          <w:szCs w:val="24"/>
          <w:lang w:val="ro-RO"/>
        </w:rPr>
        <w:t>Î</w:t>
      </w:r>
      <w:r w:rsidRPr="00786EF5">
        <w:rPr>
          <w:szCs w:val="24"/>
          <w:lang w:val="ro-RO"/>
        </w:rPr>
        <w:t>ntocmeşte</w:t>
      </w:r>
      <w:proofErr w:type="spellEnd"/>
      <w:r w:rsidRPr="00786EF5">
        <w:rPr>
          <w:szCs w:val="24"/>
          <w:lang w:val="ro-RO"/>
        </w:rPr>
        <w:t xml:space="preserve"> </w:t>
      </w:r>
      <w:proofErr w:type="spellStart"/>
      <w:r w:rsidRPr="00786EF5">
        <w:rPr>
          <w:szCs w:val="24"/>
          <w:lang w:val="ro-RO"/>
        </w:rPr>
        <w:t>şi</w:t>
      </w:r>
      <w:proofErr w:type="spellEnd"/>
      <w:r w:rsidRPr="00786EF5">
        <w:rPr>
          <w:szCs w:val="24"/>
          <w:lang w:val="ro-RO"/>
        </w:rPr>
        <w:t xml:space="preserve"> reactualizează dosarul copilului;   </w:t>
      </w:r>
    </w:p>
    <w:p w:rsidR="002E1DB6" w:rsidRPr="00786EF5" w:rsidRDefault="002E1DB6" w:rsidP="001464B8">
      <w:pPr>
        <w:tabs>
          <w:tab w:val="left" w:pos="-4590"/>
        </w:tabs>
        <w:ind w:right="357"/>
        <w:jc w:val="both"/>
        <w:rPr>
          <w:szCs w:val="24"/>
        </w:rPr>
      </w:pPr>
      <w:r>
        <w:rPr>
          <w:szCs w:val="24"/>
          <w:lang w:val="it-IT"/>
        </w:rPr>
        <w:t>-  C</w:t>
      </w:r>
      <w:r w:rsidRPr="00786EF5">
        <w:rPr>
          <w:szCs w:val="24"/>
          <w:lang w:val="it-IT"/>
        </w:rPr>
        <w:t xml:space="preserve">onsilierea părinţilor cu privire la funcţiile parentale necesare îngrijirii adecvate  a copiilor; </w:t>
      </w:r>
    </w:p>
    <w:p w:rsidR="002E1DB6" w:rsidRPr="00786EF5" w:rsidRDefault="002E1DB6" w:rsidP="001464B8">
      <w:pPr>
        <w:tabs>
          <w:tab w:val="left" w:pos="-4590"/>
        </w:tabs>
        <w:ind w:right="357"/>
        <w:jc w:val="both"/>
        <w:rPr>
          <w:szCs w:val="24"/>
        </w:rPr>
      </w:pPr>
      <w:r>
        <w:rPr>
          <w:szCs w:val="24"/>
        </w:rPr>
        <w:t xml:space="preserve">- </w:t>
      </w:r>
      <w:proofErr w:type="spellStart"/>
      <w:r>
        <w:rPr>
          <w:szCs w:val="24"/>
        </w:rPr>
        <w:t>R</w:t>
      </w:r>
      <w:r w:rsidRPr="00786EF5">
        <w:rPr>
          <w:szCs w:val="24"/>
        </w:rPr>
        <w:t>espectă</w:t>
      </w:r>
      <w:proofErr w:type="spellEnd"/>
      <w:r w:rsidRPr="00786EF5">
        <w:rPr>
          <w:szCs w:val="24"/>
        </w:rPr>
        <w:t xml:space="preserve"> </w:t>
      </w:r>
      <w:proofErr w:type="spellStart"/>
      <w:r w:rsidRPr="00786EF5">
        <w:rPr>
          <w:szCs w:val="24"/>
        </w:rPr>
        <w:t>şi</w:t>
      </w:r>
      <w:proofErr w:type="spellEnd"/>
      <w:r w:rsidRPr="00786EF5">
        <w:rPr>
          <w:szCs w:val="24"/>
        </w:rPr>
        <w:t xml:space="preserve"> </w:t>
      </w:r>
      <w:proofErr w:type="spellStart"/>
      <w:r w:rsidRPr="00786EF5">
        <w:rPr>
          <w:szCs w:val="24"/>
        </w:rPr>
        <w:t>aduce</w:t>
      </w:r>
      <w:proofErr w:type="spellEnd"/>
      <w:r w:rsidRPr="00786EF5">
        <w:rPr>
          <w:szCs w:val="24"/>
        </w:rPr>
        <w:t xml:space="preserve"> la </w:t>
      </w:r>
      <w:proofErr w:type="spellStart"/>
      <w:r w:rsidRPr="00786EF5">
        <w:rPr>
          <w:szCs w:val="24"/>
        </w:rPr>
        <w:t>îndeplinire</w:t>
      </w:r>
      <w:proofErr w:type="spellEnd"/>
      <w:r w:rsidRPr="00786EF5">
        <w:rPr>
          <w:szCs w:val="24"/>
        </w:rPr>
        <w:t xml:space="preserve"> </w:t>
      </w:r>
      <w:proofErr w:type="spellStart"/>
      <w:r w:rsidRPr="00786EF5">
        <w:rPr>
          <w:szCs w:val="24"/>
        </w:rPr>
        <w:t>dispoziţiile</w:t>
      </w:r>
      <w:proofErr w:type="spellEnd"/>
      <w:r w:rsidRPr="00786EF5">
        <w:rPr>
          <w:szCs w:val="24"/>
        </w:rPr>
        <w:t xml:space="preserve">, </w:t>
      </w:r>
      <w:proofErr w:type="spellStart"/>
      <w:r w:rsidRPr="00786EF5">
        <w:rPr>
          <w:szCs w:val="24"/>
        </w:rPr>
        <w:t>comunicatele</w:t>
      </w:r>
      <w:proofErr w:type="spellEnd"/>
      <w:r w:rsidRPr="00786EF5">
        <w:rPr>
          <w:szCs w:val="24"/>
        </w:rPr>
        <w:t xml:space="preserve">, </w:t>
      </w:r>
      <w:proofErr w:type="spellStart"/>
      <w:r w:rsidRPr="00786EF5">
        <w:rPr>
          <w:szCs w:val="24"/>
        </w:rPr>
        <w:t>notele</w:t>
      </w:r>
      <w:proofErr w:type="spellEnd"/>
      <w:r w:rsidRPr="00786EF5">
        <w:rPr>
          <w:szCs w:val="24"/>
        </w:rPr>
        <w:t xml:space="preserve">, </w:t>
      </w:r>
      <w:proofErr w:type="spellStart"/>
      <w:r w:rsidRPr="00786EF5">
        <w:rPr>
          <w:szCs w:val="24"/>
        </w:rPr>
        <w:t>adresele</w:t>
      </w:r>
      <w:proofErr w:type="spellEnd"/>
      <w:r w:rsidRPr="00786EF5">
        <w:rPr>
          <w:szCs w:val="24"/>
        </w:rPr>
        <w:t xml:space="preserve">, etc. </w:t>
      </w:r>
      <w:proofErr w:type="spellStart"/>
      <w:r w:rsidRPr="00786EF5">
        <w:rPr>
          <w:szCs w:val="24"/>
        </w:rPr>
        <w:t>semnate</w:t>
      </w:r>
      <w:proofErr w:type="spellEnd"/>
      <w:r w:rsidRPr="00786EF5">
        <w:rPr>
          <w:szCs w:val="24"/>
        </w:rPr>
        <w:t xml:space="preserve"> de </w:t>
      </w:r>
      <w:proofErr w:type="spellStart"/>
      <w:r w:rsidRPr="00786EF5">
        <w:rPr>
          <w:szCs w:val="24"/>
        </w:rPr>
        <w:t>şeful</w:t>
      </w:r>
      <w:proofErr w:type="spellEnd"/>
      <w:r w:rsidRPr="00786EF5">
        <w:rPr>
          <w:szCs w:val="24"/>
        </w:rPr>
        <w:t xml:space="preserve"> de complex </w:t>
      </w:r>
      <w:proofErr w:type="spellStart"/>
      <w:r w:rsidRPr="00786EF5">
        <w:rPr>
          <w:szCs w:val="24"/>
        </w:rPr>
        <w:t>şi</w:t>
      </w:r>
      <w:proofErr w:type="spellEnd"/>
      <w:r w:rsidRPr="00786EF5">
        <w:rPr>
          <w:szCs w:val="24"/>
        </w:rPr>
        <w:t>/</w:t>
      </w:r>
      <w:proofErr w:type="spellStart"/>
      <w:r w:rsidRPr="00786EF5">
        <w:rPr>
          <w:szCs w:val="24"/>
        </w:rPr>
        <w:t>sau</w:t>
      </w:r>
      <w:proofErr w:type="spellEnd"/>
      <w:r w:rsidRPr="00786EF5">
        <w:rPr>
          <w:szCs w:val="24"/>
        </w:rPr>
        <w:t xml:space="preserve"> </w:t>
      </w:r>
      <w:proofErr w:type="spellStart"/>
      <w:r w:rsidRPr="00786EF5">
        <w:rPr>
          <w:szCs w:val="24"/>
        </w:rPr>
        <w:t>conducerea</w:t>
      </w:r>
      <w:proofErr w:type="spellEnd"/>
      <w:r w:rsidRPr="00786EF5">
        <w:rPr>
          <w:szCs w:val="24"/>
        </w:rPr>
        <w:t xml:space="preserve"> </w:t>
      </w:r>
      <w:proofErr w:type="spellStart"/>
      <w:r w:rsidRPr="00786EF5">
        <w:rPr>
          <w:szCs w:val="24"/>
        </w:rPr>
        <w:t>direcţiei</w:t>
      </w:r>
      <w:proofErr w:type="spellEnd"/>
      <w:r w:rsidRPr="00786EF5">
        <w:rPr>
          <w:szCs w:val="24"/>
        </w:rPr>
        <w:t>;</w:t>
      </w:r>
    </w:p>
    <w:p w:rsidR="002E1DB6" w:rsidRPr="00786EF5" w:rsidRDefault="002E1DB6" w:rsidP="001464B8">
      <w:pPr>
        <w:tabs>
          <w:tab w:val="left" w:pos="-4590"/>
        </w:tabs>
        <w:ind w:right="357"/>
        <w:jc w:val="both"/>
        <w:rPr>
          <w:szCs w:val="24"/>
        </w:rPr>
      </w:pPr>
      <w:r>
        <w:rPr>
          <w:szCs w:val="24"/>
          <w:lang w:val="it-IT"/>
        </w:rPr>
        <w:t>- R</w:t>
      </w:r>
      <w:r w:rsidRPr="00786EF5">
        <w:rPr>
          <w:szCs w:val="24"/>
          <w:lang w:val="it-IT"/>
        </w:rPr>
        <w:t>ăspunde de confidenţialitatea, corectitudinea şi legalitatea actelor şi datelor prezentate şefilor ie</w:t>
      </w:r>
      <w:proofErr w:type="spellStart"/>
      <w:r w:rsidRPr="00786EF5">
        <w:rPr>
          <w:szCs w:val="24"/>
        </w:rPr>
        <w:t>rarhici</w:t>
      </w:r>
      <w:proofErr w:type="spellEnd"/>
      <w:r w:rsidRPr="00786EF5">
        <w:rPr>
          <w:szCs w:val="24"/>
        </w:rPr>
        <w:t>;</w:t>
      </w:r>
    </w:p>
    <w:p w:rsidR="002E1DB6" w:rsidRPr="00786EF5" w:rsidRDefault="002E1DB6" w:rsidP="001464B8">
      <w:pPr>
        <w:tabs>
          <w:tab w:val="left" w:pos="-4590"/>
        </w:tabs>
        <w:ind w:right="357"/>
        <w:jc w:val="both"/>
        <w:rPr>
          <w:szCs w:val="24"/>
        </w:rPr>
      </w:pPr>
      <w:r>
        <w:rPr>
          <w:szCs w:val="24"/>
          <w:lang w:val="it-IT"/>
        </w:rPr>
        <w:t>-  P</w:t>
      </w:r>
      <w:r w:rsidRPr="00786EF5">
        <w:rPr>
          <w:szCs w:val="24"/>
          <w:lang w:val="it-IT"/>
        </w:rPr>
        <w:t>articipă la manifestări ştiinţifice şi profesionale în vederea desăvârşirii pregătirii profesionale;</w:t>
      </w:r>
    </w:p>
    <w:p w:rsidR="002E1DB6" w:rsidRPr="00786EF5" w:rsidRDefault="002E1DB6" w:rsidP="001464B8">
      <w:pPr>
        <w:tabs>
          <w:tab w:val="left" w:pos="-4590"/>
        </w:tabs>
        <w:ind w:right="357"/>
        <w:jc w:val="both"/>
        <w:rPr>
          <w:szCs w:val="24"/>
        </w:rPr>
      </w:pPr>
      <w:r>
        <w:rPr>
          <w:szCs w:val="24"/>
          <w:lang w:val="it-IT"/>
        </w:rPr>
        <w:t>-  Î</w:t>
      </w:r>
      <w:r w:rsidRPr="00786EF5">
        <w:rPr>
          <w:szCs w:val="24"/>
          <w:lang w:val="it-IT"/>
        </w:rPr>
        <w:t>şi păstrează evidenţa propriilor lucrări;</w:t>
      </w:r>
    </w:p>
    <w:p w:rsidR="002E1DB6" w:rsidRPr="00786EF5" w:rsidRDefault="002E1DB6" w:rsidP="001464B8">
      <w:pPr>
        <w:tabs>
          <w:tab w:val="left" w:pos="-4590"/>
        </w:tabs>
        <w:ind w:right="357"/>
        <w:jc w:val="both"/>
        <w:rPr>
          <w:szCs w:val="24"/>
        </w:rPr>
      </w:pPr>
      <w:r>
        <w:rPr>
          <w:szCs w:val="24"/>
          <w:lang w:val="it-IT"/>
        </w:rPr>
        <w:t>- Î</w:t>
      </w:r>
      <w:r w:rsidRPr="00786EF5">
        <w:rPr>
          <w:szCs w:val="24"/>
          <w:lang w:val="it-IT"/>
        </w:rPr>
        <w:t>şi perfecţionează pregătirea profesională teoretică şi îşi însuşeşte deprinderile practice necesare</w:t>
      </w:r>
      <w:r w:rsidRPr="00786EF5">
        <w:rPr>
          <w:szCs w:val="24"/>
        </w:rPr>
        <w:t xml:space="preserve"> </w:t>
      </w:r>
      <w:proofErr w:type="spellStart"/>
      <w:r w:rsidRPr="00786EF5">
        <w:rPr>
          <w:szCs w:val="24"/>
        </w:rPr>
        <w:t>exercitării</w:t>
      </w:r>
      <w:proofErr w:type="spellEnd"/>
      <w:r w:rsidRPr="00786EF5">
        <w:rPr>
          <w:szCs w:val="24"/>
        </w:rPr>
        <w:t xml:space="preserve"> </w:t>
      </w:r>
      <w:proofErr w:type="spellStart"/>
      <w:r w:rsidRPr="00786EF5">
        <w:rPr>
          <w:szCs w:val="24"/>
        </w:rPr>
        <w:t>funcţiei</w:t>
      </w:r>
      <w:proofErr w:type="spellEnd"/>
      <w:r w:rsidRPr="00786EF5">
        <w:rPr>
          <w:szCs w:val="24"/>
        </w:rPr>
        <w:t>;</w:t>
      </w:r>
    </w:p>
    <w:p w:rsidR="002E1DB6" w:rsidRPr="00D0799A" w:rsidRDefault="002E1DB6" w:rsidP="001464B8">
      <w:pPr>
        <w:tabs>
          <w:tab w:val="left" w:pos="-4590"/>
        </w:tabs>
        <w:suppressAutoHyphens w:val="0"/>
        <w:ind w:right="357"/>
        <w:jc w:val="both"/>
        <w:rPr>
          <w:szCs w:val="24"/>
          <w:lang w:val="pt-BR"/>
        </w:rPr>
      </w:pPr>
      <w:r>
        <w:rPr>
          <w:szCs w:val="24"/>
        </w:rPr>
        <w:t xml:space="preserve">- </w:t>
      </w:r>
      <w:proofErr w:type="spellStart"/>
      <w:r>
        <w:rPr>
          <w:szCs w:val="24"/>
        </w:rPr>
        <w:t>Respectă</w:t>
      </w:r>
      <w:proofErr w:type="spellEnd"/>
      <w:r>
        <w:rPr>
          <w:szCs w:val="24"/>
        </w:rPr>
        <w:t xml:space="preserve"> </w:t>
      </w:r>
      <w:proofErr w:type="spellStart"/>
      <w:r>
        <w:rPr>
          <w:szCs w:val="24"/>
        </w:rPr>
        <w:t>şi</w:t>
      </w:r>
      <w:proofErr w:type="spellEnd"/>
      <w:r>
        <w:rPr>
          <w:szCs w:val="24"/>
        </w:rPr>
        <w:t xml:space="preserve"> </w:t>
      </w:r>
      <w:proofErr w:type="spellStart"/>
      <w:r>
        <w:rPr>
          <w:szCs w:val="24"/>
        </w:rPr>
        <w:t>aduce</w:t>
      </w:r>
      <w:proofErr w:type="spellEnd"/>
      <w:r>
        <w:rPr>
          <w:szCs w:val="24"/>
        </w:rPr>
        <w:t xml:space="preserve"> la </w:t>
      </w:r>
      <w:proofErr w:type="spellStart"/>
      <w:r>
        <w:rPr>
          <w:szCs w:val="24"/>
        </w:rPr>
        <w:t>îndeplinire</w:t>
      </w:r>
      <w:proofErr w:type="spellEnd"/>
      <w:r>
        <w:rPr>
          <w:szCs w:val="24"/>
        </w:rPr>
        <w:t xml:space="preserve"> </w:t>
      </w:r>
      <w:proofErr w:type="spellStart"/>
      <w:r>
        <w:rPr>
          <w:szCs w:val="24"/>
        </w:rPr>
        <w:t>dispoziţiile</w:t>
      </w:r>
      <w:proofErr w:type="spellEnd"/>
      <w:r>
        <w:rPr>
          <w:szCs w:val="24"/>
        </w:rPr>
        <w:t xml:space="preserve">, </w:t>
      </w:r>
      <w:proofErr w:type="spellStart"/>
      <w:r>
        <w:rPr>
          <w:szCs w:val="24"/>
        </w:rPr>
        <w:t>comunicatele</w:t>
      </w:r>
      <w:proofErr w:type="spellEnd"/>
      <w:r>
        <w:rPr>
          <w:szCs w:val="24"/>
        </w:rPr>
        <w:t xml:space="preserve">, </w:t>
      </w:r>
      <w:proofErr w:type="spellStart"/>
      <w:r>
        <w:rPr>
          <w:szCs w:val="24"/>
        </w:rPr>
        <w:t>notele</w:t>
      </w:r>
      <w:proofErr w:type="spellEnd"/>
      <w:r>
        <w:rPr>
          <w:szCs w:val="24"/>
        </w:rPr>
        <w:t xml:space="preserve">, </w:t>
      </w:r>
      <w:proofErr w:type="spellStart"/>
      <w:r>
        <w:rPr>
          <w:szCs w:val="24"/>
        </w:rPr>
        <w:t>adresele</w:t>
      </w:r>
      <w:proofErr w:type="spellEnd"/>
      <w:r>
        <w:rPr>
          <w:szCs w:val="24"/>
        </w:rPr>
        <w:t xml:space="preserve">, etc. </w:t>
      </w:r>
      <w:proofErr w:type="spellStart"/>
      <w:r>
        <w:rPr>
          <w:szCs w:val="24"/>
        </w:rPr>
        <w:t>semnate</w:t>
      </w:r>
      <w:proofErr w:type="spellEnd"/>
      <w:r>
        <w:rPr>
          <w:szCs w:val="24"/>
        </w:rPr>
        <w:t xml:space="preserve"> de </w:t>
      </w:r>
      <w:proofErr w:type="spellStart"/>
      <w:r>
        <w:rPr>
          <w:szCs w:val="24"/>
        </w:rPr>
        <w:t>şeful</w:t>
      </w:r>
      <w:proofErr w:type="spellEnd"/>
      <w:r>
        <w:rPr>
          <w:szCs w:val="24"/>
        </w:rPr>
        <w:t xml:space="preserve"> de complex </w:t>
      </w:r>
      <w:proofErr w:type="spellStart"/>
      <w:r>
        <w:rPr>
          <w:szCs w:val="24"/>
        </w:rPr>
        <w:t>şi</w:t>
      </w:r>
      <w:proofErr w:type="spellEnd"/>
      <w:r>
        <w:rPr>
          <w:szCs w:val="24"/>
        </w:rPr>
        <w:t>/</w:t>
      </w:r>
      <w:proofErr w:type="spellStart"/>
      <w:r>
        <w:rPr>
          <w:szCs w:val="24"/>
        </w:rPr>
        <w:t>sau</w:t>
      </w:r>
      <w:proofErr w:type="spellEnd"/>
      <w:r>
        <w:rPr>
          <w:szCs w:val="24"/>
        </w:rPr>
        <w:t xml:space="preserve"> </w:t>
      </w:r>
      <w:proofErr w:type="spellStart"/>
      <w:r>
        <w:rPr>
          <w:szCs w:val="24"/>
        </w:rPr>
        <w:t>conducerea</w:t>
      </w:r>
      <w:proofErr w:type="spellEnd"/>
      <w:r>
        <w:rPr>
          <w:szCs w:val="24"/>
        </w:rPr>
        <w:t xml:space="preserve"> D.G.A.S.P.C</w:t>
      </w:r>
      <w:r w:rsidR="00980CEC">
        <w:rPr>
          <w:szCs w:val="24"/>
        </w:rPr>
        <w:t xml:space="preserve"> </w:t>
      </w:r>
      <w:proofErr w:type="spellStart"/>
      <w:r>
        <w:rPr>
          <w:szCs w:val="24"/>
        </w:rPr>
        <w:t>Argeş</w:t>
      </w:r>
      <w:proofErr w:type="spellEnd"/>
      <w:r>
        <w:rPr>
          <w:szCs w:val="24"/>
        </w:rPr>
        <w:t>;</w:t>
      </w:r>
    </w:p>
    <w:p w:rsidR="002E1DB6" w:rsidRDefault="002E1DB6" w:rsidP="001464B8">
      <w:pPr>
        <w:tabs>
          <w:tab w:val="left" w:pos="-4590"/>
        </w:tabs>
        <w:ind w:right="22"/>
        <w:jc w:val="both"/>
        <w:rPr>
          <w:szCs w:val="24"/>
          <w:lang w:val="ro-RO"/>
        </w:rPr>
      </w:pPr>
      <w:r>
        <w:rPr>
          <w:szCs w:val="24"/>
          <w:lang w:val="ro-RO"/>
        </w:rPr>
        <w:t xml:space="preserve">-  Răspunde de îndeplinirea tuturor </w:t>
      </w:r>
      <w:proofErr w:type="spellStart"/>
      <w:r>
        <w:rPr>
          <w:szCs w:val="24"/>
          <w:lang w:val="ro-RO"/>
        </w:rPr>
        <w:t>atribuţiilor</w:t>
      </w:r>
      <w:proofErr w:type="spellEnd"/>
      <w:r>
        <w:rPr>
          <w:szCs w:val="24"/>
          <w:lang w:val="ro-RO"/>
        </w:rPr>
        <w:t xml:space="preserve"> de serviciu, prezentate în </w:t>
      </w:r>
      <w:proofErr w:type="spellStart"/>
      <w:r>
        <w:rPr>
          <w:szCs w:val="24"/>
          <w:lang w:val="ro-RO"/>
        </w:rPr>
        <w:t>fişa</w:t>
      </w:r>
      <w:proofErr w:type="spellEnd"/>
      <w:r>
        <w:rPr>
          <w:szCs w:val="24"/>
          <w:lang w:val="ro-RO"/>
        </w:rPr>
        <w:t xml:space="preserve"> postului;</w:t>
      </w:r>
    </w:p>
    <w:p w:rsidR="002E1DB6" w:rsidRDefault="002E1DB6" w:rsidP="001464B8">
      <w:pPr>
        <w:tabs>
          <w:tab w:val="left" w:pos="-4590"/>
        </w:tabs>
        <w:ind w:right="357"/>
        <w:jc w:val="both"/>
        <w:rPr>
          <w:bCs/>
          <w:szCs w:val="24"/>
          <w:lang w:val="it-IT"/>
        </w:rPr>
      </w:pPr>
      <w:r>
        <w:rPr>
          <w:szCs w:val="24"/>
        </w:rPr>
        <w:t>- A</w:t>
      </w:r>
      <w:r w:rsidRPr="00786EF5">
        <w:rPr>
          <w:szCs w:val="24"/>
        </w:rPr>
        <w:t xml:space="preserve">lte </w:t>
      </w:r>
      <w:proofErr w:type="spellStart"/>
      <w:r w:rsidRPr="00786EF5">
        <w:rPr>
          <w:szCs w:val="24"/>
        </w:rPr>
        <w:t>activităţi</w:t>
      </w:r>
      <w:proofErr w:type="spellEnd"/>
      <w:r w:rsidRPr="00786EF5">
        <w:rPr>
          <w:szCs w:val="24"/>
        </w:rPr>
        <w:t xml:space="preserve"> </w:t>
      </w:r>
      <w:proofErr w:type="spellStart"/>
      <w:r w:rsidRPr="00786EF5">
        <w:rPr>
          <w:szCs w:val="24"/>
        </w:rPr>
        <w:t>specifice</w:t>
      </w:r>
      <w:proofErr w:type="spellEnd"/>
      <w:r w:rsidRPr="00786EF5">
        <w:rPr>
          <w:szCs w:val="24"/>
        </w:rPr>
        <w:t xml:space="preserve"> </w:t>
      </w:r>
      <w:proofErr w:type="spellStart"/>
      <w:r w:rsidRPr="00786EF5">
        <w:rPr>
          <w:szCs w:val="24"/>
        </w:rPr>
        <w:t>scopului</w:t>
      </w:r>
      <w:proofErr w:type="spellEnd"/>
      <w:r w:rsidRPr="00786EF5">
        <w:rPr>
          <w:szCs w:val="24"/>
        </w:rPr>
        <w:t xml:space="preserve"> </w:t>
      </w:r>
      <w:proofErr w:type="spellStart"/>
      <w:r w:rsidRPr="00786EF5">
        <w:rPr>
          <w:szCs w:val="24"/>
        </w:rPr>
        <w:t>postului</w:t>
      </w:r>
      <w:proofErr w:type="spellEnd"/>
      <w:r w:rsidRPr="00786EF5">
        <w:rPr>
          <w:szCs w:val="24"/>
        </w:rPr>
        <w:t xml:space="preserve">, </w:t>
      </w:r>
      <w:proofErr w:type="spellStart"/>
      <w:r w:rsidRPr="00786EF5">
        <w:rPr>
          <w:szCs w:val="24"/>
        </w:rPr>
        <w:t>trasate</w:t>
      </w:r>
      <w:proofErr w:type="spellEnd"/>
      <w:r w:rsidRPr="00786EF5">
        <w:rPr>
          <w:szCs w:val="24"/>
        </w:rPr>
        <w:t xml:space="preserve"> de </w:t>
      </w:r>
      <w:proofErr w:type="spellStart"/>
      <w:r w:rsidRPr="00786EF5">
        <w:rPr>
          <w:szCs w:val="24"/>
        </w:rPr>
        <w:t>către</w:t>
      </w:r>
      <w:proofErr w:type="spellEnd"/>
      <w:r w:rsidRPr="00786EF5">
        <w:rPr>
          <w:szCs w:val="24"/>
        </w:rPr>
        <w:t xml:space="preserve"> </w:t>
      </w:r>
      <w:proofErr w:type="spellStart"/>
      <w:r w:rsidRPr="00786EF5">
        <w:rPr>
          <w:szCs w:val="24"/>
        </w:rPr>
        <w:t>şeful</w:t>
      </w:r>
      <w:proofErr w:type="spellEnd"/>
      <w:r w:rsidRPr="00786EF5">
        <w:rPr>
          <w:szCs w:val="24"/>
        </w:rPr>
        <w:t xml:space="preserve"> de complex </w:t>
      </w:r>
      <w:proofErr w:type="spellStart"/>
      <w:r w:rsidRPr="00786EF5">
        <w:rPr>
          <w:szCs w:val="24"/>
        </w:rPr>
        <w:t>şi</w:t>
      </w:r>
      <w:proofErr w:type="spellEnd"/>
      <w:r w:rsidRPr="00786EF5">
        <w:rPr>
          <w:szCs w:val="24"/>
        </w:rPr>
        <w:t>/</w:t>
      </w:r>
      <w:proofErr w:type="spellStart"/>
      <w:r w:rsidRPr="00786EF5">
        <w:rPr>
          <w:szCs w:val="24"/>
        </w:rPr>
        <w:t>sau</w:t>
      </w:r>
      <w:proofErr w:type="spellEnd"/>
      <w:r w:rsidRPr="00786EF5">
        <w:rPr>
          <w:szCs w:val="24"/>
        </w:rPr>
        <w:t xml:space="preserve"> </w:t>
      </w:r>
      <w:proofErr w:type="spellStart"/>
      <w:r w:rsidRPr="00786EF5">
        <w:rPr>
          <w:szCs w:val="24"/>
        </w:rPr>
        <w:t>conducerea</w:t>
      </w:r>
      <w:proofErr w:type="spellEnd"/>
      <w:r w:rsidRPr="00786EF5">
        <w:rPr>
          <w:szCs w:val="24"/>
        </w:rPr>
        <w:t xml:space="preserve"> Di</w:t>
      </w:r>
      <w:r w:rsidRPr="00786EF5">
        <w:rPr>
          <w:bCs/>
          <w:szCs w:val="24"/>
          <w:lang w:val="it-IT"/>
        </w:rPr>
        <w:t>recţiei ori prevăzute de legislaţia în vigoare</w:t>
      </w:r>
      <w:r w:rsidR="00544EAD">
        <w:rPr>
          <w:bCs/>
          <w:szCs w:val="24"/>
          <w:lang w:val="it-IT"/>
        </w:rPr>
        <w:t>.</w:t>
      </w:r>
    </w:p>
    <w:p w:rsidR="000A0407" w:rsidRDefault="000A0407" w:rsidP="001464B8">
      <w:pPr>
        <w:tabs>
          <w:tab w:val="left" w:pos="-4590"/>
        </w:tabs>
        <w:ind w:right="357"/>
        <w:jc w:val="both"/>
        <w:rPr>
          <w:bCs/>
          <w:szCs w:val="24"/>
          <w:lang w:val="it-IT"/>
        </w:rPr>
      </w:pPr>
    </w:p>
    <w:p w:rsidR="002E1DB6" w:rsidRPr="0092777E" w:rsidRDefault="002E1DB6" w:rsidP="007103DC">
      <w:pPr>
        <w:pStyle w:val="NormalWeb"/>
        <w:jc w:val="both"/>
        <w:rPr>
          <w:b/>
          <w:bCs/>
        </w:rPr>
      </w:pPr>
      <w:r w:rsidRPr="0092777E">
        <w:t>ARTICOLUL 11</w:t>
      </w:r>
    </w:p>
    <w:p w:rsidR="002E1DB6" w:rsidRPr="0092777E" w:rsidRDefault="002E1DB6" w:rsidP="007103DC">
      <w:pPr>
        <w:pStyle w:val="NormalWeb"/>
        <w:jc w:val="both"/>
      </w:pPr>
      <w:r w:rsidRPr="0092777E">
        <w:rPr>
          <w:b/>
          <w:bCs/>
        </w:rPr>
        <w:t>Personal</w:t>
      </w:r>
      <w:r>
        <w:rPr>
          <w:b/>
          <w:bCs/>
        </w:rPr>
        <w:t xml:space="preserve">ul administrativ, </w:t>
      </w:r>
      <w:proofErr w:type="spellStart"/>
      <w:r>
        <w:rPr>
          <w:b/>
          <w:bCs/>
        </w:rPr>
        <w:t>gospodarire</w:t>
      </w:r>
      <w:proofErr w:type="spellEnd"/>
      <w:r>
        <w:rPr>
          <w:b/>
          <w:bCs/>
        </w:rPr>
        <w:t xml:space="preserve">, </w:t>
      </w:r>
      <w:proofErr w:type="spellStart"/>
      <w:r>
        <w:rPr>
          <w:b/>
          <w:bCs/>
        </w:rPr>
        <w:t>întreţ</w:t>
      </w:r>
      <w:r w:rsidRPr="0092777E">
        <w:rPr>
          <w:b/>
          <w:bCs/>
        </w:rPr>
        <w:t>inere</w:t>
      </w:r>
      <w:proofErr w:type="spellEnd"/>
      <w:r w:rsidRPr="0092777E">
        <w:rPr>
          <w:b/>
          <w:bCs/>
        </w:rPr>
        <w:t xml:space="preserve"> – </w:t>
      </w:r>
      <w:proofErr w:type="spellStart"/>
      <w:r w:rsidRPr="0092777E">
        <w:rPr>
          <w:b/>
          <w:bCs/>
        </w:rPr>
        <w:t>re</w:t>
      </w:r>
      <w:r>
        <w:rPr>
          <w:b/>
          <w:bCs/>
        </w:rPr>
        <w:t>paraţ</w:t>
      </w:r>
      <w:r w:rsidRPr="0092777E">
        <w:rPr>
          <w:b/>
          <w:bCs/>
        </w:rPr>
        <w:t>ii</w:t>
      </w:r>
      <w:proofErr w:type="spellEnd"/>
      <w:r w:rsidRPr="0092777E">
        <w:rPr>
          <w:b/>
          <w:bCs/>
        </w:rPr>
        <w:t>, deservire</w:t>
      </w:r>
    </w:p>
    <w:p w:rsidR="002E1DB6" w:rsidRPr="0092777E" w:rsidRDefault="002E1DB6" w:rsidP="007103DC">
      <w:pPr>
        <w:pStyle w:val="NormalWeb"/>
        <w:jc w:val="both"/>
      </w:pPr>
      <w:r w:rsidRPr="0092777E">
        <w:t>Perso</w:t>
      </w:r>
      <w:r>
        <w:t xml:space="preserve">nalului administrativ, de </w:t>
      </w:r>
      <w:proofErr w:type="spellStart"/>
      <w:r>
        <w:t>intreţinere</w:t>
      </w:r>
      <w:proofErr w:type="spellEnd"/>
      <w:r>
        <w:t xml:space="preserve"> </w:t>
      </w:r>
      <w:proofErr w:type="spellStart"/>
      <w:r>
        <w:t>ş</w:t>
      </w:r>
      <w:r w:rsidRPr="0092777E">
        <w:t>i</w:t>
      </w:r>
      <w:proofErr w:type="spellEnd"/>
      <w:r w:rsidRPr="0092777E">
        <w:t xml:space="preserve"> paza asigură </w:t>
      </w:r>
      <w:proofErr w:type="spellStart"/>
      <w:r w:rsidRPr="0092777E">
        <w:t>activităţile</w:t>
      </w:r>
      <w:proofErr w:type="spellEnd"/>
      <w:r w:rsidRPr="0092777E">
        <w:t xml:space="preserve"> auxiliare serviciului social: aprovizion</w:t>
      </w:r>
      <w:r>
        <w:t xml:space="preserve">are, </w:t>
      </w:r>
      <w:proofErr w:type="spellStart"/>
      <w:r>
        <w:t>mentenanţă</w:t>
      </w:r>
      <w:proofErr w:type="spellEnd"/>
      <w:r>
        <w:t xml:space="preserve">, </w:t>
      </w:r>
      <w:proofErr w:type="spellStart"/>
      <w:r>
        <w:t>achiziţii</w:t>
      </w:r>
      <w:proofErr w:type="spellEnd"/>
      <w:r>
        <w:t>, pază</w:t>
      </w:r>
      <w:r w:rsidRPr="0092777E">
        <w:t xml:space="preserve"> </w:t>
      </w:r>
      <w:proofErr w:type="spellStart"/>
      <w:r w:rsidRPr="0092777E">
        <w:t>şi</w:t>
      </w:r>
      <w:proofErr w:type="spellEnd"/>
      <w:r w:rsidRPr="0092777E">
        <w:t xml:space="preserve"> este reprezentat de:</w:t>
      </w:r>
    </w:p>
    <w:p w:rsidR="002E1DB6" w:rsidRPr="0092777E" w:rsidRDefault="002E1DB6" w:rsidP="007103DC">
      <w:pPr>
        <w:pStyle w:val="NormalWeb"/>
        <w:jc w:val="both"/>
      </w:pPr>
      <w:r w:rsidRPr="0092777E">
        <w:t>a) Referent</w:t>
      </w:r>
      <w:r w:rsidR="00980CEC">
        <w:t xml:space="preserve"> de specialitate</w:t>
      </w:r>
      <w:r w:rsidRPr="0092777E">
        <w:t xml:space="preserve"> - administrator</w:t>
      </w:r>
    </w:p>
    <w:p w:rsidR="002E1DB6" w:rsidRPr="0092777E" w:rsidRDefault="002E1DB6" w:rsidP="007103DC">
      <w:pPr>
        <w:pStyle w:val="NormalWeb"/>
        <w:jc w:val="both"/>
      </w:pPr>
      <w:r w:rsidRPr="0092777E">
        <w:t xml:space="preserve">b) Referent - </w:t>
      </w:r>
      <w:proofErr w:type="spellStart"/>
      <w:r w:rsidRPr="0092777E">
        <w:t>magaziner</w:t>
      </w:r>
      <w:proofErr w:type="spellEnd"/>
    </w:p>
    <w:p w:rsidR="002E1DB6" w:rsidRPr="0092777E" w:rsidRDefault="002E1DB6" w:rsidP="007103DC">
      <w:pPr>
        <w:pStyle w:val="NormalWeb"/>
        <w:jc w:val="both"/>
      </w:pPr>
      <w:r w:rsidRPr="0092777E">
        <w:t>c) Referent</w:t>
      </w:r>
      <w:r>
        <w:t xml:space="preserve"> de specialitate</w:t>
      </w:r>
      <w:r w:rsidRPr="0092777E">
        <w:t xml:space="preserve"> – contabil</w:t>
      </w:r>
    </w:p>
    <w:p w:rsidR="002E1DB6" w:rsidRPr="0092777E" w:rsidRDefault="002E1DB6" w:rsidP="007103DC">
      <w:pPr>
        <w:pStyle w:val="NormalWeb"/>
        <w:jc w:val="both"/>
      </w:pPr>
      <w:r w:rsidRPr="0092777E">
        <w:t>d) Referent</w:t>
      </w:r>
      <w:r>
        <w:t xml:space="preserve"> de specialitate – Responsabil PSI </w:t>
      </w:r>
      <w:proofErr w:type="spellStart"/>
      <w:r>
        <w:t>ş</w:t>
      </w:r>
      <w:r w:rsidRPr="0092777E">
        <w:t>i</w:t>
      </w:r>
      <w:proofErr w:type="spellEnd"/>
      <w:r w:rsidRPr="0092777E">
        <w:t xml:space="preserve"> SSM</w:t>
      </w:r>
    </w:p>
    <w:p w:rsidR="002E1DB6" w:rsidRPr="0092777E" w:rsidRDefault="002E1DB6" w:rsidP="007103DC">
      <w:pPr>
        <w:pStyle w:val="NormalWeb"/>
        <w:jc w:val="both"/>
      </w:pPr>
      <w:r w:rsidRPr="0092777E">
        <w:t xml:space="preserve">e) </w:t>
      </w:r>
      <w:r w:rsidR="00980CEC">
        <w:t>Î</w:t>
      </w:r>
      <w:r w:rsidRPr="0092777E">
        <w:t>ngrijitor cur</w:t>
      </w:r>
      <w:r w:rsidR="00980CEC">
        <w:t>ăț</w:t>
      </w:r>
      <w:r w:rsidRPr="0092777E">
        <w:t>enie</w:t>
      </w:r>
    </w:p>
    <w:p w:rsidR="002E1DB6" w:rsidRPr="0092777E" w:rsidRDefault="002E1DB6" w:rsidP="007103DC">
      <w:pPr>
        <w:pStyle w:val="NormalWeb"/>
        <w:jc w:val="both"/>
      </w:pPr>
      <w:r w:rsidRPr="0092777E">
        <w:t>f) Muncitor calificat lenjerie</w:t>
      </w:r>
    </w:p>
    <w:p w:rsidR="002E1DB6" w:rsidRPr="0092777E" w:rsidRDefault="002E1DB6" w:rsidP="007103DC">
      <w:pPr>
        <w:pStyle w:val="NormalWeb"/>
        <w:jc w:val="both"/>
      </w:pPr>
      <w:r w:rsidRPr="0092777E">
        <w:t>g) Muncitor calificat sp</w:t>
      </w:r>
      <w:r w:rsidR="007148A8">
        <w:t>ă</w:t>
      </w:r>
      <w:r w:rsidRPr="0092777E">
        <w:t>l</w:t>
      </w:r>
      <w:r w:rsidR="007148A8">
        <w:t>ă</w:t>
      </w:r>
      <w:r w:rsidRPr="0092777E">
        <w:t>torie</w:t>
      </w:r>
    </w:p>
    <w:p w:rsidR="002E1DB6" w:rsidRPr="0092777E" w:rsidRDefault="002E1DB6" w:rsidP="007103DC">
      <w:pPr>
        <w:pStyle w:val="NormalWeb"/>
        <w:jc w:val="both"/>
      </w:pPr>
      <w:r w:rsidRPr="0092777E">
        <w:t>h) Muncitor calificat buc</w:t>
      </w:r>
      <w:r w:rsidR="00980CEC">
        <w:t>ă</w:t>
      </w:r>
      <w:r w:rsidRPr="0092777E">
        <w:t>t</w:t>
      </w:r>
      <w:r w:rsidR="00980CEC">
        <w:t>ă</w:t>
      </w:r>
      <w:r w:rsidRPr="0092777E">
        <w:t>rie</w:t>
      </w:r>
    </w:p>
    <w:p w:rsidR="002E1DB6" w:rsidRPr="0092777E" w:rsidRDefault="002E1DB6" w:rsidP="007103DC">
      <w:pPr>
        <w:pStyle w:val="NormalWeb"/>
        <w:jc w:val="both"/>
      </w:pPr>
      <w:r w:rsidRPr="0092777E">
        <w:t xml:space="preserve">i) </w:t>
      </w:r>
      <w:r w:rsidR="00980CEC">
        <w:t>Ș</w:t>
      </w:r>
      <w:r w:rsidRPr="0092777E">
        <w:t>ofer</w:t>
      </w:r>
    </w:p>
    <w:p w:rsidR="002E1DB6" w:rsidRPr="0092777E" w:rsidRDefault="002E1DB6" w:rsidP="007103DC">
      <w:pPr>
        <w:pStyle w:val="NormalWeb"/>
        <w:jc w:val="both"/>
      </w:pPr>
      <w:r w:rsidRPr="0092777E">
        <w:lastRenderedPageBreak/>
        <w:t>j) Muncitor calificat fochist</w:t>
      </w:r>
    </w:p>
    <w:p w:rsidR="002E1DB6" w:rsidRDefault="002E1DB6" w:rsidP="007103DC">
      <w:pPr>
        <w:pStyle w:val="NormalWeb"/>
        <w:jc w:val="both"/>
      </w:pPr>
      <w:r w:rsidRPr="0092777E">
        <w:t xml:space="preserve">k) Muncitor calificat </w:t>
      </w:r>
      <w:r w:rsidR="00980CEC">
        <w:t>î</w:t>
      </w:r>
      <w:r w:rsidRPr="0092777E">
        <w:t>ntre</w:t>
      </w:r>
      <w:r w:rsidR="00980CEC">
        <w:t>ț</w:t>
      </w:r>
      <w:r w:rsidRPr="0092777E">
        <w:t>inere</w:t>
      </w:r>
    </w:p>
    <w:p w:rsidR="002E1DB6" w:rsidRDefault="002E1DB6" w:rsidP="007103DC">
      <w:pPr>
        <w:pStyle w:val="NormalWeb"/>
        <w:jc w:val="both"/>
      </w:pPr>
    </w:p>
    <w:p w:rsidR="00544EAD" w:rsidRDefault="002E1DB6" w:rsidP="007103DC">
      <w:pPr>
        <w:pStyle w:val="NormalWeb"/>
        <w:jc w:val="both"/>
      </w:pPr>
      <w:r w:rsidRPr="0092777E">
        <w:t>Atrib</w:t>
      </w:r>
      <w:r w:rsidR="007148A8">
        <w:t>u</w:t>
      </w:r>
      <w:r w:rsidR="00980CEC">
        <w:t>ț</w:t>
      </w:r>
      <w:r w:rsidRPr="0092777E">
        <w:t>iile specifice sunt:</w:t>
      </w:r>
    </w:p>
    <w:p w:rsidR="00E10FDC" w:rsidRPr="00544EAD" w:rsidRDefault="00E10FDC" w:rsidP="007103DC">
      <w:pPr>
        <w:pStyle w:val="NormalWeb"/>
        <w:jc w:val="both"/>
      </w:pPr>
    </w:p>
    <w:p w:rsidR="002E1DB6" w:rsidRPr="00420474" w:rsidRDefault="007148A8" w:rsidP="007103DC">
      <w:pPr>
        <w:pStyle w:val="NormalWeb"/>
        <w:jc w:val="both"/>
        <w:rPr>
          <w:b/>
        </w:rPr>
      </w:pPr>
      <w:r>
        <w:rPr>
          <w:b/>
        </w:rPr>
        <w:t xml:space="preserve"> Referent de specialitate /</w:t>
      </w:r>
      <w:r w:rsidR="002E1DB6" w:rsidRPr="0092777E">
        <w:rPr>
          <w:b/>
        </w:rPr>
        <w:t>Administrator</w:t>
      </w:r>
      <w:r w:rsidR="002E1DB6">
        <w:rPr>
          <w:b/>
        </w:rPr>
        <w:t>:</w:t>
      </w:r>
    </w:p>
    <w:p w:rsidR="002E1DB6" w:rsidRPr="000C1602" w:rsidRDefault="002E1DB6" w:rsidP="00E1472A">
      <w:pPr>
        <w:ind w:right="357"/>
        <w:jc w:val="both"/>
        <w:rPr>
          <w:szCs w:val="24"/>
          <w:lang w:val="ro-RO"/>
        </w:rPr>
      </w:pPr>
      <w:r>
        <w:rPr>
          <w:szCs w:val="24"/>
          <w:lang w:val="ro-RO"/>
        </w:rPr>
        <w:t>- S</w:t>
      </w:r>
      <w:r w:rsidRPr="000C1602">
        <w:rPr>
          <w:szCs w:val="24"/>
          <w:lang w:val="ro-RO"/>
        </w:rPr>
        <w:t xml:space="preserve">e </w:t>
      </w:r>
      <w:proofErr w:type="spellStart"/>
      <w:r w:rsidRPr="000C1602">
        <w:rPr>
          <w:szCs w:val="24"/>
          <w:lang w:val="ro-RO"/>
        </w:rPr>
        <w:t>îngrijeşte</w:t>
      </w:r>
      <w:proofErr w:type="spellEnd"/>
      <w:r w:rsidRPr="000C1602">
        <w:rPr>
          <w:szCs w:val="24"/>
          <w:lang w:val="ro-RO"/>
        </w:rPr>
        <w:t xml:space="preserve"> </w:t>
      </w:r>
      <w:proofErr w:type="spellStart"/>
      <w:r w:rsidRPr="000C1602">
        <w:rPr>
          <w:szCs w:val="24"/>
          <w:lang w:val="ro-RO"/>
        </w:rPr>
        <w:t>şi</w:t>
      </w:r>
      <w:proofErr w:type="spellEnd"/>
      <w:r w:rsidRPr="000C1602">
        <w:rPr>
          <w:szCs w:val="24"/>
          <w:lang w:val="ro-RO"/>
        </w:rPr>
        <w:t xml:space="preserve"> răspunde de înzestrarea </w:t>
      </w:r>
      <w:proofErr w:type="spellStart"/>
      <w:r w:rsidRPr="000C1602">
        <w:rPr>
          <w:szCs w:val="24"/>
          <w:lang w:val="ro-RO"/>
        </w:rPr>
        <w:t>şi</w:t>
      </w:r>
      <w:proofErr w:type="spellEnd"/>
      <w:r w:rsidRPr="000C1602">
        <w:rPr>
          <w:szCs w:val="24"/>
          <w:lang w:val="ro-RO"/>
        </w:rPr>
        <w:t xml:space="preserve"> aprovizionarea complexului cu alimente, medicamente, combustibil, mobilier, cazarmament, materiale pentru igienă </w:t>
      </w:r>
      <w:proofErr w:type="spellStart"/>
      <w:r w:rsidRPr="000C1602">
        <w:rPr>
          <w:szCs w:val="24"/>
          <w:lang w:val="ro-RO"/>
        </w:rPr>
        <w:t>şi</w:t>
      </w:r>
      <w:proofErr w:type="spellEnd"/>
      <w:r w:rsidRPr="000C1602">
        <w:rPr>
          <w:szCs w:val="24"/>
          <w:lang w:val="ro-RO"/>
        </w:rPr>
        <w:t xml:space="preserve"> </w:t>
      </w:r>
      <w:proofErr w:type="spellStart"/>
      <w:r w:rsidRPr="000C1602">
        <w:rPr>
          <w:szCs w:val="24"/>
          <w:lang w:val="ro-RO"/>
        </w:rPr>
        <w:t>curăţenie</w:t>
      </w:r>
      <w:proofErr w:type="spellEnd"/>
      <w:r w:rsidRPr="000C1602">
        <w:rPr>
          <w:szCs w:val="24"/>
          <w:lang w:val="ro-RO"/>
        </w:rPr>
        <w:t xml:space="preserve">, articole vestimentare, rechizite, materiale necesare bunei </w:t>
      </w:r>
      <w:proofErr w:type="spellStart"/>
      <w:r w:rsidRPr="000C1602">
        <w:rPr>
          <w:szCs w:val="24"/>
          <w:lang w:val="ro-RO"/>
        </w:rPr>
        <w:t>desfăşurări</w:t>
      </w:r>
      <w:proofErr w:type="spellEnd"/>
      <w:r w:rsidRPr="000C1602">
        <w:rPr>
          <w:szCs w:val="24"/>
          <w:lang w:val="ro-RO"/>
        </w:rPr>
        <w:t xml:space="preserve"> a procesului de </w:t>
      </w:r>
      <w:proofErr w:type="spellStart"/>
      <w:r w:rsidRPr="000C1602">
        <w:rPr>
          <w:szCs w:val="24"/>
          <w:lang w:val="ro-RO"/>
        </w:rPr>
        <w:t>învăţământ</w:t>
      </w:r>
      <w:proofErr w:type="spellEnd"/>
      <w:r w:rsidRPr="000C1602">
        <w:rPr>
          <w:szCs w:val="24"/>
          <w:lang w:val="ro-RO"/>
        </w:rPr>
        <w:t>, în limita fondurilor de care dispune unitatea;</w:t>
      </w:r>
    </w:p>
    <w:p w:rsidR="002E1DB6" w:rsidRPr="000C1602" w:rsidRDefault="002E1DB6" w:rsidP="00E1472A">
      <w:pPr>
        <w:ind w:right="357"/>
        <w:jc w:val="both"/>
        <w:rPr>
          <w:szCs w:val="24"/>
          <w:lang w:val="ro-RO"/>
        </w:rPr>
      </w:pPr>
      <w:r>
        <w:rPr>
          <w:szCs w:val="24"/>
          <w:lang w:val="ro-RO"/>
        </w:rPr>
        <w:t>- R</w:t>
      </w:r>
      <w:r w:rsidRPr="000C1602">
        <w:rPr>
          <w:szCs w:val="24"/>
          <w:lang w:val="ro-RO"/>
        </w:rPr>
        <w:t xml:space="preserve">epartizează pe gestiuni bunurile complexului, controlând periodic felul în care sunt păstrate </w:t>
      </w:r>
      <w:proofErr w:type="spellStart"/>
      <w:r w:rsidRPr="000C1602">
        <w:rPr>
          <w:szCs w:val="24"/>
          <w:lang w:val="ro-RO"/>
        </w:rPr>
        <w:t>şi</w:t>
      </w:r>
      <w:proofErr w:type="spellEnd"/>
      <w:r w:rsidRPr="000C1602">
        <w:rPr>
          <w:szCs w:val="24"/>
          <w:lang w:val="ro-RO"/>
        </w:rPr>
        <w:t xml:space="preserve"> folosite aceste bunuri </w:t>
      </w:r>
      <w:proofErr w:type="spellStart"/>
      <w:r w:rsidRPr="000C1602">
        <w:rPr>
          <w:szCs w:val="24"/>
          <w:lang w:val="ro-RO"/>
        </w:rPr>
        <w:t>şi</w:t>
      </w:r>
      <w:proofErr w:type="spellEnd"/>
      <w:r w:rsidRPr="000C1602">
        <w:rPr>
          <w:szCs w:val="24"/>
          <w:lang w:val="ro-RO"/>
        </w:rPr>
        <w:t xml:space="preserve"> ia măsuri pentru a preîntâmpina sustragerea </w:t>
      </w:r>
      <w:proofErr w:type="spellStart"/>
      <w:r w:rsidRPr="000C1602">
        <w:rPr>
          <w:szCs w:val="24"/>
          <w:lang w:val="ro-RO"/>
        </w:rPr>
        <w:t>şi</w:t>
      </w:r>
      <w:proofErr w:type="spellEnd"/>
      <w:r w:rsidRPr="000C1602">
        <w:rPr>
          <w:szCs w:val="24"/>
          <w:lang w:val="ro-RO"/>
        </w:rPr>
        <w:t xml:space="preserve"> distrugerea lor;</w:t>
      </w:r>
    </w:p>
    <w:p w:rsidR="002E1DB6" w:rsidRPr="000C1602" w:rsidRDefault="002E1DB6" w:rsidP="00E1472A">
      <w:pPr>
        <w:ind w:right="357"/>
        <w:jc w:val="both"/>
        <w:rPr>
          <w:szCs w:val="24"/>
          <w:lang w:val="ro-RO"/>
        </w:rPr>
      </w:pPr>
      <w:r>
        <w:rPr>
          <w:szCs w:val="24"/>
          <w:lang w:val="ro-RO"/>
        </w:rPr>
        <w:t xml:space="preserve">- </w:t>
      </w:r>
      <w:proofErr w:type="spellStart"/>
      <w:r>
        <w:rPr>
          <w:szCs w:val="24"/>
          <w:lang w:val="ro-RO"/>
        </w:rPr>
        <w:t>Stabileşte</w:t>
      </w:r>
      <w:proofErr w:type="spellEnd"/>
      <w:r w:rsidRPr="000C1602">
        <w:rPr>
          <w:szCs w:val="24"/>
          <w:lang w:val="ro-RO"/>
        </w:rPr>
        <w:t xml:space="preserve"> lunar, programul de lucru al personalului administrativ, luând măsuri ca activitatea </w:t>
      </w:r>
      <w:proofErr w:type="spellStart"/>
      <w:r w:rsidRPr="000C1602">
        <w:rPr>
          <w:szCs w:val="24"/>
          <w:lang w:val="ro-RO"/>
        </w:rPr>
        <w:t>desfăşurată</w:t>
      </w:r>
      <w:proofErr w:type="spellEnd"/>
      <w:r w:rsidRPr="000C1602">
        <w:rPr>
          <w:szCs w:val="24"/>
          <w:lang w:val="ro-RO"/>
        </w:rPr>
        <w:t xml:space="preserve"> în zilele nelucrătoare să se facă prin recuperare, </w:t>
      </w:r>
      <w:proofErr w:type="spellStart"/>
      <w:r w:rsidRPr="000C1602">
        <w:rPr>
          <w:szCs w:val="24"/>
          <w:lang w:val="ro-RO"/>
        </w:rPr>
        <w:t>eşalonat</w:t>
      </w:r>
      <w:proofErr w:type="spellEnd"/>
      <w:r w:rsidRPr="000C1602">
        <w:rPr>
          <w:szCs w:val="24"/>
          <w:lang w:val="ro-RO"/>
        </w:rPr>
        <w:t xml:space="preserve">, fără a perturba activitatea complexului </w:t>
      </w:r>
      <w:proofErr w:type="spellStart"/>
      <w:r w:rsidRPr="000C1602">
        <w:rPr>
          <w:szCs w:val="24"/>
          <w:lang w:val="ro-RO"/>
        </w:rPr>
        <w:t>şi</w:t>
      </w:r>
      <w:proofErr w:type="spellEnd"/>
      <w:r w:rsidRPr="000C1602">
        <w:rPr>
          <w:szCs w:val="24"/>
          <w:lang w:val="ro-RO"/>
        </w:rPr>
        <w:t xml:space="preserve"> îl supune aprobării </w:t>
      </w:r>
      <w:proofErr w:type="spellStart"/>
      <w:r w:rsidRPr="000C1602">
        <w:rPr>
          <w:szCs w:val="24"/>
          <w:lang w:val="ro-RO"/>
        </w:rPr>
        <w:t>şefului</w:t>
      </w:r>
      <w:proofErr w:type="spellEnd"/>
      <w:r w:rsidRPr="000C1602">
        <w:rPr>
          <w:szCs w:val="24"/>
          <w:lang w:val="ro-RO"/>
        </w:rPr>
        <w:t xml:space="preserve"> de complex; </w:t>
      </w:r>
    </w:p>
    <w:p w:rsidR="002E1DB6" w:rsidRPr="000C1602" w:rsidRDefault="002E1DB6" w:rsidP="00E1472A">
      <w:pPr>
        <w:ind w:right="357"/>
        <w:jc w:val="both"/>
        <w:rPr>
          <w:szCs w:val="24"/>
          <w:lang w:val="ro-RO"/>
        </w:rPr>
      </w:pPr>
      <w:r>
        <w:rPr>
          <w:szCs w:val="24"/>
          <w:lang w:val="ro-RO"/>
        </w:rPr>
        <w:t xml:space="preserve">-  </w:t>
      </w:r>
      <w:proofErr w:type="spellStart"/>
      <w:r>
        <w:rPr>
          <w:szCs w:val="24"/>
          <w:lang w:val="ro-RO"/>
        </w:rPr>
        <w:t>Î</w:t>
      </w:r>
      <w:r w:rsidRPr="000C1602">
        <w:rPr>
          <w:szCs w:val="24"/>
          <w:lang w:val="ro-RO"/>
        </w:rPr>
        <w:t>ncredinţează</w:t>
      </w:r>
      <w:proofErr w:type="spellEnd"/>
      <w:r w:rsidRPr="000C1602">
        <w:rPr>
          <w:szCs w:val="24"/>
          <w:lang w:val="ro-RO"/>
        </w:rPr>
        <w:t xml:space="preserve"> sarcini personalului administrativ </w:t>
      </w:r>
      <w:proofErr w:type="spellStart"/>
      <w:r w:rsidRPr="000C1602">
        <w:rPr>
          <w:szCs w:val="24"/>
          <w:lang w:val="ro-RO"/>
        </w:rPr>
        <w:t>şi</w:t>
      </w:r>
      <w:proofErr w:type="spellEnd"/>
      <w:r w:rsidRPr="000C1602">
        <w:rPr>
          <w:szCs w:val="24"/>
          <w:lang w:val="ro-RO"/>
        </w:rPr>
        <w:t xml:space="preserve"> verifică  modul de îndeplinire a acestora;</w:t>
      </w:r>
    </w:p>
    <w:p w:rsidR="002E1DB6" w:rsidRPr="000C1602" w:rsidRDefault="002E1DB6" w:rsidP="00E1472A">
      <w:pPr>
        <w:ind w:right="357"/>
        <w:jc w:val="both"/>
        <w:rPr>
          <w:szCs w:val="24"/>
          <w:lang w:val="ro-RO"/>
        </w:rPr>
      </w:pPr>
      <w:r>
        <w:rPr>
          <w:szCs w:val="24"/>
          <w:lang w:val="ro-RO"/>
        </w:rPr>
        <w:t>- Î</w:t>
      </w:r>
      <w:r w:rsidRPr="000C1602">
        <w:rPr>
          <w:szCs w:val="24"/>
          <w:lang w:val="ro-RO"/>
        </w:rPr>
        <w:t>nscrie în mod cronologic, în nota de intrare-</w:t>
      </w:r>
      <w:proofErr w:type="spellStart"/>
      <w:r w:rsidRPr="000C1602">
        <w:rPr>
          <w:szCs w:val="24"/>
          <w:lang w:val="ro-RO"/>
        </w:rPr>
        <w:t>recepţie</w:t>
      </w:r>
      <w:proofErr w:type="spellEnd"/>
      <w:r w:rsidRPr="000C1602">
        <w:rPr>
          <w:szCs w:val="24"/>
          <w:lang w:val="ro-RO"/>
        </w:rPr>
        <w:t xml:space="preserve">, bunurile </w:t>
      </w:r>
      <w:proofErr w:type="spellStart"/>
      <w:r w:rsidRPr="000C1602">
        <w:rPr>
          <w:szCs w:val="24"/>
          <w:lang w:val="ro-RO"/>
        </w:rPr>
        <w:t>achiziţionate</w:t>
      </w:r>
      <w:proofErr w:type="spellEnd"/>
      <w:r w:rsidRPr="000C1602">
        <w:rPr>
          <w:szCs w:val="24"/>
          <w:lang w:val="ro-RO"/>
        </w:rPr>
        <w:t xml:space="preserve"> conform actelor de </w:t>
      </w:r>
      <w:proofErr w:type="spellStart"/>
      <w:r w:rsidRPr="000C1602">
        <w:rPr>
          <w:szCs w:val="24"/>
          <w:lang w:val="ro-RO"/>
        </w:rPr>
        <w:t>însoţire</w:t>
      </w:r>
      <w:proofErr w:type="spellEnd"/>
      <w:r w:rsidRPr="000C1602">
        <w:rPr>
          <w:szCs w:val="24"/>
          <w:lang w:val="ro-RO"/>
        </w:rPr>
        <w:t xml:space="preserve"> a acestora </w:t>
      </w:r>
      <w:proofErr w:type="spellStart"/>
      <w:r w:rsidRPr="000C1602">
        <w:rPr>
          <w:szCs w:val="24"/>
          <w:lang w:val="ro-RO"/>
        </w:rPr>
        <w:t>şi</w:t>
      </w:r>
      <w:proofErr w:type="spellEnd"/>
      <w:r w:rsidRPr="000C1602">
        <w:rPr>
          <w:szCs w:val="24"/>
          <w:lang w:val="ro-RO"/>
        </w:rPr>
        <w:t xml:space="preserve"> efectuează </w:t>
      </w:r>
      <w:proofErr w:type="spellStart"/>
      <w:r w:rsidRPr="000C1602">
        <w:rPr>
          <w:szCs w:val="24"/>
          <w:lang w:val="ro-RO"/>
        </w:rPr>
        <w:t>recepţia</w:t>
      </w:r>
      <w:proofErr w:type="spellEnd"/>
      <w:r w:rsidRPr="000C1602">
        <w:rPr>
          <w:szCs w:val="24"/>
          <w:lang w:val="ro-RO"/>
        </w:rPr>
        <w:t xml:space="preserve"> împreună cu membrii comisiei de </w:t>
      </w:r>
      <w:proofErr w:type="spellStart"/>
      <w:r w:rsidRPr="000C1602">
        <w:rPr>
          <w:szCs w:val="24"/>
          <w:lang w:val="ro-RO"/>
        </w:rPr>
        <w:t>recepţie</w:t>
      </w:r>
      <w:proofErr w:type="spellEnd"/>
      <w:r w:rsidRPr="000C1602">
        <w:rPr>
          <w:szCs w:val="24"/>
          <w:lang w:val="ro-RO"/>
        </w:rPr>
        <w:t>;</w:t>
      </w:r>
    </w:p>
    <w:p w:rsidR="002E1DB6" w:rsidRDefault="002E1DB6" w:rsidP="00E1472A">
      <w:pPr>
        <w:ind w:right="357"/>
        <w:jc w:val="both"/>
        <w:rPr>
          <w:szCs w:val="24"/>
          <w:lang w:val="ro-RO"/>
        </w:rPr>
      </w:pPr>
      <w:r>
        <w:rPr>
          <w:szCs w:val="24"/>
          <w:lang w:val="ro-RO"/>
        </w:rPr>
        <w:t xml:space="preserve">-  </w:t>
      </w:r>
      <w:proofErr w:type="spellStart"/>
      <w:r>
        <w:rPr>
          <w:szCs w:val="24"/>
          <w:lang w:val="ro-RO"/>
        </w:rPr>
        <w:t>Î</w:t>
      </w:r>
      <w:r w:rsidRPr="000C1602">
        <w:rPr>
          <w:szCs w:val="24"/>
          <w:lang w:val="ro-RO"/>
        </w:rPr>
        <w:t>ntocmeşte</w:t>
      </w:r>
      <w:proofErr w:type="spellEnd"/>
      <w:r w:rsidRPr="000C1602">
        <w:rPr>
          <w:szCs w:val="24"/>
          <w:lang w:val="ro-RO"/>
        </w:rPr>
        <w:t xml:space="preserve"> meniul orientativ împreună cu </w:t>
      </w:r>
      <w:proofErr w:type="spellStart"/>
      <w:r w:rsidRPr="000C1602">
        <w:rPr>
          <w:szCs w:val="24"/>
          <w:lang w:val="ro-RO"/>
        </w:rPr>
        <w:t>şeful</w:t>
      </w:r>
      <w:proofErr w:type="spellEnd"/>
      <w:r w:rsidRPr="000C1602">
        <w:rPr>
          <w:szCs w:val="24"/>
          <w:lang w:val="ro-RO"/>
        </w:rPr>
        <w:t xml:space="preserve"> de complex, asistentul social </w:t>
      </w:r>
      <w:proofErr w:type="spellStart"/>
      <w:r w:rsidRPr="000C1602">
        <w:rPr>
          <w:szCs w:val="24"/>
          <w:lang w:val="ro-RO"/>
        </w:rPr>
        <w:t>şi</w:t>
      </w:r>
      <w:proofErr w:type="spellEnd"/>
      <w:r w:rsidRPr="000C1602">
        <w:rPr>
          <w:szCs w:val="24"/>
          <w:lang w:val="ro-RO"/>
        </w:rPr>
        <w:t xml:space="preserve"> personalul medical, urmărind asigurarea hranei în </w:t>
      </w:r>
      <w:proofErr w:type="spellStart"/>
      <w:r w:rsidRPr="000C1602">
        <w:rPr>
          <w:szCs w:val="24"/>
          <w:lang w:val="ro-RO"/>
        </w:rPr>
        <w:t>funcţie</w:t>
      </w:r>
      <w:proofErr w:type="spellEnd"/>
      <w:r w:rsidRPr="000C1602">
        <w:rPr>
          <w:szCs w:val="24"/>
          <w:lang w:val="ro-RO"/>
        </w:rPr>
        <w:t xml:space="preserve"> de </w:t>
      </w:r>
      <w:proofErr w:type="spellStart"/>
      <w:r w:rsidRPr="000C1602">
        <w:rPr>
          <w:szCs w:val="24"/>
          <w:lang w:val="ro-RO"/>
        </w:rPr>
        <w:t>reţetar</w:t>
      </w:r>
      <w:proofErr w:type="spellEnd"/>
      <w:r w:rsidRPr="000C1602">
        <w:rPr>
          <w:szCs w:val="24"/>
          <w:lang w:val="ro-RO"/>
        </w:rPr>
        <w:t xml:space="preserve">, anotimp </w:t>
      </w:r>
      <w:proofErr w:type="spellStart"/>
      <w:r w:rsidRPr="000C1602">
        <w:rPr>
          <w:szCs w:val="24"/>
          <w:lang w:val="ro-RO"/>
        </w:rPr>
        <w:t>şi</w:t>
      </w:r>
      <w:proofErr w:type="spellEnd"/>
      <w:r w:rsidRPr="000C1602">
        <w:rPr>
          <w:szCs w:val="24"/>
          <w:lang w:val="ro-RO"/>
        </w:rPr>
        <w:t xml:space="preserve"> necesarul de calorii, înscriind în lista zilnică de alimente </w:t>
      </w:r>
      <w:proofErr w:type="spellStart"/>
      <w:r w:rsidRPr="000C1602">
        <w:rPr>
          <w:szCs w:val="24"/>
          <w:lang w:val="ro-RO"/>
        </w:rPr>
        <w:t>cantităţi</w:t>
      </w:r>
      <w:proofErr w:type="spellEnd"/>
      <w:r w:rsidRPr="000C1602">
        <w:rPr>
          <w:szCs w:val="24"/>
          <w:lang w:val="ro-RO"/>
        </w:rPr>
        <w:t xml:space="preserve"> care să corespundă cu numărul de copii </w:t>
      </w:r>
      <w:proofErr w:type="spellStart"/>
      <w:r w:rsidRPr="000C1602">
        <w:rPr>
          <w:szCs w:val="24"/>
          <w:lang w:val="ro-RO"/>
        </w:rPr>
        <w:t>prezenţi</w:t>
      </w:r>
      <w:proofErr w:type="spellEnd"/>
      <w:r w:rsidRPr="000C1602">
        <w:rPr>
          <w:szCs w:val="24"/>
          <w:lang w:val="ro-RO"/>
        </w:rPr>
        <w:t xml:space="preserve"> în complex, conform registrului de </w:t>
      </w:r>
      <w:proofErr w:type="spellStart"/>
      <w:r w:rsidRPr="000C1602">
        <w:rPr>
          <w:szCs w:val="24"/>
          <w:lang w:val="ro-RO"/>
        </w:rPr>
        <w:t>prezenţă</w:t>
      </w:r>
      <w:proofErr w:type="spellEnd"/>
      <w:r w:rsidRPr="000C1602">
        <w:rPr>
          <w:szCs w:val="24"/>
          <w:lang w:val="ro-RO"/>
        </w:rPr>
        <w:t>;</w:t>
      </w:r>
    </w:p>
    <w:p w:rsidR="002E1DB6" w:rsidRPr="00DD6155" w:rsidRDefault="002E1DB6" w:rsidP="00DD6155">
      <w:pPr>
        <w:tabs>
          <w:tab w:val="left" w:pos="993"/>
        </w:tabs>
        <w:suppressAutoHyphens w:val="0"/>
        <w:ind w:right="360"/>
        <w:jc w:val="both"/>
        <w:rPr>
          <w:szCs w:val="24"/>
        </w:rPr>
      </w:pPr>
      <w:r>
        <w:rPr>
          <w:bCs/>
          <w:szCs w:val="24"/>
        </w:rPr>
        <w:t xml:space="preserve">- </w:t>
      </w:r>
      <w:proofErr w:type="spellStart"/>
      <w:r w:rsidRPr="006162D8">
        <w:rPr>
          <w:bCs/>
          <w:szCs w:val="24"/>
        </w:rPr>
        <w:t>Întocme</w:t>
      </w:r>
      <w:r w:rsidRPr="00DD6155">
        <w:rPr>
          <w:bCs/>
          <w:szCs w:val="24"/>
        </w:rPr>
        <w:t>șt</w:t>
      </w:r>
      <w:r w:rsidRPr="006162D8">
        <w:rPr>
          <w:bCs/>
          <w:szCs w:val="24"/>
        </w:rPr>
        <w:t>e</w:t>
      </w:r>
      <w:proofErr w:type="spellEnd"/>
      <w:r w:rsidRPr="006162D8">
        <w:rPr>
          <w:bCs/>
          <w:szCs w:val="24"/>
        </w:rPr>
        <w:t xml:space="preserve"> </w:t>
      </w:r>
      <w:proofErr w:type="spellStart"/>
      <w:r w:rsidRPr="006162D8">
        <w:rPr>
          <w:bCs/>
          <w:szCs w:val="24"/>
        </w:rPr>
        <w:t>necesarul</w:t>
      </w:r>
      <w:proofErr w:type="spellEnd"/>
      <w:r w:rsidRPr="006162D8">
        <w:rPr>
          <w:bCs/>
          <w:szCs w:val="24"/>
        </w:rPr>
        <w:t xml:space="preserve"> </w:t>
      </w:r>
      <w:proofErr w:type="spellStart"/>
      <w:r w:rsidRPr="006162D8">
        <w:rPr>
          <w:bCs/>
          <w:szCs w:val="24"/>
        </w:rPr>
        <w:t>anual</w:t>
      </w:r>
      <w:proofErr w:type="spellEnd"/>
      <w:r w:rsidRPr="006162D8">
        <w:rPr>
          <w:bCs/>
          <w:szCs w:val="24"/>
        </w:rPr>
        <w:t xml:space="preserve"> de </w:t>
      </w:r>
      <w:proofErr w:type="spellStart"/>
      <w:r w:rsidRPr="006162D8">
        <w:rPr>
          <w:szCs w:val="24"/>
        </w:rPr>
        <w:t>alimente</w:t>
      </w:r>
      <w:proofErr w:type="spellEnd"/>
      <w:r w:rsidRPr="006162D8">
        <w:rPr>
          <w:szCs w:val="24"/>
        </w:rPr>
        <w:t xml:space="preserve">, </w:t>
      </w:r>
      <w:proofErr w:type="spellStart"/>
      <w:r w:rsidRPr="006162D8">
        <w:rPr>
          <w:szCs w:val="24"/>
        </w:rPr>
        <w:t>materiale</w:t>
      </w:r>
      <w:proofErr w:type="spellEnd"/>
      <w:r w:rsidRPr="006162D8">
        <w:rPr>
          <w:szCs w:val="24"/>
        </w:rPr>
        <w:t xml:space="preserve"> de </w:t>
      </w:r>
      <w:proofErr w:type="spellStart"/>
      <w:r w:rsidRPr="006162D8">
        <w:rPr>
          <w:szCs w:val="24"/>
        </w:rPr>
        <w:t>cură</w:t>
      </w:r>
      <w:r w:rsidRPr="006162D8">
        <w:rPr>
          <w:rFonts w:ascii="Tahoma" w:hAnsi="Tahoma" w:cs="Tahoma"/>
          <w:szCs w:val="24"/>
        </w:rPr>
        <w:t>ț</w:t>
      </w:r>
      <w:r w:rsidRPr="006162D8">
        <w:rPr>
          <w:szCs w:val="24"/>
        </w:rPr>
        <w:t>enie</w:t>
      </w:r>
      <w:proofErr w:type="spellEnd"/>
      <w:r w:rsidRPr="006162D8">
        <w:rPr>
          <w:szCs w:val="24"/>
        </w:rPr>
        <w:t xml:space="preserve"> </w:t>
      </w:r>
      <w:proofErr w:type="spellStart"/>
      <w:r w:rsidRPr="006162D8">
        <w:rPr>
          <w:rFonts w:ascii="Tahoma" w:hAnsi="Tahoma" w:cs="Tahoma"/>
          <w:szCs w:val="24"/>
        </w:rPr>
        <w:t>ș</w:t>
      </w:r>
      <w:r w:rsidRPr="006162D8">
        <w:rPr>
          <w:szCs w:val="24"/>
        </w:rPr>
        <w:t>i</w:t>
      </w:r>
      <w:proofErr w:type="spellEnd"/>
      <w:r w:rsidRPr="006162D8">
        <w:rPr>
          <w:szCs w:val="24"/>
        </w:rPr>
        <w:t xml:space="preserve"> </w:t>
      </w:r>
      <w:proofErr w:type="spellStart"/>
      <w:r w:rsidRPr="006162D8">
        <w:rPr>
          <w:szCs w:val="24"/>
        </w:rPr>
        <w:t>igienă</w:t>
      </w:r>
      <w:proofErr w:type="spellEnd"/>
      <w:r w:rsidRPr="006162D8">
        <w:rPr>
          <w:szCs w:val="24"/>
        </w:rPr>
        <w:t xml:space="preserve">, </w:t>
      </w:r>
      <w:proofErr w:type="spellStart"/>
      <w:r w:rsidRPr="006162D8">
        <w:rPr>
          <w:szCs w:val="24"/>
        </w:rPr>
        <w:t>materiale</w:t>
      </w:r>
      <w:proofErr w:type="spellEnd"/>
      <w:r w:rsidRPr="006162D8">
        <w:rPr>
          <w:szCs w:val="24"/>
        </w:rPr>
        <w:t xml:space="preserve"> </w:t>
      </w:r>
      <w:proofErr w:type="spellStart"/>
      <w:r w:rsidRPr="006162D8">
        <w:rPr>
          <w:szCs w:val="24"/>
        </w:rPr>
        <w:t>pentru</w:t>
      </w:r>
      <w:proofErr w:type="spellEnd"/>
      <w:r w:rsidRPr="006162D8">
        <w:rPr>
          <w:szCs w:val="24"/>
        </w:rPr>
        <w:t xml:space="preserve"> </w:t>
      </w:r>
      <w:proofErr w:type="spellStart"/>
      <w:r w:rsidRPr="006162D8">
        <w:rPr>
          <w:szCs w:val="24"/>
        </w:rPr>
        <w:t>repara</w:t>
      </w:r>
      <w:r w:rsidRPr="00DD6155">
        <w:rPr>
          <w:szCs w:val="24"/>
        </w:rPr>
        <w:t>ții</w:t>
      </w:r>
      <w:proofErr w:type="spellEnd"/>
      <w:r w:rsidRPr="006162D8">
        <w:rPr>
          <w:szCs w:val="24"/>
        </w:rPr>
        <w:t xml:space="preserve"> </w:t>
      </w:r>
      <w:proofErr w:type="spellStart"/>
      <w:r w:rsidRPr="006162D8">
        <w:rPr>
          <w:szCs w:val="24"/>
        </w:rPr>
        <w:t>curente</w:t>
      </w:r>
      <w:proofErr w:type="spellEnd"/>
      <w:r w:rsidRPr="006162D8">
        <w:rPr>
          <w:szCs w:val="24"/>
        </w:rPr>
        <w:t xml:space="preserve"> </w:t>
      </w:r>
      <w:proofErr w:type="spellStart"/>
      <w:r w:rsidRPr="006162D8">
        <w:rPr>
          <w:rFonts w:ascii="Tahoma" w:hAnsi="Tahoma" w:cs="Tahoma"/>
          <w:szCs w:val="24"/>
        </w:rPr>
        <w:t>ș</w:t>
      </w:r>
      <w:r w:rsidRPr="006162D8">
        <w:rPr>
          <w:szCs w:val="24"/>
        </w:rPr>
        <w:t>i</w:t>
      </w:r>
      <w:proofErr w:type="spellEnd"/>
      <w:r w:rsidRPr="006162D8">
        <w:rPr>
          <w:szCs w:val="24"/>
        </w:rPr>
        <w:t xml:space="preserve"> de </w:t>
      </w:r>
      <w:proofErr w:type="spellStart"/>
      <w:r w:rsidRPr="006162D8">
        <w:rPr>
          <w:szCs w:val="24"/>
        </w:rPr>
        <w:t>cazarmament</w:t>
      </w:r>
      <w:proofErr w:type="spellEnd"/>
      <w:r w:rsidRPr="006162D8">
        <w:rPr>
          <w:bCs/>
          <w:szCs w:val="24"/>
        </w:rPr>
        <w:t>,</w:t>
      </w:r>
      <w:r w:rsidRPr="006162D8">
        <w:rPr>
          <w:szCs w:val="24"/>
        </w:rPr>
        <w:t xml:space="preserve"> </w:t>
      </w:r>
      <w:proofErr w:type="spellStart"/>
      <w:r w:rsidRPr="006162D8">
        <w:rPr>
          <w:szCs w:val="24"/>
        </w:rPr>
        <w:t>combustibil</w:t>
      </w:r>
      <w:proofErr w:type="spellEnd"/>
      <w:r w:rsidRPr="006162D8">
        <w:rPr>
          <w:szCs w:val="24"/>
        </w:rPr>
        <w:t>, mobilier,</w:t>
      </w:r>
      <w:r w:rsidR="00DD6155">
        <w:rPr>
          <w:szCs w:val="24"/>
        </w:rPr>
        <w:t xml:space="preserve"> </w:t>
      </w:r>
      <w:proofErr w:type="spellStart"/>
      <w:r w:rsidRPr="006162D8">
        <w:rPr>
          <w:szCs w:val="24"/>
        </w:rPr>
        <w:t>obiecte</w:t>
      </w:r>
      <w:proofErr w:type="spellEnd"/>
      <w:r w:rsidRPr="006162D8">
        <w:rPr>
          <w:szCs w:val="24"/>
        </w:rPr>
        <w:t xml:space="preserve"> de </w:t>
      </w:r>
      <w:proofErr w:type="spellStart"/>
      <w:r w:rsidRPr="006162D8">
        <w:rPr>
          <w:szCs w:val="24"/>
        </w:rPr>
        <w:t>inventar</w:t>
      </w:r>
      <w:proofErr w:type="spellEnd"/>
      <w:r w:rsidRPr="006162D8">
        <w:rPr>
          <w:szCs w:val="24"/>
        </w:rPr>
        <w:t>,</w:t>
      </w:r>
      <w:r w:rsidR="00DD6155">
        <w:rPr>
          <w:szCs w:val="24"/>
        </w:rPr>
        <w:t xml:space="preserve"> </w:t>
      </w:r>
      <w:proofErr w:type="spellStart"/>
      <w:r w:rsidRPr="006162D8">
        <w:rPr>
          <w:szCs w:val="24"/>
        </w:rPr>
        <w:t>îmbrăcăminte</w:t>
      </w:r>
      <w:proofErr w:type="spellEnd"/>
      <w:r w:rsidRPr="006162D8">
        <w:rPr>
          <w:szCs w:val="24"/>
        </w:rPr>
        <w:t xml:space="preserve"> </w:t>
      </w:r>
      <w:proofErr w:type="spellStart"/>
      <w:r w:rsidRPr="00DD6155">
        <w:rPr>
          <w:szCs w:val="24"/>
        </w:rPr>
        <w:t>și</w:t>
      </w:r>
      <w:proofErr w:type="spellEnd"/>
      <w:r w:rsidRPr="006162D8">
        <w:rPr>
          <w:szCs w:val="24"/>
        </w:rPr>
        <w:t xml:space="preserve"> </w:t>
      </w:r>
      <w:proofErr w:type="spellStart"/>
      <w:r w:rsidRPr="006162D8">
        <w:rPr>
          <w:szCs w:val="24"/>
        </w:rPr>
        <w:t>încăl</w:t>
      </w:r>
      <w:r w:rsidRPr="006162D8">
        <w:rPr>
          <w:rFonts w:ascii="Tahoma" w:hAnsi="Tahoma" w:cs="Tahoma"/>
          <w:szCs w:val="24"/>
        </w:rPr>
        <w:t>ț</w:t>
      </w:r>
      <w:r w:rsidRPr="006162D8">
        <w:rPr>
          <w:szCs w:val="24"/>
        </w:rPr>
        <w:t>ăminte</w:t>
      </w:r>
      <w:proofErr w:type="spellEnd"/>
      <w:r w:rsidRPr="006162D8">
        <w:rPr>
          <w:szCs w:val="24"/>
        </w:rPr>
        <w:t xml:space="preserve">, </w:t>
      </w:r>
      <w:proofErr w:type="spellStart"/>
      <w:r w:rsidRPr="006162D8">
        <w:rPr>
          <w:szCs w:val="24"/>
        </w:rPr>
        <w:t>rechizite</w:t>
      </w:r>
      <w:proofErr w:type="spellEnd"/>
      <w:r w:rsidRPr="006162D8">
        <w:rPr>
          <w:szCs w:val="24"/>
        </w:rPr>
        <w:t xml:space="preserve">, cu </w:t>
      </w:r>
      <w:proofErr w:type="spellStart"/>
      <w:r w:rsidRPr="006162D8">
        <w:rPr>
          <w:szCs w:val="24"/>
        </w:rPr>
        <w:t>încadrarea</w:t>
      </w:r>
      <w:proofErr w:type="spellEnd"/>
      <w:r w:rsidRPr="006162D8">
        <w:rPr>
          <w:szCs w:val="24"/>
        </w:rPr>
        <w:t xml:space="preserve"> </w:t>
      </w:r>
      <w:proofErr w:type="spellStart"/>
      <w:r w:rsidRPr="006162D8">
        <w:rPr>
          <w:szCs w:val="24"/>
        </w:rPr>
        <w:t>în</w:t>
      </w:r>
      <w:proofErr w:type="spellEnd"/>
      <w:r w:rsidRPr="006162D8">
        <w:rPr>
          <w:szCs w:val="24"/>
        </w:rPr>
        <w:t xml:space="preserve"> </w:t>
      </w:r>
      <w:proofErr w:type="spellStart"/>
      <w:r w:rsidRPr="006162D8">
        <w:rPr>
          <w:szCs w:val="24"/>
        </w:rPr>
        <w:t>prevederea</w:t>
      </w:r>
      <w:proofErr w:type="spellEnd"/>
      <w:r w:rsidRPr="006162D8">
        <w:rPr>
          <w:szCs w:val="24"/>
        </w:rPr>
        <w:t xml:space="preserve"> </w:t>
      </w:r>
      <w:proofErr w:type="spellStart"/>
      <w:r w:rsidRPr="006162D8">
        <w:rPr>
          <w:szCs w:val="24"/>
        </w:rPr>
        <w:t>bugetară</w:t>
      </w:r>
      <w:proofErr w:type="spellEnd"/>
      <w:r w:rsidRPr="006162D8">
        <w:rPr>
          <w:szCs w:val="24"/>
        </w:rPr>
        <w:t xml:space="preserve"> </w:t>
      </w:r>
      <w:proofErr w:type="spellStart"/>
      <w:r w:rsidRPr="006162D8">
        <w:rPr>
          <w:szCs w:val="24"/>
        </w:rPr>
        <w:t>anuală</w:t>
      </w:r>
      <w:proofErr w:type="spellEnd"/>
      <w:r w:rsidRPr="006162D8">
        <w:rPr>
          <w:szCs w:val="24"/>
        </w:rPr>
        <w:t xml:space="preserve"> (PAAP);</w:t>
      </w:r>
    </w:p>
    <w:p w:rsidR="002E1DB6" w:rsidRPr="00E1472A" w:rsidRDefault="002E1DB6" w:rsidP="00DD6155">
      <w:pPr>
        <w:tabs>
          <w:tab w:val="left" w:pos="993"/>
        </w:tabs>
        <w:suppressAutoHyphens w:val="0"/>
        <w:ind w:right="360"/>
        <w:jc w:val="both"/>
        <w:rPr>
          <w:szCs w:val="28"/>
        </w:rPr>
      </w:pPr>
      <w:r>
        <w:rPr>
          <w:szCs w:val="28"/>
        </w:rPr>
        <w:t xml:space="preserve">- </w:t>
      </w:r>
      <w:proofErr w:type="spellStart"/>
      <w:r w:rsidRPr="00E1472A">
        <w:rPr>
          <w:szCs w:val="28"/>
        </w:rPr>
        <w:t>După</w:t>
      </w:r>
      <w:proofErr w:type="spellEnd"/>
      <w:r w:rsidRPr="00E1472A">
        <w:rPr>
          <w:szCs w:val="28"/>
        </w:rPr>
        <w:t xml:space="preserve"> </w:t>
      </w:r>
      <w:proofErr w:type="spellStart"/>
      <w:r w:rsidRPr="00E1472A">
        <w:rPr>
          <w:szCs w:val="28"/>
        </w:rPr>
        <w:t>achizi</w:t>
      </w:r>
      <w:r w:rsidRPr="00E1472A">
        <w:rPr>
          <w:rFonts w:ascii="Tahoma" w:hAnsi="Tahoma" w:cs="Tahoma"/>
          <w:szCs w:val="28"/>
        </w:rPr>
        <w:t>ț</w:t>
      </w:r>
      <w:r w:rsidRPr="00E1472A">
        <w:rPr>
          <w:szCs w:val="28"/>
        </w:rPr>
        <w:t>ia</w:t>
      </w:r>
      <w:proofErr w:type="spellEnd"/>
      <w:r w:rsidRPr="00E1472A">
        <w:rPr>
          <w:szCs w:val="28"/>
        </w:rPr>
        <w:t xml:space="preserve"> </w:t>
      </w:r>
      <w:proofErr w:type="spellStart"/>
      <w:r w:rsidRPr="00E1472A">
        <w:rPr>
          <w:szCs w:val="28"/>
        </w:rPr>
        <w:t>produselor</w:t>
      </w:r>
      <w:proofErr w:type="spellEnd"/>
      <w:r w:rsidRPr="00E1472A">
        <w:rPr>
          <w:szCs w:val="28"/>
        </w:rPr>
        <w:t xml:space="preserve"> </w:t>
      </w:r>
      <w:proofErr w:type="spellStart"/>
      <w:r w:rsidRPr="00E1472A">
        <w:rPr>
          <w:szCs w:val="28"/>
        </w:rPr>
        <w:t>întocme</w:t>
      </w:r>
      <w:r w:rsidRPr="00DD6155">
        <w:rPr>
          <w:szCs w:val="28"/>
        </w:rPr>
        <w:t>ș</w:t>
      </w:r>
      <w:r w:rsidRPr="00E1472A">
        <w:rPr>
          <w:szCs w:val="28"/>
        </w:rPr>
        <w:t>te</w:t>
      </w:r>
      <w:proofErr w:type="spellEnd"/>
      <w:r w:rsidRPr="00E1472A">
        <w:rPr>
          <w:szCs w:val="28"/>
        </w:rPr>
        <w:t xml:space="preserve"> </w:t>
      </w:r>
      <w:proofErr w:type="spellStart"/>
      <w:r w:rsidRPr="00E1472A">
        <w:rPr>
          <w:szCs w:val="28"/>
        </w:rPr>
        <w:t>recep</w:t>
      </w:r>
      <w:r w:rsidRPr="00E1472A">
        <w:rPr>
          <w:rFonts w:ascii="Tahoma" w:hAnsi="Tahoma" w:cs="Tahoma"/>
          <w:szCs w:val="28"/>
        </w:rPr>
        <w:t>ț</w:t>
      </w:r>
      <w:r w:rsidRPr="00E1472A">
        <w:rPr>
          <w:szCs w:val="28"/>
        </w:rPr>
        <w:t>ia</w:t>
      </w:r>
      <w:proofErr w:type="spellEnd"/>
      <w:r w:rsidRPr="00E1472A">
        <w:rPr>
          <w:szCs w:val="28"/>
        </w:rPr>
        <w:t xml:space="preserve"> </w:t>
      </w:r>
      <w:proofErr w:type="spellStart"/>
      <w:r w:rsidRPr="00E1472A">
        <w:rPr>
          <w:szCs w:val="28"/>
        </w:rPr>
        <w:t>acestora</w:t>
      </w:r>
      <w:proofErr w:type="spellEnd"/>
      <w:r w:rsidRPr="00E1472A">
        <w:rPr>
          <w:szCs w:val="28"/>
        </w:rPr>
        <w:t xml:space="preserve"> (NIR) </w:t>
      </w:r>
      <w:proofErr w:type="spellStart"/>
      <w:r w:rsidRPr="00E1472A">
        <w:rPr>
          <w:szCs w:val="28"/>
        </w:rPr>
        <w:t>în</w:t>
      </w:r>
      <w:proofErr w:type="spellEnd"/>
      <w:r w:rsidRPr="00E1472A">
        <w:rPr>
          <w:szCs w:val="28"/>
        </w:rPr>
        <w:t xml:space="preserve"> </w:t>
      </w:r>
      <w:proofErr w:type="spellStart"/>
      <w:r w:rsidRPr="00E1472A">
        <w:rPr>
          <w:szCs w:val="28"/>
        </w:rPr>
        <w:t>baza</w:t>
      </w:r>
      <w:proofErr w:type="spellEnd"/>
      <w:r w:rsidRPr="00E1472A">
        <w:rPr>
          <w:szCs w:val="28"/>
        </w:rPr>
        <w:t xml:space="preserve"> </w:t>
      </w:r>
      <w:proofErr w:type="spellStart"/>
      <w:r w:rsidRPr="00E1472A">
        <w:rPr>
          <w:szCs w:val="28"/>
        </w:rPr>
        <w:t>facturii</w:t>
      </w:r>
      <w:proofErr w:type="spellEnd"/>
      <w:r w:rsidRPr="00E1472A">
        <w:rPr>
          <w:szCs w:val="28"/>
        </w:rPr>
        <w:t xml:space="preserve"> de </w:t>
      </w:r>
      <w:proofErr w:type="spellStart"/>
      <w:r w:rsidRPr="00E1472A">
        <w:rPr>
          <w:szCs w:val="28"/>
        </w:rPr>
        <w:t>achiziţie</w:t>
      </w:r>
      <w:proofErr w:type="spellEnd"/>
      <w:r w:rsidRPr="00E1472A">
        <w:rPr>
          <w:szCs w:val="28"/>
        </w:rPr>
        <w:t xml:space="preserve"> </w:t>
      </w:r>
      <w:proofErr w:type="spellStart"/>
      <w:r w:rsidRPr="00E1472A">
        <w:rPr>
          <w:szCs w:val="28"/>
        </w:rPr>
        <w:t>şi</w:t>
      </w:r>
      <w:proofErr w:type="spellEnd"/>
      <w:r w:rsidRPr="00E1472A">
        <w:rPr>
          <w:szCs w:val="28"/>
        </w:rPr>
        <w:t xml:space="preserve"> </w:t>
      </w:r>
      <w:proofErr w:type="spellStart"/>
      <w:r w:rsidRPr="00E1472A">
        <w:rPr>
          <w:szCs w:val="28"/>
        </w:rPr>
        <w:t>fişa</w:t>
      </w:r>
      <w:proofErr w:type="spellEnd"/>
      <w:r w:rsidRPr="00E1472A">
        <w:rPr>
          <w:szCs w:val="28"/>
        </w:rPr>
        <w:t xml:space="preserve"> de </w:t>
      </w:r>
      <w:proofErr w:type="spellStart"/>
      <w:r w:rsidRPr="00E1472A">
        <w:rPr>
          <w:szCs w:val="28"/>
        </w:rPr>
        <w:t>magazie</w:t>
      </w:r>
      <w:proofErr w:type="spellEnd"/>
      <w:r w:rsidRPr="00E1472A">
        <w:rPr>
          <w:szCs w:val="28"/>
        </w:rPr>
        <w:t>;</w:t>
      </w:r>
    </w:p>
    <w:p w:rsidR="002E1DB6" w:rsidRPr="000C1602" w:rsidRDefault="002E1DB6" w:rsidP="00E1472A">
      <w:pPr>
        <w:ind w:right="357"/>
        <w:jc w:val="both"/>
        <w:rPr>
          <w:szCs w:val="24"/>
          <w:lang w:val="ro-RO"/>
        </w:rPr>
      </w:pPr>
      <w:r>
        <w:rPr>
          <w:szCs w:val="24"/>
          <w:lang w:val="ro-RO"/>
        </w:rPr>
        <w:t>- A</w:t>
      </w:r>
      <w:r w:rsidRPr="000C1602">
        <w:rPr>
          <w:szCs w:val="24"/>
          <w:lang w:val="ro-RO"/>
        </w:rPr>
        <w:t xml:space="preserve">sigură </w:t>
      </w:r>
      <w:proofErr w:type="spellStart"/>
      <w:r w:rsidRPr="000C1602">
        <w:rPr>
          <w:szCs w:val="24"/>
          <w:lang w:val="ro-RO"/>
        </w:rPr>
        <w:t>şi</w:t>
      </w:r>
      <w:proofErr w:type="spellEnd"/>
      <w:r w:rsidRPr="000C1602">
        <w:rPr>
          <w:szCs w:val="24"/>
          <w:lang w:val="ro-RO"/>
        </w:rPr>
        <w:t xml:space="preserve"> răspunde direct de </w:t>
      </w:r>
      <w:proofErr w:type="spellStart"/>
      <w:r w:rsidRPr="000C1602">
        <w:rPr>
          <w:szCs w:val="24"/>
          <w:lang w:val="ro-RO"/>
        </w:rPr>
        <w:t>curăţenia</w:t>
      </w:r>
      <w:proofErr w:type="spellEnd"/>
      <w:r w:rsidRPr="000C1602">
        <w:rPr>
          <w:szCs w:val="24"/>
          <w:lang w:val="ro-RO"/>
        </w:rPr>
        <w:t xml:space="preserve">, încălzitul, iluminatul </w:t>
      </w:r>
      <w:proofErr w:type="spellStart"/>
      <w:r w:rsidRPr="000C1602">
        <w:rPr>
          <w:szCs w:val="24"/>
          <w:lang w:val="ro-RO"/>
        </w:rPr>
        <w:t>şi</w:t>
      </w:r>
      <w:proofErr w:type="spellEnd"/>
      <w:r w:rsidRPr="000C1602">
        <w:rPr>
          <w:szCs w:val="24"/>
          <w:lang w:val="ro-RO"/>
        </w:rPr>
        <w:t xml:space="preserve"> </w:t>
      </w:r>
      <w:proofErr w:type="spellStart"/>
      <w:r w:rsidRPr="000C1602">
        <w:rPr>
          <w:szCs w:val="24"/>
          <w:lang w:val="ro-RO"/>
        </w:rPr>
        <w:t>reparaţiile</w:t>
      </w:r>
      <w:proofErr w:type="spellEnd"/>
      <w:r w:rsidRPr="000C1602">
        <w:rPr>
          <w:szCs w:val="24"/>
          <w:lang w:val="ro-RO"/>
        </w:rPr>
        <w:t xml:space="preserve"> curente </w:t>
      </w:r>
      <w:proofErr w:type="spellStart"/>
      <w:r w:rsidRPr="000C1602">
        <w:rPr>
          <w:szCs w:val="24"/>
          <w:lang w:val="ro-RO"/>
        </w:rPr>
        <w:t>şi</w:t>
      </w:r>
      <w:proofErr w:type="spellEnd"/>
      <w:r w:rsidRPr="000C1602">
        <w:rPr>
          <w:szCs w:val="24"/>
          <w:lang w:val="ro-RO"/>
        </w:rPr>
        <w:t xml:space="preserve"> anuale ale imobilelor </w:t>
      </w:r>
      <w:proofErr w:type="spellStart"/>
      <w:r w:rsidRPr="000C1602">
        <w:rPr>
          <w:szCs w:val="24"/>
          <w:lang w:val="ro-RO"/>
        </w:rPr>
        <w:t>şi</w:t>
      </w:r>
      <w:proofErr w:type="spellEnd"/>
      <w:r w:rsidRPr="000C1602">
        <w:rPr>
          <w:szCs w:val="24"/>
          <w:lang w:val="ro-RO"/>
        </w:rPr>
        <w:t xml:space="preserve"> inventarului, de păstrarea </w:t>
      </w:r>
      <w:proofErr w:type="spellStart"/>
      <w:r w:rsidRPr="000C1602">
        <w:rPr>
          <w:szCs w:val="24"/>
          <w:lang w:val="ro-RO"/>
        </w:rPr>
        <w:t>şi</w:t>
      </w:r>
      <w:proofErr w:type="spellEnd"/>
      <w:r w:rsidRPr="000C1602">
        <w:rPr>
          <w:szCs w:val="24"/>
          <w:lang w:val="ro-RO"/>
        </w:rPr>
        <w:t xml:space="preserve"> justa folosire a bunurilor complexului; </w:t>
      </w:r>
    </w:p>
    <w:p w:rsidR="002E1DB6" w:rsidRPr="000C1602" w:rsidRDefault="002E1DB6" w:rsidP="00E1472A">
      <w:pPr>
        <w:ind w:right="357"/>
        <w:jc w:val="both"/>
        <w:rPr>
          <w:szCs w:val="24"/>
          <w:lang w:val="ro-RO"/>
        </w:rPr>
      </w:pPr>
      <w:r>
        <w:rPr>
          <w:szCs w:val="24"/>
          <w:lang w:val="ro-RO"/>
        </w:rPr>
        <w:t>- S</w:t>
      </w:r>
      <w:r w:rsidRPr="000C1602">
        <w:rPr>
          <w:szCs w:val="24"/>
          <w:lang w:val="ro-RO"/>
        </w:rPr>
        <w:t xml:space="preserve">e </w:t>
      </w:r>
      <w:proofErr w:type="spellStart"/>
      <w:r w:rsidRPr="000C1602">
        <w:rPr>
          <w:szCs w:val="24"/>
          <w:lang w:val="ro-RO"/>
        </w:rPr>
        <w:t>îngrijeşte</w:t>
      </w:r>
      <w:proofErr w:type="spellEnd"/>
      <w:r w:rsidRPr="000C1602">
        <w:rPr>
          <w:szCs w:val="24"/>
          <w:lang w:val="ro-RO"/>
        </w:rPr>
        <w:t xml:space="preserve">, în </w:t>
      </w:r>
      <w:proofErr w:type="spellStart"/>
      <w:r w:rsidRPr="000C1602">
        <w:rPr>
          <w:szCs w:val="24"/>
          <w:lang w:val="ro-RO"/>
        </w:rPr>
        <w:t>permanenţă</w:t>
      </w:r>
      <w:proofErr w:type="spellEnd"/>
      <w:r w:rsidRPr="000C1602">
        <w:rPr>
          <w:szCs w:val="24"/>
          <w:lang w:val="ro-RO"/>
        </w:rPr>
        <w:t xml:space="preserve">, de asigurarea </w:t>
      </w:r>
      <w:proofErr w:type="spellStart"/>
      <w:r w:rsidRPr="000C1602">
        <w:rPr>
          <w:szCs w:val="24"/>
          <w:lang w:val="ro-RO"/>
        </w:rPr>
        <w:t>condiţiilor</w:t>
      </w:r>
      <w:proofErr w:type="spellEnd"/>
      <w:r w:rsidRPr="000C1602">
        <w:rPr>
          <w:szCs w:val="24"/>
          <w:lang w:val="ro-RO"/>
        </w:rPr>
        <w:t xml:space="preserve"> generale aplicării măsurilor zilnice de igienă individuală </w:t>
      </w:r>
      <w:proofErr w:type="spellStart"/>
      <w:r w:rsidRPr="000C1602">
        <w:rPr>
          <w:szCs w:val="24"/>
          <w:lang w:val="ro-RO"/>
        </w:rPr>
        <w:t>şi</w:t>
      </w:r>
      <w:proofErr w:type="spellEnd"/>
      <w:r w:rsidRPr="000C1602">
        <w:rPr>
          <w:szCs w:val="24"/>
          <w:lang w:val="ro-RO"/>
        </w:rPr>
        <w:t xml:space="preserve"> colectivă, </w:t>
      </w:r>
      <w:proofErr w:type="spellStart"/>
      <w:r w:rsidRPr="000C1602">
        <w:rPr>
          <w:szCs w:val="24"/>
          <w:lang w:val="ro-RO"/>
        </w:rPr>
        <w:t>ţinându</w:t>
      </w:r>
      <w:proofErr w:type="spellEnd"/>
      <w:r w:rsidRPr="000C1602">
        <w:rPr>
          <w:szCs w:val="24"/>
          <w:lang w:val="ro-RO"/>
        </w:rPr>
        <w:t xml:space="preserve">-se cont de numărul </w:t>
      </w:r>
      <w:proofErr w:type="spellStart"/>
      <w:r w:rsidRPr="000C1602">
        <w:rPr>
          <w:szCs w:val="24"/>
          <w:lang w:val="ro-RO"/>
        </w:rPr>
        <w:t>şi</w:t>
      </w:r>
      <w:proofErr w:type="spellEnd"/>
      <w:r w:rsidRPr="000C1602">
        <w:rPr>
          <w:szCs w:val="24"/>
          <w:lang w:val="ro-RO"/>
        </w:rPr>
        <w:t xml:space="preserve"> vârsta copiilor </w:t>
      </w:r>
      <w:proofErr w:type="spellStart"/>
      <w:r w:rsidRPr="000C1602">
        <w:rPr>
          <w:szCs w:val="24"/>
          <w:lang w:val="ro-RO"/>
        </w:rPr>
        <w:t>aflaţi</w:t>
      </w:r>
      <w:proofErr w:type="spellEnd"/>
      <w:r w:rsidRPr="000C1602">
        <w:rPr>
          <w:szCs w:val="24"/>
          <w:lang w:val="ro-RO"/>
        </w:rPr>
        <w:t xml:space="preserve"> în complex;</w:t>
      </w:r>
    </w:p>
    <w:p w:rsidR="002E1DB6" w:rsidRPr="000C1602" w:rsidRDefault="002E1DB6" w:rsidP="00E1472A">
      <w:pPr>
        <w:ind w:right="357"/>
        <w:jc w:val="both"/>
        <w:rPr>
          <w:szCs w:val="24"/>
          <w:lang w:val="ro-RO"/>
        </w:rPr>
      </w:pPr>
      <w:r>
        <w:rPr>
          <w:szCs w:val="24"/>
          <w:lang w:val="ro-RO"/>
        </w:rPr>
        <w:t xml:space="preserve">- </w:t>
      </w:r>
      <w:proofErr w:type="spellStart"/>
      <w:r>
        <w:rPr>
          <w:szCs w:val="24"/>
          <w:lang w:val="ro-RO"/>
        </w:rPr>
        <w:t>Î</w:t>
      </w:r>
      <w:r w:rsidRPr="000C1602">
        <w:rPr>
          <w:szCs w:val="24"/>
          <w:lang w:val="ro-RO"/>
        </w:rPr>
        <w:t>ntocmeşte</w:t>
      </w:r>
      <w:proofErr w:type="spellEnd"/>
      <w:r w:rsidRPr="000C1602">
        <w:rPr>
          <w:szCs w:val="24"/>
          <w:lang w:val="ro-RO"/>
        </w:rPr>
        <w:t xml:space="preserve"> registrul inventar </w:t>
      </w:r>
      <w:proofErr w:type="spellStart"/>
      <w:r w:rsidRPr="000C1602">
        <w:rPr>
          <w:szCs w:val="24"/>
          <w:lang w:val="ro-RO"/>
        </w:rPr>
        <w:t>şi</w:t>
      </w:r>
      <w:proofErr w:type="spellEnd"/>
      <w:r w:rsidRPr="000C1602">
        <w:rPr>
          <w:szCs w:val="24"/>
          <w:lang w:val="ro-RO"/>
        </w:rPr>
        <w:t xml:space="preserve"> registrul cu răspândirea bunurilor în complex, face propuneri de casare, </w:t>
      </w:r>
      <w:proofErr w:type="spellStart"/>
      <w:r w:rsidRPr="000C1602">
        <w:rPr>
          <w:szCs w:val="24"/>
          <w:lang w:val="ro-RO"/>
        </w:rPr>
        <w:t>pregăteşte</w:t>
      </w:r>
      <w:proofErr w:type="spellEnd"/>
      <w:r w:rsidRPr="000C1602">
        <w:rPr>
          <w:szCs w:val="24"/>
          <w:lang w:val="ro-RO"/>
        </w:rPr>
        <w:t xml:space="preserve"> </w:t>
      </w:r>
      <w:proofErr w:type="spellStart"/>
      <w:r w:rsidRPr="000C1602">
        <w:rPr>
          <w:szCs w:val="24"/>
          <w:lang w:val="ro-RO"/>
        </w:rPr>
        <w:t>şi</w:t>
      </w:r>
      <w:proofErr w:type="spellEnd"/>
      <w:r w:rsidRPr="000C1602">
        <w:rPr>
          <w:szCs w:val="24"/>
          <w:lang w:val="ro-RO"/>
        </w:rPr>
        <w:t xml:space="preserve"> asigură </w:t>
      </w:r>
      <w:proofErr w:type="spellStart"/>
      <w:r w:rsidRPr="000C1602">
        <w:rPr>
          <w:szCs w:val="24"/>
          <w:lang w:val="ro-RO"/>
        </w:rPr>
        <w:t>operaţiunile</w:t>
      </w:r>
      <w:proofErr w:type="spellEnd"/>
      <w:r w:rsidRPr="000C1602">
        <w:rPr>
          <w:szCs w:val="24"/>
          <w:lang w:val="ro-RO"/>
        </w:rPr>
        <w:t xml:space="preserve"> de inventariere anuală </w:t>
      </w:r>
      <w:proofErr w:type="spellStart"/>
      <w:r w:rsidRPr="000C1602">
        <w:rPr>
          <w:szCs w:val="24"/>
          <w:lang w:val="ro-RO"/>
        </w:rPr>
        <w:t>şi</w:t>
      </w:r>
      <w:proofErr w:type="spellEnd"/>
      <w:r w:rsidRPr="000C1602">
        <w:rPr>
          <w:szCs w:val="24"/>
          <w:lang w:val="ro-RO"/>
        </w:rPr>
        <w:t xml:space="preserve"> curentă a acestora;</w:t>
      </w:r>
    </w:p>
    <w:p w:rsidR="002E1DB6" w:rsidRPr="000C1602" w:rsidRDefault="002E1DB6" w:rsidP="00E1472A">
      <w:pPr>
        <w:ind w:right="357"/>
        <w:jc w:val="both"/>
        <w:rPr>
          <w:szCs w:val="24"/>
          <w:lang w:val="ro-RO"/>
        </w:rPr>
      </w:pPr>
      <w:r>
        <w:rPr>
          <w:szCs w:val="24"/>
          <w:lang w:val="ro-RO"/>
        </w:rPr>
        <w:t>- R</w:t>
      </w:r>
      <w:r w:rsidRPr="000C1602">
        <w:rPr>
          <w:szCs w:val="24"/>
          <w:lang w:val="ro-RO"/>
        </w:rPr>
        <w:t xml:space="preserve">ăspunde de folosirea </w:t>
      </w:r>
      <w:proofErr w:type="spellStart"/>
      <w:r w:rsidRPr="000C1602">
        <w:rPr>
          <w:szCs w:val="24"/>
          <w:lang w:val="ro-RO"/>
        </w:rPr>
        <w:t>şi</w:t>
      </w:r>
      <w:proofErr w:type="spellEnd"/>
      <w:r w:rsidRPr="000C1602">
        <w:rPr>
          <w:szCs w:val="24"/>
          <w:lang w:val="ro-RO"/>
        </w:rPr>
        <w:t xml:space="preserve"> </w:t>
      </w:r>
      <w:proofErr w:type="spellStart"/>
      <w:r w:rsidRPr="000C1602">
        <w:rPr>
          <w:szCs w:val="24"/>
          <w:lang w:val="ro-RO"/>
        </w:rPr>
        <w:t>întreţinerea</w:t>
      </w:r>
      <w:proofErr w:type="spellEnd"/>
      <w:r w:rsidRPr="000C1602">
        <w:rPr>
          <w:szCs w:val="24"/>
          <w:lang w:val="ro-RO"/>
        </w:rPr>
        <w:t xml:space="preserve"> mijlocului de transport, îngrijindu-se ca acesta să plece în cursă </w:t>
      </w:r>
      <w:proofErr w:type="spellStart"/>
      <w:r w:rsidRPr="000C1602">
        <w:rPr>
          <w:szCs w:val="24"/>
          <w:lang w:val="ro-RO"/>
        </w:rPr>
        <w:t>însoţită</w:t>
      </w:r>
      <w:proofErr w:type="spellEnd"/>
      <w:r w:rsidRPr="000C1602">
        <w:rPr>
          <w:szCs w:val="24"/>
          <w:lang w:val="ro-RO"/>
        </w:rPr>
        <w:t xml:space="preserve"> de foaia de parcurs aprobată de </w:t>
      </w:r>
      <w:proofErr w:type="spellStart"/>
      <w:r w:rsidRPr="000C1602">
        <w:rPr>
          <w:szCs w:val="24"/>
          <w:lang w:val="ro-RO"/>
        </w:rPr>
        <w:t>şef</w:t>
      </w:r>
      <w:proofErr w:type="spellEnd"/>
      <w:r w:rsidRPr="000C1602">
        <w:rPr>
          <w:szCs w:val="24"/>
          <w:lang w:val="ro-RO"/>
        </w:rPr>
        <w:t xml:space="preserve"> </w:t>
      </w:r>
      <w:proofErr w:type="spellStart"/>
      <w:r w:rsidRPr="000C1602">
        <w:rPr>
          <w:szCs w:val="24"/>
          <w:lang w:val="ro-RO"/>
        </w:rPr>
        <w:t>şi</w:t>
      </w:r>
      <w:proofErr w:type="spellEnd"/>
      <w:r w:rsidRPr="000C1602">
        <w:rPr>
          <w:szCs w:val="24"/>
          <w:lang w:val="ro-RO"/>
        </w:rPr>
        <w:t xml:space="preserve"> să ia măsuri ca acesta să fie parcat numai în complex, încadrându-se în baremul de consum aprobat de D.G.A.S.P.C.  </w:t>
      </w:r>
      <w:proofErr w:type="spellStart"/>
      <w:r w:rsidRPr="000C1602">
        <w:rPr>
          <w:szCs w:val="24"/>
          <w:lang w:val="ro-RO"/>
        </w:rPr>
        <w:t>Argeş</w:t>
      </w:r>
      <w:proofErr w:type="spellEnd"/>
      <w:r w:rsidRPr="000C1602">
        <w:rPr>
          <w:szCs w:val="24"/>
          <w:lang w:val="ro-RO"/>
        </w:rPr>
        <w:t>;</w:t>
      </w:r>
    </w:p>
    <w:p w:rsidR="002E1DB6" w:rsidRPr="000C1602" w:rsidRDefault="002E1DB6" w:rsidP="00E1472A">
      <w:pPr>
        <w:ind w:right="357"/>
        <w:jc w:val="both"/>
        <w:rPr>
          <w:szCs w:val="24"/>
          <w:lang w:val="ro-RO"/>
        </w:rPr>
      </w:pPr>
      <w:r>
        <w:rPr>
          <w:szCs w:val="24"/>
          <w:lang w:val="ro-RO"/>
        </w:rPr>
        <w:t>-  R</w:t>
      </w:r>
      <w:r w:rsidRPr="000C1602">
        <w:rPr>
          <w:szCs w:val="24"/>
          <w:lang w:val="ro-RO"/>
        </w:rPr>
        <w:t xml:space="preserve">ăspunde de buna </w:t>
      </w:r>
      <w:proofErr w:type="spellStart"/>
      <w:r w:rsidRPr="000C1602">
        <w:rPr>
          <w:szCs w:val="24"/>
          <w:lang w:val="ro-RO"/>
        </w:rPr>
        <w:t>funcţionare</w:t>
      </w:r>
      <w:proofErr w:type="spellEnd"/>
      <w:r w:rsidRPr="000C1602">
        <w:rPr>
          <w:szCs w:val="24"/>
          <w:lang w:val="ro-RO"/>
        </w:rPr>
        <w:t xml:space="preserve"> a </w:t>
      </w:r>
      <w:proofErr w:type="spellStart"/>
      <w:r w:rsidRPr="000C1602">
        <w:rPr>
          <w:szCs w:val="24"/>
          <w:lang w:val="ro-RO"/>
        </w:rPr>
        <w:t>instalaţiilor</w:t>
      </w:r>
      <w:proofErr w:type="spellEnd"/>
      <w:r w:rsidRPr="000C1602">
        <w:rPr>
          <w:szCs w:val="24"/>
          <w:lang w:val="ro-RO"/>
        </w:rPr>
        <w:t xml:space="preserve"> electrice, sanitare, a utilajelor </w:t>
      </w:r>
      <w:proofErr w:type="spellStart"/>
      <w:r w:rsidRPr="000C1602">
        <w:rPr>
          <w:szCs w:val="24"/>
          <w:lang w:val="ro-RO"/>
        </w:rPr>
        <w:t>şi</w:t>
      </w:r>
      <w:proofErr w:type="spellEnd"/>
      <w:r w:rsidRPr="000C1602">
        <w:rPr>
          <w:szCs w:val="24"/>
          <w:lang w:val="ro-RO"/>
        </w:rPr>
        <w:t xml:space="preserve"> aparatelor din dotare, de asigurarea </w:t>
      </w:r>
      <w:proofErr w:type="spellStart"/>
      <w:r w:rsidRPr="000C1602">
        <w:rPr>
          <w:szCs w:val="24"/>
          <w:lang w:val="ro-RO"/>
        </w:rPr>
        <w:t>şi</w:t>
      </w:r>
      <w:proofErr w:type="spellEnd"/>
      <w:r w:rsidRPr="000C1602">
        <w:rPr>
          <w:szCs w:val="24"/>
          <w:lang w:val="ro-RO"/>
        </w:rPr>
        <w:t xml:space="preserve"> </w:t>
      </w:r>
      <w:proofErr w:type="spellStart"/>
      <w:r w:rsidRPr="000C1602">
        <w:rPr>
          <w:szCs w:val="24"/>
          <w:lang w:val="ro-RO"/>
        </w:rPr>
        <w:t>menţinerea</w:t>
      </w:r>
      <w:proofErr w:type="spellEnd"/>
      <w:r w:rsidRPr="000C1602">
        <w:rPr>
          <w:szCs w:val="24"/>
          <w:lang w:val="ro-RO"/>
        </w:rPr>
        <w:t xml:space="preserve"> lor în stare de </w:t>
      </w:r>
      <w:proofErr w:type="spellStart"/>
      <w:r w:rsidRPr="000C1602">
        <w:rPr>
          <w:szCs w:val="24"/>
          <w:lang w:val="ro-RO"/>
        </w:rPr>
        <w:t>funcţionare</w:t>
      </w:r>
      <w:proofErr w:type="spellEnd"/>
      <w:r w:rsidRPr="000C1602">
        <w:rPr>
          <w:szCs w:val="24"/>
          <w:lang w:val="ro-RO"/>
        </w:rPr>
        <w:t>;</w:t>
      </w:r>
    </w:p>
    <w:p w:rsidR="002E1DB6" w:rsidRPr="000C1602" w:rsidRDefault="002E1DB6" w:rsidP="00E1472A">
      <w:pPr>
        <w:ind w:right="357"/>
        <w:jc w:val="both"/>
        <w:rPr>
          <w:szCs w:val="24"/>
          <w:lang w:val="ro-RO"/>
        </w:rPr>
      </w:pPr>
      <w:r>
        <w:rPr>
          <w:szCs w:val="24"/>
          <w:lang w:val="ro-RO"/>
        </w:rPr>
        <w:t>- P</w:t>
      </w:r>
      <w:r w:rsidRPr="000C1602">
        <w:rPr>
          <w:szCs w:val="24"/>
          <w:lang w:val="ro-RO"/>
        </w:rPr>
        <w:t xml:space="preserve">rezintă spre aprobare </w:t>
      </w:r>
      <w:proofErr w:type="spellStart"/>
      <w:r w:rsidRPr="000C1602">
        <w:rPr>
          <w:szCs w:val="24"/>
          <w:lang w:val="ro-RO"/>
        </w:rPr>
        <w:t>şefului</w:t>
      </w:r>
      <w:proofErr w:type="spellEnd"/>
      <w:r w:rsidRPr="000C1602">
        <w:rPr>
          <w:szCs w:val="24"/>
          <w:lang w:val="ro-RO"/>
        </w:rPr>
        <w:t xml:space="preserve"> necesarul de alimente, combustibil, materiale de </w:t>
      </w:r>
      <w:proofErr w:type="spellStart"/>
      <w:r w:rsidRPr="000C1602">
        <w:rPr>
          <w:szCs w:val="24"/>
          <w:lang w:val="ro-RO"/>
        </w:rPr>
        <w:t>întreţinere</w:t>
      </w:r>
      <w:proofErr w:type="spellEnd"/>
      <w:r w:rsidRPr="000C1602">
        <w:rPr>
          <w:szCs w:val="24"/>
          <w:lang w:val="ro-RO"/>
        </w:rPr>
        <w:t xml:space="preserve"> </w:t>
      </w:r>
      <w:proofErr w:type="spellStart"/>
      <w:r w:rsidRPr="000C1602">
        <w:rPr>
          <w:szCs w:val="24"/>
          <w:lang w:val="ro-RO"/>
        </w:rPr>
        <w:t>şi</w:t>
      </w:r>
      <w:proofErr w:type="spellEnd"/>
      <w:r w:rsidRPr="000C1602">
        <w:rPr>
          <w:szCs w:val="24"/>
          <w:lang w:val="ro-RO"/>
        </w:rPr>
        <w:t xml:space="preserve"> </w:t>
      </w:r>
      <w:proofErr w:type="spellStart"/>
      <w:r w:rsidRPr="000C1602">
        <w:rPr>
          <w:szCs w:val="24"/>
          <w:lang w:val="ro-RO"/>
        </w:rPr>
        <w:t>curăţenie</w:t>
      </w:r>
      <w:proofErr w:type="spellEnd"/>
      <w:r w:rsidRPr="000C1602">
        <w:rPr>
          <w:szCs w:val="24"/>
          <w:lang w:val="ro-RO"/>
        </w:rPr>
        <w:t xml:space="preserve">, rechizite, echipament </w:t>
      </w:r>
      <w:proofErr w:type="spellStart"/>
      <w:r w:rsidRPr="000C1602">
        <w:rPr>
          <w:szCs w:val="24"/>
          <w:lang w:val="ro-RO"/>
        </w:rPr>
        <w:t>şi</w:t>
      </w:r>
      <w:proofErr w:type="spellEnd"/>
      <w:r w:rsidRPr="000C1602">
        <w:rPr>
          <w:szCs w:val="24"/>
          <w:lang w:val="ro-RO"/>
        </w:rPr>
        <w:t xml:space="preserve"> alte articole, </w:t>
      </w:r>
      <w:proofErr w:type="spellStart"/>
      <w:r w:rsidRPr="000C1602">
        <w:rPr>
          <w:szCs w:val="24"/>
          <w:lang w:val="ro-RO"/>
        </w:rPr>
        <w:t>ţinându</w:t>
      </w:r>
      <w:proofErr w:type="spellEnd"/>
      <w:r w:rsidRPr="000C1602">
        <w:rPr>
          <w:szCs w:val="24"/>
          <w:lang w:val="ro-RO"/>
        </w:rPr>
        <w:t xml:space="preserve">-se cont de stocul din magazii, urmărind ca </w:t>
      </w:r>
      <w:proofErr w:type="spellStart"/>
      <w:r w:rsidRPr="000C1602">
        <w:rPr>
          <w:szCs w:val="24"/>
          <w:lang w:val="ro-RO"/>
        </w:rPr>
        <w:t>achiziţionarea</w:t>
      </w:r>
      <w:proofErr w:type="spellEnd"/>
      <w:r w:rsidRPr="000C1602">
        <w:rPr>
          <w:szCs w:val="24"/>
          <w:lang w:val="ro-RO"/>
        </w:rPr>
        <w:t xml:space="preserve"> acestora să se facă pe baza ofertelor de </w:t>
      </w:r>
      <w:proofErr w:type="spellStart"/>
      <w:r w:rsidRPr="000C1602">
        <w:rPr>
          <w:szCs w:val="24"/>
          <w:lang w:val="ro-RO"/>
        </w:rPr>
        <w:t>preţuri</w:t>
      </w:r>
      <w:proofErr w:type="spellEnd"/>
      <w:r w:rsidRPr="000C1602">
        <w:rPr>
          <w:szCs w:val="24"/>
          <w:lang w:val="ro-RO"/>
        </w:rPr>
        <w:t xml:space="preserve">, alegându-se cea mai bună oferta, cu respectarea </w:t>
      </w:r>
      <w:proofErr w:type="spellStart"/>
      <w:r w:rsidRPr="000C1602">
        <w:rPr>
          <w:szCs w:val="24"/>
          <w:lang w:val="ro-RO"/>
        </w:rPr>
        <w:t>dispoziţiilor</w:t>
      </w:r>
      <w:proofErr w:type="spellEnd"/>
      <w:r w:rsidRPr="000C1602">
        <w:rPr>
          <w:szCs w:val="24"/>
          <w:lang w:val="ro-RO"/>
        </w:rPr>
        <w:t xml:space="preserve"> legale în vigoare;</w:t>
      </w:r>
    </w:p>
    <w:p w:rsidR="002E1DB6" w:rsidRPr="000C1602" w:rsidRDefault="002E1DB6" w:rsidP="00E1472A">
      <w:pPr>
        <w:ind w:right="357"/>
        <w:jc w:val="both"/>
        <w:rPr>
          <w:szCs w:val="24"/>
          <w:lang w:val="ro-RO"/>
        </w:rPr>
      </w:pPr>
      <w:r>
        <w:rPr>
          <w:szCs w:val="24"/>
          <w:lang w:val="ro-RO"/>
        </w:rPr>
        <w:t>- S</w:t>
      </w:r>
      <w:r w:rsidRPr="000C1602">
        <w:rPr>
          <w:szCs w:val="24"/>
          <w:lang w:val="ro-RO"/>
        </w:rPr>
        <w:t xml:space="preserve">e </w:t>
      </w:r>
      <w:proofErr w:type="spellStart"/>
      <w:r w:rsidRPr="000C1602">
        <w:rPr>
          <w:szCs w:val="24"/>
          <w:lang w:val="ro-RO"/>
        </w:rPr>
        <w:t>îngrijeşte</w:t>
      </w:r>
      <w:proofErr w:type="spellEnd"/>
      <w:r w:rsidRPr="000C1602">
        <w:rPr>
          <w:szCs w:val="24"/>
          <w:lang w:val="ro-RO"/>
        </w:rPr>
        <w:t xml:space="preserve"> de procurarea </w:t>
      </w:r>
      <w:proofErr w:type="spellStart"/>
      <w:r w:rsidRPr="000C1602">
        <w:rPr>
          <w:szCs w:val="24"/>
          <w:lang w:val="ro-RO"/>
        </w:rPr>
        <w:t>şi</w:t>
      </w:r>
      <w:proofErr w:type="spellEnd"/>
      <w:r w:rsidRPr="000C1602">
        <w:rPr>
          <w:szCs w:val="24"/>
          <w:lang w:val="ro-RO"/>
        </w:rPr>
        <w:t xml:space="preserve"> păstrarea documentelor </w:t>
      </w:r>
      <w:proofErr w:type="spellStart"/>
      <w:r w:rsidRPr="000C1602">
        <w:rPr>
          <w:szCs w:val="24"/>
          <w:lang w:val="ro-RO"/>
        </w:rPr>
        <w:t>şi</w:t>
      </w:r>
      <w:proofErr w:type="spellEnd"/>
      <w:r w:rsidRPr="000C1602">
        <w:rPr>
          <w:szCs w:val="24"/>
          <w:lang w:val="ro-RO"/>
        </w:rPr>
        <w:t xml:space="preserve"> actelor normative, a imprimatelor </w:t>
      </w:r>
      <w:proofErr w:type="spellStart"/>
      <w:r w:rsidRPr="000C1602">
        <w:rPr>
          <w:szCs w:val="24"/>
          <w:lang w:val="ro-RO"/>
        </w:rPr>
        <w:t>şi</w:t>
      </w:r>
      <w:proofErr w:type="spellEnd"/>
      <w:r w:rsidRPr="000C1602">
        <w:rPr>
          <w:szCs w:val="24"/>
          <w:lang w:val="ro-RO"/>
        </w:rPr>
        <w:t xml:space="preserve"> tipizatelor necesare </w:t>
      </w:r>
      <w:proofErr w:type="spellStart"/>
      <w:r w:rsidRPr="000C1602">
        <w:rPr>
          <w:szCs w:val="24"/>
          <w:lang w:val="ro-RO"/>
        </w:rPr>
        <w:t>activităţii</w:t>
      </w:r>
      <w:proofErr w:type="spellEnd"/>
      <w:r w:rsidRPr="000C1602">
        <w:rPr>
          <w:szCs w:val="24"/>
          <w:lang w:val="ro-RO"/>
        </w:rPr>
        <w:t xml:space="preserve"> din complex;</w:t>
      </w:r>
    </w:p>
    <w:p w:rsidR="002E1DB6" w:rsidRPr="000C1602" w:rsidRDefault="002E1DB6" w:rsidP="00E1472A">
      <w:pPr>
        <w:ind w:right="357"/>
        <w:jc w:val="both"/>
        <w:rPr>
          <w:szCs w:val="24"/>
          <w:lang w:val="ro-RO"/>
        </w:rPr>
      </w:pPr>
      <w:r>
        <w:rPr>
          <w:szCs w:val="24"/>
          <w:lang w:val="ro-RO"/>
        </w:rPr>
        <w:t xml:space="preserve">-  </w:t>
      </w:r>
      <w:proofErr w:type="spellStart"/>
      <w:r>
        <w:rPr>
          <w:szCs w:val="24"/>
          <w:lang w:val="ro-RO"/>
        </w:rPr>
        <w:t>I</w:t>
      </w:r>
      <w:r w:rsidRPr="000C1602">
        <w:rPr>
          <w:szCs w:val="24"/>
          <w:lang w:val="ro-RO"/>
        </w:rPr>
        <w:t>nstruieşte</w:t>
      </w:r>
      <w:proofErr w:type="spellEnd"/>
      <w:r w:rsidRPr="000C1602">
        <w:rPr>
          <w:szCs w:val="24"/>
          <w:lang w:val="ro-RO"/>
        </w:rPr>
        <w:t xml:space="preserve">, împreună cu contabilul, personalul care gestionează bunuri </w:t>
      </w:r>
      <w:proofErr w:type="spellStart"/>
      <w:r w:rsidRPr="000C1602">
        <w:rPr>
          <w:szCs w:val="24"/>
          <w:lang w:val="ro-RO"/>
        </w:rPr>
        <w:t>şi</w:t>
      </w:r>
      <w:proofErr w:type="spellEnd"/>
      <w:r w:rsidRPr="000C1602">
        <w:rPr>
          <w:szCs w:val="24"/>
          <w:lang w:val="ro-RO"/>
        </w:rPr>
        <w:t xml:space="preserve"> verifică modul de folosire </w:t>
      </w:r>
      <w:proofErr w:type="spellStart"/>
      <w:r w:rsidRPr="000C1602">
        <w:rPr>
          <w:szCs w:val="24"/>
          <w:lang w:val="ro-RO"/>
        </w:rPr>
        <w:t>şi</w:t>
      </w:r>
      <w:proofErr w:type="spellEnd"/>
      <w:r w:rsidRPr="000C1602">
        <w:rPr>
          <w:szCs w:val="24"/>
          <w:lang w:val="ro-RO"/>
        </w:rPr>
        <w:t xml:space="preserve"> păstrare a acestora;</w:t>
      </w:r>
    </w:p>
    <w:p w:rsidR="002E1DB6" w:rsidRPr="000C1602" w:rsidRDefault="002E1DB6" w:rsidP="00E1472A">
      <w:pPr>
        <w:ind w:right="357"/>
        <w:jc w:val="both"/>
        <w:rPr>
          <w:szCs w:val="24"/>
          <w:lang w:val="ro-RO"/>
        </w:rPr>
      </w:pPr>
      <w:r>
        <w:rPr>
          <w:szCs w:val="24"/>
          <w:lang w:val="ro-RO"/>
        </w:rPr>
        <w:lastRenderedPageBreak/>
        <w:t xml:space="preserve">-  </w:t>
      </w:r>
      <w:proofErr w:type="spellStart"/>
      <w:r>
        <w:rPr>
          <w:szCs w:val="24"/>
          <w:lang w:val="ro-RO"/>
        </w:rPr>
        <w:t>Î</w:t>
      </w:r>
      <w:r w:rsidRPr="000C1602">
        <w:rPr>
          <w:szCs w:val="24"/>
          <w:lang w:val="ro-RO"/>
        </w:rPr>
        <w:t>ntocmeşte</w:t>
      </w:r>
      <w:proofErr w:type="spellEnd"/>
      <w:r w:rsidRPr="000C1602">
        <w:rPr>
          <w:szCs w:val="24"/>
          <w:lang w:val="ro-RO"/>
        </w:rPr>
        <w:t xml:space="preserve"> pontajul întregului personal, conform condicii de </w:t>
      </w:r>
      <w:proofErr w:type="spellStart"/>
      <w:r w:rsidRPr="000C1602">
        <w:rPr>
          <w:szCs w:val="24"/>
          <w:lang w:val="ro-RO"/>
        </w:rPr>
        <w:t>prezenţă</w:t>
      </w:r>
      <w:proofErr w:type="spellEnd"/>
      <w:r w:rsidRPr="000C1602">
        <w:rPr>
          <w:szCs w:val="24"/>
          <w:lang w:val="ro-RO"/>
        </w:rPr>
        <w:t>;</w:t>
      </w:r>
    </w:p>
    <w:p w:rsidR="002E1DB6" w:rsidRPr="000C1602" w:rsidRDefault="002E1DB6" w:rsidP="00E1472A">
      <w:pPr>
        <w:ind w:right="357"/>
        <w:jc w:val="both"/>
        <w:rPr>
          <w:szCs w:val="24"/>
          <w:lang w:val="ro-RO"/>
        </w:rPr>
      </w:pPr>
      <w:r>
        <w:rPr>
          <w:szCs w:val="24"/>
          <w:lang w:val="ro-RO"/>
        </w:rPr>
        <w:t xml:space="preserve">- </w:t>
      </w:r>
      <w:proofErr w:type="spellStart"/>
      <w:r>
        <w:rPr>
          <w:szCs w:val="24"/>
          <w:lang w:val="ro-RO"/>
        </w:rPr>
        <w:t>Î</w:t>
      </w:r>
      <w:r w:rsidRPr="000C1602">
        <w:rPr>
          <w:szCs w:val="24"/>
          <w:lang w:val="ro-RO"/>
        </w:rPr>
        <w:t>ntocmeşte</w:t>
      </w:r>
      <w:proofErr w:type="spellEnd"/>
      <w:r w:rsidRPr="000C1602">
        <w:rPr>
          <w:szCs w:val="24"/>
          <w:lang w:val="ro-RO"/>
        </w:rPr>
        <w:t xml:space="preserve"> la timp actele pe linie administrativă, asigurând înregistrarea cronologică a acestora, conform </w:t>
      </w:r>
      <w:proofErr w:type="spellStart"/>
      <w:r w:rsidRPr="000C1602">
        <w:rPr>
          <w:szCs w:val="24"/>
          <w:lang w:val="ro-RO"/>
        </w:rPr>
        <w:t>legislaţiei</w:t>
      </w:r>
      <w:proofErr w:type="spellEnd"/>
      <w:r w:rsidRPr="000C1602">
        <w:rPr>
          <w:szCs w:val="24"/>
          <w:lang w:val="ro-RO"/>
        </w:rPr>
        <w:t xml:space="preserve"> în vigoare;</w:t>
      </w:r>
    </w:p>
    <w:p w:rsidR="002E1DB6" w:rsidRPr="000C1602" w:rsidRDefault="002E1DB6" w:rsidP="00E1472A">
      <w:pPr>
        <w:ind w:right="357"/>
        <w:jc w:val="both"/>
        <w:rPr>
          <w:szCs w:val="24"/>
          <w:lang w:val="ro-RO"/>
        </w:rPr>
      </w:pPr>
      <w:r>
        <w:rPr>
          <w:szCs w:val="24"/>
          <w:lang w:val="ro-RO"/>
        </w:rPr>
        <w:t>- P</w:t>
      </w:r>
      <w:r w:rsidRPr="000C1602">
        <w:rPr>
          <w:szCs w:val="24"/>
          <w:lang w:val="ro-RO"/>
        </w:rPr>
        <w:t xml:space="preserve">ropune în scris, </w:t>
      </w:r>
      <w:proofErr w:type="spellStart"/>
      <w:r w:rsidRPr="000C1602">
        <w:rPr>
          <w:szCs w:val="24"/>
          <w:lang w:val="ro-RO"/>
        </w:rPr>
        <w:t>şefului</w:t>
      </w:r>
      <w:proofErr w:type="spellEnd"/>
      <w:r w:rsidRPr="000C1602">
        <w:rPr>
          <w:szCs w:val="24"/>
          <w:lang w:val="ro-RO"/>
        </w:rPr>
        <w:t xml:space="preserve">  de complex </w:t>
      </w:r>
      <w:proofErr w:type="spellStart"/>
      <w:r w:rsidRPr="000C1602">
        <w:rPr>
          <w:szCs w:val="24"/>
          <w:lang w:val="ro-RO"/>
        </w:rPr>
        <w:t>şi</w:t>
      </w:r>
      <w:proofErr w:type="spellEnd"/>
      <w:r w:rsidRPr="000C1602">
        <w:rPr>
          <w:szCs w:val="24"/>
          <w:lang w:val="ro-RO"/>
        </w:rPr>
        <w:t xml:space="preserve"> contabilului, măsuri menite să conducă la eficientizarea </w:t>
      </w:r>
      <w:proofErr w:type="spellStart"/>
      <w:r w:rsidRPr="000C1602">
        <w:rPr>
          <w:szCs w:val="24"/>
          <w:lang w:val="ro-RO"/>
        </w:rPr>
        <w:t>şi</w:t>
      </w:r>
      <w:proofErr w:type="spellEnd"/>
      <w:r w:rsidRPr="000C1602">
        <w:rPr>
          <w:szCs w:val="24"/>
          <w:lang w:val="ro-RO"/>
        </w:rPr>
        <w:t xml:space="preserve"> </w:t>
      </w:r>
      <w:proofErr w:type="spellStart"/>
      <w:r w:rsidRPr="000C1602">
        <w:rPr>
          <w:szCs w:val="24"/>
          <w:lang w:val="ro-RO"/>
        </w:rPr>
        <w:t>îmbunătăţirea</w:t>
      </w:r>
      <w:proofErr w:type="spellEnd"/>
      <w:r w:rsidRPr="000C1602">
        <w:rPr>
          <w:szCs w:val="24"/>
          <w:lang w:val="ro-RO"/>
        </w:rPr>
        <w:t xml:space="preserve"> bazei materiale </w:t>
      </w:r>
      <w:proofErr w:type="spellStart"/>
      <w:r w:rsidRPr="000C1602">
        <w:rPr>
          <w:szCs w:val="24"/>
          <w:lang w:val="ro-RO"/>
        </w:rPr>
        <w:t>şi</w:t>
      </w:r>
      <w:proofErr w:type="spellEnd"/>
      <w:r w:rsidRPr="000C1602">
        <w:rPr>
          <w:szCs w:val="24"/>
          <w:lang w:val="ro-RO"/>
        </w:rPr>
        <w:t xml:space="preserve"> a </w:t>
      </w:r>
      <w:proofErr w:type="spellStart"/>
      <w:r w:rsidRPr="000C1602">
        <w:rPr>
          <w:szCs w:val="24"/>
          <w:lang w:val="ro-RO"/>
        </w:rPr>
        <w:t>activităţilor</w:t>
      </w:r>
      <w:proofErr w:type="spellEnd"/>
      <w:r w:rsidRPr="000C1602">
        <w:rPr>
          <w:szCs w:val="24"/>
          <w:lang w:val="ro-RO"/>
        </w:rPr>
        <w:t xml:space="preserve"> din unitate;</w:t>
      </w:r>
    </w:p>
    <w:p w:rsidR="002E1DB6" w:rsidRDefault="002E1DB6" w:rsidP="00E1472A">
      <w:pPr>
        <w:ind w:right="357"/>
        <w:jc w:val="both"/>
        <w:rPr>
          <w:szCs w:val="24"/>
          <w:lang w:val="ro-RO"/>
        </w:rPr>
      </w:pPr>
      <w:r>
        <w:rPr>
          <w:szCs w:val="24"/>
          <w:lang w:val="ro-RO"/>
        </w:rPr>
        <w:t>- E</w:t>
      </w:r>
      <w:r w:rsidRPr="000C1602">
        <w:rPr>
          <w:szCs w:val="24"/>
          <w:lang w:val="ro-RO"/>
        </w:rPr>
        <w:t xml:space="preserve">ste secretarul Comitetului de Securitate </w:t>
      </w:r>
      <w:proofErr w:type="spellStart"/>
      <w:r w:rsidRPr="000C1602">
        <w:rPr>
          <w:szCs w:val="24"/>
          <w:lang w:val="ro-RO"/>
        </w:rPr>
        <w:t>şi</w:t>
      </w:r>
      <w:proofErr w:type="spellEnd"/>
      <w:r w:rsidRPr="000C1602">
        <w:rPr>
          <w:szCs w:val="24"/>
          <w:lang w:val="ro-RO"/>
        </w:rPr>
        <w:t xml:space="preserve"> Sănătate în Muncă, cu </w:t>
      </w:r>
      <w:proofErr w:type="spellStart"/>
      <w:r w:rsidRPr="000C1602">
        <w:rPr>
          <w:szCs w:val="24"/>
          <w:lang w:val="ro-RO"/>
        </w:rPr>
        <w:t>atribuţii</w:t>
      </w:r>
      <w:proofErr w:type="spellEnd"/>
      <w:r w:rsidRPr="000C1602">
        <w:rPr>
          <w:szCs w:val="24"/>
          <w:lang w:val="ro-RO"/>
        </w:rPr>
        <w:t xml:space="preserve"> specifice (conform prevederilor legale </w:t>
      </w:r>
      <w:proofErr w:type="spellStart"/>
      <w:r w:rsidRPr="000C1602">
        <w:rPr>
          <w:szCs w:val="24"/>
          <w:lang w:val="ro-RO"/>
        </w:rPr>
        <w:t>şi</w:t>
      </w:r>
      <w:proofErr w:type="spellEnd"/>
      <w:r w:rsidRPr="000C1602">
        <w:rPr>
          <w:szCs w:val="24"/>
          <w:lang w:val="ro-RO"/>
        </w:rPr>
        <w:t xml:space="preserve"> Regulamentului CSSM);</w:t>
      </w:r>
    </w:p>
    <w:p w:rsidR="002E1DB6" w:rsidRPr="00C96214" w:rsidRDefault="002E1DB6" w:rsidP="00E1472A">
      <w:pPr>
        <w:tabs>
          <w:tab w:val="left" w:pos="10065"/>
        </w:tabs>
        <w:ind w:right="357"/>
        <w:jc w:val="both"/>
        <w:rPr>
          <w:szCs w:val="24"/>
          <w:lang w:val="ro-RO"/>
        </w:rPr>
      </w:pPr>
      <w:r>
        <w:rPr>
          <w:szCs w:val="24"/>
          <w:lang w:val="ro-RO"/>
        </w:rPr>
        <w:t xml:space="preserve">-  Va solicita </w:t>
      </w:r>
      <w:proofErr w:type="spellStart"/>
      <w:r>
        <w:rPr>
          <w:szCs w:val="24"/>
          <w:lang w:val="ro-RO"/>
        </w:rPr>
        <w:t>salariaţ</w:t>
      </w:r>
      <w:r w:rsidRPr="00C96214">
        <w:rPr>
          <w:szCs w:val="24"/>
          <w:lang w:val="ro-RO"/>
        </w:rPr>
        <w:t>ilor</w:t>
      </w:r>
      <w:proofErr w:type="spellEnd"/>
      <w:r w:rsidRPr="00C96214">
        <w:rPr>
          <w:szCs w:val="24"/>
          <w:lang w:val="ro-RO"/>
        </w:rPr>
        <w:t xml:space="preserve"> car</w:t>
      </w:r>
      <w:r>
        <w:rPr>
          <w:szCs w:val="24"/>
          <w:lang w:val="ro-RO"/>
        </w:rPr>
        <w:t xml:space="preserve">e au concediu medical o perioadă mai lungă, </w:t>
      </w:r>
      <w:proofErr w:type="spellStart"/>
      <w:r>
        <w:rPr>
          <w:szCs w:val="24"/>
          <w:lang w:val="ro-RO"/>
        </w:rPr>
        <w:t>adeverinţa</w:t>
      </w:r>
      <w:proofErr w:type="spellEnd"/>
      <w:r>
        <w:rPr>
          <w:szCs w:val="24"/>
          <w:lang w:val="ro-RO"/>
        </w:rPr>
        <w:t xml:space="preserve"> medicală că sunt </w:t>
      </w:r>
      <w:proofErr w:type="spellStart"/>
      <w:r>
        <w:rPr>
          <w:szCs w:val="24"/>
          <w:lang w:val="ro-RO"/>
        </w:rPr>
        <w:t>apţi</w:t>
      </w:r>
      <w:proofErr w:type="spellEnd"/>
      <w:r>
        <w:rPr>
          <w:szCs w:val="24"/>
          <w:lang w:val="ro-RO"/>
        </w:rPr>
        <w:t xml:space="preserve"> pentru </w:t>
      </w:r>
      <w:proofErr w:type="spellStart"/>
      <w:r>
        <w:rPr>
          <w:szCs w:val="24"/>
          <w:lang w:val="ro-RO"/>
        </w:rPr>
        <w:t>desfăşurarea</w:t>
      </w:r>
      <w:proofErr w:type="spellEnd"/>
      <w:r>
        <w:rPr>
          <w:szCs w:val="24"/>
          <w:lang w:val="ro-RO"/>
        </w:rPr>
        <w:t xml:space="preserve"> </w:t>
      </w:r>
      <w:proofErr w:type="spellStart"/>
      <w:r>
        <w:rPr>
          <w:szCs w:val="24"/>
          <w:lang w:val="ro-RO"/>
        </w:rPr>
        <w:t>activităţii</w:t>
      </w:r>
      <w:proofErr w:type="spellEnd"/>
      <w:r>
        <w:rPr>
          <w:szCs w:val="24"/>
          <w:lang w:val="ro-RO"/>
        </w:rPr>
        <w:t xml:space="preserve"> ce o prestează la locul de muncă </w:t>
      </w:r>
      <w:proofErr w:type="spellStart"/>
      <w:r>
        <w:rPr>
          <w:szCs w:val="24"/>
          <w:lang w:val="ro-RO"/>
        </w:rPr>
        <w:t>şi</w:t>
      </w:r>
      <w:proofErr w:type="spellEnd"/>
      <w:r>
        <w:rPr>
          <w:szCs w:val="24"/>
          <w:lang w:val="ro-RO"/>
        </w:rPr>
        <w:t xml:space="preserve"> nu prezintă pericol de risc atât pentru ei cât </w:t>
      </w:r>
      <w:proofErr w:type="spellStart"/>
      <w:r>
        <w:rPr>
          <w:szCs w:val="24"/>
          <w:lang w:val="ro-RO"/>
        </w:rPr>
        <w:t>ş</w:t>
      </w:r>
      <w:r w:rsidRPr="00C96214">
        <w:rPr>
          <w:szCs w:val="24"/>
          <w:lang w:val="ro-RO"/>
        </w:rPr>
        <w:t>i</w:t>
      </w:r>
      <w:proofErr w:type="spellEnd"/>
      <w:r w:rsidRPr="00C96214">
        <w:rPr>
          <w:szCs w:val="24"/>
          <w:lang w:val="ro-RO"/>
        </w:rPr>
        <w:t xml:space="preserve"> pentru cop</w:t>
      </w:r>
      <w:r>
        <w:rPr>
          <w:szCs w:val="24"/>
          <w:lang w:val="ro-RO"/>
        </w:rPr>
        <w:t xml:space="preserve">ii </w:t>
      </w:r>
      <w:proofErr w:type="spellStart"/>
      <w:r>
        <w:rPr>
          <w:szCs w:val="24"/>
          <w:lang w:val="ro-RO"/>
        </w:rPr>
        <w:t>şi</w:t>
      </w:r>
      <w:proofErr w:type="spellEnd"/>
      <w:r>
        <w:rPr>
          <w:szCs w:val="24"/>
          <w:lang w:val="ro-RO"/>
        </w:rPr>
        <w:t xml:space="preserve"> </w:t>
      </w:r>
      <w:proofErr w:type="spellStart"/>
      <w:r>
        <w:rPr>
          <w:szCs w:val="24"/>
          <w:lang w:val="ro-RO"/>
        </w:rPr>
        <w:t>ceilalţ</w:t>
      </w:r>
      <w:r w:rsidRPr="00C96214">
        <w:rPr>
          <w:szCs w:val="24"/>
          <w:lang w:val="ro-RO"/>
        </w:rPr>
        <w:t>i</w:t>
      </w:r>
      <w:proofErr w:type="spellEnd"/>
      <w:r w:rsidRPr="00C96214">
        <w:rPr>
          <w:szCs w:val="24"/>
          <w:lang w:val="ro-RO"/>
        </w:rPr>
        <w:t xml:space="preserve"> colegi</w:t>
      </w:r>
      <w:r>
        <w:rPr>
          <w:szCs w:val="24"/>
        </w:rPr>
        <w:t>;</w:t>
      </w:r>
    </w:p>
    <w:p w:rsidR="002E1DB6" w:rsidRPr="00C96214" w:rsidRDefault="002E1DB6" w:rsidP="00E1472A">
      <w:pPr>
        <w:tabs>
          <w:tab w:val="left" w:pos="10065"/>
        </w:tabs>
        <w:ind w:right="357"/>
        <w:jc w:val="both"/>
        <w:rPr>
          <w:szCs w:val="24"/>
          <w:lang w:val="ro-RO"/>
        </w:rPr>
      </w:pPr>
      <w:r>
        <w:rPr>
          <w:szCs w:val="24"/>
          <w:lang w:val="ro-RO"/>
        </w:rPr>
        <w:t xml:space="preserve">- Solicitarea de </w:t>
      </w:r>
      <w:proofErr w:type="spellStart"/>
      <w:r>
        <w:rPr>
          <w:szCs w:val="24"/>
          <w:lang w:val="ro-RO"/>
        </w:rPr>
        <w:t>adeverinţe</w:t>
      </w:r>
      <w:proofErr w:type="spellEnd"/>
      <w:r>
        <w:rPr>
          <w:szCs w:val="24"/>
          <w:lang w:val="ro-RO"/>
        </w:rPr>
        <w:t xml:space="preserve"> medicale pentru </w:t>
      </w:r>
      <w:proofErr w:type="spellStart"/>
      <w:r>
        <w:rPr>
          <w:szCs w:val="24"/>
          <w:lang w:val="ro-RO"/>
        </w:rPr>
        <w:t>salariaţii</w:t>
      </w:r>
      <w:proofErr w:type="spellEnd"/>
      <w:r>
        <w:rPr>
          <w:szCs w:val="24"/>
          <w:lang w:val="ro-RO"/>
        </w:rPr>
        <w:t xml:space="preserve"> care </w:t>
      </w:r>
      <w:proofErr w:type="spellStart"/>
      <w:r>
        <w:rPr>
          <w:szCs w:val="24"/>
          <w:lang w:val="ro-RO"/>
        </w:rPr>
        <w:t>deţ</w:t>
      </w:r>
      <w:r w:rsidRPr="00C96214">
        <w:rPr>
          <w:szCs w:val="24"/>
          <w:lang w:val="ro-RO"/>
        </w:rPr>
        <w:t>in</w:t>
      </w:r>
      <w:proofErr w:type="spellEnd"/>
      <w:r w:rsidRPr="00C96214">
        <w:rPr>
          <w:szCs w:val="24"/>
          <w:lang w:val="ro-RO"/>
        </w:rPr>
        <w:t xml:space="preserve"> </w:t>
      </w:r>
      <w:proofErr w:type="spellStart"/>
      <w:r w:rsidRPr="00C96214">
        <w:rPr>
          <w:szCs w:val="24"/>
          <w:lang w:val="ro-RO"/>
        </w:rPr>
        <w:t>Fi</w:t>
      </w:r>
      <w:r>
        <w:rPr>
          <w:szCs w:val="24"/>
          <w:lang w:val="ro-RO"/>
        </w:rPr>
        <w:t>şa</w:t>
      </w:r>
      <w:proofErr w:type="spellEnd"/>
      <w:r>
        <w:rPr>
          <w:szCs w:val="24"/>
          <w:lang w:val="ro-RO"/>
        </w:rPr>
        <w:t xml:space="preserve"> de aptitudini cu ''Apt </w:t>
      </w:r>
      <w:proofErr w:type="spellStart"/>
      <w:r>
        <w:rPr>
          <w:szCs w:val="24"/>
          <w:lang w:val="ro-RO"/>
        </w:rPr>
        <w:t>Condiţionat</w:t>
      </w:r>
      <w:proofErr w:type="spellEnd"/>
      <w:r>
        <w:rPr>
          <w:szCs w:val="24"/>
          <w:lang w:val="ro-RO"/>
        </w:rPr>
        <w:t xml:space="preserve">'', </w:t>
      </w:r>
      <w:proofErr w:type="spellStart"/>
      <w:r>
        <w:rPr>
          <w:szCs w:val="24"/>
          <w:lang w:val="ro-RO"/>
        </w:rPr>
        <w:t>adeverinţa</w:t>
      </w:r>
      <w:proofErr w:type="spellEnd"/>
      <w:r>
        <w:rPr>
          <w:szCs w:val="24"/>
          <w:lang w:val="ro-RO"/>
        </w:rPr>
        <w:t xml:space="preserve"> în care medicul să comunice </w:t>
      </w:r>
      <w:proofErr w:type="spellStart"/>
      <w:r>
        <w:rPr>
          <w:szCs w:val="24"/>
          <w:lang w:val="ro-RO"/>
        </w:rPr>
        <w:t>activităţile</w:t>
      </w:r>
      <w:proofErr w:type="spellEnd"/>
      <w:r>
        <w:rPr>
          <w:szCs w:val="24"/>
          <w:lang w:val="ro-RO"/>
        </w:rPr>
        <w:t xml:space="preserve"> interzise de persoana în cauză,  la locul de muncă</w:t>
      </w:r>
      <w:r>
        <w:rPr>
          <w:szCs w:val="24"/>
        </w:rPr>
        <w:t>;</w:t>
      </w:r>
    </w:p>
    <w:p w:rsidR="002E1DB6" w:rsidRPr="00C96214" w:rsidRDefault="002E1DB6" w:rsidP="00E1472A">
      <w:pPr>
        <w:tabs>
          <w:tab w:val="left" w:pos="10065"/>
        </w:tabs>
        <w:ind w:right="357"/>
        <w:jc w:val="both"/>
        <w:rPr>
          <w:szCs w:val="24"/>
          <w:lang w:val="ro-RO"/>
        </w:rPr>
      </w:pPr>
      <w:r>
        <w:rPr>
          <w:szCs w:val="24"/>
          <w:lang w:val="ro-RO"/>
        </w:rPr>
        <w:t xml:space="preserve">-  </w:t>
      </w:r>
      <w:r w:rsidRPr="00C96214">
        <w:rPr>
          <w:szCs w:val="24"/>
          <w:lang w:val="ro-RO"/>
        </w:rPr>
        <w:t>Va instrui personalul din toate sectoarele de activitate imediat ce au</w:t>
      </w:r>
      <w:r>
        <w:rPr>
          <w:szCs w:val="24"/>
          <w:lang w:val="ro-RO"/>
        </w:rPr>
        <w:t xml:space="preserve"> fost montate echipamente noi, </w:t>
      </w:r>
      <w:proofErr w:type="spellStart"/>
      <w:r>
        <w:rPr>
          <w:szCs w:val="24"/>
          <w:lang w:val="ro-RO"/>
        </w:rPr>
        <w:t>şi</w:t>
      </w:r>
      <w:proofErr w:type="spellEnd"/>
      <w:r>
        <w:rPr>
          <w:szCs w:val="24"/>
          <w:lang w:val="ro-RO"/>
        </w:rPr>
        <w:t xml:space="preserve"> va </w:t>
      </w:r>
      <w:proofErr w:type="spellStart"/>
      <w:r>
        <w:rPr>
          <w:szCs w:val="24"/>
          <w:lang w:val="ro-RO"/>
        </w:rPr>
        <w:t>afişa</w:t>
      </w:r>
      <w:proofErr w:type="spellEnd"/>
      <w:r>
        <w:rPr>
          <w:szCs w:val="24"/>
          <w:lang w:val="ro-RO"/>
        </w:rPr>
        <w:t xml:space="preserve"> la loc vizibil lângă echipament ,,</w:t>
      </w:r>
      <w:proofErr w:type="spellStart"/>
      <w:r>
        <w:rPr>
          <w:szCs w:val="24"/>
          <w:lang w:val="ro-RO"/>
        </w:rPr>
        <w:t>Instrucţ</w:t>
      </w:r>
      <w:r w:rsidRPr="00C96214">
        <w:rPr>
          <w:szCs w:val="24"/>
          <w:lang w:val="ro-RO"/>
        </w:rPr>
        <w:t>iunile</w:t>
      </w:r>
      <w:proofErr w:type="spellEnd"/>
      <w:r>
        <w:rPr>
          <w:szCs w:val="24"/>
          <w:lang w:val="ro-RO"/>
        </w:rPr>
        <w:t xml:space="preserve"> de utilizare„ conform </w:t>
      </w:r>
      <w:proofErr w:type="spellStart"/>
      <w:r>
        <w:rPr>
          <w:szCs w:val="24"/>
          <w:lang w:val="ro-RO"/>
        </w:rPr>
        <w:t>prescripţiilor</w:t>
      </w:r>
      <w:proofErr w:type="spellEnd"/>
      <w:r>
        <w:rPr>
          <w:szCs w:val="24"/>
          <w:lang w:val="ro-RO"/>
        </w:rPr>
        <w:t xml:space="preserve"> producătorului</w:t>
      </w:r>
      <w:r>
        <w:rPr>
          <w:szCs w:val="24"/>
        </w:rPr>
        <w:t>;</w:t>
      </w:r>
    </w:p>
    <w:p w:rsidR="002E1DB6" w:rsidRPr="00C96214" w:rsidRDefault="002E1DB6" w:rsidP="00E1472A">
      <w:pPr>
        <w:tabs>
          <w:tab w:val="left" w:pos="10065"/>
        </w:tabs>
        <w:ind w:right="357"/>
        <w:jc w:val="both"/>
        <w:rPr>
          <w:szCs w:val="24"/>
          <w:lang w:val="ro-RO"/>
        </w:rPr>
      </w:pPr>
      <w:r>
        <w:rPr>
          <w:szCs w:val="24"/>
          <w:lang w:val="ro-RO"/>
        </w:rPr>
        <w:t xml:space="preserve">- Va </w:t>
      </w:r>
      <w:proofErr w:type="spellStart"/>
      <w:r>
        <w:rPr>
          <w:szCs w:val="24"/>
          <w:lang w:val="ro-RO"/>
        </w:rPr>
        <w:t>desfăşura</w:t>
      </w:r>
      <w:proofErr w:type="spellEnd"/>
      <w:r>
        <w:rPr>
          <w:szCs w:val="24"/>
          <w:lang w:val="ro-RO"/>
        </w:rPr>
        <w:t xml:space="preserve"> periodic </w:t>
      </w:r>
      <w:proofErr w:type="spellStart"/>
      <w:r>
        <w:rPr>
          <w:szCs w:val="24"/>
          <w:lang w:val="ro-RO"/>
        </w:rPr>
        <w:t>activităţi</w:t>
      </w:r>
      <w:proofErr w:type="spellEnd"/>
      <w:r>
        <w:rPr>
          <w:szCs w:val="24"/>
          <w:lang w:val="ro-RO"/>
        </w:rPr>
        <w:t xml:space="preserve"> practice (</w:t>
      </w:r>
      <w:proofErr w:type="spellStart"/>
      <w:r>
        <w:rPr>
          <w:szCs w:val="24"/>
          <w:lang w:val="ro-RO"/>
        </w:rPr>
        <w:t>exerciţii</w:t>
      </w:r>
      <w:proofErr w:type="spellEnd"/>
      <w:r>
        <w:rPr>
          <w:szCs w:val="24"/>
          <w:lang w:val="ro-RO"/>
        </w:rPr>
        <w:t xml:space="preserve">) de instruire a </w:t>
      </w:r>
      <w:proofErr w:type="spellStart"/>
      <w:r>
        <w:rPr>
          <w:szCs w:val="24"/>
          <w:lang w:val="ro-RO"/>
        </w:rPr>
        <w:t>salariaţilor</w:t>
      </w:r>
      <w:proofErr w:type="spellEnd"/>
      <w:r>
        <w:rPr>
          <w:szCs w:val="24"/>
          <w:lang w:val="ro-RO"/>
        </w:rPr>
        <w:t xml:space="preserve"> </w:t>
      </w:r>
      <w:proofErr w:type="spellStart"/>
      <w:r>
        <w:rPr>
          <w:szCs w:val="24"/>
          <w:lang w:val="ro-RO"/>
        </w:rPr>
        <w:t>şi</w:t>
      </w:r>
      <w:proofErr w:type="spellEnd"/>
      <w:r>
        <w:rPr>
          <w:szCs w:val="24"/>
          <w:lang w:val="ro-RO"/>
        </w:rPr>
        <w:t xml:space="preserve"> beneficiarilor </w:t>
      </w:r>
      <w:proofErr w:type="spellStart"/>
      <w:r>
        <w:rPr>
          <w:szCs w:val="24"/>
          <w:lang w:val="ro-RO"/>
        </w:rPr>
        <w:t>unităţii</w:t>
      </w:r>
      <w:proofErr w:type="spellEnd"/>
      <w:r>
        <w:rPr>
          <w:szCs w:val="24"/>
          <w:lang w:val="ro-RO"/>
        </w:rPr>
        <w:t xml:space="preserve"> privind </w:t>
      </w:r>
      <w:proofErr w:type="spellStart"/>
      <w:r>
        <w:rPr>
          <w:szCs w:val="24"/>
          <w:lang w:val="ro-RO"/>
        </w:rPr>
        <w:t>situaţiile</w:t>
      </w:r>
      <w:proofErr w:type="spellEnd"/>
      <w:r>
        <w:rPr>
          <w:szCs w:val="24"/>
          <w:lang w:val="ro-RO"/>
        </w:rPr>
        <w:t xml:space="preserve"> de </w:t>
      </w:r>
      <w:proofErr w:type="spellStart"/>
      <w:r>
        <w:rPr>
          <w:szCs w:val="24"/>
          <w:lang w:val="ro-RO"/>
        </w:rPr>
        <w:t>urgenţă</w:t>
      </w:r>
      <w:proofErr w:type="spellEnd"/>
      <w:r>
        <w:rPr>
          <w:szCs w:val="24"/>
          <w:lang w:val="ro-RO"/>
        </w:rPr>
        <w:t xml:space="preserve"> î</w:t>
      </w:r>
      <w:r w:rsidRPr="00C96214">
        <w:rPr>
          <w:szCs w:val="24"/>
          <w:lang w:val="ro-RO"/>
        </w:rPr>
        <w:t>n caz de incendiu, calamitate, cutremur, etc.</w:t>
      </w:r>
      <w:r>
        <w:rPr>
          <w:szCs w:val="24"/>
        </w:rPr>
        <w:t>;</w:t>
      </w:r>
    </w:p>
    <w:p w:rsidR="002E1DB6" w:rsidRPr="00401BD8" w:rsidRDefault="002E1DB6" w:rsidP="00E1472A">
      <w:pPr>
        <w:tabs>
          <w:tab w:val="left" w:pos="10065"/>
        </w:tabs>
        <w:ind w:right="357"/>
        <w:jc w:val="both"/>
        <w:rPr>
          <w:szCs w:val="24"/>
          <w:lang w:val="ro-RO"/>
        </w:rPr>
      </w:pPr>
      <w:r>
        <w:rPr>
          <w:szCs w:val="24"/>
          <w:lang w:val="ro-RO"/>
        </w:rPr>
        <w:t xml:space="preserve">- Va </w:t>
      </w:r>
      <w:proofErr w:type="spellStart"/>
      <w:r>
        <w:rPr>
          <w:szCs w:val="24"/>
          <w:lang w:val="ro-RO"/>
        </w:rPr>
        <w:t>anunţa</w:t>
      </w:r>
      <w:proofErr w:type="spellEnd"/>
      <w:r>
        <w:rPr>
          <w:szCs w:val="24"/>
          <w:lang w:val="ro-RO"/>
        </w:rPr>
        <w:t xml:space="preserve"> în timp util I.T.M. </w:t>
      </w:r>
      <w:proofErr w:type="spellStart"/>
      <w:r>
        <w:rPr>
          <w:szCs w:val="24"/>
          <w:lang w:val="ro-RO"/>
        </w:rPr>
        <w:t>Argeş</w:t>
      </w:r>
      <w:proofErr w:type="spellEnd"/>
      <w:r w:rsidRPr="00C96214">
        <w:rPr>
          <w:szCs w:val="24"/>
          <w:lang w:val="ro-RO"/>
        </w:rPr>
        <w:t xml:space="preserve"> despre posibili </w:t>
      </w:r>
      <w:proofErr w:type="spellStart"/>
      <w:r w:rsidRPr="00C96214">
        <w:rPr>
          <w:szCs w:val="24"/>
          <w:lang w:val="ro-RO"/>
        </w:rPr>
        <w:t>sa</w:t>
      </w:r>
      <w:r>
        <w:rPr>
          <w:szCs w:val="24"/>
          <w:lang w:val="ro-RO"/>
        </w:rPr>
        <w:t>lariaţi</w:t>
      </w:r>
      <w:proofErr w:type="spellEnd"/>
      <w:r>
        <w:rPr>
          <w:szCs w:val="24"/>
          <w:lang w:val="ro-RO"/>
        </w:rPr>
        <w:t xml:space="preserve"> care se află în </w:t>
      </w:r>
      <w:proofErr w:type="spellStart"/>
      <w:r>
        <w:rPr>
          <w:szCs w:val="24"/>
          <w:lang w:val="ro-RO"/>
        </w:rPr>
        <w:t>situaţie</w:t>
      </w:r>
      <w:proofErr w:type="spellEnd"/>
      <w:r>
        <w:rPr>
          <w:szCs w:val="24"/>
          <w:lang w:val="ro-RO"/>
        </w:rPr>
        <w:t xml:space="preserve"> de risc maternal, întocmind </w:t>
      </w:r>
      <w:proofErr w:type="spellStart"/>
      <w:r>
        <w:rPr>
          <w:szCs w:val="24"/>
          <w:lang w:val="ro-RO"/>
        </w:rPr>
        <w:t>documentaţia</w:t>
      </w:r>
      <w:proofErr w:type="spellEnd"/>
      <w:r>
        <w:rPr>
          <w:szCs w:val="24"/>
          <w:lang w:val="ro-RO"/>
        </w:rPr>
        <w:t xml:space="preserve"> aferentă </w:t>
      </w:r>
      <w:proofErr w:type="spellStart"/>
      <w:r>
        <w:rPr>
          <w:szCs w:val="24"/>
          <w:lang w:val="ro-RO"/>
        </w:rPr>
        <w:t>şi</w:t>
      </w:r>
      <w:proofErr w:type="spellEnd"/>
      <w:r>
        <w:rPr>
          <w:szCs w:val="24"/>
          <w:lang w:val="ro-RO"/>
        </w:rPr>
        <w:t xml:space="preserve"> supunâ</w:t>
      </w:r>
      <w:r w:rsidRPr="00C96214">
        <w:rPr>
          <w:szCs w:val="24"/>
          <w:lang w:val="ro-RO"/>
        </w:rPr>
        <w:t>nd-o spre aprobare medicu</w:t>
      </w:r>
      <w:r>
        <w:rPr>
          <w:szCs w:val="24"/>
          <w:lang w:val="ro-RO"/>
        </w:rPr>
        <w:t xml:space="preserve">lui de medicina muncii al </w:t>
      </w:r>
      <w:proofErr w:type="spellStart"/>
      <w:r>
        <w:rPr>
          <w:szCs w:val="24"/>
          <w:lang w:val="ro-RO"/>
        </w:rPr>
        <w:t>unităţ</w:t>
      </w:r>
      <w:r w:rsidRPr="00C96214">
        <w:rPr>
          <w:szCs w:val="24"/>
          <w:lang w:val="ro-RO"/>
        </w:rPr>
        <w:t>ii</w:t>
      </w:r>
      <w:proofErr w:type="spellEnd"/>
      <w:r>
        <w:rPr>
          <w:szCs w:val="24"/>
        </w:rPr>
        <w:t>;</w:t>
      </w:r>
    </w:p>
    <w:p w:rsidR="002E1DB6" w:rsidRPr="000C1602" w:rsidRDefault="002E1DB6" w:rsidP="00E1472A">
      <w:pPr>
        <w:ind w:right="357"/>
        <w:jc w:val="both"/>
        <w:rPr>
          <w:szCs w:val="24"/>
          <w:lang w:val="ro-RO"/>
        </w:rPr>
      </w:pPr>
      <w:r w:rsidRPr="009D24F1">
        <w:rPr>
          <w:szCs w:val="24"/>
          <w:lang w:val="ro-RO"/>
        </w:rPr>
        <w:t xml:space="preserve">- </w:t>
      </w:r>
      <w:proofErr w:type="spellStart"/>
      <w:r w:rsidRPr="009D24F1">
        <w:rPr>
          <w:szCs w:val="24"/>
          <w:lang w:val="ro-RO"/>
        </w:rPr>
        <w:t>Iniţiază</w:t>
      </w:r>
      <w:proofErr w:type="spellEnd"/>
      <w:r w:rsidRPr="009D24F1">
        <w:rPr>
          <w:szCs w:val="24"/>
          <w:lang w:val="ro-RO"/>
        </w:rPr>
        <w:t xml:space="preserve"> </w:t>
      </w:r>
      <w:proofErr w:type="spellStart"/>
      <w:r w:rsidRPr="009D24F1">
        <w:rPr>
          <w:szCs w:val="24"/>
          <w:lang w:val="ro-RO"/>
        </w:rPr>
        <w:t>acţiuni</w:t>
      </w:r>
      <w:proofErr w:type="spellEnd"/>
      <w:r w:rsidRPr="009D24F1">
        <w:rPr>
          <w:szCs w:val="24"/>
          <w:lang w:val="ro-RO"/>
        </w:rPr>
        <w:t xml:space="preserve"> pentru atragerea de fonduri extrabugetare, </w:t>
      </w:r>
      <w:proofErr w:type="spellStart"/>
      <w:r w:rsidRPr="009D24F1">
        <w:rPr>
          <w:szCs w:val="24"/>
          <w:lang w:val="ro-RO"/>
        </w:rPr>
        <w:t>ţine</w:t>
      </w:r>
      <w:proofErr w:type="spellEnd"/>
      <w:r w:rsidRPr="009D24F1">
        <w:rPr>
          <w:szCs w:val="24"/>
          <w:lang w:val="ro-RO"/>
        </w:rPr>
        <w:t xml:space="preserve"> </w:t>
      </w:r>
      <w:proofErr w:type="spellStart"/>
      <w:r w:rsidRPr="009D24F1">
        <w:rPr>
          <w:szCs w:val="24"/>
          <w:lang w:val="ro-RO"/>
        </w:rPr>
        <w:t>evidenţa</w:t>
      </w:r>
      <w:proofErr w:type="spellEnd"/>
      <w:r w:rsidRPr="009D24F1">
        <w:rPr>
          <w:szCs w:val="24"/>
          <w:lang w:val="ro-RO"/>
        </w:rPr>
        <w:t xml:space="preserve"> bunurilor materiale </w:t>
      </w:r>
      <w:proofErr w:type="spellStart"/>
      <w:r w:rsidRPr="009D24F1">
        <w:rPr>
          <w:szCs w:val="24"/>
          <w:lang w:val="ro-RO"/>
        </w:rPr>
        <w:t>şi</w:t>
      </w:r>
      <w:proofErr w:type="spellEnd"/>
      <w:r w:rsidRPr="009D24F1">
        <w:rPr>
          <w:szCs w:val="24"/>
          <w:lang w:val="ro-RO"/>
        </w:rPr>
        <w:t xml:space="preserve"> </w:t>
      </w:r>
      <w:proofErr w:type="spellStart"/>
      <w:r w:rsidRPr="009D24F1">
        <w:rPr>
          <w:szCs w:val="24"/>
          <w:lang w:val="ro-RO"/>
        </w:rPr>
        <w:t>băneşti</w:t>
      </w:r>
      <w:proofErr w:type="spellEnd"/>
      <w:r w:rsidRPr="009D24F1">
        <w:rPr>
          <w:szCs w:val="24"/>
          <w:lang w:val="ro-RO"/>
        </w:rPr>
        <w:t xml:space="preserve"> primite sub forma de </w:t>
      </w:r>
      <w:proofErr w:type="spellStart"/>
      <w:r w:rsidRPr="009D24F1">
        <w:rPr>
          <w:szCs w:val="24"/>
          <w:lang w:val="ro-RO"/>
        </w:rPr>
        <w:t>donaţii</w:t>
      </w:r>
      <w:proofErr w:type="spellEnd"/>
      <w:r w:rsidRPr="009D24F1">
        <w:rPr>
          <w:szCs w:val="24"/>
          <w:lang w:val="ro-RO"/>
        </w:rPr>
        <w:t xml:space="preserve"> sau sponsorizări </w:t>
      </w:r>
      <w:proofErr w:type="spellStart"/>
      <w:r w:rsidRPr="009D24F1">
        <w:rPr>
          <w:szCs w:val="24"/>
          <w:lang w:val="ro-RO"/>
        </w:rPr>
        <w:t>şi</w:t>
      </w:r>
      <w:proofErr w:type="spellEnd"/>
      <w:r w:rsidRPr="009D24F1">
        <w:rPr>
          <w:szCs w:val="24"/>
          <w:lang w:val="ro-RO"/>
        </w:rPr>
        <w:t xml:space="preserve"> le înregistrează</w:t>
      </w:r>
      <w:r w:rsidRPr="000C1602">
        <w:rPr>
          <w:szCs w:val="24"/>
          <w:lang w:val="ro-RO"/>
        </w:rPr>
        <w:t xml:space="preserve"> în documentele de </w:t>
      </w:r>
      <w:proofErr w:type="spellStart"/>
      <w:r w:rsidRPr="000C1602">
        <w:rPr>
          <w:szCs w:val="24"/>
          <w:lang w:val="ro-RO"/>
        </w:rPr>
        <w:t>evidenţă</w:t>
      </w:r>
      <w:proofErr w:type="spellEnd"/>
      <w:r w:rsidRPr="000C1602">
        <w:rPr>
          <w:szCs w:val="24"/>
          <w:lang w:val="ro-RO"/>
        </w:rPr>
        <w:t xml:space="preserve"> ale complexului, conform </w:t>
      </w:r>
      <w:proofErr w:type="spellStart"/>
      <w:r w:rsidRPr="000C1602">
        <w:rPr>
          <w:szCs w:val="24"/>
          <w:lang w:val="ro-RO"/>
        </w:rPr>
        <w:t>legislaţiei</w:t>
      </w:r>
      <w:proofErr w:type="spellEnd"/>
      <w:r w:rsidRPr="000C1602">
        <w:rPr>
          <w:szCs w:val="24"/>
          <w:lang w:val="ro-RO"/>
        </w:rPr>
        <w:t xml:space="preserve"> în vigoare;</w:t>
      </w:r>
    </w:p>
    <w:p w:rsidR="002E1DB6" w:rsidRDefault="002E1DB6" w:rsidP="00E1472A">
      <w:pPr>
        <w:ind w:right="357"/>
        <w:jc w:val="both"/>
        <w:rPr>
          <w:szCs w:val="24"/>
          <w:lang w:val="ro-RO"/>
        </w:rPr>
      </w:pPr>
      <w:r>
        <w:rPr>
          <w:szCs w:val="24"/>
          <w:lang w:val="ro-RO"/>
        </w:rPr>
        <w:t>- I</w:t>
      </w:r>
      <w:r w:rsidRPr="000C1602">
        <w:rPr>
          <w:szCs w:val="24"/>
          <w:lang w:val="ro-RO"/>
        </w:rPr>
        <w:t xml:space="preserve">a măsuri pentru </w:t>
      </w:r>
      <w:proofErr w:type="spellStart"/>
      <w:r w:rsidRPr="000C1602">
        <w:rPr>
          <w:szCs w:val="24"/>
          <w:lang w:val="ro-RO"/>
        </w:rPr>
        <w:t>dezinfecţia</w:t>
      </w:r>
      <w:proofErr w:type="spellEnd"/>
      <w:r w:rsidRPr="000C1602">
        <w:rPr>
          <w:szCs w:val="24"/>
          <w:lang w:val="ro-RO"/>
        </w:rPr>
        <w:t xml:space="preserve">, </w:t>
      </w:r>
      <w:proofErr w:type="spellStart"/>
      <w:r w:rsidRPr="000C1602">
        <w:rPr>
          <w:szCs w:val="24"/>
          <w:lang w:val="ro-RO"/>
        </w:rPr>
        <w:t>dezinsecţia</w:t>
      </w:r>
      <w:proofErr w:type="spellEnd"/>
      <w:r w:rsidRPr="000C1602">
        <w:rPr>
          <w:szCs w:val="24"/>
          <w:lang w:val="ro-RO"/>
        </w:rPr>
        <w:t xml:space="preserve"> </w:t>
      </w:r>
      <w:proofErr w:type="spellStart"/>
      <w:r w:rsidRPr="000C1602">
        <w:rPr>
          <w:szCs w:val="24"/>
          <w:lang w:val="ro-RO"/>
        </w:rPr>
        <w:t>şi</w:t>
      </w:r>
      <w:proofErr w:type="spellEnd"/>
      <w:r w:rsidRPr="000C1602">
        <w:rPr>
          <w:szCs w:val="24"/>
          <w:lang w:val="ro-RO"/>
        </w:rPr>
        <w:t xml:space="preserve"> deparazitarea </w:t>
      </w:r>
      <w:proofErr w:type="spellStart"/>
      <w:r w:rsidRPr="000C1602">
        <w:rPr>
          <w:szCs w:val="24"/>
          <w:lang w:val="ro-RO"/>
        </w:rPr>
        <w:t>spaţiilor</w:t>
      </w:r>
      <w:proofErr w:type="spellEnd"/>
      <w:r w:rsidRPr="000C1602">
        <w:rPr>
          <w:szCs w:val="24"/>
          <w:lang w:val="ro-RO"/>
        </w:rPr>
        <w:t xml:space="preserve"> complexului, prin mijloace proprii sau cu personal specializat în acest sens;</w:t>
      </w:r>
    </w:p>
    <w:p w:rsidR="002E1DB6" w:rsidRPr="000C1602" w:rsidRDefault="002E1DB6" w:rsidP="00E1472A">
      <w:pPr>
        <w:ind w:right="357"/>
        <w:jc w:val="both"/>
        <w:rPr>
          <w:szCs w:val="24"/>
          <w:lang w:val="ro-RO"/>
        </w:rPr>
      </w:pPr>
      <w:r>
        <w:rPr>
          <w:szCs w:val="24"/>
          <w:lang w:val="ro-RO"/>
        </w:rPr>
        <w:t>- T</w:t>
      </w:r>
      <w:r w:rsidRPr="000C1602">
        <w:rPr>
          <w:szCs w:val="24"/>
          <w:lang w:val="ro-RO"/>
        </w:rPr>
        <w:t>rebuie să aibă carnetul de sănătate completat la zi, în conformitate cu normele sanitare în vigoare;</w:t>
      </w:r>
    </w:p>
    <w:p w:rsidR="002E1DB6" w:rsidRPr="000C1602" w:rsidRDefault="002E1DB6" w:rsidP="00E1472A">
      <w:pPr>
        <w:ind w:right="357"/>
        <w:jc w:val="both"/>
        <w:rPr>
          <w:szCs w:val="24"/>
          <w:lang w:val="ro-RO"/>
        </w:rPr>
      </w:pPr>
      <w:r>
        <w:rPr>
          <w:szCs w:val="24"/>
          <w:lang w:val="ro-RO"/>
        </w:rPr>
        <w:t>- T</w:t>
      </w:r>
      <w:r w:rsidRPr="000C1602">
        <w:rPr>
          <w:szCs w:val="24"/>
          <w:lang w:val="ro-RO"/>
        </w:rPr>
        <w:t xml:space="preserve">rebuie să aibă o </w:t>
      </w:r>
      <w:proofErr w:type="spellStart"/>
      <w:r w:rsidRPr="000C1602">
        <w:rPr>
          <w:szCs w:val="24"/>
          <w:lang w:val="ro-RO"/>
        </w:rPr>
        <w:t>ţinută</w:t>
      </w:r>
      <w:proofErr w:type="spellEnd"/>
      <w:r w:rsidRPr="000C1602">
        <w:rPr>
          <w:szCs w:val="24"/>
          <w:lang w:val="ro-RO"/>
        </w:rPr>
        <w:t xml:space="preserve"> decentă, să respecte copiii </w:t>
      </w:r>
      <w:proofErr w:type="spellStart"/>
      <w:r w:rsidRPr="000C1602">
        <w:rPr>
          <w:szCs w:val="24"/>
          <w:lang w:val="ro-RO"/>
        </w:rPr>
        <w:t>şi</w:t>
      </w:r>
      <w:proofErr w:type="spellEnd"/>
      <w:r w:rsidRPr="000C1602">
        <w:rPr>
          <w:szCs w:val="24"/>
          <w:lang w:val="ro-RO"/>
        </w:rPr>
        <w:t xml:space="preserve"> personalul din complexul de servicii;</w:t>
      </w:r>
    </w:p>
    <w:p w:rsidR="002E1DB6" w:rsidRPr="000C1602" w:rsidRDefault="002E1DB6" w:rsidP="00E1472A">
      <w:pPr>
        <w:ind w:right="357"/>
        <w:jc w:val="both"/>
        <w:rPr>
          <w:szCs w:val="24"/>
          <w:lang w:val="ro-RO"/>
        </w:rPr>
      </w:pPr>
      <w:r>
        <w:rPr>
          <w:szCs w:val="24"/>
          <w:lang w:val="ro-RO"/>
        </w:rPr>
        <w:t>- A</w:t>
      </w:r>
      <w:r w:rsidRPr="000C1602">
        <w:rPr>
          <w:szCs w:val="24"/>
          <w:lang w:val="ro-RO"/>
        </w:rPr>
        <w:t xml:space="preserve">lte </w:t>
      </w:r>
      <w:proofErr w:type="spellStart"/>
      <w:r w:rsidRPr="000C1602">
        <w:rPr>
          <w:szCs w:val="24"/>
          <w:lang w:val="ro-RO"/>
        </w:rPr>
        <w:t>atribuţii</w:t>
      </w:r>
      <w:proofErr w:type="spellEnd"/>
      <w:r w:rsidRPr="000C1602">
        <w:rPr>
          <w:szCs w:val="24"/>
          <w:lang w:val="ro-RO"/>
        </w:rPr>
        <w:t xml:space="preserve"> trasate de </w:t>
      </w:r>
      <w:proofErr w:type="spellStart"/>
      <w:r w:rsidRPr="000C1602">
        <w:rPr>
          <w:szCs w:val="24"/>
          <w:lang w:val="ro-RO"/>
        </w:rPr>
        <w:t>şeful</w:t>
      </w:r>
      <w:proofErr w:type="spellEnd"/>
      <w:r w:rsidRPr="000C1602">
        <w:rPr>
          <w:szCs w:val="24"/>
          <w:lang w:val="ro-RO"/>
        </w:rPr>
        <w:t xml:space="preserve"> de complex </w:t>
      </w:r>
      <w:proofErr w:type="spellStart"/>
      <w:r w:rsidRPr="000C1602">
        <w:rPr>
          <w:szCs w:val="24"/>
          <w:lang w:val="ro-RO"/>
        </w:rPr>
        <w:t>şi</w:t>
      </w:r>
      <w:proofErr w:type="spellEnd"/>
      <w:r w:rsidRPr="000C1602">
        <w:rPr>
          <w:szCs w:val="24"/>
          <w:lang w:val="ro-RO"/>
        </w:rPr>
        <w:t xml:space="preserve"> de către conducerea </w:t>
      </w:r>
      <w:proofErr w:type="spellStart"/>
      <w:r w:rsidRPr="000C1602">
        <w:rPr>
          <w:szCs w:val="24"/>
          <w:lang w:val="ro-RO"/>
        </w:rPr>
        <w:t>direcţiei</w:t>
      </w:r>
      <w:proofErr w:type="spellEnd"/>
      <w:r w:rsidRPr="000C1602">
        <w:rPr>
          <w:szCs w:val="24"/>
          <w:lang w:val="ro-RO"/>
        </w:rPr>
        <w:t xml:space="preserve">, precum </w:t>
      </w:r>
      <w:proofErr w:type="spellStart"/>
      <w:r w:rsidRPr="000C1602">
        <w:rPr>
          <w:szCs w:val="24"/>
          <w:lang w:val="ro-RO"/>
        </w:rPr>
        <w:t>şi</w:t>
      </w:r>
      <w:proofErr w:type="spellEnd"/>
      <w:r w:rsidRPr="000C1602">
        <w:rPr>
          <w:szCs w:val="24"/>
          <w:lang w:val="ro-RO"/>
        </w:rPr>
        <w:t xml:space="preserve"> cele pre</w:t>
      </w:r>
      <w:r>
        <w:rPr>
          <w:szCs w:val="24"/>
          <w:lang w:val="ro-RO"/>
        </w:rPr>
        <w:t xml:space="preserve">văzute de </w:t>
      </w:r>
      <w:proofErr w:type="spellStart"/>
      <w:r>
        <w:rPr>
          <w:szCs w:val="24"/>
          <w:lang w:val="ro-RO"/>
        </w:rPr>
        <w:t>legislaţia</w:t>
      </w:r>
      <w:proofErr w:type="spellEnd"/>
      <w:r>
        <w:rPr>
          <w:szCs w:val="24"/>
          <w:lang w:val="ro-RO"/>
        </w:rPr>
        <w:t xml:space="preserve"> în vigoare;</w:t>
      </w:r>
    </w:p>
    <w:p w:rsidR="002E1DB6" w:rsidRDefault="002E1DB6" w:rsidP="00E1472A">
      <w:pPr>
        <w:ind w:right="357"/>
        <w:jc w:val="both"/>
        <w:rPr>
          <w:szCs w:val="24"/>
          <w:lang w:val="ro-RO"/>
        </w:rPr>
      </w:pPr>
      <w:r>
        <w:rPr>
          <w:szCs w:val="24"/>
          <w:lang w:val="ro-RO"/>
        </w:rPr>
        <w:t xml:space="preserve">-  </w:t>
      </w:r>
      <w:proofErr w:type="spellStart"/>
      <w:r>
        <w:rPr>
          <w:szCs w:val="24"/>
          <w:lang w:val="ro-RO"/>
        </w:rPr>
        <w:t>Î</w:t>
      </w:r>
      <w:r w:rsidRPr="000C1602">
        <w:rPr>
          <w:szCs w:val="24"/>
          <w:lang w:val="ro-RO"/>
        </w:rPr>
        <w:t>ntocmeşte</w:t>
      </w:r>
      <w:proofErr w:type="spellEnd"/>
      <w:r w:rsidRPr="000C1602">
        <w:rPr>
          <w:szCs w:val="24"/>
          <w:lang w:val="ro-RO"/>
        </w:rPr>
        <w:t xml:space="preserve"> lunar raportul de activitate pe care îl înaintează </w:t>
      </w:r>
      <w:proofErr w:type="spellStart"/>
      <w:r w:rsidRPr="000C1602">
        <w:rPr>
          <w:szCs w:val="24"/>
          <w:lang w:val="ro-RO"/>
        </w:rPr>
        <w:t>şefului</w:t>
      </w:r>
      <w:proofErr w:type="spellEnd"/>
      <w:r w:rsidRPr="000C1602">
        <w:rPr>
          <w:szCs w:val="24"/>
          <w:lang w:val="ro-RO"/>
        </w:rPr>
        <w:t xml:space="preserve"> de complex în primele trei zile ale lunii următoare; </w:t>
      </w:r>
    </w:p>
    <w:p w:rsidR="002E1DB6" w:rsidRPr="00D638CB" w:rsidRDefault="002E1DB6" w:rsidP="00E1472A">
      <w:pPr>
        <w:tabs>
          <w:tab w:val="left" w:pos="993"/>
        </w:tabs>
        <w:suppressAutoHyphens w:val="0"/>
        <w:ind w:right="357"/>
        <w:jc w:val="both"/>
        <w:rPr>
          <w:szCs w:val="24"/>
          <w:lang w:val="pt-BR"/>
        </w:rPr>
      </w:pPr>
      <w:r>
        <w:rPr>
          <w:szCs w:val="24"/>
        </w:rPr>
        <w:t xml:space="preserve">- </w:t>
      </w:r>
      <w:proofErr w:type="spellStart"/>
      <w:r w:rsidRPr="00B727D9">
        <w:rPr>
          <w:szCs w:val="24"/>
        </w:rPr>
        <w:t>Respectă</w:t>
      </w:r>
      <w:proofErr w:type="spellEnd"/>
      <w:r w:rsidRPr="00B727D9">
        <w:rPr>
          <w:szCs w:val="24"/>
        </w:rPr>
        <w:t xml:space="preserve"> </w:t>
      </w:r>
      <w:proofErr w:type="spellStart"/>
      <w:r w:rsidRPr="00B727D9">
        <w:rPr>
          <w:szCs w:val="24"/>
        </w:rPr>
        <w:t>şi</w:t>
      </w:r>
      <w:proofErr w:type="spellEnd"/>
      <w:r w:rsidRPr="00B727D9">
        <w:rPr>
          <w:szCs w:val="24"/>
        </w:rPr>
        <w:t xml:space="preserve"> </w:t>
      </w:r>
      <w:proofErr w:type="spellStart"/>
      <w:r w:rsidRPr="00B727D9">
        <w:rPr>
          <w:szCs w:val="24"/>
        </w:rPr>
        <w:t>aduce</w:t>
      </w:r>
      <w:proofErr w:type="spellEnd"/>
      <w:r w:rsidRPr="00B727D9">
        <w:rPr>
          <w:szCs w:val="24"/>
        </w:rPr>
        <w:t xml:space="preserve"> la </w:t>
      </w:r>
      <w:proofErr w:type="spellStart"/>
      <w:r w:rsidRPr="00B727D9">
        <w:rPr>
          <w:szCs w:val="24"/>
        </w:rPr>
        <w:t>îndeplinire</w:t>
      </w:r>
      <w:proofErr w:type="spellEnd"/>
      <w:r w:rsidRPr="00B727D9">
        <w:rPr>
          <w:szCs w:val="24"/>
        </w:rPr>
        <w:t xml:space="preserve"> </w:t>
      </w:r>
      <w:proofErr w:type="spellStart"/>
      <w:r w:rsidRPr="00B727D9">
        <w:rPr>
          <w:szCs w:val="24"/>
        </w:rPr>
        <w:t>dispoziţiile</w:t>
      </w:r>
      <w:proofErr w:type="spellEnd"/>
      <w:r w:rsidRPr="00B727D9">
        <w:rPr>
          <w:szCs w:val="24"/>
        </w:rPr>
        <w:t xml:space="preserve">, </w:t>
      </w:r>
      <w:proofErr w:type="spellStart"/>
      <w:r w:rsidRPr="00B727D9">
        <w:rPr>
          <w:szCs w:val="24"/>
        </w:rPr>
        <w:t>comunicatele</w:t>
      </w:r>
      <w:proofErr w:type="spellEnd"/>
      <w:r w:rsidRPr="00B727D9">
        <w:rPr>
          <w:szCs w:val="24"/>
        </w:rPr>
        <w:t xml:space="preserve">, </w:t>
      </w:r>
      <w:proofErr w:type="spellStart"/>
      <w:r w:rsidRPr="00B727D9">
        <w:rPr>
          <w:szCs w:val="24"/>
        </w:rPr>
        <w:t>notele</w:t>
      </w:r>
      <w:proofErr w:type="spellEnd"/>
      <w:r w:rsidRPr="00B727D9">
        <w:rPr>
          <w:szCs w:val="24"/>
        </w:rPr>
        <w:t xml:space="preserve">, </w:t>
      </w:r>
      <w:proofErr w:type="spellStart"/>
      <w:r w:rsidRPr="00B727D9">
        <w:rPr>
          <w:szCs w:val="24"/>
        </w:rPr>
        <w:t>adresele</w:t>
      </w:r>
      <w:proofErr w:type="spellEnd"/>
      <w:r w:rsidRPr="00B727D9">
        <w:rPr>
          <w:szCs w:val="24"/>
        </w:rPr>
        <w:t xml:space="preserve">, etc. </w:t>
      </w:r>
      <w:proofErr w:type="spellStart"/>
      <w:r w:rsidRPr="00B727D9">
        <w:rPr>
          <w:szCs w:val="24"/>
        </w:rPr>
        <w:t>semnate</w:t>
      </w:r>
      <w:proofErr w:type="spellEnd"/>
      <w:r w:rsidRPr="00B727D9">
        <w:rPr>
          <w:szCs w:val="24"/>
        </w:rPr>
        <w:t xml:space="preserve"> de </w:t>
      </w:r>
      <w:proofErr w:type="spellStart"/>
      <w:r w:rsidRPr="00B727D9">
        <w:rPr>
          <w:szCs w:val="24"/>
        </w:rPr>
        <w:t>şeful</w:t>
      </w:r>
      <w:proofErr w:type="spellEnd"/>
      <w:r w:rsidRPr="00B727D9">
        <w:rPr>
          <w:szCs w:val="24"/>
        </w:rPr>
        <w:t xml:space="preserve"> de complex </w:t>
      </w:r>
      <w:proofErr w:type="spellStart"/>
      <w:r w:rsidRPr="00B727D9">
        <w:rPr>
          <w:szCs w:val="24"/>
        </w:rPr>
        <w:t>şi</w:t>
      </w:r>
      <w:proofErr w:type="spellEnd"/>
      <w:r w:rsidRPr="00B727D9">
        <w:rPr>
          <w:szCs w:val="24"/>
        </w:rPr>
        <w:t>/</w:t>
      </w:r>
      <w:proofErr w:type="spellStart"/>
      <w:r w:rsidRPr="00B727D9">
        <w:rPr>
          <w:szCs w:val="24"/>
        </w:rPr>
        <w:t>sau</w:t>
      </w:r>
      <w:proofErr w:type="spellEnd"/>
      <w:r w:rsidRPr="00B727D9">
        <w:rPr>
          <w:szCs w:val="24"/>
        </w:rPr>
        <w:t xml:space="preserve"> </w:t>
      </w:r>
      <w:proofErr w:type="spellStart"/>
      <w:r w:rsidRPr="00B727D9">
        <w:rPr>
          <w:szCs w:val="24"/>
        </w:rPr>
        <w:t>conducerea</w:t>
      </w:r>
      <w:proofErr w:type="spellEnd"/>
      <w:r w:rsidRPr="00B727D9">
        <w:rPr>
          <w:szCs w:val="24"/>
        </w:rPr>
        <w:t xml:space="preserve"> D.G.A.S.P.C.</w:t>
      </w:r>
      <w:r w:rsidR="007148A8">
        <w:rPr>
          <w:szCs w:val="24"/>
        </w:rPr>
        <w:t xml:space="preserve"> </w:t>
      </w:r>
      <w:proofErr w:type="spellStart"/>
      <w:r w:rsidRPr="00B727D9">
        <w:rPr>
          <w:szCs w:val="24"/>
        </w:rPr>
        <w:t>Argeş</w:t>
      </w:r>
      <w:proofErr w:type="spellEnd"/>
      <w:r w:rsidRPr="00B727D9">
        <w:rPr>
          <w:szCs w:val="24"/>
        </w:rPr>
        <w:t>;</w:t>
      </w:r>
    </w:p>
    <w:p w:rsidR="002E1DB6" w:rsidRDefault="002E1DB6" w:rsidP="00E1472A">
      <w:pPr>
        <w:ind w:right="357"/>
        <w:jc w:val="both"/>
        <w:rPr>
          <w:szCs w:val="24"/>
          <w:lang w:val="ro-RO"/>
        </w:rPr>
      </w:pPr>
      <w:r>
        <w:rPr>
          <w:szCs w:val="24"/>
          <w:lang w:val="ro-RO"/>
        </w:rPr>
        <w:t xml:space="preserve">-  Răspunde de îndeplinirea tuturor </w:t>
      </w:r>
      <w:proofErr w:type="spellStart"/>
      <w:r>
        <w:rPr>
          <w:szCs w:val="24"/>
          <w:lang w:val="ro-RO"/>
        </w:rPr>
        <w:t>atribuţiilor</w:t>
      </w:r>
      <w:proofErr w:type="spellEnd"/>
      <w:r>
        <w:rPr>
          <w:szCs w:val="24"/>
          <w:lang w:val="ro-RO"/>
        </w:rPr>
        <w:t xml:space="preserve"> de serviciu, prezentate în </w:t>
      </w:r>
      <w:proofErr w:type="spellStart"/>
      <w:r>
        <w:rPr>
          <w:szCs w:val="24"/>
          <w:lang w:val="ro-RO"/>
        </w:rPr>
        <w:t>fişa</w:t>
      </w:r>
      <w:proofErr w:type="spellEnd"/>
      <w:r>
        <w:rPr>
          <w:szCs w:val="24"/>
          <w:lang w:val="ro-RO"/>
        </w:rPr>
        <w:t xml:space="preserve"> postului;</w:t>
      </w:r>
    </w:p>
    <w:p w:rsidR="002E1DB6" w:rsidRDefault="002E1DB6" w:rsidP="00E1472A">
      <w:pPr>
        <w:suppressAutoHyphens w:val="0"/>
        <w:ind w:right="357"/>
        <w:jc w:val="both"/>
      </w:pPr>
      <w:r>
        <w:rPr>
          <w:szCs w:val="24"/>
        </w:rPr>
        <w:t xml:space="preserve">-  Alte </w:t>
      </w:r>
      <w:proofErr w:type="spellStart"/>
      <w:r>
        <w:rPr>
          <w:szCs w:val="24"/>
        </w:rPr>
        <w:t>atribuţii</w:t>
      </w:r>
      <w:proofErr w:type="spellEnd"/>
      <w:r>
        <w:rPr>
          <w:szCs w:val="24"/>
        </w:rPr>
        <w:t xml:space="preserve"> </w:t>
      </w:r>
      <w:proofErr w:type="spellStart"/>
      <w:r>
        <w:rPr>
          <w:szCs w:val="24"/>
        </w:rPr>
        <w:t>trasate</w:t>
      </w:r>
      <w:proofErr w:type="spellEnd"/>
      <w:r>
        <w:rPr>
          <w:szCs w:val="24"/>
        </w:rPr>
        <w:t xml:space="preserve"> de </w:t>
      </w:r>
      <w:proofErr w:type="spellStart"/>
      <w:r>
        <w:rPr>
          <w:szCs w:val="24"/>
        </w:rPr>
        <w:t>şeful</w:t>
      </w:r>
      <w:proofErr w:type="spellEnd"/>
      <w:r>
        <w:rPr>
          <w:szCs w:val="24"/>
        </w:rPr>
        <w:t xml:space="preserve"> de complex </w:t>
      </w:r>
      <w:proofErr w:type="spellStart"/>
      <w:r>
        <w:rPr>
          <w:szCs w:val="24"/>
        </w:rPr>
        <w:t>şi</w:t>
      </w:r>
      <w:proofErr w:type="spellEnd"/>
      <w:r>
        <w:rPr>
          <w:szCs w:val="24"/>
        </w:rPr>
        <w:t xml:space="preserve"> de </w:t>
      </w:r>
      <w:proofErr w:type="spellStart"/>
      <w:r>
        <w:rPr>
          <w:szCs w:val="24"/>
        </w:rPr>
        <w:t>conducerea</w:t>
      </w:r>
      <w:proofErr w:type="spellEnd"/>
      <w:r>
        <w:rPr>
          <w:szCs w:val="24"/>
        </w:rPr>
        <w:t xml:space="preserve"> </w:t>
      </w:r>
      <w:proofErr w:type="spellStart"/>
      <w:r>
        <w:rPr>
          <w:szCs w:val="24"/>
        </w:rPr>
        <w:t>direcţiei</w:t>
      </w:r>
      <w:proofErr w:type="spellEnd"/>
      <w:r>
        <w:rPr>
          <w:szCs w:val="24"/>
        </w:rPr>
        <w:t xml:space="preserve">, precum </w:t>
      </w:r>
      <w:proofErr w:type="spellStart"/>
      <w:r>
        <w:rPr>
          <w:szCs w:val="24"/>
        </w:rPr>
        <w:t>şi</w:t>
      </w:r>
      <w:proofErr w:type="spellEnd"/>
      <w:r>
        <w:rPr>
          <w:szCs w:val="24"/>
        </w:rPr>
        <w:t xml:space="preserve"> </w:t>
      </w:r>
      <w:proofErr w:type="spellStart"/>
      <w:r>
        <w:rPr>
          <w:szCs w:val="24"/>
        </w:rPr>
        <w:t>cele</w:t>
      </w:r>
      <w:proofErr w:type="spellEnd"/>
      <w:r>
        <w:rPr>
          <w:szCs w:val="24"/>
        </w:rPr>
        <w:t xml:space="preserve"> </w:t>
      </w:r>
      <w:proofErr w:type="spellStart"/>
      <w:r>
        <w:rPr>
          <w:szCs w:val="24"/>
        </w:rPr>
        <w:t>prevazute</w:t>
      </w:r>
      <w:proofErr w:type="spellEnd"/>
      <w:r>
        <w:rPr>
          <w:szCs w:val="24"/>
        </w:rPr>
        <w:t xml:space="preserve"> de </w:t>
      </w:r>
      <w:proofErr w:type="spellStart"/>
      <w:r>
        <w:rPr>
          <w:szCs w:val="24"/>
        </w:rPr>
        <w:t>legisl</w:t>
      </w:r>
      <w:r w:rsidR="00660259">
        <w:rPr>
          <w:szCs w:val="24"/>
        </w:rPr>
        <w:t>a</w:t>
      </w:r>
      <w:r>
        <w:rPr>
          <w:szCs w:val="24"/>
        </w:rPr>
        <w:t>ţia</w:t>
      </w:r>
      <w:proofErr w:type="spellEnd"/>
      <w:r>
        <w:rPr>
          <w:szCs w:val="24"/>
        </w:rPr>
        <w:t xml:space="preserve"> </w:t>
      </w:r>
      <w:proofErr w:type="spellStart"/>
      <w:r>
        <w:rPr>
          <w:szCs w:val="24"/>
        </w:rPr>
        <w:t>î</w:t>
      </w:r>
      <w:r w:rsidRPr="000C1602">
        <w:rPr>
          <w:szCs w:val="24"/>
        </w:rPr>
        <w:t>n</w:t>
      </w:r>
      <w:proofErr w:type="spellEnd"/>
      <w:r w:rsidRPr="000C1602">
        <w:rPr>
          <w:szCs w:val="24"/>
        </w:rPr>
        <w:t xml:space="preserve"> </w:t>
      </w:r>
      <w:proofErr w:type="spellStart"/>
      <w:r w:rsidRPr="000C1602">
        <w:rPr>
          <w:szCs w:val="24"/>
        </w:rPr>
        <w:t>vigoare</w:t>
      </w:r>
      <w:proofErr w:type="spellEnd"/>
      <w:r>
        <w:t>.</w:t>
      </w:r>
    </w:p>
    <w:p w:rsidR="00DD6155" w:rsidRDefault="00DD6155" w:rsidP="007103DC">
      <w:pPr>
        <w:pStyle w:val="NormalWeb"/>
        <w:spacing w:before="0" w:after="0"/>
        <w:jc w:val="both"/>
        <w:rPr>
          <w:b/>
          <w:bCs/>
        </w:rPr>
      </w:pPr>
    </w:p>
    <w:p w:rsidR="002E1DB6" w:rsidRPr="00E10FDC" w:rsidRDefault="002E1DB6" w:rsidP="007103DC">
      <w:pPr>
        <w:pStyle w:val="NormalWeb"/>
        <w:spacing w:before="0" w:after="0"/>
        <w:jc w:val="both"/>
        <w:rPr>
          <w:b/>
          <w:bCs/>
        </w:rPr>
      </w:pPr>
      <w:proofErr w:type="spellStart"/>
      <w:r w:rsidRPr="0092777E">
        <w:rPr>
          <w:b/>
          <w:bCs/>
        </w:rPr>
        <w:t>Magaziner</w:t>
      </w:r>
      <w:proofErr w:type="spellEnd"/>
      <w:r>
        <w:rPr>
          <w:b/>
          <w:bCs/>
        </w:rPr>
        <w:t>:</w:t>
      </w:r>
    </w:p>
    <w:p w:rsidR="002E1DB6" w:rsidRPr="00544EAD" w:rsidRDefault="002E1DB6" w:rsidP="00E1472A">
      <w:pPr>
        <w:pStyle w:val="Listparagraf"/>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 xml:space="preserve">Se </w:t>
      </w:r>
      <w:proofErr w:type="spellStart"/>
      <w:r w:rsidRPr="00544EAD">
        <w:rPr>
          <w:rFonts w:ascii="Times New Roman" w:hAnsi="Times New Roman" w:cs="Times New Roman"/>
          <w:sz w:val="24"/>
          <w:szCs w:val="24"/>
          <w:lang w:val="ro-RO"/>
        </w:rPr>
        <w:t>îngrijeşte</w:t>
      </w:r>
      <w:proofErr w:type="spellEnd"/>
      <w:r w:rsidRPr="00544EAD">
        <w:rPr>
          <w:rFonts w:ascii="Times New Roman" w:hAnsi="Times New Roman" w:cs="Times New Roman"/>
          <w:sz w:val="24"/>
          <w:szCs w:val="24"/>
          <w:lang w:val="ro-RO"/>
        </w:rPr>
        <w:t xml:space="preserve"> de buna păstrare a materialelor, obiectelor </w:t>
      </w:r>
      <w:proofErr w:type="spellStart"/>
      <w:r w:rsidRPr="00544EAD">
        <w:rPr>
          <w:rFonts w:ascii="Times New Roman" w:hAnsi="Times New Roman" w:cs="Times New Roman"/>
          <w:sz w:val="24"/>
          <w:szCs w:val="24"/>
          <w:lang w:val="ro-RO"/>
        </w:rPr>
        <w:t>şi</w:t>
      </w:r>
      <w:proofErr w:type="spellEnd"/>
      <w:r w:rsidRPr="00544EAD">
        <w:rPr>
          <w:rFonts w:ascii="Times New Roman" w:hAnsi="Times New Roman" w:cs="Times New Roman"/>
          <w:sz w:val="24"/>
          <w:szCs w:val="24"/>
          <w:lang w:val="ro-RO"/>
        </w:rPr>
        <w:t xml:space="preserve"> de conservarea alimentelor aflate în gestiunea sa;</w:t>
      </w:r>
    </w:p>
    <w:p w:rsidR="002E1DB6" w:rsidRPr="00544EAD" w:rsidRDefault="002E1DB6" w:rsidP="00E1472A">
      <w:pPr>
        <w:pStyle w:val="Listparagraf"/>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 xml:space="preserve">Primirea mărfurilor în magazie se face numai cu documente legale de </w:t>
      </w:r>
      <w:proofErr w:type="spellStart"/>
      <w:r w:rsidRPr="00544EAD">
        <w:rPr>
          <w:rFonts w:ascii="Times New Roman" w:hAnsi="Times New Roman" w:cs="Times New Roman"/>
          <w:sz w:val="24"/>
          <w:szCs w:val="24"/>
          <w:lang w:val="ro-RO"/>
        </w:rPr>
        <w:t>însoţire</w:t>
      </w:r>
      <w:proofErr w:type="spellEnd"/>
      <w:r w:rsidRPr="00544EAD">
        <w:rPr>
          <w:rFonts w:ascii="Times New Roman" w:hAnsi="Times New Roman" w:cs="Times New Roman"/>
          <w:sz w:val="24"/>
          <w:szCs w:val="24"/>
          <w:lang w:val="ro-RO"/>
        </w:rPr>
        <w:t xml:space="preserve"> </w:t>
      </w:r>
      <w:proofErr w:type="spellStart"/>
      <w:r w:rsidRPr="00544EAD">
        <w:rPr>
          <w:rFonts w:ascii="Times New Roman" w:hAnsi="Times New Roman" w:cs="Times New Roman"/>
          <w:sz w:val="24"/>
          <w:szCs w:val="24"/>
          <w:lang w:val="ro-RO"/>
        </w:rPr>
        <w:t>şi</w:t>
      </w:r>
      <w:proofErr w:type="spellEnd"/>
      <w:r w:rsidRPr="00544EAD">
        <w:rPr>
          <w:rFonts w:ascii="Times New Roman" w:hAnsi="Times New Roman" w:cs="Times New Roman"/>
          <w:sz w:val="24"/>
          <w:szCs w:val="24"/>
          <w:lang w:val="ro-RO"/>
        </w:rPr>
        <w:t xml:space="preserve"> numai după  ce s-a efectuat </w:t>
      </w:r>
      <w:proofErr w:type="spellStart"/>
      <w:r w:rsidRPr="00544EAD">
        <w:rPr>
          <w:rFonts w:ascii="Times New Roman" w:hAnsi="Times New Roman" w:cs="Times New Roman"/>
          <w:sz w:val="24"/>
          <w:szCs w:val="24"/>
          <w:lang w:val="ro-RO"/>
        </w:rPr>
        <w:t>recepţia</w:t>
      </w:r>
      <w:proofErr w:type="spellEnd"/>
      <w:r w:rsidRPr="00544EAD">
        <w:rPr>
          <w:rFonts w:ascii="Times New Roman" w:hAnsi="Times New Roman" w:cs="Times New Roman"/>
          <w:sz w:val="24"/>
          <w:szCs w:val="24"/>
          <w:lang w:val="ro-RO"/>
        </w:rPr>
        <w:t xml:space="preserve"> acestora de către comisia de </w:t>
      </w:r>
      <w:proofErr w:type="spellStart"/>
      <w:r w:rsidRPr="00544EAD">
        <w:rPr>
          <w:rFonts w:ascii="Times New Roman" w:hAnsi="Times New Roman" w:cs="Times New Roman"/>
          <w:sz w:val="24"/>
          <w:szCs w:val="24"/>
          <w:lang w:val="ro-RO"/>
        </w:rPr>
        <w:t>recepţie</w:t>
      </w:r>
      <w:proofErr w:type="spellEnd"/>
      <w:r w:rsidRPr="00544EAD">
        <w:rPr>
          <w:rFonts w:ascii="Times New Roman" w:hAnsi="Times New Roman" w:cs="Times New Roman"/>
          <w:sz w:val="24"/>
          <w:szCs w:val="24"/>
          <w:lang w:val="ro-RO"/>
        </w:rPr>
        <w:t>;</w:t>
      </w:r>
    </w:p>
    <w:p w:rsidR="002E1DB6" w:rsidRPr="00544EAD" w:rsidRDefault="002E1DB6" w:rsidP="00E1472A">
      <w:pPr>
        <w:pStyle w:val="Listparagraf"/>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 xml:space="preserve">Eliberează bunuri din magazia </w:t>
      </w:r>
      <w:proofErr w:type="spellStart"/>
      <w:r w:rsidRPr="00544EAD">
        <w:rPr>
          <w:rFonts w:ascii="Times New Roman" w:hAnsi="Times New Roman" w:cs="Times New Roman"/>
          <w:sz w:val="24"/>
          <w:szCs w:val="24"/>
          <w:lang w:val="ro-RO"/>
        </w:rPr>
        <w:t>unităţii</w:t>
      </w:r>
      <w:proofErr w:type="spellEnd"/>
      <w:r w:rsidRPr="00544EAD">
        <w:rPr>
          <w:rFonts w:ascii="Times New Roman" w:hAnsi="Times New Roman" w:cs="Times New Roman"/>
          <w:sz w:val="24"/>
          <w:szCs w:val="24"/>
          <w:lang w:val="ro-RO"/>
        </w:rPr>
        <w:t xml:space="preserve"> numai în baza documentelor aprobate de conducerea complexului, întocmind pe loc bon de consum pentru bunurile eliberate;</w:t>
      </w:r>
    </w:p>
    <w:p w:rsidR="002E1DB6" w:rsidRPr="00544EAD" w:rsidRDefault="002E1DB6" w:rsidP="00E1472A">
      <w:pPr>
        <w:pStyle w:val="Listparagraf"/>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 xml:space="preserve">Nu </w:t>
      </w:r>
      <w:proofErr w:type="spellStart"/>
      <w:r w:rsidRPr="00544EAD">
        <w:rPr>
          <w:rFonts w:ascii="Times New Roman" w:hAnsi="Times New Roman" w:cs="Times New Roman"/>
          <w:sz w:val="24"/>
          <w:szCs w:val="24"/>
          <w:lang w:val="ro-RO"/>
        </w:rPr>
        <w:t>primeşte</w:t>
      </w:r>
      <w:proofErr w:type="spellEnd"/>
      <w:r w:rsidRPr="00544EAD">
        <w:rPr>
          <w:rFonts w:ascii="Times New Roman" w:hAnsi="Times New Roman" w:cs="Times New Roman"/>
          <w:sz w:val="24"/>
          <w:szCs w:val="24"/>
          <w:lang w:val="ro-RO"/>
        </w:rPr>
        <w:t xml:space="preserve"> în magazie alimente cu termenul de valabilitate expirat sau bunuri care prezintă </w:t>
      </w:r>
      <w:proofErr w:type="spellStart"/>
      <w:r w:rsidRPr="00544EAD">
        <w:rPr>
          <w:rFonts w:ascii="Times New Roman" w:hAnsi="Times New Roman" w:cs="Times New Roman"/>
          <w:sz w:val="24"/>
          <w:szCs w:val="24"/>
          <w:lang w:val="ro-RO"/>
        </w:rPr>
        <w:t>defecţiuni</w:t>
      </w:r>
      <w:proofErr w:type="spellEnd"/>
      <w:r w:rsidRPr="00544EAD">
        <w:rPr>
          <w:rFonts w:ascii="Times New Roman" w:hAnsi="Times New Roman" w:cs="Times New Roman"/>
          <w:sz w:val="24"/>
          <w:szCs w:val="24"/>
          <w:lang w:val="ro-RO"/>
        </w:rPr>
        <w:t xml:space="preserve"> care conduc la neutilizarea lor;</w:t>
      </w:r>
    </w:p>
    <w:p w:rsidR="002E1DB6" w:rsidRPr="00544EAD" w:rsidRDefault="002E1DB6" w:rsidP="00E1472A">
      <w:pPr>
        <w:pStyle w:val="Listparagraf"/>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lastRenderedPageBreak/>
        <w:t xml:space="preserve">- </w:t>
      </w:r>
      <w:r w:rsidRPr="00544EAD">
        <w:rPr>
          <w:rFonts w:ascii="Times New Roman" w:hAnsi="Times New Roman" w:cs="Times New Roman"/>
          <w:sz w:val="24"/>
          <w:szCs w:val="24"/>
          <w:lang w:val="ro-RO"/>
        </w:rPr>
        <w:t xml:space="preserve">Etichetează vizibil mărfurile din magazii, înscriind sortimentul, mărimea </w:t>
      </w:r>
      <w:proofErr w:type="spellStart"/>
      <w:r w:rsidRPr="00544EAD">
        <w:rPr>
          <w:rFonts w:ascii="Times New Roman" w:hAnsi="Times New Roman" w:cs="Times New Roman"/>
          <w:sz w:val="24"/>
          <w:szCs w:val="24"/>
          <w:lang w:val="ro-RO"/>
        </w:rPr>
        <w:t>şi</w:t>
      </w:r>
      <w:proofErr w:type="spellEnd"/>
      <w:r w:rsidRPr="00544EAD">
        <w:rPr>
          <w:rFonts w:ascii="Times New Roman" w:hAnsi="Times New Roman" w:cs="Times New Roman"/>
          <w:sz w:val="24"/>
          <w:szCs w:val="24"/>
          <w:lang w:val="ro-RO"/>
        </w:rPr>
        <w:t xml:space="preserve"> </w:t>
      </w:r>
      <w:proofErr w:type="spellStart"/>
      <w:r w:rsidRPr="00544EAD">
        <w:rPr>
          <w:rFonts w:ascii="Times New Roman" w:hAnsi="Times New Roman" w:cs="Times New Roman"/>
          <w:sz w:val="24"/>
          <w:szCs w:val="24"/>
          <w:lang w:val="ro-RO"/>
        </w:rPr>
        <w:t>preţul</w:t>
      </w:r>
      <w:proofErr w:type="spellEnd"/>
      <w:r w:rsidRPr="00544EAD">
        <w:rPr>
          <w:rFonts w:ascii="Times New Roman" w:hAnsi="Times New Roman" w:cs="Times New Roman"/>
          <w:sz w:val="24"/>
          <w:szCs w:val="24"/>
          <w:lang w:val="ro-RO"/>
        </w:rPr>
        <w:t xml:space="preserve">, iar pentru alimente data producerii </w:t>
      </w:r>
      <w:proofErr w:type="spellStart"/>
      <w:r w:rsidRPr="00544EAD">
        <w:rPr>
          <w:rFonts w:ascii="Times New Roman" w:hAnsi="Times New Roman" w:cs="Times New Roman"/>
          <w:sz w:val="24"/>
          <w:szCs w:val="24"/>
          <w:lang w:val="ro-RO"/>
        </w:rPr>
        <w:t>şi</w:t>
      </w:r>
      <w:proofErr w:type="spellEnd"/>
      <w:r w:rsidRPr="00544EAD">
        <w:rPr>
          <w:rFonts w:ascii="Times New Roman" w:hAnsi="Times New Roman" w:cs="Times New Roman"/>
          <w:sz w:val="24"/>
          <w:szCs w:val="24"/>
          <w:lang w:val="ro-RO"/>
        </w:rPr>
        <w:t xml:space="preserve"> data expirării;</w:t>
      </w:r>
    </w:p>
    <w:p w:rsidR="002E1DB6" w:rsidRPr="00544EAD" w:rsidRDefault="002E1DB6" w:rsidP="00E1472A">
      <w:pPr>
        <w:pStyle w:val="Listparagraf"/>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 xml:space="preserve">Răspunde direct de </w:t>
      </w:r>
      <w:proofErr w:type="spellStart"/>
      <w:r w:rsidRPr="00544EAD">
        <w:rPr>
          <w:rFonts w:ascii="Times New Roman" w:hAnsi="Times New Roman" w:cs="Times New Roman"/>
          <w:sz w:val="24"/>
          <w:szCs w:val="24"/>
          <w:lang w:val="ro-RO"/>
        </w:rPr>
        <w:t>curăţenia</w:t>
      </w:r>
      <w:proofErr w:type="spellEnd"/>
      <w:r w:rsidRPr="00544EAD">
        <w:rPr>
          <w:rFonts w:ascii="Times New Roman" w:hAnsi="Times New Roman" w:cs="Times New Roman"/>
          <w:sz w:val="24"/>
          <w:szCs w:val="24"/>
          <w:lang w:val="ro-RO"/>
        </w:rPr>
        <w:t xml:space="preserve"> </w:t>
      </w:r>
      <w:proofErr w:type="spellStart"/>
      <w:r w:rsidRPr="00544EAD">
        <w:rPr>
          <w:rFonts w:ascii="Times New Roman" w:hAnsi="Times New Roman" w:cs="Times New Roman"/>
          <w:sz w:val="24"/>
          <w:szCs w:val="24"/>
          <w:lang w:val="ro-RO"/>
        </w:rPr>
        <w:t>spaţiilor</w:t>
      </w:r>
      <w:proofErr w:type="spellEnd"/>
      <w:r w:rsidRPr="00544EAD">
        <w:rPr>
          <w:rFonts w:ascii="Times New Roman" w:hAnsi="Times New Roman" w:cs="Times New Roman"/>
          <w:sz w:val="24"/>
          <w:szCs w:val="24"/>
          <w:lang w:val="ro-RO"/>
        </w:rPr>
        <w:t xml:space="preserve"> de stocare a alimentelor, de transportul </w:t>
      </w:r>
      <w:proofErr w:type="spellStart"/>
      <w:r w:rsidRPr="00544EAD">
        <w:rPr>
          <w:rFonts w:ascii="Times New Roman" w:hAnsi="Times New Roman" w:cs="Times New Roman"/>
          <w:sz w:val="24"/>
          <w:szCs w:val="24"/>
          <w:lang w:val="ro-RO"/>
        </w:rPr>
        <w:t>şi</w:t>
      </w:r>
      <w:proofErr w:type="spellEnd"/>
      <w:r w:rsidRPr="00544EAD">
        <w:rPr>
          <w:rFonts w:ascii="Times New Roman" w:hAnsi="Times New Roman" w:cs="Times New Roman"/>
          <w:sz w:val="24"/>
          <w:szCs w:val="24"/>
          <w:lang w:val="ro-RO"/>
        </w:rPr>
        <w:t xml:space="preserve"> depozitarea acestora;</w:t>
      </w:r>
    </w:p>
    <w:p w:rsidR="002E1DB6" w:rsidRPr="00544EAD" w:rsidRDefault="002E1DB6" w:rsidP="00E1472A">
      <w:pPr>
        <w:pStyle w:val="Listparagraf"/>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proofErr w:type="spellStart"/>
      <w:r w:rsidRPr="00544EAD">
        <w:rPr>
          <w:rFonts w:ascii="Times New Roman" w:hAnsi="Times New Roman" w:cs="Times New Roman"/>
          <w:sz w:val="24"/>
          <w:szCs w:val="24"/>
          <w:lang w:val="ro-RO"/>
        </w:rPr>
        <w:t>Urmăreşte</w:t>
      </w:r>
      <w:proofErr w:type="spellEnd"/>
      <w:r w:rsidRPr="00544EAD">
        <w:rPr>
          <w:rFonts w:ascii="Times New Roman" w:hAnsi="Times New Roman" w:cs="Times New Roman"/>
          <w:sz w:val="24"/>
          <w:szCs w:val="24"/>
          <w:lang w:val="ro-RO"/>
        </w:rPr>
        <w:t xml:space="preserve"> </w:t>
      </w:r>
      <w:proofErr w:type="spellStart"/>
      <w:r w:rsidRPr="00544EAD">
        <w:rPr>
          <w:rFonts w:ascii="Times New Roman" w:hAnsi="Times New Roman" w:cs="Times New Roman"/>
          <w:sz w:val="24"/>
          <w:szCs w:val="24"/>
          <w:lang w:val="ro-RO"/>
        </w:rPr>
        <w:t>şi</w:t>
      </w:r>
      <w:proofErr w:type="spellEnd"/>
      <w:r w:rsidRPr="00544EAD">
        <w:rPr>
          <w:rFonts w:ascii="Times New Roman" w:hAnsi="Times New Roman" w:cs="Times New Roman"/>
          <w:sz w:val="24"/>
          <w:szCs w:val="24"/>
          <w:lang w:val="ro-RO"/>
        </w:rPr>
        <w:t xml:space="preserve"> </w:t>
      </w:r>
      <w:proofErr w:type="spellStart"/>
      <w:r w:rsidRPr="00544EAD">
        <w:rPr>
          <w:rFonts w:ascii="Times New Roman" w:hAnsi="Times New Roman" w:cs="Times New Roman"/>
          <w:sz w:val="24"/>
          <w:szCs w:val="24"/>
          <w:lang w:val="ro-RO"/>
        </w:rPr>
        <w:t>anunţă</w:t>
      </w:r>
      <w:proofErr w:type="spellEnd"/>
      <w:r w:rsidRPr="00544EAD">
        <w:rPr>
          <w:rFonts w:ascii="Times New Roman" w:hAnsi="Times New Roman" w:cs="Times New Roman"/>
          <w:sz w:val="24"/>
          <w:szCs w:val="24"/>
          <w:lang w:val="ro-RO"/>
        </w:rPr>
        <w:t xml:space="preserve"> la timp asupra termenului de expirare a alimentelor sau produselor perisabile, luând măsuri pentru ca acestea să-</w:t>
      </w:r>
      <w:proofErr w:type="spellStart"/>
      <w:r w:rsidRPr="00544EAD">
        <w:rPr>
          <w:rFonts w:ascii="Times New Roman" w:hAnsi="Times New Roman" w:cs="Times New Roman"/>
          <w:sz w:val="24"/>
          <w:szCs w:val="24"/>
          <w:lang w:val="ro-RO"/>
        </w:rPr>
        <w:t>şi</w:t>
      </w:r>
      <w:proofErr w:type="spellEnd"/>
      <w:r w:rsidRPr="00544EAD">
        <w:rPr>
          <w:rFonts w:ascii="Times New Roman" w:hAnsi="Times New Roman" w:cs="Times New Roman"/>
          <w:sz w:val="24"/>
          <w:szCs w:val="24"/>
          <w:lang w:val="ro-RO"/>
        </w:rPr>
        <w:t xml:space="preserve"> păstreze intacte </w:t>
      </w:r>
      <w:proofErr w:type="spellStart"/>
      <w:r w:rsidRPr="00544EAD">
        <w:rPr>
          <w:rFonts w:ascii="Times New Roman" w:hAnsi="Times New Roman" w:cs="Times New Roman"/>
          <w:sz w:val="24"/>
          <w:szCs w:val="24"/>
          <w:lang w:val="ro-RO"/>
        </w:rPr>
        <w:t>calităţile</w:t>
      </w:r>
      <w:proofErr w:type="spellEnd"/>
      <w:r w:rsidRPr="00544EAD">
        <w:rPr>
          <w:rFonts w:ascii="Times New Roman" w:hAnsi="Times New Roman" w:cs="Times New Roman"/>
          <w:sz w:val="24"/>
          <w:szCs w:val="24"/>
          <w:lang w:val="ro-RO"/>
        </w:rPr>
        <w:t xml:space="preserve"> nutritive </w:t>
      </w:r>
      <w:proofErr w:type="spellStart"/>
      <w:r w:rsidRPr="00544EAD">
        <w:rPr>
          <w:rFonts w:ascii="Times New Roman" w:hAnsi="Times New Roman" w:cs="Times New Roman"/>
          <w:sz w:val="24"/>
          <w:szCs w:val="24"/>
          <w:lang w:val="ro-RO"/>
        </w:rPr>
        <w:t>şi</w:t>
      </w:r>
      <w:proofErr w:type="spellEnd"/>
      <w:r w:rsidRPr="00544EAD">
        <w:rPr>
          <w:rFonts w:ascii="Times New Roman" w:hAnsi="Times New Roman" w:cs="Times New Roman"/>
          <w:sz w:val="24"/>
          <w:szCs w:val="24"/>
          <w:lang w:val="ro-RO"/>
        </w:rPr>
        <w:t xml:space="preserve"> organoleptice;</w:t>
      </w:r>
    </w:p>
    <w:p w:rsidR="002E1DB6" w:rsidRPr="00544EAD" w:rsidRDefault="002E1DB6" w:rsidP="00E1472A">
      <w:pPr>
        <w:pStyle w:val="Listparagraf"/>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 xml:space="preserve">Respectă normele de igienă individuală </w:t>
      </w:r>
      <w:proofErr w:type="spellStart"/>
      <w:r w:rsidRPr="00544EAD">
        <w:rPr>
          <w:rFonts w:ascii="Times New Roman" w:hAnsi="Times New Roman" w:cs="Times New Roman"/>
          <w:sz w:val="24"/>
          <w:szCs w:val="24"/>
          <w:lang w:val="ro-RO"/>
        </w:rPr>
        <w:t>şi</w:t>
      </w:r>
      <w:proofErr w:type="spellEnd"/>
      <w:r w:rsidRPr="00544EAD">
        <w:rPr>
          <w:rFonts w:ascii="Times New Roman" w:hAnsi="Times New Roman" w:cs="Times New Roman"/>
          <w:sz w:val="24"/>
          <w:szCs w:val="24"/>
          <w:lang w:val="ro-RO"/>
        </w:rPr>
        <w:t xml:space="preserve"> cele specifice depozitării </w:t>
      </w:r>
      <w:proofErr w:type="spellStart"/>
      <w:r w:rsidRPr="00544EAD">
        <w:rPr>
          <w:rFonts w:ascii="Times New Roman" w:hAnsi="Times New Roman" w:cs="Times New Roman"/>
          <w:sz w:val="24"/>
          <w:szCs w:val="24"/>
          <w:lang w:val="ro-RO"/>
        </w:rPr>
        <w:t>şi</w:t>
      </w:r>
      <w:proofErr w:type="spellEnd"/>
      <w:r w:rsidRPr="00544EAD">
        <w:rPr>
          <w:rFonts w:ascii="Times New Roman" w:hAnsi="Times New Roman" w:cs="Times New Roman"/>
          <w:sz w:val="24"/>
          <w:szCs w:val="24"/>
          <w:lang w:val="ro-RO"/>
        </w:rPr>
        <w:t xml:space="preserve"> păstrării mărfurilor alimentare, conform normativelor în vigoare ;</w:t>
      </w:r>
    </w:p>
    <w:p w:rsidR="002E1DB6" w:rsidRPr="00544EAD" w:rsidRDefault="002E1DB6" w:rsidP="00E1472A">
      <w:pPr>
        <w:pStyle w:val="Listparagraf"/>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 xml:space="preserve">Ia măsuri pentru stârpirea rozătoarelor sau a altor </w:t>
      </w:r>
      <w:proofErr w:type="spellStart"/>
      <w:r w:rsidRPr="00544EAD">
        <w:rPr>
          <w:rFonts w:ascii="Times New Roman" w:hAnsi="Times New Roman" w:cs="Times New Roman"/>
          <w:sz w:val="24"/>
          <w:szCs w:val="24"/>
          <w:lang w:val="ro-RO"/>
        </w:rPr>
        <w:t>paraziţi</w:t>
      </w:r>
      <w:proofErr w:type="spellEnd"/>
      <w:r w:rsidRPr="00544EAD">
        <w:rPr>
          <w:rFonts w:ascii="Times New Roman" w:hAnsi="Times New Roman" w:cs="Times New Roman"/>
          <w:sz w:val="24"/>
          <w:szCs w:val="24"/>
          <w:lang w:val="ro-RO"/>
        </w:rPr>
        <w:t xml:space="preserve"> </w:t>
      </w:r>
      <w:proofErr w:type="spellStart"/>
      <w:r w:rsidRPr="00544EAD">
        <w:rPr>
          <w:rFonts w:ascii="Times New Roman" w:hAnsi="Times New Roman" w:cs="Times New Roman"/>
          <w:sz w:val="24"/>
          <w:szCs w:val="24"/>
          <w:lang w:val="ro-RO"/>
        </w:rPr>
        <w:t>şi</w:t>
      </w:r>
      <w:proofErr w:type="spellEnd"/>
      <w:r w:rsidRPr="00544EAD">
        <w:rPr>
          <w:rFonts w:ascii="Times New Roman" w:hAnsi="Times New Roman" w:cs="Times New Roman"/>
          <w:sz w:val="24"/>
          <w:szCs w:val="24"/>
          <w:lang w:val="ro-RO"/>
        </w:rPr>
        <w:t xml:space="preserve"> sprijină personalul specializat în aplicarea acestor măsuri;</w:t>
      </w:r>
    </w:p>
    <w:p w:rsidR="002E1DB6" w:rsidRPr="00544EAD" w:rsidRDefault="002E1DB6" w:rsidP="00E1472A">
      <w:pPr>
        <w:pStyle w:val="Listparagraf"/>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 xml:space="preserve">Nu permite accesul sau </w:t>
      </w:r>
      <w:proofErr w:type="spellStart"/>
      <w:r w:rsidRPr="00544EAD">
        <w:rPr>
          <w:rFonts w:ascii="Times New Roman" w:hAnsi="Times New Roman" w:cs="Times New Roman"/>
          <w:sz w:val="24"/>
          <w:szCs w:val="24"/>
          <w:lang w:val="ro-RO"/>
        </w:rPr>
        <w:t>staţionarea</w:t>
      </w:r>
      <w:proofErr w:type="spellEnd"/>
      <w:r w:rsidRPr="00544EAD">
        <w:rPr>
          <w:rFonts w:ascii="Times New Roman" w:hAnsi="Times New Roman" w:cs="Times New Roman"/>
          <w:sz w:val="24"/>
          <w:szCs w:val="24"/>
          <w:lang w:val="ro-RO"/>
        </w:rPr>
        <w:t xml:space="preserve"> în magazii a copiilor sau a altor persoane fără motive bine justificate;</w:t>
      </w:r>
    </w:p>
    <w:p w:rsidR="002E1DB6" w:rsidRPr="00544EAD" w:rsidRDefault="002E1DB6" w:rsidP="00E1472A">
      <w:pPr>
        <w:pStyle w:val="Listparagraf"/>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 xml:space="preserve">Are grijă de mărfurile pe care le gestionează, luând măsuri pentru a evita sustragerea sau distrugerea lor </w:t>
      </w:r>
      <w:proofErr w:type="spellStart"/>
      <w:r w:rsidRPr="00544EAD">
        <w:rPr>
          <w:rFonts w:ascii="Times New Roman" w:hAnsi="Times New Roman" w:cs="Times New Roman"/>
          <w:sz w:val="24"/>
          <w:szCs w:val="24"/>
          <w:lang w:val="ro-RO"/>
        </w:rPr>
        <w:t>şi</w:t>
      </w:r>
      <w:proofErr w:type="spellEnd"/>
      <w:r w:rsidRPr="00544EAD">
        <w:rPr>
          <w:rFonts w:ascii="Times New Roman" w:hAnsi="Times New Roman" w:cs="Times New Roman"/>
          <w:sz w:val="24"/>
          <w:szCs w:val="24"/>
          <w:lang w:val="ro-RO"/>
        </w:rPr>
        <w:t xml:space="preserve"> participă la inventarierea acestora;</w:t>
      </w:r>
    </w:p>
    <w:p w:rsidR="002E1DB6" w:rsidRPr="00544EAD" w:rsidRDefault="002E1DB6" w:rsidP="00E1472A">
      <w:pPr>
        <w:pStyle w:val="Listparagraf"/>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proofErr w:type="spellStart"/>
      <w:r w:rsidRPr="00544EAD">
        <w:rPr>
          <w:rFonts w:ascii="Times New Roman" w:hAnsi="Times New Roman" w:cs="Times New Roman"/>
          <w:sz w:val="24"/>
          <w:szCs w:val="24"/>
          <w:lang w:val="ro-RO"/>
        </w:rPr>
        <w:t>Întocmeşte</w:t>
      </w:r>
      <w:proofErr w:type="spellEnd"/>
      <w:r w:rsidRPr="00544EAD">
        <w:rPr>
          <w:rFonts w:ascii="Times New Roman" w:hAnsi="Times New Roman" w:cs="Times New Roman"/>
          <w:sz w:val="24"/>
          <w:szCs w:val="24"/>
          <w:lang w:val="ro-RO"/>
        </w:rPr>
        <w:t xml:space="preserve"> la zi documentele de </w:t>
      </w:r>
      <w:proofErr w:type="spellStart"/>
      <w:r w:rsidRPr="00544EAD">
        <w:rPr>
          <w:rFonts w:ascii="Times New Roman" w:hAnsi="Times New Roman" w:cs="Times New Roman"/>
          <w:sz w:val="24"/>
          <w:szCs w:val="24"/>
          <w:lang w:val="ro-RO"/>
        </w:rPr>
        <w:t>evidenţă</w:t>
      </w:r>
      <w:proofErr w:type="spellEnd"/>
      <w:r w:rsidRPr="00544EAD">
        <w:rPr>
          <w:rFonts w:ascii="Times New Roman" w:hAnsi="Times New Roman" w:cs="Times New Roman"/>
          <w:sz w:val="24"/>
          <w:szCs w:val="24"/>
          <w:lang w:val="ro-RO"/>
        </w:rPr>
        <w:t xml:space="preserve"> a bunurilor primite sau eliberate, cu respectarea </w:t>
      </w:r>
      <w:proofErr w:type="spellStart"/>
      <w:r w:rsidRPr="00544EAD">
        <w:rPr>
          <w:rFonts w:ascii="Times New Roman" w:hAnsi="Times New Roman" w:cs="Times New Roman"/>
          <w:sz w:val="24"/>
          <w:szCs w:val="24"/>
          <w:lang w:val="ro-RO"/>
        </w:rPr>
        <w:t>legislaţiei</w:t>
      </w:r>
      <w:proofErr w:type="spellEnd"/>
      <w:r w:rsidRPr="00544EAD">
        <w:rPr>
          <w:rFonts w:ascii="Times New Roman" w:hAnsi="Times New Roman" w:cs="Times New Roman"/>
          <w:sz w:val="24"/>
          <w:szCs w:val="24"/>
          <w:lang w:val="ro-RO"/>
        </w:rPr>
        <w:t xml:space="preserve"> în vigoare ;</w:t>
      </w:r>
    </w:p>
    <w:p w:rsidR="002E1DB6" w:rsidRPr="00544EAD" w:rsidRDefault="002E1DB6" w:rsidP="00E1472A">
      <w:pPr>
        <w:pStyle w:val="Listparagraf"/>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Răspunde integral pentru pagubele produse pe care le-a cauzat gestiunea sa;</w:t>
      </w:r>
    </w:p>
    <w:p w:rsidR="002E1DB6" w:rsidRPr="00544EAD" w:rsidRDefault="002E1DB6" w:rsidP="00E1472A">
      <w:pPr>
        <w:pStyle w:val="Listparagraf"/>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 xml:space="preserve">Este obligat să aibă carnetul de sănătate completat la zi, conform normelor sanitare în vigoare </w:t>
      </w:r>
      <w:proofErr w:type="spellStart"/>
      <w:r w:rsidRPr="00544EAD">
        <w:rPr>
          <w:rFonts w:ascii="Times New Roman" w:hAnsi="Times New Roman" w:cs="Times New Roman"/>
          <w:sz w:val="24"/>
          <w:szCs w:val="24"/>
          <w:lang w:val="ro-RO"/>
        </w:rPr>
        <w:t>şi</w:t>
      </w:r>
      <w:proofErr w:type="spellEnd"/>
      <w:r w:rsidRPr="00544EAD">
        <w:rPr>
          <w:rFonts w:ascii="Times New Roman" w:hAnsi="Times New Roman" w:cs="Times New Roman"/>
          <w:sz w:val="24"/>
          <w:szCs w:val="24"/>
          <w:lang w:val="ro-RO"/>
        </w:rPr>
        <w:t xml:space="preserve"> să </w:t>
      </w:r>
      <w:proofErr w:type="spellStart"/>
      <w:r w:rsidRPr="00544EAD">
        <w:rPr>
          <w:rFonts w:ascii="Times New Roman" w:hAnsi="Times New Roman" w:cs="Times New Roman"/>
          <w:sz w:val="24"/>
          <w:szCs w:val="24"/>
          <w:lang w:val="ro-RO"/>
        </w:rPr>
        <w:t>anunţe</w:t>
      </w:r>
      <w:proofErr w:type="spellEnd"/>
      <w:r w:rsidRPr="00544EAD">
        <w:rPr>
          <w:rFonts w:ascii="Times New Roman" w:hAnsi="Times New Roman" w:cs="Times New Roman"/>
          <w:sz w:val="24"/>
          <w:szCs w:val="24"/>
          <w:lang w:val="ro-RO"/>
        </w:rPr>
        <w:t xml:space="preserve"> personalul medical </w:t>
      </w:r>
      <w:proofErr w:type="spellStart"/>
      <w:r w:rsidRPr="00544EAD">
        <w:rPr>
          <w:rFonts w:ascii="Times New Roman" w:hAnsi="Times New Roman" w:cs="Times New Roman"/>
          <w:sz w:val="24"/>
          <w:szCs w:val="24"/>
          <w:lang w:val="ro-RO"/>
        </w:rPr>
        <w:t>şi</w:t>
      </w:r>
      <w:proofErr w:type="spellEnd"/>
      <w:r w:rsidRPr="00544EAD">
        <w:rPr>
          <w:rFonts w:ascii="Times New Roman" w:hAnsi="Times New Roman" w:cs="Times New Roman"/>
          <w:sz w:val="24"/>
          <w:szCs w:val="24"/>
          <w:lang w:val="ro-RO"/>
        </w:rPr>
        <w:t xml:space="preserve"> conducerea complexului de orice modificare intervenită în starea sa de sănătate </w:t>
      </w:r>
      <w:proofErr w:type="spellStart"/>
      <w:r w:rsidRPr="00544EAD">
        <w:rPr>
          <w:rFonts w:ascii="Times New Roman" w:hAnsi="Times New Roman" w:cs="Times New Roman"/>
          <w:sz w:val="24"/>
          <w:szCs w:val="24"/>
          <w:lang w:val="ro-RO"/>
        </w:rPr>
        <w:t>şi</w:t>
      </w:r>
      <w:proofErr w:type="spellEnd"/>
      <w:r w:rsidRPr="00544EAD">
        <w:rPr>
          <w:rFonts w:ascii="Times New Roman" w:hAnsi="Times New Roman" w:cs="Times New Roman"/>
          <w:sz w:val="24"/>
          <w:szCs w:val="24"/>
          <w:lang w:val="ro-RO"/>
        </w:rPr>
        <w:t xml:space="preserve"> să nu se prezinte la serviciu fără avizul medicului specialist;</w:t>
      </w:r>
    </w:p>
    <w:p w:rsidR="002E1DB6" w:rsidRPr="00544EAD" w:rsidRDefault="002E1DB6" w:rsidP="00E1472A">
      <w:pPr>
        <w:pStyle w:val="Listparagraf"/>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 xml:space="preserve">Respectă </w:t>
      </w:r>
      <w:proofErr w:type="spellStart"/>
      <w:r w:rsidRPr="00544EAD">
        <w:rPr>
          <w:rFonts w:ascii="Times New Roman" w:hAnsi="Times New Roman" w:cs="Times New Roman"/>
          <w:sz w:val="24"/>
          <w:szCs w:val="24"/>
          <w:lang w:val="ro-RO"/>
        </w:rPr>
        <w:t>instrucţiunile</w:t>
      </w:r>
      <w:proofErr w:type="spellEnd"/>
      <w:r w:rsidRPr="00544EAD">
        <w:rPr>
          <w:rFonts w:ascii="Times New Roman" w:hAnsi="Times New Roman" w:cs="Times New Roman"/>
          <w:sz w:val="24"/>
          <w:szCs w:val="24"/>
          <w:lang w:val="ro-RO"/>
        </w:rPr>
        <w:t xml:space="preserve"> primite din partea personalului medical sau de control, referitoare la bunurile pe care le gestionează;</w:t>
      </w:r>
    </w:p>
    <w:p w:rsidR="002E1DB6" w:rsidRPr="00544EAD" w:rsidRDefault="002E1DB6" w:rsidP="00E1472A">
      <w:pPr>
        <w:pStyle w:val="Listparagraf"/>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 xml:space="preserve">La plecarea de la serviciu verifică dacă </w:t>
      </w:r>
      <w:proofErr w:type="spellStart"/>
      <w:r w:rsidRPr="00544EAD">
        <w:rPr>
          <w:rFonts w:ascii="Times New Roman" w:hAnsi="Times New Roman" w:cs="Times New Roman"/>
          <w:sz w:val="24"/>
          <w:szCs w:val="24"/>
          <w:lang w:val="ro-RO"/>
        </w:rPr>
        <w:t>uşile</w:t>
      </w:r>
      <w:proofErr w:type="spellEnd"/>
      <w:r w:rsidRPr="00544EAD">
        <w:rPr>
          <w:rFonts w:ascii="Times New Roman" w:hAnsi="Times New Roman" w:cs="Times New Roman"/>
          <w:sz w:val="24"/>
          <w:szCs w:val="24"/>
          <w:lang w:val="ro-RO"/>
        </w:rPr>
        <w:t xml:space="preserve"> sunt bine închise, iar la venirea la serviciu verifică daca încuietorile de la magazii sunt intacte, iar în cazul în care constată că acestea au fost sparte sau </w:t>
      </w:r>
      <w:proofErr w:type="spellStart"/>
      <w:r w:rsidRPr="00544EAD">
        <w:rPr>
          <w:rFonts w:ascii="Times New Roman" w:hAnsi="Times New Roman" w:cs="Times New Roman"/>
          <w:sz w:val="24"/>
          <w:szCs w:val="24"/>
          <w:lang w:val="ro-RO"/>
        </w:rPr>
        <w:t>forţate</w:t>
      </w:r>
      <w:proofErr w:type="spellEnd"/>
      <w:r w:rsidRPr="00544EAD">
        <w:rPr>
          <w:rFonts w:ascii="Times New Roman" w:hAnsi="Times New Roman" w:cs="Times New Roman"/>
          <w:sz w:val="24"/>
          <w:szCs w:val="24"/>
          <w:lang w:val="ro-RO"/>
        </w:rPr>
        <w:t xml:space="preserve"> </w:t>
      </w:r>
      <w:proofErr w:type="spellStart"/>
      <w:r w:rsidRPr="00544EAD">
        <w:rPr>
          <w:rFonts w:ascii="Times New Roman" w:hAnsi="Times New Roman" w:cs="Times New Roman"/>
          <w:sz w:val="24"/>
          <w:szCs w:val="24"/>
          <w:lang w:val="ro-RO"/>
        </w:rPr>
        <w:t>anunţă</w:t>
      </w:r>
      <w:proofErr w:type="spellEnd"/>
      <w:r w:rsidRPr="00544EAD">
        <w:rPr>
          <w:rFonts w:ascii="Times New Roman" w:hAnsi="Times New Roman" w:cs="Times New Roman"/>
          <w:sz w:val="24"/>
          <w:szCs w:val="24"/>
          <w:lang w:val="ro-RO"/>
        </w:rPr>
        <w:t xml:space="preserve"> imediat conducerea complexului;</w:t>
      </w:r>
    </w:p>
    <w:p w:rsidR="002E1DB6" w:rsidRPr="00544EAD" w:rsidRDefault="002E1DB6" w:rsidP="00E1472A">
      <w:pPr>
        <w:pStyle w:val="Listparagraf"/>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 xml:space="preserve">Respectă normele de </w:t>
      </w:r>
      <w:proofErr w:type="spellStart"/>
      <w:r w:rsidRPr="00544EAD">
        <w:rPr>
          <w:rFonts w:ascii="Times New Roman" w:hAnsi="Times New Roman" w:cs="Times New Roman"/>
          <w:sz w:val="24"/>
          <w:szCs w:val="24"/>
          <w:lang w:val="ro-RO"/>
        </w:rPr>
        <w:t>protecţia</w:t>
      </w:r>
      <w:proofErr w:type="spellEnd"/>
      <w:r w:rsidRPr="00544EAD">
        <w:rPr>
          <w:rFonts w:ascii="Times New Roman" w:hAnsi="Times New Roman" w:cs="Times New Roman"/>
          <w:sz w:val="24"/>
          <w:szCs w:val="24"/>
          <w:lang w:val="ro-RO"/>
        </w:rPr>
        <w:t xml:space="preserve"> muncii </w:t>
      </w:r>
      <w:proofErr w:type="spellStart"/>
      <w:r w:rsidRPr="00544EAD">
        <w:rPr>
          <w:rFonts w:ascii="Times New Roman" w:hAnsi="Times New Roman" w:cs="Times New Roman"/>
          <w:sz w:val="24"/>
          <w:szCs w:val="24"/>
          <w:lang w:val="ro-RO"/>
        </w:rPr>
        <w:t>şi</w:t>
      </w:r>
      <w:proofErr w:type="spellEnd"/>
      <w:r w:rsidRPr="00544EAD">
        <w:rPr>
          <w:rFonts w:ascii="Times New Roman" w:hAnsi="Times New Roman" w:cs="Times New Roman"/>
          <w:sz w:val="24"/>
          <w:szCs w:val="24"/>
          <w:lang w:val="ro-RO"/>
        </w:rPr>
        <w:t xml:space="preserve"> P.S.I., păstrând mijloacele de </w:t>
      </w:r>
      <w:proofErr w:type="spellStart"/>
      <w:r w:rsidRPr="00544EAD">
        <w:rPr>
          <w:rFonts w:ascii="Times New Roman" w:hAnsi="Times New Roman" w:cs="Times New Roman"/>
          <w:sz w:val="24"/>
          <w:szCs w:val="24"/>
          <w:lang w:val="ro-RO"/>
        </w:rPr>
        <w:t>intervenţie</w:t>
      </w:r>
      <w:proofErr w:type="spellEnd"/>
      <w:r w:rsidRPr="00544EAD">
        <w:rPr>
          <w:rFonts w:ascii="Times New Roman" w:hAnsi="Times New Roman" w:cs="Times New Roman"/>
          <w:sz w:val="24"/>
          <w:szCs w:val="24"/>
          <w:lang w:val="ro-RO"/>
        </w:rPr>
        <w:t xml:space="preserve"> în caz de incendiu în fiecare magazie pe care o gestionează;</w:t>
      </w:r>
    </w:p>
    <w:p w:rsidR="002E1DB6" w:rsidRPr="00544EAD" w:rsidRDefault="002E1DB6" w:rsidP="00E1472A">
      <w:pPr>
        <w:pStyle w:val="Listparagraf"/>
        <w:suppressAutoHyphens w:val="0"/>
        <w:ind w:left="0"/>
        <w:jc w:val="both"/>
        <w:rPr>
          <w:rFonts w:ascii="Times New Roman" w:hAnsi="Times New Roman" w:cs="Times New Roman"/>
          <w:sz w:val="24"/>
          <w:szCs w:val="24"/>
          <w:lang w:val="ro-RO"/>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 xml:space="preserve">Are o comportare morală </w:t>
      </w:r>
      <w:proofErr w:type="spellStart"/>
      <w:r w:rsidRPr="00544EAD">
        <w:rPr>
          <w:rFonts w:ascii="Times New Roman" w:hAnsi="Times New Roman" w:cs="Times New Roman"/>
          <w:sz w:val="24"/>
          <w:szCs w:val="24"/>
          <w:lang w:val="ro-RO"/>
        </w:rPr>
        <w:t>ireproşabilă</w:t>
      </w:r>
      <w:proofErr w:type="spellEnd"/>
      <w:r w:rsidRPr="00544EAD">
        <w:rPr>
          <w:rFonts w:ascii="Times New Roman" w:hAnsi="Times New Roman" w:cs="Times New Roman"/>
          <w:sz w:val="24"/>
          <w:szCs w:val="24"/>
          <w:lang w:val="ro-RO"/>
        </w:rPr>
        <w:t xml:space="preserve">, respectă copiii </w:t>
      </w:r>
      <w:proofErr w:type="spellStart"/>
      <w:r w:rsidRPr="00544EAD">
        <w:rPr>
          <w:rFonts w:ascii="Times New Roman" w:hAnsi="Times New Roman" w:cs="Times New Roman"/>
          <w:sz w:val="24"/>
          <w:szCs w:val="24"/>
          <w:lang w:val="ro-RO"/>
        </w:rPr>
        <w:t>şi</w:t>
      </w:r>
      <w:proofErr w:type="spellEnd"/>
      <w:r w:rsidRPr="00544EAD">
        <w:rPr>
          <w:rFonts w:ascii="Times New Roman" w:hAnsi="Times New Roman" w:cs="Times New Roman"/>
          <w:sz w:val="24"/>
          <w:szCs w:val="24"/>
          <w:lang w:val="ro-RO"/>
        </w:rPr>
        <w:t xml:space="preserve"> personalul complexului, cu care colaborează în toate </w:t>
      </w:r>
      <w:proofErr w:type="spellStart"/>
      <w:r w:rsidRPr="00544EAD">
        <w:rPr>
          <w:rFonts w:ascii="Times New Roman" w:hAnsi="Times New Roman" w:cs="Times New Roman"/>
          <w:sz w:val="24"/>
          <w:szCs w:val="24"/>
          <w:lang w:val="ro-RO"/>
        </w:rPr>
        <w:t>activităţile</w:t>
      </w:r>
      <w:proofErr w:type="spellEnd"/>
      <w:r w:rsidRPr="00544EAD">
        <w:rPr>
          <w:rFonts w:ascii="Times New Roman" w:hAnsi="Times New Roman" w:cs="Times New Roman"/>
          <w:sz w:val="24"/>
          <w:szCs w:val="24"/>
          <w:lang w:val="ro-RO"/>
        </w:rPr>
        <w:t xml:space="preserve"> </w:t>
      </w:r>
      <w:proofErr w:type="spellStart"/>
      <w:r w:rsidRPr="00544EAD">
        <w:rPr>
          <w:rFonts w:ascii="Times New Roman" w:hAnsi="Times New Roman" w:cs="Times New Roman"/>
          <w:sz w:val="24"/>
          <w:szCs w:val="24"/>
          <w:lang w:val="ro-RO"/>
        </w:rPr>
        <w:t>gospodăreşti</w:t>
      </w:r>
      <w:proofErr w:type="spellEnd"/>
      <w:r w:rsidRPr="00544EAD">
        <w:rPr>
          <w:rFonts w:ascii="Times New Roman" w:hAnsi="Times New Roman" w:cs="Times New Roman"/>
          <w:sz w:val="24"/>
          <w:szCs w:val="24"/>
          <w:lang w:val="ro-RO"/>
        </w:rPr>
        <w:t xml:space="preserve">, pentru bunul mers al </w:t>
      </w:r>
      <w:proofErr w:type="spellStart"/>
      <w:r w:rsidRPr="00544EAD">
        <w:rPr>
          <w:rFonts w:ascii="Times New Roman" w:hAnsi="Times New Roman" w:cs="Times New Roman"/>
          <w:sz w:val="24"/>
          <w:szCs w:val="24"/>
          <w:lang w:val="ro-RO"/>
        </w:rPr>
        <w:t>activităţii</w:t>
      </w:r>
      <w:proofErr w:type="spellEnd"/>
      <w:r w:rsidRPr="00544EAD">
        <w:rPr>
          <w:rFonts w:ascii="Times New Roman" w:hAnsi="Times New Roman" w:cs="Times New Roman"/>
          <w:sz w:val="24"/>
          <w:szCs w:val="24"/>
          <w:lang w:val="ro-RO"/>
        </w:rPr>
        <w:t xml:space="preserve"> din complexului;</w:t>
      </w:r>
    </w:p>
    <w:p w:rsidR="002E1DB6" w:rsidRPr="00544EAD" w:rsidRDefault="002E1DB6" w:rsidP="00E1472A">
      <w:pPr>
        <w:pStyle w:val="Listparagraf"/>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rPr>
        <w:t xml:space="preserve">- </w:t>
      </w:r>
      <w:proofErr w:type="spellStart"/>
      <w:r w:rsidRPr="00544EAD">
        <w:rPr>
          <w:rFonts w:ascii="Times New Roman" w:hAnsi="Times New Roman" w:cs="Times New Roman"/>
          <w:sz w:val="24"/>
          <w:szCs w:val="24"/>
        </w:rPr>
        <w:t>Respectă</w:t>
      </w:r>
      <w:proofErr w:type="spellEnd"/>
      <w:r w:rsidRPr="00544EAD">
        <w:rPr>
          <w:rFonts w:ascii="Times New Roman" w:hAnsi="Times New Roman" w:cs="Times New Roman"/>
          <w:sz w:val="24"/>
          <w:szCs w:val="24"/>
        </w:rPr>
        <w:t xml:space="preserve"> </w:t>
      </w:r>
      <w:proofErr w:type="spellStart"/>
      <w:r w:rsidRPr="00544EAD">
        <w:rPr>
          <w:rFonts w:ascii="Times New Roman" w:hAnsi="Times New Roman" w:cs="Times New Roman"/>
          <w:sz w:val="24"/>
          <w:szCs w:val="24"/>
        </w:rPr>
        <w:t>şi</w:t>
      </w:r>
      <w:proofErr w:type="spellEnd"/>
      <w:r w:rsidRPr="00544EAD">
        <w:rPr>
          <w:rFonts w:ascii="Times New Roman" w:hAnsi="Times New Roman" w:cs="Times New Roman"/>
          <w:sz w:val="24"/>
          <w:szCs w:val="24"/>
        </w:rPr>
        <w:t xml:space="preserve"> </w:t>
      </w:r>
      <w:proofErr w:type="spellStart"/>
      <w:r w:rsidRPr="00544EAD">
        <w:rPr>
          <w:rFonts w:ascii="Times New Roman" w:hAnsi="Times New Roman" w:cs="Times New Roman"/>
          <w:sz w:val="24"/>
          <w:szCs w:val="24"/>
        </w:rPr>
        <w:t>aduce</w:t>
      </w:r>
      <w:proofErr w:type="spellEnd"/>
      <w:r w:rsidRPr="00544EAD">
        <w:rPr>
          <w:rFonts w:ascii="Times New Roman" w:hAnsi="Times New Roman" w:cs="Times New Roman"/>
          <w:sz w:val="24"/>
          <w:szCs w:val="24"/>
        </w:rPr>
        <w:t xml:space="preserve"> la </w:t>
      </w:r>
      <w:proofErr w:type="spellStart"/>
      <w:r w:rsidRPr="00544EAD">
        <w:rPr>
          <w:rFonts w:ascii="Times New Roman" w:hAnsi="Times New Roman" w:cs="Times New Roman"/>
          <w:sz w:val="24"/>
          <w:szCs w:val="24"/>
        </w:rPr>
        <w:t>îndeplinire</w:t>
      </w:r>
      <w:proofErr w:type="spellEnd"/>
      <w:r w:rsidRPr="00544EAD">
        <w:rPr>
          <w:rFonts w:ascii="Times New Roman" w:hAnsi="Times New Roman" w:cs="Times New Roman"/>
          <w:sz w:val="24"/>
          <w:szCs w:val="24"/>
        </w:rPr>
        <w:t xml:space="preserve"> </w:t>
      </w:r>
      <w:proofErr w:type="spellStart"/>
      <w:r w:rsidRPr="00544EAD">
        <w:rPr>
          <w:rFonts w:ascii="Times New Roman" w:hAnsi="Times New Roman" w:cs="Times New Roman"/>
          <w:sz w:val="24"/>
          <w:szCs w:val="24"/>
        </w:rPr>
        <w:t>dispoziţiile</w:t>
      </w:r>
      <w:proofErr w:type="spellEnd"/>
      <w:r w:rsidRPr="00544EAD">
        <w:rPr>
          <w:rFonts w:ascii="Times New Roman" w:hAnsi="Times New Roman" w:cs="Times New Roman"/>
          <w:sz w:val="24"/>
          <w:szCs w:val="24"/>
        </w:rPr>
        <w:t xml:space="preserve">, </w:t>
      </w:r>
      <w:proofErr w:type="spellStart"/>
      <w:r w:rsidRPr="00544EAD">
        <w:rPr>
          <w:rFonts w:ascii="Times New Roman" w:hAnsi="Times New Roman" w:cs="Times New Roman"/>
          <w:sz w:val="24"/>
          <w:szCs w:val="24"/>
        </w:rPr>
        <w:t>comunicatele</w:t>
      </w:r>
      <w:proofErr w:type="spellEnd"/>
      <w:r w:rsidRPr="00544EAD">
        <w:rPr>
          <w:rFonts w:ascii="Times New Roman" w:hAnsi="Times New Roman" w:cs="Times New Roman"/>
          <w:sz w:val="24"/>
          <w:szCs w:val="24"/>
        </w:rPr>
        <w:t xml:space="preserve">, </w:t>
      </w:r>
      <w:proofErr w:type="spellStart"/>
      <w:r w:rsidRPr="00544EAD">
        <w:rPr>
          <w:rFonts w:ascii="Times New Roman" w:hAnsi="Times New Roman" w:cs="Times New Roman"/>
          <w:sz w:val="24"/>
          <w:szCs w:val="24"/>
        </w:rPr>
        <w:t>notele</w:t>
      </w:r>
      <w:proofErr w:type="spellEnd"/>
      <w:r w:rsidRPr="00544EAD">
        <w:rPr>
          <w:rFonts w:ascii="Times New Roman" w:hAnsi="Times New Roman" w:cs="Times New Roman"/>
          <w:sz w:val="24"/>
          <w:szCs w:val="24"/>
        </w:rPr>
        <w:t xml:space="preserve">, </w:t>
      </w:r>
      <w:proofErr w:type="spellStart"/>
      <w:r w:rsidRPr="00544EAD">
        <w:rPr>
          <w:rFonts w:ascii="Times New Roman" w:hAnsi="Times New Roman" w:cs="Times New Roman"/>
          <w:sz w:val="24"/>
          <w:szCs w:val="24"/>
        </w:rPr>
        <w:t>adresele</w:t>
      </w:r>
      <w:proofErr w:type="spellEnd"/>
      <w:r w:rsidRPr="00544EAD">
        <w:rPr>
          <w:rFonts w:ascii="Times New Roman" w:hAnsi="Times New Roman" w:cs="Times New Roman"/>
          <w:sz w:val="24"/>
          <w:szCs w:val="24"/>
        </w:rPr>
        <w:t xml:space="preserve">, etc. </w:t>
      </w:r>
      <w:proofErr w:type="spellStart"/>
      <w:r w:rsidRPr="00544EAD">
        <w:rPr>
          <w:rFonts w:ascii="Times New Roman" w:hAnsi="Times New Roman" w:cs="Times New Roman"/>
          <w:sz w:val="24"/>
          <w:szCs w:val="24"/>
        </w:rPr>
        <w:t>semnate</w:t>
      </w:r>
      <w:proofErr w:type="spellEnd"/>
      <w:r w:rsidRPr="00544EAD">
        <w:rPr>
          <w:rFonts w:ascii="Times New Roman" w:hAnsi="Times New Roman" w:cs="Times New Roman"/>
          <w:sz w:val="24"/>
          <w:szCs w:val="24"/>
        </w:rPr>
        <w:t xml:space="preserve"> de </w:t>
      </w:r>
      <w:proofErr w:type="spellStart"/>
      <w:r w:rsidRPr="00544EAD">
        <w:rPr>
          <w:rFonts w:ascii="Times New Roman" w:hAnsi="Times New Roman" w:cs="Times New Roman"/>
          <w:sz w:val="24"/>
          <w:szCs w:val="24"/>
        </w:rPr>
        <w:t>şeful</w:t>
      </w:r>
      <w:proofErr w:type="spellEnd"/>
      <w:r w:rsidRPr="00544EAD">
        <w:rPr>
          <w:rFonts w:ascii="Times New Roman" w:hAnsi="Times New Roman" w:cs="Times New Roman"/>
          <w:sz w:val="24"/>
          <w:szCs w:val="24"/>
        </w:rPr>
        <w:t xml:space="preserve"> de complex </w:t>
      </w:r>
      <w:proofErr w:type="spellStart"/>
      <w:r w:rsidRPr="00544EAD">
        <w:rPr>
          <w:rFonts w:ascii="Times New Roman" w:hAnsi="Times New Roman" w:cs="Times New Roman"/>
          <w:sz w:val="24"/>
          <w:szCs w:val="24"/>
        </w:rPr>
        <w:t>şi</w:t>
      </w:r>
      <w:proofErr w:type="spellEnd"/>
      <w:r w:rsidRPr="00544EAD">
        <w:rPr>
          <w:rFonts w:ascii="Times New Roman" w:hAnsi="Times New Roman" w:cs="Times New Roman"/>
          <w:sz w:val="24"/>
          <w:szCs w:val="24"/>
        </w:rPr>
        <w:t>/</w:t>
      </w:r>
      <w:proofErr w:type="spellStart"/>
      <w:r w:rsidRPr="00544EAD">
        <w:rPr>
          <w:rFonts w:ascii="Times New Roman" w:hAnsi="Times New Roman" w:cs="Times New Roman"/>
          <w:sz w:val="24"/>
          <w:szCs w:val="24"/>
        </w:rPr>
        <w:t>sau</w:t>
      </w:r>
      <w:proofErr w:type="spellEnd"/>
      <w:r w:rsidRPr="00544EAD">
        <w:rPr>
          <w:rFonts w:ascii="Times New Roman" w:hAnsi="Times New Roman" w:cs="Times New Roman"/>
          <w:sz w:val="24"/>
          <w:szCs w:val="24"/>
        </w:rPr>
        <w:t xml:space="preserve"> </w:t>
      </w:r>
      <w:proofErr w:type="spellStart"/>
      <w:r w:rsidRPr="00544EAD">
        <w:rPr>
          <w:rFonts w:ascii="Times New Roman" w:hAnsi="Times New Roman" w:cs="Times New Roman"/>
          <w:sz w:val="24"/>
          <w:szCs w:val="24"/>
        </w:rPr>
        <w:t>conducerea</w:t>
      </w:r>
      <w:proofErr w:type="spellEnd"/>
      <w:r w:rsidRPr="00544EAD">
        <w:rPr>
          <w:rFonts w:ascii="Times New Roman" w:hAnsi="Times New Roman" w:cs="Times New Roman"/>
          <w:sz w:val="24"/>
          <w:szCs w:val="24"/>
        </w:rPr>
        <w:t xml:space="preserve"> D.G.A.S.P.C.</w:t>
      </w:r>
      <w:r w:rsidR="00660259">
        <w:rPr>
          <w:rFonts w:ascii="Times New Roman" w:hAnsi="Times New Roman" w:cs="Times New Roman"/>
          <w:sz w:val="24"/>
          <w:szCs w:val="24"/>
        </w:rPr>
        <w:t xml:space="preserve"> </w:t>
      </w:r>
      <w:proofErr w:type="spellStart"/>
      <w:r w:rsidRPr="00544EAD">
        <w:rPr>
          <w:rFonts w:ascii="Times New Roman" w:hAnsi="Times New Roman" w:cs="Times New Roman"/>
          <w:sz w:val="24"/>
          <w:szCs w:val="24"/>
        </w:rPr>
        <w:t>Argeş</w:t>
      </w:r>
      <w:proofErr w:type="spellEnd"/>
      <w:r w:rsidRPr="00544EAD">
        <w:rPr>
          <w:rFonts w:ascii="Times New Roman" w:hAnsi="Times New Roman" w:cs="Times New Roman"/>
          <w:sz w:val="24"/>
          <w:szCs w:val="24"/>
        </w:rPr>
        <w:t>;</w:t>
      </w:r>
    </w:p>
    <w:p w:rsidR="002E1DB6" w:rsidRPr="003B52B0" w:rsidRDefault="002E1DB6" w:rsidP="003B52B0">
      <w:pPr>
        <w:pStyle w:val="Listparagraf"/>
        <w:suppressAutoHyphens w:val="0"/>
        <w:ind w:left="0"/>
        <w:jc w:val="both"/>
        <w:rPr>
          <w:rFonts w:ascii="Times New Roman" w:hAnsi="Times New Roman" w:cs="Times New Roman"/>
          <w:sz w:val="24"/>
          <w:szCs w:val="24"/>
          <w:lang w:val="ro-RO"/>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 xml:space="preserve">Alte </w:t>
      </w:r>
      <w:proofErr w:type="spellStart"/>
      <w:r w:rsidRPr="00544EAD">
        <w:rPr>
          <w:rFonts w:ascii="Times New Roman" w:hAnsi="Times New Roman" w:cs="Times New Roman"/>
          <w:sz w:val="24"/>
          <w:szCs w:val="24"/>
          <w:lang w:val="ro-RO"/>
        </w:rPr>
        <w:t>atribuţii</w:t>
      </w:r>
      <w:proofErr w:type="spellEnd"/>
      <w:r w:rsidRPr="00544EAD">
        <w:rPr>
          <w:rFonts w:ascii="Times New Roman" w:hAnsi="Times New Roman" w:cs="Times New Roman"/>
          <w:sz w:val="24"/>
          <w:szCs w:val="24"/>
          <w:lang w:val="ro-RO"/>
        </w:rPr>
        <w:t xml:space="preserve"> trasate de </w:t>
      </w:r>
      <w:proofErr w:type="spellStart"/>
      <w:r w:rsidRPr="00544EAD">
        <w:rPr>
          <w:rFonts w:ascii="Times New Roman" w:hAnsi="Times New Roman" w:cs="Times New Roman"/>
          <w:sz w:val="24"/>
          <w:szCs w:val="24"/>
          <w:lang w:val="ro-RO"/>
        </w:rPr>
        <w:t>şeful</w:t>
      </w:r>
      <w:proofErr w:type="spellEnd"/>
      <w:r w:rsidRPr="00544EAD">
        <w:rPr>
          <w:rFonts w:ascii="Times New Roman" w:hAnsi="Times New Roman" w:cs="Times New Roman"/>
          <w:sz w:val="24"/>
          <w:szCs w:val="24"/>
          <w:lang w:val="ro-RO"/>
        </w:rPr>
        <w:t xml:space="preserve"> de complex </w:t>
      </w:r>
      <w:proofErr w:type="spellStart"/>
      <w:r w:rsidRPr="00544EAD">
        <w:rPr>
          <w:rFonts w:ascii="Times New Roman" w:hAnsi="Times New Roman" w:cs="Times New Roman"/>
          <w:sz w:val="24"/>
          <w:szCs w:val="24"/>
          <w:lang w:val="ro-RO"/>
        </w:rPr>
        <w:t>şi</w:t>
      </w:r>
      <w:proofErr w:type="spellEnd"/>
      <w:r w:rsidRPr="00544EAD">
        <w:rPr>
          <w:rFonts w:ascii="Times New Roman" w:hAnsi="Times New Roman" w:cs="Times New Roman"/>
          <w:sz w:val="24"/>
          <w:szCs w:val="24"/>
          <w:lang w:val="ro-RO"/>
        </w:rPr>
        <w:t xml:space="preserve"> de către conducerea </w:t>
      </w:r>
      <w:proofErr w:type="spellStart"/>
      <w:r w:rsidRPr="00544EAD">
        <w:rPr>
          <w:rFonts w:ascii="Times New Roman" w:hAnsi="Times New Roman" w:cs="Times New Roman"/>
          <w:sz w:val="24"/>
          <w:szCs w:val="24"/>
          <w:lang w:val="ro-RO"/>
        </w:rPr>
        <w:t>direcţiei</w:t>
      </w:r>
      <w:proofErr w:type="spellEnd"/>
      <w:r w:rsidRPr="00544EAD">
        <w:rPr>
          <w:rFonts w:ascii="Times New Roman" w:hAnsi="Times New Roman" w:cs="Times New Roman"/>
          <w:sz w:val="24"/>
          <w:szCs w:val="24"/>
          <w:lang w:val="ro-RO"/>
        </w:rPr>
        <w:t xml:space="preserve">, precum </w:t>
      </w:r>
      <w:proofErr w:type="spellStart"/>
      <w:r w:rsidRPr="00544EAD">
        <w:rPr>
          <w:rFonts w:ascii="Times New Roman" w:hAnsi="Times New Roman" w:cs="Times New Roman"/>
          <w:sz w:val="24"/>
          <w:szCs w:val="24"/>
          <w:lang w:val="ro-RO"/>
        </w:rPr>
        <w:t>şi</w:t>
      </w:r>
      <w:proofErr w:type="spellEnd"/>
      <w:r w:rsidRPr="00544EAD">
        <w:rPr>
          <w:rFonts w:ascii="Times New Roman" w:hAnsi="Times New Roman" w:cs="Times New Roman"/>
          <w:sz w:val="24"/>
          <w:szCs w:val="24"/>
          <w:lang w:val="ro-RO"/>
        </w:rPr>
        <w:t xml:space="preserve"> cele prevăzute de </w:t>
      </w:r>
      <w:proofErr w:type="spellStart"/>
      <w:r w:rsidRPr="00544EAD">
        <w:rPr>
          <w:rFonts w:ascii="Times New Roman" w:hAnsi="Times New Roman" w:cs="Times New Roman"/>
          <w:sz w:val="24"/>
          <w:szCs w:val="24"/>
          <w:lang w:val="ro-RO"/>
        </w:rPr>
        <w:t>legislaţia</w:t>
      </w:r>
      <w:proofErr w:type="spellEnd"/>
      <w:r w:rsidRPr="00544EAD">
        <w:rPr>
          <w:rFonts w:ascii="Times New Roman" w:hAnsi="Times New Roman" w:cs="Times New Roman"/>
          <w:sz w:val="24"/>
          <w:szCs w:val="24"/>
          <w:lang w:val="ro-RO"/>
        </w:rPr>
        <w:t xml:space="preserve"> în vigoare. </w:t>
      </w:r>
    </w:p>
    <w:p w:rsidR="002E1DB6" w:rsidRPr="00E10FDC" w:rsidRDefault="002E1DB6" w:rsidP="007103DC">
      <w:pPr>
        <w:pStyle w:val="NormalWeb"/>
        <w:spacing w:before="0" w:after="0"/>
        <w:jc w:val="both"/>
        <w:rPr>
          <w:b/>
          <w:bCs/>
        </w:rPr>
      </w:pPr>
      <w:r w:rsidRPr="0092777E">
        <w:rPr>
          <w:b/>
          <w:bCs/>
        </w:rPr>
        <w:t>Referent de specialitate – Responsabil PSI si SSM</w:t>
      </w:r>
      <w:r>
        <w:rPr>
          <w:b/>
          <w:bCs/>
        </w:rPr>
        <w:t>:</w:t>
      </w:r>
    </w:p>
    <w:p w:rsidR="002E1DB6" w:rsidRPr="00C96214" w:rsidRDefault="002E1DB6" w:rsidP="001464B8">
      <w:pPr>
        <w:tabs>
          <w:tab w:val="left" w:pos="-4590"/>
          <w:tab w:val="left" w:pos="10065"/>
        </w:tabs>
        <w:ind w:right="357"/>
        <w:jc w:val="both"/>
        <w:rPr>
          <w:szCs w:val="24"/>
          <w:lang w:val="ro-RO"/>
        </w:rPr>
      </w:pPr>
      <w:r w:rsidRPr="00C96214">
        <w:rPr>
          <w:szCs w:val="24"/>
          <w:lang w:val="ro-RO"/>
        </w:rPr>
        <w:t>- E</w:t>
      </w:r>
      <w:r>
        <w:rPr>
          <w:szCs w:val="24"/>
          <w:lang w:val="ro-RO"/>
        </w:rPr>
        <w:t xml:space="preserve">ste responsabil cu normele PSI </w:t>
      </w:r>
      <w:proofErr w:type="spellStart"/>
      <w:r>
        <w:rPr>
          <w:szCs w:val="24"/>
          <w:lang w:val="ro-RO"/>
        </w:rPr>
        <w:t>şi</w:t>
      </w:r>
      <w:proofErr w:type="spellEnd"/>
      <w:r>
        <w:rPr>
          <w:szCs w:val="24"/>
          <w:lang w:val="ro-RO"/>
        </w:rPr>
        <w:t xml:space="preserve"> SSM din unitate, întocmind întreaga </w:t>
      </w:r>
      <w:proofErr w:type="spellStart"/>
      <w:r>
        <w:rPr>
          <w:szCs w:val="24"/>
          <w:lang w:val="ro-RO"/>
        </w:rPr>
        <w:t>documentaţie</w:t>
      </w:r>
      <w:proofErr w:type="spellEnd"/>
      <w:r>
        <w:rPr>
          <w:szCs w:val="24"/>
          <w:lang w:val="ro-RO"/>
        </w:rPr>
        <w:t xml:space="preserve"> aferentă conform </w:t>
      </w:r>
      <w:proofErr w:type="spellStart"/>
      <w:r>
        <w:rPr>
          <w:szCs w:val="24"/>
          <w:lang w:val="ro-RO"/>
        </w:rPr>
        <w:t>legislaţiei</w:t>
      </w:r>
      <w:proofErr w:type="spellEnd"/>
      <w:r>
        <w:rPr>
          <w:szCs w:val="24"/>
          <w:lang w:val="ro-RO"/>
        </w:rPr>
        <w:t xml:space="preserve"> în vigoare </w:t>
      </w:r>
      <w:proofErr w:type="spellStart"/>
      <w:r>
        <w:rPr>
          <w:szCs w:val="24"/>
          <w:lang w:val="ro-RO"/>
        </w:rPr>
        <w:t>şi</w:t>
      </w:r>
      <w:proofErr w:type="spellEnd"/>
      <w:r>
        <w:rPr>
          <w:szCs w:val="24"/>
          <w:lang w:val="ro-RO"/>
        </w:rPr>
        <w:t xml:space="preserve"> răspunzâ</w:t>
      </w:r>
      <w:r w:rsidRPr="00C96214">
        <w:rPr>
          <w:szCs w:val="24"/>
          <w:lang w:val="ro-RO"/>
        </w:rPr>
        <w:t>nd la to</w:t>
      </w:r>
      <w:r>
        <w:rPr>
          <w:szCs w:val="24"/>
          <w:lang w:val="ro-RO"/>
        </w:rPr>
        <w:t xml:space="preserve">ate controalele </w:t>
      </w:r>
      <w:proofErr w:type="spellStart"/>
      <w:r>
        <w:rPr>
          <w:szCs w:val="24"/>
          <w:lang w:val="ro-RO"/>
        </w:rPr>
        <w:t>şi</w:t>
      </w:r>
      <w:proofErr w:type="spellEnd"/>
      <w:r>
        <w:rPr>
          <w:szCs w:val="24"/>
          <w:lang w:val="ro-RO"/>
        </w:rPr>
        <w:t xml:space="preserve"> verificările efectuate de </w:t>
      </w:r>
      <w:proofErr w:type="spellStart"/>
      <w:r>
        <w:rPr>
          <w:szCs w:val="24"/>
          <w:lang w:val="ro-RO"/>
        </w:rPr>
        <w:t>instituţiile</w:t>
      </w:r>
      <w:proofErr w:type="spellEnd"/>
      <w:r>
        <w:rPr>
          <w:szCs w:val="24"/>
          <w:lang w:val="ro-RO"/>
        </w:rPr>
        <w:t xml:space="preserve"> abilitate în domeniile sus </w:t>
      </w:r>
      <w:proofErr w:type="spellStart"/>
      <w:r>
        <w:rPr>
          <w:szCs w:val="24"/>
          <w:lang w:val="ro-RO"/>
        </w:rPr>
        <w:t>menţ</w:t>
      </w:r>
      <w:r w:rsidRPr="00C96214">
        <w:rPr>
          <w:szCs w:val="24"/>
          <w:lang w:val="ro-RO"/>
        </w:rPr>
        <w:t>ionate</w:t>
      </w:r>
      <w:proofErr w:type="spellEnd"/>
      <w:r w:rsidRPr="00C96214">
        <w:rPr>
          <w:szCs w:val="24"/>
          <w:lang w:val="ro-RO"/>
        </w:rPr>
        <w:t>;</w:t>
      </w:r>
    </w:p>
    <w:p w:rsidR="002E1DB6" w:rsidRPr="00C96214" w:rsidRDefault="002E1DB6" w:rsidP="001464B8">
      <w:pPr>
        <w:tabs>
          <w:tab w:val="left" w:pos="-4590"/>
          <w:tab w:val="left" w:pos="10065"/>
        </w:tabs>
        <w:ind w:right="357"/>
        <w:jc w:val="both"/>
        <w:rPr>
          <w:szCs w:val="24"/>
          <w:lang w:val="ro-RO"/>
        </w:rPr>
      </w:pPr>
      <w:r>
        <w:rPr>
          <w:szCs w:val="24"/>
          <w:lang w:val="ro-RO"/>
        </w:rPr>
        <w:t xml:space="preserve">- Colaborează permanent cu firma care </w:t>
      </w:r>
      <w:proofErr w:type="spellStart"/>
      <w:r>
        <w:rPr>
          <w:szCs w:val="24"/>
          <w:lang w:val="ro-RO"/>
        </w:rPr>
        <w:t>deţine</w:t>
      </w:r>
      <w:proofErr w:type="spellEnd"/>
      <w:r>
        <w:rPr>
          <w:szCs w:val="24"/>
          <w:lang w:val="ro-RO"/>
        </w:rPr>
        <w:t xml:space="preserve"> contract prestări servicii SSM </w:t>
      </w:r>
      <w:proofErr w:type="spellStart"/>
      <w:r>
        <w:rPr>
          <w:szCs w:val="24"/>
          <w:lang w:val="ro-RO"/>
        </w:rPr>
        <w:t>ş</w:t>
      </w:r>
      <w:r w:rsidRPr="00C96214">
        <w:rPr>
          <w:szCs w:val="24"/>
          <w:lang w:val="ro-RO"/>
        </w:rPr>
        <w:t>i</w:t>
      </w:r>
      <w:proofErr w:type="spellEnd"/>
      <w:r w:rsidRPr="00C96214">
        <w:rPr>
          <w:szCs w:val="24"/>
          <w:lang w:val="ro-RO"/>
        </w:rPr>
        <w:t xml:space="preserve"> PS</w:t>
      </w:r>
      <w:r>
        <w:rPr>
          <w:szCs w:val="24"/>
          <w:lang w:val="ro-RO"/>
        </w:rPr>
        <w:t xml:space="preserve">I la nivel de D.G.A.S.P.C. </w:t>
      </w:r>
      <w:proofErr w:type="spellStart"/>
      <w:r>
        <w:rPr>
          <w:szCs w:val="24"/>
          <w:lang w:val="ro-RO"/>
        </w:rPr>
        <w:t>Argeş</w:t>
      </w:r>
      <w:proofErr w:type="spellEnd"/>
      <w:r>
        <w:rPr>
          <w:szCs w:val="24"/>
          <w:lang w:val="ro-RO"/>
        </w:rPr>
        <w:t xml:space="preserve">, dar </w:t>
      </w:r>
      <w:proofErr w:type="spellStart"/>
      <w:r>
        <w:rPr>
          <w:szCs w:val="24"/>
          <w:lang w:val="ro-RO"/>
        </w:rPr>
        <w:t>şi</w:t>
      </w:r>
      <w:proofErr w:type="spellEnd"/>
      <w:r>
        <w:rPr>
          <w:szCs w:val="24"/>
          <w:lang w:val="ro-RO"/>
        </w:rPr>
        <w:t xml:space="preserve"> conducerea D.G.A.S.P.C. </w:t>
      </w:r>
      <w:proofErr w:type="spellStart"/>
      <w:r>
        <w:rPr>
          <w:szCs w:val="24"/>
          <w:lang w:val="ro-RO"/>
        </w:rPr>
        <w:t>Argeş</w:t>
      </w:r>
      <w:proofErr w:type="spellEnd"/>
      <w:r w:rsidRPr="00C96214">
        <w:rPr>
          <w:szCs w:val="24"/>
          <w:lang w:val="ro-RO"/>
        </w:rPr>
        <w:t xml:space="preserve"> pentru </w:t>
      </w:r>
      <w:r>
        <w:rPr>
          <w:szCs w:val="24"/>
          <w:lang w:val="ro-RO"/>
        </w:rPr>
        <w:t xml:space="preserve">problemele ivite în </w:t>
      </w:r>
      <w:proofErr w:type="spellStart"/>
      <w:r>
        <w:rPr>
          <w:szCs w:val="24"/>
          <w:lang w:val="ro-RO"/>
        </w:rPr>
        <w:t>unităţile</w:t>
      </w:r>
      <w:proofErr w:type="spellEnd"/>
      <w:r>
        <w:rPr>
          <w:szCs w:val="24"/>
          <w:lang w:val="ro-RO"/>
        </w:rPr>
        <w:t xml:space="preserve">  unde </w:t>
      </w:r>
      <w:proofErr w:type="spellStart"/>
      <w:r>
        <w:rPr>
          <w:szCs w:val="24"/>
          <w:lang w:val="ro-RO"/>
        </w:rPr>
        <w:t>desfaşoară</w:t>
      </w:r>
      <w:proofErr w:type="spellEnd"/>
      <w:r>
        <w:rPr>
          <w:szCs w:val="24"/>
          <w:lang w:val="ro-RO"/>
        </w:rPr>
        <w:t xml:space="preserve"> activitate SSM </w:t>
      </w:r>
      <w:proofErr w:type="spellStart"/>
      <w:r>
        <w:rPr>
          <w:szCs w:val="24"/>
          <w:lang w:val="ro-RO"/>
        </w:rPr>
        <w:t>ş</w:t>
      </w:r>
      <w:r w:rsidRPr="00C96214">
        <w:rPr>
          <w:szCs w:val="24"/>
          <w:lang w:val="ro-RO"/>
        </w:rPr>
        <w:t>i</w:t>
      </w:r>
      <w:proofErr w:type="spellEnd"/>
      <w:r w:rsidRPr="00C96214">
        <w:rPr>
          <w:szCs w:val="24"/>
          <w:lang w:val="ro-RO"/>
        </w:rPr>
        <w:t xml:space="preserve"> PSI; </w:t>
      </w:r>
    </w:p>
    <w:p w:rsidR="002E1DB6" w:rsidRPr="00C96214" w:rsidRDefault="002E1DB6" w:rsidP="001464B8">
      <w:pPr>
        <w:tabs>
          <w:tab w:val="left" w:pos="-4590"/>
          <w:tab w:val="left" w:pos="-2520"/>
          <w:tab w:val="left" w:pos="10065"/>
        </w:tabs>
        <w:ind w:right="357"/>
        <w:jc w:val="both"/>
        <w:rPr>
          <w:szCs w:val="24"/>
          <w:lang w:val="ro-RO"/>
        </w:rPr>
      </w:pPr>
      <w:r w:rsidRPr="00C96214">
        <w:rPr>
          <w:szCs w:val="24"/>
          <w:lang w:val="ro-RO"/>
        </w:rPr>
        <w:t xml:space="preserve">- Propune în scris, </w:t>
      </w:r>
      <w:proofErr w:type="spellStart"/>
      <w:r w:rsidRPr="00C96214">
        <w:rPr>
          <w:szCs w:val="24"/>
          <w:lang w:val="ro-RO"/>
        </w:rPr>
        <w:t>şefului</w:t>
      </w:r>
      <w:proofErr w:type="spellEnd"/>
      <w:r w:rsidRPr="00C96214">
        <w:rPr>
          <w:szCs w:val="24"/>
          <w:lang w:val="ro-RO"/>
        </w:rPr>
        <w:t xml:space="preserve"> de complex </w:t>
      </w:r>
      <w:proofErr w:type="spellStart"/>
      <w:r w:rsidRPr="00C96214">
        <w:rPr>
          <w:szCs w:val="24"/>
          <w:lang w:val="ro-RO"/>
        </w:rPr>
        <w:t>şi</w:t>
      </w:r>
      <w:proofErr w:type="spellEnd"/>
      <w:r w:rsidRPr="00C96214">
        <w:rPr>
          <w:szCs w:val="24"/>
          <w:lang w:val="ro-RO"/>
        </w:rPr>
        <w:t xml:space="preserve"> contabilului, măsuri menite să conducă la eficientizarea </w:t>
      </w:r>
      <w:proofErr w:type="spellStart"/>
      <w:r w:rsidRPr="00C96214">
        <w:rPr>
          <w:szCs w:val="24"/>
          <w:lang w:val="ro-RO"/>
        </w:rPr>
        <w:t>şi</w:t>
      </w:r>
      <w:proofErr w:type="spellEnd"/>
      <w:r w:rsidRPr="00C96214">
        <w:rPr>
          <w:szCs w:val="24"/>
          <w:lang w:val="ro-RO"/>
        </w:rPr>
        <w:t xml:space="preserve"> </w:t>
      </w:r>
      <w:proofErr w:type="spellStart"/>
      <w:r w:rsidRPr="00C96214">
        <w:rPr>
          <w:szCs w:val="24"/>
          <w:lang w:val="ro-RO"/>
        </w:rPr>
        <w:t>îmbunătăţirea</w:t>
      </w:r>
      <w:proofErr w:type="spellEnd"/>
      <w:r w:rsidRPr="00C96214">
        <w:rPr>
          <w:szCs w:val="24"/>
          <w:lang w:val="ro-RO"/>
        </w:rPr>
        <w:t xml:space="preserve"> bazei materiale, echipamentelor pentru buna </w:t>
      </w:r>
      <w:proofErr w:type="spellStart"/>
      <w:r w:rsidRPr="00C96214">
        <w:rPr>
          <w:szCs w:val="24"/>
          <w:lang w:val="ro-RO"/>
        </w:rPr>
        <w:t>desfasurare</w:t>
      </w:r>
      <w:proofErr w:type="spellEnd"/>
      <w:r w:rsidRPr="00C96214">
        <w:rPr>
          <w:szCs w:val="24"/>
          <w:lang w:val="ro-RO"/>
        </w:rPr>
        <w:t xml:space="preserve">  a </w:t>
      </w:r>
      <w:proofErr w:type="spellStart"/>
      <w:r w:rsidRPr="00C96214">
        <w:rPr>
          <w:szCs w:val="24"/>
          <w:lang w:val="ro-RO"/>
        </w:rPr>
        <w:t>activităţilor</w:t>
      </w:r>
      <w:proofErr w:type="spellEnd"/>
      <w:r w:rsidRPr="00C96214">
        <w:rPr>
          <w:szCs w:val="24"/>
          <w:lang w:val="ro-RO"/>
        </w:rPr>
        <w:t xml:space="preserve"> din unitate;</w:t>
      </w:r>
    </w:p>
    <w:p w:rsidR="002E1DB6" w:rsidRPr="00C96214" w:rsidRDefault="002E1DB6" w:rsidP="001464B8">
      <w:pPr>
        <w:tabs>
          <w:tab w:val="left" w:pos="-4590"/>
          <w:tab w:val="left" w:pos="10065"/>
        </w:tabs>
        <w:ind w:right="357"/>
        <w:jc w:val="both"/>
        <w:rPr>
          <w:szCs w:val="24"/>
          <w:lang w:val="ro-RO"/>
        </w:rPr>
      </w:pPr>
      <w:r w:rsidRPr="00C96214">
        <w:rPr>
          <w:szCs w:val="24"/>
          <w:lang w:val="ro-RO"/>
        </w:rPr>
        <w:lastRenderedPageBreak/>
        <w:t xml:space="preserve">- </w:t>
      </w:r>
      <w:proofErr w:type="spellStart"/>
      <w:r w:rsidRPr="00C96214">
        <w:rPr>
          <w:szCs w:val="24"/>
          <w:lang w:val="ro-RO"/>
        </w:rPr>
        <w:t>Instruieşte</w:t>
      </w:r>
      <w:proofErr w:type="spellEnd"/>
      <w:r w:rsidRPr="00C96214">
        <w:rPr>
          <w:szCs w:val="24"/>
          <w:lang w:val="ro-RO"/>
        </w:rPr>
        <w:t xml:space="preserve"> periodic întregul personal referitor la normele de </w:t>
      </w:r>
      <w:proofErr w:type="spellStart"/>
      <w:r w:rsidRPr="00C96214">
        <w:rPr>
          <w:szCs w:val="24"/>
          <w:lang w:val="ro-RO"/>
        </w:rPr>
        <w:t>protecţia</w:t>
      </w:r>
      <w:proofErr w:type="spellEnd"/>
      <w:r w:rsidRPr="00C96214">
        <w:rPr>
          <w:szCs w:val="24"/>
          <w:lang w:val="ro-RO"/>
        </w:rPr>
        <w:t xml:space="preserve"> muncii, P.S.I., a normelor de pază </w:t>
      </w:r>
      <w:proofErr w:type="spellStart"/>
      <w:r w:rsidRPr="00C96214">
        <w:rPr>
          <w:szCs w:val="24"/>
          <w:lang w:val="ro-RO"/>
        </w:rPr>
        <w:t>şi</w:t>
      </w:r>
      <w:proofErr w:type="spellEnd"/>
      <w:r w:rsidRPr="00C96214">
        <w:rPr>
          <w:szCs w:val="24"/>
          <w:lang w:val="ro-RO"/>
        </w:rPr>
        <w:t xml:space="preserve"> securitate a imobilelor, în </w:t>
      </w:r>
      <w:proofErr w:type="spellStart"/>
      <w:r w:rsidRPr="00C96214">
        <w:rPr>
          <w:szCs w:val="24"/>
          <w:lang w:val="ro-RO"/>
        </w:rPr>
        <w:t>părţile</w:t>
      </w:r>
      <w:proofErr w:type="spellEnd"/>
      <w:r w:rsidRPr="00C96214">
        <w:rPr>
          <w:szCs w:val="24"/>
          <w:lang w:val="ro-RO"/>
        </w:rPr>
        <w:t xml:space="preserve"> ce-l privesc, întocmind planuri de măsuri pe aceste </w:t>
      </w:r>
      <w:proofErr w:type="spellStart"/>
      <w:r w:rsidRPr="00C96214">
        <w:rPr>
          <w:szCs w:val="24"/>
          <w:lang w:val="ro-RO"/>
        </w:rPr>
        <w:t>direcţii</w:t>
      </w:r>
      <w:proofErr w:type="spellEnd"/>
      <w:r w:rsidRPr="00C96214">
        <w:rPr>
          <w:szCs w:val="24"/>
          <w:lang w:val="ro-RO"/>
        </w:rPr>
        <w:t xml:space="preserve"> </w:t>
      </w:r>
      <w:proofErr w:type="spellStart"/>
      <w:r w:rsidRPr="00C96214">
        <w:rPr>
          <w:szCs w:val="24"/>
          <w:lang w:val="ro-RO"/>
        </w:rPr>
        <w:t>şi</w:t>
      </w:r>
      <w:proofErr w:type="spellEnd"/>
      <w:r w:rsidRPr="00C96214">
        <w:rPr>
          <w:szCs w:val="24"/>
          <w:lang w:val="ro-RO"/>
        </w:rPr>
        <w:t xml:space="preserve"> asigură mijloacele necesare de </w:t>
      </w:r>
      <w:proofErr w:type="spellStart"/>
      <w:r w:rsidRPr="00C96214">
        <w:rPr>
          <w:szCs w:val="24"/>
          <w:lang w:val="ro-RO"/>
        </w:rPr>
        <w:t>intervenţie</w:t>
      </w:r>
      <w:proofErr w:type="spellEnd"/>
      <w:r w:rsidRPr="00C96214">
        <w:rPr>
          <w:szCs w:val="24"/>
          <w:lang w:val="ro-RO"/>
        </w:rPr>
        <w:t xml:space="preserve"> în caz de incendiu;</w:t>
      </w:r>
    </w:p>
    <w:p w:rsidR="002E1DB6" w:rsidRPr="00C96214" w:rsidRDefault="002E1DB6" w:rsidP="001464B8">
      <w:pPr>
        <w:tabs>
          <w:tab w:val="left" w:pos="-4590"/>
          <w:tab w:val="left" w:pos="10065"/>
        </w:tabs>
        <w:ind w:right="357"/>
        <w:jc w:val="both"/>
        <w:rPr>
          <w:szCs w:val="24"/>
          <w:lang w:val="ro-RO"/>
        </w:rPr>
      </w:pPr>
      <w:r w:rsidRPr="00C96214">
        <w:rPr>
          <w:szCs w:val="24"/>
          <w:lang w:val="ro-RO"/>
        </w:rPr>
        <w:t xml:space="preserve">- Este secretarul Comitetului de Securitate </w:t>
      </w:r>
      <w:proofErr w:type="spellStart"/>
      <w:r w:rsidRPr="00C96214">
        <w:rPr>
          <w:szCs w:val="24"/>
          <w:lang w:val="ro-RO"/>
        </w:rPr>
        <w:t>şi</w:t>
      </w:r>
      <w:proofErr w:type="spellEnd"/>
      <w:r w:rsidRPr="00C96214">
        <w:rPr>
          <w:szCs w:val="24"/>
          <w:lang w:val="ro-RO"/>
        </w:rPr>
        <w:t xml:space="preserve"> Sănătate în Muncă, cu </w:t>
      </w:r>
      <w:proofErr w:type="spellStart"/>
      <w:r w:rsidRPr="00C96214">
        <w:rPr>
          <w:szCs w:val="24"/>
          <w:lang w:val="ro-RO"/>
        </w:rPr>
        <w:t>atribuţii</w:t>
      </w:r>
      <w:proofErr w:type="spellEnd"/>
      <w:r w:rsidRPr="00C96214">
        <w:rPr>
          <w:szCs w:val="24"/>
          <w:lang w:val="ro-RO"/>
        </w:rPr>
        <w:t xml:space="preserve"> specifice (conform prevederilor legale </w:t>
      </w:r>
      <w:proofErr w:type="spellStart"/>
      <w:r w:rsidRPr="00C96214">
        <w:rPr>
          <w:szCs w:val="24"/>
          <w:lang w:val="ro-RO"/>
        </w:rPr>
        <w:t>şi</w:t>
      </w:r>
      <w:proofErr w:type="spellEnd"/>
      <w:r w:rsidRPr="00C96214">
        <w:rPr>
          <w:szCs w:val="24"/>
          <w:lang w:val="ro-RO"/>
        </w:rPr>
        <w:t xml:space="preserve"> Regulamentului CSM), dar si ROI si ROF unitate;</w:t>
      </w:r>
    </w:p>
    <w:p w:rsidR="002E1DB6" w:rsidRPr="00C96214" w:rsidRDefault="002E1DB6" w:rsidP="001464B8">
      <w:pPr>
        <w:tabs>
          <w:tab w:val="left" w:pos="-4590"/>
          <w:tab w:val="left" w:pos="10065"/>
        </w:tabs>
        <w:ind w:right="357"/>
        <w:jc w:val="both"/>
        <w:rPr>
          <w:szCs w:val="24"/>
          <w:lang w:val="ro-RO"/>
        </w:rPr>
      </w:pPr>
      <w:r w:rsidRPr="00C96214">
        <w:rPr>
          <w:szCs w:val="24"/>
          <w:lang w:val="ro-RO"/>
        </w:rPr>
        <w:t xml:space="preserve">- Trebuie să aibă carnetul de sănătate completat la zi, în conformitate cu normele sanitare în vigoare, cat si fisa de aptitudini </w:t>
      </w:r>
      <w:r>
        <w:rPr>
          <w:szCs w:val="24"/>
        </w:rPr>
        <w:t>;</w:t>
      </w:r>
    </w:p>
    <w:p w:rsidR="002E1DB6" w:rsidRPr="00C96214" w:rsidRDefault="002E1DB6" w:rsidP="001464B8">
      <w:pPr>
        <w:tabs>
          <w:tab w:val="left" w:pos="-4590"/>
          <w:tab w:val="left" w:pos="10065"/>
        </w:tabs>
        <w:ind w:right="357"/>
        <w:jc w:val="both"/>
        <w:rPr>
          <w:szCs w:val="24"/>
          <w:lang w:val="ro-RO"/>
        </w:rPr>
      </w:pPr>
      <w:r w:rsidRPr="00C96214">
        <w:rPr>
          <w:szCs w:val="24"/>
          <w:lang w:val="ro-RO"/>
        </w:rPr>
        <w:t xml:space="preserve">- Trebuie să aibă o </w:t>
      </w:r>
      <w:proofErr w:type="spellStart"/>
      <w:r w:rsidRPr="00C96214">
        <w:rPr>
          <w:szCs w:val="24"/>
          <w:lang w:val="ro-RO"/>
        </w:rPr>
        <w:t>ţinută</w:t>
      </w:r>
      <w:proofErr w:type="spellEnd"/>
      <w:r w:rsidRPr="00C96214">
        <w:rPr>
          <w:szCs w:val="24"/>
          <w:lang w:val="ro-RO"/>
        </w:rPr>
        <w:t xml:space="preserve"> decentă, să respecte copiii </w:t>
      </w:r>
      <w:proofErr w:type="spellStart"/>
      <w:r w:rsidRPr="00C96214">
        <w:rPr>
          <w:szCs w:val="24"/>
          <w:lang w:val="ro-RO"/>
        </w:rPr>
        <w:t>şi</w:t>
      </w:r>
      <w:proofErr w:type="spellEnd"/>
      <w:r w:rsidRPr="00C96214">
        <w:rPr>
          <w:szCs w:val="24"/>
          <w:lang w:val="ro-RO"/>
        </w:rPr>
        <w:t xml:space="preserve"> personalul din complex cat si din celelalte  </w:t>
      </w:r>
      <w:proofErr w:type="spellStart"/>
      <w:r w:rsidRPr="00C96214">
        <w:rPr>
          <w:szCs w:val="24"/>
          <w:lang w:val="ro-RO"/>
        </w:rPr>
        <w:t>unitati</w:t>
      </w:r>
      <w:proofErr w:type="spellEnd"/>
      <w:r w:rsidRPr="00C96214">
        <w:rPr>
          <w:szCs w:val="24"/>
          <w:lang w:val="ro-RO"/>
        </w:rPr>
        <w:t xml:space="preserve"> din subordinea D.G.A.S.P.C. </w:t>
      </w:r>
      <w:proofErr w:type="spellStart"/>
      <w:r w:rsidRPr="00C96214">
        <w:rPr>
          <w:szCs w:val="24"/>
          <w:lang w:val="ro-RO"/>
        </w:rPr>
        <w:t>Arges</w:t>
      </w:r>
      <w:proofErr w:type="spellEnd"/>
      <w:r w:rsidRPr="00C96214">
        <w:rPr>
          <w:szCs w:val="24"/>
          <w:lang w:val="ro-RO"/>
        </w:rPr>
        <w:t xml:space="preserve"> unde </w:t>
      </w:r>
      <w:proofErr w:type="spellStart"/>
      <w:r w:rsidRPr="00C96214">
        <w:rPr>
          <w:szCs w:val="24"/>
          <w:lang w:val="ro-RO"/>
        </w:rPr>
        <w:t>isi</w:t>
      </w:r>
      <w:proofErr w:type="spellEnd"/>
      <w:r w:rsidRPr="00C96214">
        <w:rPr>
          <w:szCs w:val="24"/>
          <w:lang w:val="ro-RO"/>
        </w:rPr>
        <w:t xml:space="preserve"> mai </w:t>
      </w:r>
      <w:proofErr w:type="spellStart"/>
      <w:r w:rsidRPr="00C96214">
        <w:rPr>
          <w:szCs w:val="24"/>
          <w:lang w:val="ro-RO"/>
        </w:rPr>
        <w:t>desfasoara</w:t>
      </w:r>
      <w:proofErr w:type="spellEnd"/>
      <w:r w:rsidRPr="00C96214">
        <w:rPr>
          <w:szCs w:val="24"/>
          <w:lang w:val="ro-RO"/>
        </w:rPr>
        <w:t xml:space="preserve"> activitatea;</w:t>
      </w:r>
    </w:p>
    <w:p w:rsidR="002E1DB6" w:rsidRPr="00C96214" w:rsidRDefault="002E1DB6" w:rsidP="001464B8">
      <w:pPr>
        <w:tabs>
          <w:tab w:val="left" w:pos="-4590"/>
          <w:tab w:val="left" w:pos="10065"/>
        </w:tabs>
        <w:ind w:right="357"/>
        <w:jc w:val="both"/>
        <w:rPr>
          <w:szCs w:val="24"/>
          <w:lang w:val="ro-RO"/>
        </w:rPr>
      </w:pPr>
      <w:r>
        <w:rPr>
          <w:szCs w:val="24"/>
          <w:lang w:val="ro-RO"/>
        </w:rPr>
        <w:t xml:space="preserve">- Va furniza conform </w:t>
      </w:r>
      <w:proofErr w:type="spellStart"/>
      <w:r>
        <w:rPr>
          <w:szCs w:val="24"/>
          <w:lang w:val="ro-RO"/>
        </w:rPr>
        <w:t>legislaţiei</w:t>
      </w:r>
      <w:proofErr w:type="spellEnd"/>
      <w:r>
        <w:rPr>
          <w:szCs w:val="24"/>
          <w:lang w:val="ro-RO"/>
        </w:rPr>
        <w:t xml:space="preserve"> î</w:t>
      </w:r>
      <w:r w:rsidRPr="00C96214">
        <w:rPr>
          <w:szCs w:val="24"/>
          <w:lang w:val="ro-RO"/>
        </w:rPr>
        <w:t>n vigoare da</w:t>
      </w:r>
      <w:r>
        <w:rPr>
          <w:szCs w:val="24"/>
          <w:lang w:val="ro-RO"/>
        </w:rPr>
        <w:t xml:space="preserve">te privind activitatea C.S.M. către I.T.M. </w:t>
      </w:r>
      <w:proofErr w:type="spellStart"/>
      <w:r>
        <w:rPr>
          <w:szCs w:val="24"/>
          <w:lang w:val="ro-RO"/>
        </w:rPr>
        <w:t>Argeş</w:t>
      </w:r>
      <w:proofErr w:type="spellEnd"/>
      <w:r>
        <w:rPr>
          <w:szCs w:val="24"/>
          <w:lang w:val="ro-RO"/>
        </w:rPr>
        <w:t xml:space="preserve"> periodic – pentru toate </w:t>
      </w:r>
      <w:proofErr w:type="spellStart"/>
      <w:r>
        <w:rPr>
          <w:szCs w:val="24"/>
          <w:lang w:val="ro-RO"/>
        </w:rPr>
        <w:t>unităţile</w:t>
      </w:r>
      <w:proofErr w:type="spellEnd"/>
      <w:r>
        <w:rPr>
          <w:szCs w:val="24"/>
          <w:lang w:val="ro-RO"/>
        </w:rPr>
        <w:t xml:space="preserve"> unde există C.S.M.</w:t>
      </w:r>
      <w:r>
        <w:rPr>
          <w:szCs w:val="24"/>
        </w:rPr>
        <w:t>;</w:t>
      </w:r>
    </w:p>
    <w:p w:rsidR="002E1DB6" w:rsidRPr="00C96214" w:rsidRDefault="002E1DB6" w:rsidP="001464B8">
      <w:pPr>
        <w:tabs>
          <w:tab w:val="left" w:pos="-4590"/>
          <w:tab w:val="left" w:pos="10065"/>
        </w:tabs>
        <w:ind w:right="357"/>
        <w:jc w:val="both"/>
        <w:rPr>
          <w:szCs w:val="24"/>
          <w:lang w:val="ro-RO"/>
        </w:rPr>
      </w:pPr>
      <w:r>
        <w:rPr>
          <w:szCs w:val="24"/>
          <w:lang w:val="ro-RO"/>
        </w:rPr>
        <w:t xml:space="preserve">- Va fi responsabil de sănătatea </w:t>
      </w:r>
      <w:proofErr w:type="spellStart"/>
      <w:r>
        <w:rPr>
          <w:szCs w:val="24"/>
          <w:lang w:val="ro-RO"/>
        </w:rPr>
        <w:t>şi</w:t>
      </w:r>
      <w:proofErr w:type="spellEnd"/>
      <w:r>
        <w:rPr>
          <w:szCs w:val="24"/>
          <w:lang w:val="ro-RO"/>
        </w:rPr>
        <w:t xml:space="preserve"> securitatea în muncă a </w:t>
      </w:r>
      <w:proofErr w:type="spellStart"/>
      <w:r>
        <w:rPr>
          <w:szCs w:val="24"/>
          <w:lang w:val="ro-RO"/>
        </w:rPr>
        <w:t>salariaţilor</w:t>
      </w:r>
      <w:proofErr w:type="spellEnd"/>
      <w:r>
        <w:rPr>
          <w:szCs w:val="24"/>
          <w:lang w:val="ro-RO"/>
        </w:rPr>
        <w:t>, ocupâ</w:t>
      </w:r>
      <w:r w:rsidRPr="00C96214">
        <w:rPr>
          <w:szCs w:val="24"/>
          <w:lang w:val="ro-RO"/>
        </w:rPr>
        <w:t>ndu-se de planificarea controalelor me</w:t>
      </w:r>
      <w:r>
        <w:rPr>
          <w:szCs w:val="24"/>
          <w:lang w:val="ro-RO"/>
        </w:rPr>
        <w:t xml:space="preserve">dicale anuale, de eliberarea </w:t>
      </w:r>
      <w:proofErr w:type="spellStart"/>
      <w:r>
        <w:rPr>
          <w:szCs w:val="24"/>
          <w:lang w:val="ro-RO"/>
        </w:rPr>
        <w:t>fişelor</w:t>
      </w:r>
      <w:proofErr w:type="spellEnd"/>
      <w:r>
        <w:rPr>
          <w:szCs w:val="24"/>
          <w:lang w:val="ro-RO"/>
        </w:rPr>
        <w:t xml:space="preserve"> de aptitudini, de solicită</w:t>
      </w:r>
      <w:r w:rsidRPr="00C96214">
        <w:rPr>
          <w:szCs w:val="24"/>
          <w:lang w:val="ro-RO"/>
        </w:rPr>
        <w:t>rile ce le presc</w:t>
      </w:r>
      <w:r>
        <w:rPr>
          <w:szCs w:val="24"/>
          <w:lang w:val="ro-RO"/>
        </w:rPr>
        <w:t>rie medicul de medicina muncii în vederea asigură</w:t>
      </w:r>
      <w:r w:rsidRPr="00C96214">
        <w:rPr>
          <w:szCs w:val="24"/>
          <w:lang w:val="ro-RO"/>
        </w:rPr>
        <w:t>rii</w:t>
      </w:r>
      <w:r>
        <w:rPr>
          <w:szCs w:val="24"/>
          <w:lang w:val="ro-RO"/>
        </w:rPr>
        <w:t xml:space="preserve"> </w:t>
      </w:r>
      <w:proofErr w:type="spellStart"/>
      <w:r>
        <w:rPr>
          <w:szCs w:val="24"/>
          <w:lang w:val="ro-RO"/>
        </w:rPr>
        <w:t>condiţiilor</w:t>
      </w:r>
      <w:proofErr w:type="spellEnd"/>
      <w:r>
        <w:rPr>
          <w:szCs w:val="24"/>
          <w:lang w:val="ro-RO"/>
        </w:rPr>
        <w:t xml:space="preserve"> optime de </w:t>
      </w:r>
      <w:proofErr w:type="spellStart"/>
      <w:r>
        <w:rPr>
          <w:szCs w:val="24"/>
          <w:lang w:val="ro-RO"/>
        </w:rPr>
        <w:t>desfăşurare</w:t>
      </w:r>
      <w:proofErr w:type="spellEnd"/>
      <w:r>
        <w:rPr>
          <w:szCs w:val="24"/>
          <w:lang w:val="ro-RO"/>
        </w:rPr>
        <w:t xml:space="preserve"> a </w:t>
      </w:r>
      <w:proofErr w:type="spellStart"/>
      <w:r>
        <w:rPr>
          <w:szCs w:val="24"/>
          <w:lang w:val="ro-RO"/>
        </w:rPr>
        <w:t>activităţii</w:t>
      </w:r>
      <w:proofErr w:type="spellEnd"/>
      <w:r>
        <w:rPr>
          <w:szCs w:val="24"/>
          <w:lang w:val="ro-RO"/>
        </w:rPr>
        <w:t xml:space="preserve"> </w:t>
      </w:r>
      <w:proofErr w:type="spellStart"/>
      <w:r>
        <w:rPr>
          <w:szCs w:val="24"/>
          <w:lang w:val="ro-RO"/>
        </w:rPr>
        <w:t>salariaţilor</w:t>
      </w:r>
      <w:proofErr w:type="spellEnd"/>
      <w:r>
        <w:rPr>
          <w:szCs w:val="24"/>
          <w:lang w:val="ro-RO"/>
        </w:rPr>
        <w:t xml:space="preserve"> </w:t>
      </w:r>
      <w:proofErr w:type="spellStart"/>
      <w:r>
        <w:rPr>
          <w:szCs w:val="24"/>
          <w:lang w:val="ro-RO"/>
        </w:rPr>
        <w:t>unităţii</w:t>
      </w:r>
      <w:proofErr w:type="spellEnd"/>
      <w:r>
        <w:rPr>
          <w:szCs w:val="24"/>
          <w:lang w:val="ro-RO"/>
        </w:rPr>
        <w:t xml:space="preserve"> î</w:t>
      </w:r>
      <w:r w:rsidRPr="00C96214">
        <w:rPr>
          <w:szCs w:val="24"/>
          <w:lang w:val="ro-RO"/>
        </w:rPr>
        <w:t>n t</w:t>
      </w:r>
      <w:r>
        <w:rPr>
          <w:szCs w:val="24"/>
          <w:lang w:val="ro-RO"/>
        </w:rPr>
        <w:t>oate sectoarele de activitate (</w:t>
      </w:r>
      <w:r w:rsidRPr="00C96214">
        <w:rPr>
          <w:szCs w:val="24"/>
          <w:lang w:val="ro-RO"/>
        </w:rPr>
        <w:t>t</w:t>
      </w:r>
      <w:r>
        <w:rPr>
          <w:szCs w:val="24"/>
          <w:lang w:val="ro-RO"/>
        </w:rPr>
        <w:t>rimestrial personalul de la bucătă</w:t>
      </w:r>
      <w:r w:rsidRPr="00C96214">
        <w:rPr>
          <w:szCs w:val="24"/>
          <w:lang w:val="ro-RO"/>
        </w:rPr>
        <w:t xml:space="preserve">rie, magazie, </w:t>
      </w:r>
      <w:proofErr w:type="spellStart"/>
      <w:r w:rsidRPr="00C96214">
        <w:rPr>
          <w:szCs w:val="24"/>
          <w:lang w:val="ro-RO"/>
        </w:rPr>
        <w:t>admintr</w:t>
      </w:r>
      <w:r>
        <w:rPr>
          <w:szCs w:val="24"/>
          <w:lang w:val="ro-RO"/>
        </w:rPr>
        <w:t>ator</w:t>
      </w:r>
      <w:proofErr w:type="spellEnd"/>
      <w:r>
        <w:rPr>
          <w:szCs w:val="24"/>
          <w:lang w:val="ro-RO"/>
        </w:rPr>
        <w:t xml:space="preserve">) – conform contractului </w:t>
      </w:r>
      <w:proofErr w:type="spellStart"/>
      <w:r>
        <w:rPr>
          <w:szCs w:val="24"/>
          <w:lang w:val="ro-RO"/>
        </w:rPr>
        <w:t>deţinut</w:t>
      </w:r>
      <w:proofErr w:type="spellEnd"/>
      <w:r>
        <w:rPr>
          <w:szCs w:val="24"/>
          <w:lang w:val="ro-RO"/>
        </w:rPr>
        <w:t xml:space="preserve"> cu firma care </w:t>
      </w:r>
      <w:proofErr w:type="spellStart"/>
      <w:r>
        <w:rPr>
          <w:szCs w:val="24"/>
          <w:lang w:val="ro-RO"/>
        </w:rPr>
        <w:t>desfăşoară</w:t>
      </w:r>
      <w:proofErr w:type="spellEnd"/>
      <w:r>
        <w:rPr>
          <w:szCs w:val="24"/>
          <w:lang w:val="ro-RO"/>
        </w:rPr>
        <w:t xml:space="preserve"> activitatea de SSM </w:t>
      </w:r>
      <w:proofErr w:type="spellStart"/>
      <w:r>
        <w:rPr>
          <w:szCs w:val="24"/>
          <w:lang w:val="ro-RO"/>
        </w:rPr>
        <w:t>ş</w:t>
      </w:r>
      <w:r w:rsidRPr="00C96214">
        <w:rPr>
          <w:szCs w:val="24"/>
          <w:lang w:val="ro-RO"/>
        </w:rPr>
        <w:t>i</w:t>
      </w:r>
      <w:proofErr w:type="spellEnd"/>
      <w:r w:rsidRPr="00C96214">
        <w:rPr>
          <w:szCs w:val="24"/>
          <w:lang w:val="ro-RO"/>
        </w:rPr>
        <w:t xml:space="preserve"> medicului de medicina muncii</w:t>
      </w:r>
      <w:r>
        <w:rPr>
          <w:szCs w:val="24"/>
        </w:rPr>
        <w:t>;</w:t>
      </w:r>
    </w:p>
    <w:p w:rsidR="002E1DB6" w:rsidRPr="00C96214" w:rsidRDefault="002E1DB6" w:rsidP="001464B8">
      <w:pPr>
        <w:tabs>
          <w:tab w:val="left" w:pos="-4590"/>
          <w:tab w:val="left" w:pos="10065"/>
        </w:tabs>
        <w:ind w:right="357"/>
        <w:jc w:val="both"/>
        <w:rPr>
          <w:szCs w:val="24"/>
          <w:lang w:val="ro-RO"/>
        </w:rPr>
      </w:pPr>
      <w:r>
        <w:rPr>
          <w:szCs w:val="24"/>
          <w:lang w:val="ro-RO"/>
        </w:rPr>
        <w:t xml:space="preserve">- Va solicita </w:t>
      </w:r>
      <w:proofErr w:type="spellStart"/>
      <w:r>
        <w:rPr>
          <w:szCs w:val="24"/>
          <w:lang w:val="ro-RO"/>
        </w:rPr>
        <w:t>salariaţ</w:t>
      </w:r>
      <w:r w:rsidRPr="00C96214">
        <w:rPr>
          <w:szCs w:val="24"/>
          <w:lang w:val="ro-RO"/>
        </w:rPr>
        <w:t>ilor</w:t>
      </w:r>
      <w:proofErr w:type="spellEnd"/>
      <w:r w:rsidRPr="00C96214">
        <w:rPr>
          <w:szCs w:val="24"/>
          <w:lang w:val="ro-RO"/>
        </w:rPr>
        <w:t xml:space="preserve"> car</w:t>
      </w:r>
      <w:r>
        <w:rPr>
          <w:szCs w:val="24"/>
          <w:lang w:val="ro-RO"/>
        </w:rPr>
        <w:t xml:space="preserve">e au concediu medical o perioadă mai lungă, </w:t>
      </w:r>
      <w:proofErr w:type="spellStart"/>
      <w:r>
        <w:rPr>
          <w:szCs w:val="24"/>
          <w:lang w:val="ro-RO"/>
        </w:rPr>
        <w:t>adeverinţa</w:t>
      </w:r>
      <w:proofErr w:type="spellEnd"/>
      <w:r>
        <w:rPr>
          <w:szCs w:val="24"/>
          <w:lang w:val="ro-RO"/>
        </w:rPr>
        <w:t xml:space="preserve"> medicală că sunt </w:t>
      </w:r>
      <w:proofErr w:type="spellStart"/>
      <w:r>
        <w:rPr>
          <w:szCs w:val="24"/>
          <w:lang w:val="ro-RO"/>
        </w:rPr>
        <w:t>apţi</w:t>
      </w:r>
      <w:proofErr w:type="spellEnd"/>
      <w:r>
        <w:rPr>
          <w:szCs w:val="24"/>
          <w:lang w:val="ro-RO"/>
        </w:rPr>
        <w:t xml:space="preserve"> pentru </w:t>
      </w:r>
      <w:proofErr w:type="spellStart"/>
      <w:r>
        <w:rPr>
          <w:szCs w:val="24"/>
          <w:lang w:val="ro-RO"/>
        </w:rPr>
        <w:t>desfăşurarea</w:t>
      </w:r>
      <w:proofErr w:type="spellEnd"/>
      <w:r>
        <w:rPr>
          <w:szCs w:val="24"/>
          <w:lang w:val="ro-RO"/>
        </w:rPr>
        <w:t xml:space="preserve"> </w:t>
      </w:r>
      <w:proofErr w:type="spellStart"/>
      <w:r>
        <w:rPr>
          <w:szCs w:val="24"/>
          <w:lang w:val="ro-RO"/>
        </w:rPr>
        <w:t>activităţii</w:t>
      </w:r>
      <w:proofErr w:type="spellEnd"/>
      <w:r>
        <w:rPr>
          <w:szCs w:val="24"/>
          <w:lang w:val="ro-RO"/>
        </w:rPr>
        <w:t xml:space="preserve"> ce o prestează la locul de muncă </w:t>
      </w:r>
      <w:proofErr w:type="spellStart"/>
      <w:r>
        <w:rPr>
          <w:szCs w:val="24"/>
          <w:lang w:val="ro-RO"/>
        </w:rPr>
        <w:t>şi</w:t>
      </w:r>
      <w:proofErr w:type="spellEnd"/>
      <w:r>
        <w:rPr>
          <w:szCs w:val="24"/>
          <w:lang w:val="ro-RO"/>
        </w:rPr>
        <w:t xml:space="preserve"> nu prezintă pericol de risc atât pentru ei cât </w:t>
      </w:r>
      <w:proofErr w:type="spellStart"/>
      <w:r>
        <w:rPr>
          <w:szCs w:val="24"/>
          <w:lang w:val="ro-RO"/>
        </w:rPr>
        <w:t>ş</w:t>
      </w:r>
      <w:r w:rsidRPr="00C96214">
        <w:rPr>
          <w:szCs w:val="24"/>
          <w:lang w:val="ro-RO"/>
        </w:rPr>
        <w:t>i</w:t>
      </w:r>
      <w:proofErr w:type="spellEnd"/>
      <w:r w:rsidRPr="00C96214">
        <w:rPr>
          <w:szCs w:val="24"/>
          <w:lang w:val="ro-RO"/>
        </w:rPr>
        <w:t xml:space="preserve"> pentru cop</w:t>
      </w:r>
      <w:r>
        <w:rPr>
          <w:szCs w:val="24"/>
          <w:lang w:val="ro-RO"/>
        </w:rPr>
        <w:t xml:space="preserve">ii </w:t>
      </w:r>
      <w:proofErr w:type="spellStart"/>
      <w:r>
        <w:rPr>
          <w:szCs w:val="24"/>
          <w:lang w:val="ro-RO"/>
        </w:rPr>
        <w:t>şi</w:t>
      </w:r>
      <w:proofErr w:type="spellEnd"/>
      <w:r>
        <w:rPr>
          <w:szCs w:val="24"/>
          <w:lang w:val="ro-RO"/>
        </w:rPr>
        <w:t xml:space="preserve"> </w:t>
      </w:r>
      <w:proofErr w:type="spellStart"/>
      <w:r>
        <w:rPr>
          <w:szCs w:val="24"/>
          <w:lang w:val="ro-RO"/>
        </w:rPr>
        <w:t>ceilalţ</w:t>
      </w:r>
      <w:r w:rsidRPr="00C96214">
        <w:rPr>
          <w:szCs w:val="24"/>
          <w:lang w:val="ro-RO"/>
        </w:rPr>
        <w:t>i</w:t>
      </w:r>
      <w:proofErr w:type="spellEnd"/>
      <w:r w:rsidRPr="00C96214">
        <w:rPr>
          <w:szCs w:val="24"/>
          <w:lang w:val="ro-RO"/>
        </w:rPr>
        <w:t xml:space="preserve"> colegi</w:t>
      </w:r>
      <w:r>
        <w:rPr>
          <w:szCs w:val="24"/>
        </w:rPr>
        <w:t>;</w:t>
      </w:r>
    </w:p>
    <w:p w:rsidR="002E1DB6" w:rsidRPr="00C96214" w:rsidRDefault="002E1DB6" w:rsidP="001464B8">
      <w:pPr>
        <w:tabs>
          <w:tab w:val="left" w:pos="-4590"/>
          <w:tab w:val="left" w:pos="10065"/>
        </w:tabs>
        <w:ind w:right="357"/>
        <w:jc w:val="both"/>
        <w:rPr>
          <w:szCs w:val="24"/>
          <w:lang w:val="ro-RO"/>
        </w:rPr>
      </w:pPr>
      <w:r>
        <w:rPr>
          <w:szCs w:val="24"/>
          <w:lang w:val="ro-RO"/>
        </w:rPr>
        <w:t xml:space="preserve">- Solicitarea de </w:t>
      </w:r>
      <w:proofErr w:type="spellStart"/>
      <w:r>
        <w:rPr>
          <w:szCs w:val="24"/>
          <w:lang w:val="ro-RO"/>
        </w:rPr>
        <w:t>adeverinţe</w:t>
      </w:r>
      <w:proofErr w:type="spellEnd"/>
      <w:r>
        <w:rPr>
          <w:szCs w:val="24"/>
          <w:lang w:val="ro-RO"/>
        </w:rPr>
        <w:t xml:space="preserve"> medicale pentru </w:t>
      </w:r>
      <w:proofErr w:type="spellStart"/>
      <w:r>
        <w:rPr>
          <w:szCs w:val="24"/>
          <w:lang w:val="ro-RO"/>
        </w:rPr>
        <w:t>salariaţii</w:t>
      </w:r>
      <w:proofErr w:type="spellEnd"/>
      <w:r>
        <w:rPr>
          <w:szCs w:val="24"/>
          <w:lang w:val="ro-RO"/>
        </w:rPr>
        <w:t xml:space="preserve"> care </w:t>
      </w:r>
      <w:proofErr w:type="spellStart"/>
      <w:r>
        <w:rPr>
          <w:szCs w:val="24"/>
          <w:lang w:val="ro-RO"/>
        </w:rPr>
        <w:t>deţ</w:t>
      </w:r>
      <w:r w:rsidRPr="00C96214">
        <w:rPr>
          <w:szCs w:val="24"/>
          <w:lang w:val="ro-RO"/>
        </w:rPr>
        <w:t>in</w:t>
      </w:r>
      <w:proofErr w:type="spellEnd"/>
      <w:r w:rsidRPr="00C96214">
        <w:rPr>
          <w:szCs w:val="24"/>
          <w:lang w:val="ro-RO"/>
        </w:rPr>
        <w:t xml:space="preserve"> </w:t>
      </w:r>
      <w:proofErr w:type="spellStart"/>
      <w:r w:rsidRPr="00C96214">
        <w:rPr>
          <w:szCs w:val="24"/>
          <w:lang w:val="ro-RO"/>
        </w:rPr>
        <w:t>Fi</w:t>
      </w:r>
      <w:r>
        <w:rPr>
          <w:szCs w:val="24"/>
          <w:lang w:val="ro-RO"/>
        </w:rPr>
        <w:t>şa</w:t>
      </w:r>
      <w:proofErr w:type="spellEnd"/>
      <w:r>
        <w:rPr>
          <w:szCs w:val="24"/>
          <w:lang w:val="ro-RO"/>
        </w:rPr>
        <w:t xml:space="preserve"> de aptitudini cu ''Apt </w:t>
      </w:r>
      <w:proofErr w:type="spellStart"/>
      <w:r>
        <w:rPr>
          <w:szCs w:val="24"/>
          <w:lang w:val="ro-RO"/>
        </w:rPr>
        <w:t>Condiţionat</w:t>
      </w:r>
      <w:proofErr w:type="spellEnd"/>
      <w:r>
        <w:rPr>
          <w:szCs w:val="24"/>
          <w:lang w:val="ro-RO"/>
        </w:rPr>
        <w:t xml:space="preserve">'', </w:t>
      </w:r>
      <w:proofErr w:type="spellStart"/>
      <w:r>
        <w:rPr>
          <w:szCs w:val="24"/>
          <w:lang w:val="ro-RO"/>
        </w:rPr>
        <w:t>adeverinţa</w:t>
      </w:r>
      <w:proofErr w:type="spellEnd"/>
      <w:r>
        <w:rPr>
          <w:szCs w:val="24"/>
          <w:lang w:val="ro-RO"/>
        </w:rPr>
        <w:t xml:space="preserve"> în care medicul să comunice </w:t>
      </w:r>
      <w:proofErr w:type="spellStart"/>
      <w:r>
        <w:rPr>
          <w:szCs w:val="24"/>
          <w:lang w:val="ro-RO"/>
        </w:rPr>
        <w:t>activităţile</w:t>
      </w:r>
      <w:proofErr w:type="spellEnd"/>
      <w:r>
        <w:rPr>
          <w:szCs w:val="24"/>
          <w:lang w:val="ro-RO"/>
        </w:rPr>
        <w:t xml:space="preserve"> interzise de persoana în cauză,  la locul de muncă</w:t>
      </w:r>
      <w:r>
        <w:rPr>
          <w:szCs w:val="24"/>
        </w:rPr>
        <w:t>;</w:t>
      </w:r>
    </w:p>
    <w:p w:rsidR="002E1DB6" w:rsidRPr="00C96214" w:rsidRDefault="002E1DB6" w:rsidP="001464B8">
      <w:pPr>
        <w:tabs>
          <w:tab w:val="left" w:pos="-4590"/>
          <w:tab w:val="left" w:pos="10065"/>
        </w:tabs>
        <w:ind w:right="357"/>
        <w:jc w:val="both"/>
        <w:rPr>
          <w:szCs w:val="24"/>
          <w:lang w:val="ro-RO"/>
        </w:rPr>
      </w:pPr>
      <w:r w:rsidRPr="00C96214">
        <w:rPr>
          <w:szCs w:val="24"/>
          <w:lang w:val="ro-RO"/>
        </w:rPr>
        <w:t xml:space="preserve"> - Va instrui personalul din toate sectoarele de activitate imediat ce au</w:t>
      </w:r>
      <w:r>
        <w:rPr>
          <w:szCs w:val="24"/>
          <w:lang w:val="ro-RO"/>
        </w:rPr>
        <w:t xml:space="preserve"> fost montate echipamente noi, </w:t>
      </w:r>
      <w:proofErr w:type="spellStart"/>
      <w:r>
        <w:rPr>
          <w:szCs w:val="24"/>
          <w:lang w:val="ro-RO"/>
        </w:rPr>
        <w:t>şi</w:t>
      </w:r>
      <w:proofErr w:type="spellEnd"/>
      <w:r>
        <w:rPr>
          <w:szCs w:val="24"/>
          <w:lang w:val="ro-RO"/>
        </w:rPr>
        <w:t xml:space="preserve"> va </w:t>
      </w:r>
      <w:proofErr w:type="spellStart"/>
      <w:r>
        <w:rPr>
          <w:szCs w:val="24"/>
          <w:lang w:val="ro-RO"/>
        </w:rPr>
        <w:t>afişa</w:t>
      </w:r>
      <w:proofErr w:type="spellEnd"/>
      <w:r>
        <w:rPr>
          <w:szCs w:val="24"/>
          <w:lang w:val="ro-RO"/>
        </w:rPr>
        <w:t xml:space="preserve"> la loc vizibil lângă echipament ,,</w:t>
      </w:r>
      <w:proofErr w:type="spellStart"/>
      <w:r>
        <w:rPr>
          <w:szCs w:val="24"/>
          <w:lang w:val="ro-RO"/>
        </w:rPr>
        <w:t>Instrucţ</w:t>
      </w:r>
      <w:r w:rsidRPr="00C96214">
        <w:rPr>
          <w:szCs w:val="24"/>
          <w:lang w:val="ro-RO"/>
        </w:rPr>
        <w:t>iunile</w:t>
      </w:r>
      <w:proofErr w:type="spellEnd"/>
      <w:r>
        <w:rPr>
          <w:szCs w:val="24"/>
          <w:lang w:val="ro-RO"/>
        </w:rPr>
        <w:t xml:space="preserve"> de utilizare„ conform </w:t>
      </w:r>
      <w:proofErr w:type="spellStart"/>
      <w:r>
        <w:rPr>
          <w:szCs w:val="24"/>
          <w:lang w:val="ro-RO"/>
        </w:rPr>
        <w:t>prescripţiilor</w:t>
      </w:r>
      <w:proofErr w:type="spellEnd"/>
      <w:r>
        <w:rPr>
          <w:szCs w:val="24"/>
          <w:lang w:val="ro-RO"/>
        </w:rPr>
        <w:t xml:space="preserve"> producătorului</w:t>
      </w:r>
      <w:r>
        <w:rPr>
          <w:szCs w:val="24"/>
        </w:rPr>
        <w:t>;</w:t>
      </w:r>
    </w:p>
    <w:p w:rsidR="002E1DB6" w:rsidRPr="00C96214" w:rsidRDefault="002E1DB6" w:rsidP="001464B8">
      <w:pPr>
        <w:tabs>
          <w:tab w:val="left" w:pos="-4590"/>
          <w:tab w:val="left" w:pos="10065"/>
        </w:tabs>
        <w:ind w:right="357"/>
        <w:jc w:val="both"/>
        <w:rPr>
          <w:szCs w:val="24"/>
          <w:lang w:val="ro-RO"/>
        </w:rPr>
      </w:pPr>
      <w:r>
        <w:rPr>
          <w:szCs w:val="24"/>
          <w:lang w:val="ro-RO"/>
        </w:rPr>
        <w:t xml:space="preserve">-  Va respecta în totalitate </w:t>
      </w:r>
      <w:proofErr w:type="spellStart"/>
      <w:r>
        <w:rPr>
          <w:szCs w:val="24"/>
          <w:lang w:val="ro-RO"/>
        </w:rPr>
        <w:t>Legislaţia</w:t>
      </w:r>
      <w:proofErr w:type="spellEnd"/>
      <w:r>
        <w:rPr>
          <w:szCs w:val="24"/>
          <w:lang w:val="ro-RO"/>
        </w:rPr>
        <w:t xml:space="preserve"> î</w:t>
      </w:r>
      <w:r w:rsidRPr="00C96214">
        <w:rPr>
          <w:szCs w:val="24"/>
          <w:lang w:val="ro-RO"/>
        </w:rPr>
        <w:t xml:space="preserve">n vigoare privind </w:t>
      </w:r>
      <w:r>
        <w:rPr>
          <w:szCs w:val="24"/>
          <w:lang w:val="ro-RO"/>
        </w:rPr>
        <w:t xml:space="preserve">SSM </w:t>
      </w:r>
      <w:proofErr w:type="spellStart"/>
      <w:r>
        <w:rPr>
          <w:szCs w:val="24"/>
          <w:lang w:val="ro-RO"/>
        </w:rPr>
        <w:t>şi</w:t>
      </w:r>
      <w:proofErr w:type="spellEnd"/>
      <w:r>
        <w:rPr>
          <w:szCs w:val="24"/>
          <w:lang w:val="ro-RO"/>
        </w:rPr>
        <w:t xml:space="preserve"> PSI</w:t>
      </w:r>
      <w:r>
        <w:rPr>
          <w:szCs w:val="24"/>
        </w:rPr>
        <w:t>;</w:t>
      </w:r>
    </w:p>
    <w:p w:rsidR="002E1DB6" w:rsidRPr="00C96214" w:rsidRDefault="002E1DB6" w:rsidP="001464B8">
      <w:pPr>
        <w:tabs>
          <w:tab w:val="left" w:pos="-4590"/>
          <w:tab w:val="left" w:pos="10065"/>
        </w:tabs>
        <w:ind w:right="357"/>
        <w:jc w:val="both"/>
        <w:rPr>
          <w:szCs w:val="24"/>
          <w:lang w:val="ro-RO"/>
        </w:rPr>
      </w:pPr>
      <w:r>
        <w:rPr>
          <w:szCs w:val="24"/>
          <w:lang w:val="ro-RO"/>
        </w:rPr>
        <w:t xml:space="preserve">- Va </w:t>
      </w:r>
      <w:proofErr w:type="spellStart"/>
      <w:r>
        <w:rPr>
          <w:szCs w:val="24"/>
          <w:lang w:val="ro-RO"/>
        </w:rPr>
        <w:t>desfăşura</w:t>
      </w:r>
      <w:proofErr w:type="spellEnd"/>
      <w:r>
        <w:rPr>
          <w:szCs w:val="24"/>
          <w:lang w:val="ro-RO"/>
        </w:rPr>
        <w:t xml:space="preserve"> periodic </w:t>
      </w:r>
      <w:proofErr w:type="spellStart"/>
      <w:r>
        <w:rPr>
          <w:szCs w:val="24"/>
          <w:lang w:val="ro-RO"/>
        </w:rPr>
        <w:t>activităţi</w:t>
      </w:r>
      <w:proofErr w:type="spellEnd"/>
      <w:r>
        <w:rPr>
          <w:szCs w:val="24"/>
          <w:lang w:val="ro-RO"/>
        </w:rPr>
        <w:t xml:space="preserve"> practice (</w:t>
      </w:r>
      <w:proofErr w:type="spellStart"/>
      <w:r>
        <w:rPr>
          <w:szCs w:val="24"/>
          <w:lang w:val="ro-RO"/>
        </w:rPr>
        <w:t>exerciţii</w:t>
      </w:r>
      <w:proofErr w:type="spellEnd"/>
      <w:r>
        <w:rPr>
          <w:szCs w:val="24"/>
          <w:lang w:val="ro-RO"/>
        </w:rPr>
        <w:t xml:space="preserve">) de instruire a </w:t>
      </w:r>
      <w:proofErr w:type="spellStart"/>
      <w:r>
        <w:rPr>
          <w:szCs w:val="24"/>
          <w:lang w:val="ro-RO"/>
        </w:rPr>
        <w:t>salariaţilor</w:t>
      </w:r>
      <w:proofErr w:type="spellEnd"/>
      <w:r>
        <w:rPr>
          <w:szCs w:val="24"/>
          <w:lang w:val="ro-RO"/>
        </w:rPr>
        <w:t xml:space="preserve"> </w:t>
      </w:r>
      <w:proofErr w:type="spellStart"/>
      <w:r>
        <w:rPr>
          <w:szCs w:val="24"/>
          <w:lang w:val="ro-RO"/>
        </w:rPr>
        <w:t>şi</w:t>
      </w:r>
      <w:proofErr w:type="spellEnd"/>
      <w:r>
        <w:rPr>
          <w:szCs w:val="24"/>
          <w:lang w:val="ro-RO"/>
        </w:rPr>
        <w:t xml:space="preserve"> beneficiarilor </w:t>
      </w:r>
      <w:proofErr w:type="spellStart"/>
      <w:r>
        <w:rPr>
          <w:szCs w:val="24"/>
          <w:lang w:val="ro-RO"/>
        </w:rPr>
        <w:t>unităţii</w:t>
      </w:r>
      <w:proofErr w:type="spellEnd"/>
      <w:r>
        <w:rPr>
          <w:szCs w:val="24"/>
          <w:lang w:val="ro-RO"/>
        </w:rPr>
        <w:t xml:space="preserve"> privind </w:t>
      </w:r>
      <w:proofErr w:type="spellStart"/>
      <w:r>
        <w:rPr>
          <w:szCs w:val="24"/>
          <w:lang w:val="ro-RO"/>
        </w:rPr>
        <w:t>situaţiile</w:t>
      </w:r>
      <w:proofErr w:type="spellEnd"/>
      <w:r>
        <w:rPr>
          <w:szCs w:val="24"/>
          <w:lang w:val="ro-RO"/>
        </w:rPr>
        <w:t xml:space="preserve"> de </w:t>
      </w:r>
      <w:proofErr w:type="spellStart"/>
      <w:r>
        <w:rPr>
          <w:szCs w:val="24"/>
          <w:lang w:val="ro-RO"/>
        </w:rPr>
        <w:t>urgenţă</w:t>
      </w:r>
      <w:proofErr w:type="spellEnd"/>
      <w:r>
        <w:rPr>
          <w:szCs w:val="24"/>
          <w:lang w:val="ro-RO"/>
        </w:rPr>
        <w:t xml:space="preserve"> î</w:t>
      </w:r>
      <w:r w:rsidRPr="00C96214">
        <w:rPr>
          <w:szCs w:val="24"/>
          <w:lang w:val="ro-RO"/>
        </w:rPr>
        <w:t>n caz de incendiu, calamitate, cutremur, etc.</w:t>
      </w:r>
      <w:r>
        <w:rPr>
          <w:szCs w:val="24"/>
        </w:rPr>
        <w:t>;</w:t>
      </w:r>
    </w:p>
    <w:p w:rsidR="002E1DB6" w:rsidRPr="00C96214" w:rsidRDefault="002E1DB6" w:rsidP="001464B8">
      <w:pPr>
        <w:tabs>
          <w:tab w:val="left" w:pos="-4590"/>
          <w:tab w:val="left" w:pos="10065"/>
        </w:tabs>
        <w:ind w:right="357"/>
        <w:jc w:val="both"/>
        <w:rPr>
          <w:szCs w:val="24"/>
          <w:lang w:val="ro-RO"/>
        </w:rPr>
      </w:pPr>
      <w:r>
        <w:rPr>
          <w:szCs w:val="24"/>
          <w:lang w:val="ro-RO"/>
        </w:rPr>
        <w:t xml:space="preserve">- Va </w:t>
      </w:r>
      <w:proofErr w:type="spellStart"/>
      <w:r>
        <w:rPr>
          <w:szCs w:val="24"/>
          <w:lang w:val="ro-RO"/>
        </w:rPr>
        <w:t>anunţa</w:t>
      </w:r>
      <w:proofErr w:type="spellEnd"/>
      <w:r>
        <w:rPr>
          <w:szCs w:val="24"/>
          <w:lang w:val="ro-RO"/>
        </w:rPr>
        <w:t xml:space="preserve"> în timp util I.T.M. </w:t>
      </w:r>
      <w:proofErr w:type="spellStart"/>
      <w:r>
        <w:rPr>
          <w:szCs w:val="24"/>
          <w:lang w:val="ro-RO"/>
        </w:rPr>
        <w:t>Argeş</w:t>
      </w:r>
      <w:proofErr w:type="spellEnd"/>
      <w:r w:rsidRPr="00C96214">
        <w:rPr>
          <w:szCs w:val="24"/>
          <w:lang w:val="ro-RO"/>
        </w:rPr>
        <w:t xml:space="preserve"> despre posibili </w:t>
      </w:r>
      <w:proofErr w:type="spellStart"/>
      <w:r w:rsidRPr="00C96214">
        <w:rPr>
          <w:szCs w:val="24"/>
          <w:lang w:val="ro-RO"/>
        </w:rPr>
        <w:t>sa</w:t>
      </w:r>
      <w:r>
        <w:rPr>
          <w:szCs w:val="24"/>
          <w:lang w:val="ro-RO"/>
        </w:rPr>
        <w:t>lariaţi</w:t>
      </w:r>
      <w:proofErr w:type="spellEnd"/>
      <w:r>
        <w:rPr>
          <w:szCs w:val="24"/>
          <w:lang w:val="ro-RO"/>
        </w:rPr>
        <w:t xml:space="preserve"> care se află în </w:t>
      </w:r>
      <w:proofErr w:type="spellStart"/>
      <w:r>
        <w:rPr>
          <w:szCs w:val="24"/>
          <w:lang w:val="ro-RO"/>
        </w:rPr>
        <w:t>situaţie</w:t>
      </w:r>
      <w:proofErr w:type="spellEnd"/>
      <w:r>
        <w:rPr>
          <w:szCs w:val="24"/>
          <w:lang w:val="ro-RO"/>
        </w:rPr>
        <w:t xml:space="preserve"> de risc maternal, întocmind </w:t>
      </w:r>
      <w:proofErr w:type="spellStart"/>
      <w:r>
        <w:rPr>
          <w:szCs w:val="24"/>
          <w:lang w:val="ro-RO"/>
        </w:rPr>
        <w:t>documentaţia</w:t>
      </w:r>
      <w:proofErr w:type="spellEnd"/>
      <w:r>
        <w:rPr>
          <w:szCs w:val="24"/>
          <w:lang w:val="ro-RO"/>
        </w:rPr>
        <w:t xml:space="preserve"> aferentă </w:t>
      </w:r>
      <w:proofErr w:type="spellStart"/>
      <w:r>
        <w:rPr>
          <w:szCs w:val="24"/>
          <w:lang w:val="ro-RO"/>
        </w:rPr>
        <w:t>şi</w:t>
      </w:r>
      <w:proofErr w:type="spellEnd"/>
      <w:r>
        <w:rPr>
          <w:szCs w:val="24"/>
          <w:lang w:val="ro-RO"/>
        </w:rPr>
        <w:t xml:space="preserve"> supunâ</w:t>
      </w:r>
      <w:r w:rsidRPr="00C96214">
        <w:rPr>
          <w:szCs w:val="24"/>
          <w:lang w:val="ro-RO"/>
        </w:rPr>
        <w:t>nd-o</w:t>
      </w:r>
      <w:r w:rsidR="007148A8">
        <w:rPr>
          <w:szCs w:val="24"/>
          <w:lang w:val="ro-RO"/>
        </w:rPr>
        <w:t xml:space="preserve"> </w:t>
      </w:r>
      <w:r w:rsidRPr="00C96214">
        <w:rPr>
          <w:szCs w:val="24"/>
          <w:lang w:val="ro-RO"/>
        </w:rPr>
        <w:t>spre aprobare medicu</w:t>
      </w:r>
      <w:r>
        <w:rPr>
          <w:szCs w:val="24"/>
          <w:lang w:val="ro-RO"/>
        </w:rPr>
        <w:t xml:space="preserve">lui de medicina muncii al </w:t>
      </w:r>
      <w:proofErr w:type="spellStart"/>
      <w:r>
        <w:rPr>
          <w:szCs w:val="24"/>
          <w:lang w:val="ro-RO"/>
        </w:rPr>
        <w:t>unităţ</w:t>
      </w:r>
      <w:r w:rsidRPr="00C96214">
        <w:rPr>
          <w:szCs w:val="24"/>
          <w:lang w:val="ro-RO"/>
        </w:rPr>
        <w:t>ii</w:t>
      </w:r>
      <w:proofErr w:type="spellEnd"/>
      <w:r>
        <w:rPr>
          <w:szCs w:val="24"/>
        </w:rPr>
        <w:t>;</w:t>
      </w:r>
    </w:p>
    <w:p w:rsidR="002E1DB6" w:rsidRPr="00C96214" w:rsidRDefault="002E1DB6" w:rsidP="001464B8">
      <w:pPr>
        <w:tabs>
          <w:tab w:val="left" w:pos="-4590"/>
          <w:tab w:val="left" w:pos="10065"/>
        </w:tabs>
        <w:ind w:right="357"/>
        <w:jc w:val="both"/>
        <w:rPr>
          <w:szCs w:val="24"/>
          <w:lang w:val="ro-RO"/>
        </w:rPr>
      </w:pPr>
      <w:r w:rsidRPr="00C96214">
        <w:rPr>
          <w:szCs w:val="24"/>
          <w:lang w:val="ro-RO"/>
        </w:rPr>
        <w:t xml:space="preserve">- Alte </w:t>
      </w:r>
      <w:proofErr w:type="spellStart"/>
      <w:r w:rsidRPr="00C96214">
        <w:rPr>
          <w:szCs w:val="24"/>
          <w:lang w:val="ro-RO"/>
        </w:rPr>
        <w:t>atribuţii</w:t>
      </w:r>
      <w:proofErr w:type="spellEnd"/>
      <w:r w:rsidRPr="00C96214">
        <w:rPr>
          <w:szCs w:val="24"/>
          <w:lang w:val="ro-RO"/>
        </w:rPr>
        <w:t xml:space="preserve"> trasate de </w:t>
      </w:r>
      <w:proofErr w:type="spellStart"/>
      <w:r w:rsidRPr="00C96214">
        <w:rPr>
          <w:szCs w:val="24"/>
          <w:lang w:val="ro-RO"/>
        </w:rPr>
        <w:t>şeful</w:t>
      </w:r>
      <w:proofErr w:type="spellEnd"/>
      <w:r w:rsidRPr="00C96214">
        <w:rPr>
          <w:szCs w:val="24"/>
          <w:lang w:val="ro-RO"/>
        </w:rPr>
        <w:t xml:space="preserve"> de complex </w:t>
      </w:r>
      <w:proofErr w:type="spellStart"/>
      <w:r w:rsidRPr="00C96214">
        <w:rPr>
          <w:szCs w:val="24"/>
          <w:lang w:val="ro-RO"/>
        </w:rPr>
        <w:t>şi</w:t>
      </w:r>
      <w:proofErr w:type="spellEnd"/>
      <w:r w:rsidRPr="00C96214">
        <w:rPr>
          <w:szCs w:val="24"/>
          <w:lang w:val="ro-RO"/>
        </w:rPr>
        <w:t xml:space="preserve"> de către conducerea </w:t>
      </w:r>
      <w:proofErr w:type="spellStart"/>
      <w:r w:rsidRPr="00C96214">
        <w:rPr>
          <w:szCs w:val="24"/>
          <w:lang w:val="ro-RO"/>
        </w:rPr>
        <w:t>direcţiei</w:t>
      </w:r>
      <w:proofErr w:type="spellEnd"/>
      <w:r w:rsidRPr="00C96214">
        <w:rPr>
          <w:szCs w:val="24"/>
          <w:lang w:val="ro-RO"/>
        </w:rPr>
        <w:t xml:space="preserve">, precum </w:t>
      </w:r>
      <w:proofErr w:type="spellStart"/>
      <w:r w:rsidRPr="00C96214">
        <w:rPr>
          <w:szCs w:val="24"/>
          <w:lang w:val="ro-RO"/>
        </w:rPr>
        <w:t>şi</w:t>
      </w:r>
      <w:proofErr w:type="spellEnd"/>
      <w:r w:rsidRPr="00C96214">
        <w:rPr>
          <w:szCs w:val="24"/>
          <w:lang w:val="ro-RO"/>
        </w:rPr>
        <w:t xml:space="preserve"> cele pre</w:t>
      </w:r>
      <w:r>
        <w:rPr>
          <w:szCs w:val="24"/>
          <w:lang w:val="ro-RO"/>
        </w:rPr>
        <w:t xml:space="preserve">văzute de </w:t>
      </w:r>
      <w:proofErr w:type="spellStart"/>
      <w:r>
        <w:rPr>
          <w:szCs w:val="24"/>
          <w:lang w:val="ro-RO"/>
        </w:rPr>
        <w:t>legislaţia</w:t>
      </w:r>
      <w:proofErr w:type="spellEnd"/>
      <w:r>
        <w:rPr>
          <w:szCs w:val="24"/>
          <w:lang w:val="ro-RO"/>
        </w:rPr>
        <w:t xml:space="preserve"> în vigoare</w:t>
      </w:r>
      <w:r>
        <w:rPr>
          <w:szCs w:val="24"/>
        </w:rPr>
        <w:t>;</w:t>
      </w:r>
    </w:p>
    <w:p w:rsidR="002E1DB6" w:rsidRDefault="002E1DB6" w:rsidP="001464B8">
      <w:pPr>
        <w:tabs>
          <w:tab w:val="left" w:pos="-4590"/>
          <w:tab w:val="left" w:pos="10065"/>
        </w:tabs>
        <w:ind w:right="357"/>
        <w:jc w:val="both"/>
        <w:rPr>
          <w:szCs w:val="24"/>
        </w:rPr>
      </w:pPr>
      <w:r>
        <w:rPr>
          <w:szCs w:val="24"/>
          <w:lang w:val="ro-RO"/>
        </w:rPr>
        <w:t xml:space="preserve">- Pentru probleme ivite, </w:t>
      </w:r>
      <w:proofErr w:type="spellStart"/>
      <w:r>
        <w:rPr>
          <w:szCs w:val="24"/>
          <w:lang w:val="ro-RO"/>
        </w:rPr>
        <w:t>soluţionare</w:t>
      </w:r>
      <w:proofErr w:type="spellEnd"/>
      <w:r>
        <w:rPr>
          <w:szCs w:val="24"/>
          <w:lang w:val="ro-RO"/>
        </w:rPr>
        <w:t xml:space="preserve"> de cauze, etc, î</w:t>
      </w:r>
      <w:r w:rsidRPr="00C96214">
        <w:rPr>
          <w:szCs w:val="24"/>
          <w:lang w:val="ro-RO"/>
        </w:rPr>
        <w:t>n fiecare centru tra</w:t>
      </w:r>
      <w:r>
        <w:rPr>
          <w:szCs w:val="24"/>
          <w:lang w:val="ro-RO"/>
        </w:rPr>
        <w:t xml:space="preserve">nsmite scris sau verbal </w:t>
      </w:r>
      <w:proofErr w:type="spellStart"/>
      <w:r>
        <w:rPr>
          <w:szCs w:val="24"/>
          <w:lang w:val="ro-RO"/>
        </w:rPr>
        <w:t>informaţ</w:t>
      </w:r>
      <w:r w:rsidRPr="00C96214">
        <w:rPr>
          <w:szCs w:val="24"/>
          <w:lang w:val="ro-RO"/>
        </w:rPr>
        <w:t>iile</w:t>
      </w:r>
      <w:proofErr w:type="spellEnd"/>
      <w:r w:rsidRPr="00C96214">
        <w:rPr>
          <w:szCs w:val="24"/>
          <w:lang w:val="ro-RO"/>
        </w:rPr>
        <w:t xml:space="preserve"> administratorului sau </w:t>
      </w:r>
      <w:proofErr w:type="spellStart"/>
      <w:r>
        <w:rPr>
          <w:szCs w:val="24"/>
          <w:lang w:val="ro-RO"/>
        </w:rPr>
        <w:t>ş</w:t>
      </w:r>
      <w:r w:rsidRPr="00C96214">
        <w:rPr>
          <w:szCs w:val="24"/>
          <w:lang w:val="ro-RO"/>
        </w:rPr>
        <w:t>efului</w:t>
      </w:r>
      <w:proofErr w:type="spellEnd"/>
      <w:r w:rsidRPr="00C96214">
        <w:rPr>
          <w:szCs w:val="24"/>
          <w:lang w:val="ro-RO"/>
        </w:rPr>
        <w:t xml:space="preserve"> de complex</w:t>
      </w:r>
      <w:r>
        <w:rPr>
          <w:szCs w:val="24"/>
        </w:rPr>
        <w:t>;</w:t>
      </w:r>
    </w:p>
    <w:p w:rsidR="002E1DB6" w:rsidRPr="00402D52" w:rsidRDefault="002E1DB6" w:rsidP="001464B8">
      <w:pPr>
        <w:tabs>
          <w:tab w:val="left" w:pos="-4590"/>
        </w:tabs>
        <w:ind w:right="112"/>
        <w:jc w:val="both"/>
        <w:rPr>
          <w:szCs w:val="24"/>
        </w:rPr>
      </w:pPr>
      <w:r w:rsidRPr="00402D52">
        <w:rPr>
          <w:szCs w:val="24"/>
        </w:rPr>
        <w:t xml:space="preserve">-  </w:t>
      </w:r>
      <w:proofErr w:type="spellStart"/>
      <w:r w:rsidRPr="00402D52">
        <w:rPr>
          <w:szCs w:val="24"/>
        </w:rPr>
        <w:t>Întocme</w:t>
      </w:r>
      <w:r w:rsidR="00C73B6B">
        <w:rPr>
          <w:szCs w:val="24"/>
        </w:rPr>
        <w:t>ș</w:t>
      </w:r>
      <w:r w:rsidRPr="00402D52">
        <w:rPr>
          <w:szCs w:val="24"/>
        </w:rPr>
        <w:t>te</w:t>
      </w:r>
      <w:proofErr w:type="spellEnd"/>
      <w:r w:rsidRPr="00402D52">
        <w:rPr>
          <w:szCs w:val="24"/>
        </w:rPr>
        <w:t xml:space="preserve"> </w:t>
      </w:r>
      <w:proofErr w:type="spellStart"/>
      <w:r w:rsidRPr="00402D52">
        <w:rPr>
          <w:szCs w:val="24"/>
        </w:rPr>
        <w:t>referate</w:t>
      </w:r>
      <w:proofErr w:type="spellEnd"/>
      <w:r w:rsidRPr="00402D52">
        <w:rPr>
          <w:szCs w:val="24"/>
        </w:rPr>
        <w:t xml:space="preserve"> de </w:t>
      </w:r>
      <w:proofErr w:type="spellStart"/>
      <w:r w:rsidRPr="00402D52">
        <w:rPr>
          <w:szCs w:val="24"/>
        </w:rPr>
        <w:t>necesitate</w:t>
      </w:r>
      <w:proofErr w:type="spellEnd"/>
      <w:r w:rsidRPr="00402D52">
        <w:rPr>
          <w:szCs w:val="24"/>
        </w:rPr>
        <w:t xml:space="preserve"> </w:t>
      </w:r>
      <w:proofErr w:type="spellStart"/>
      <w:r w:rsidRPr="00402D52">
        <w:rPr>
          <w:szCs w:val="24"/>
        </w:rPr>
        <w:t>pentru</w:t>
      </w:r>
      <w:proofErr w:type="spellEnd"/>
      <w:r w:rsidRPr="00402D52">
        <w:rPr>
          <w:szCs w:val="24"/>
        </w:rPr>
        <w:t xml:space="preserve"> </w:t>
      </w:r>
      <w:proofErr w:type="spellStart"/>
      <w:r w:rsidRPr="00402D52">
        <w:rPr>
          <w:szCs w:val="24"/>
        </w:rPr>
        <w:t>achizitionarea</w:t>
      </w:r>
      <w:proofErr w:type="spellEnd"/>
      <w:r w:rsidRPr="00402D52">
        <w:rPr>
          <w:szCs w:val="24"/>
        </w:rPr>
        <w:t xml:space="preserve"> de </w:t>
      </w:r>
      <w:proofErr w:type="spellStart"/>
      <w:r w:rsidRPr="00402D52">
        <w:rPr>
          <w:szCs w:val="24"/>
        </w:rPr>
        <w:t>piese</w:t>
      </w:r>
      <w:proofErr w:type="spellEnd"/>
      <w:r w:rsidRPr="00402D52">
        <w:rPr>
          <w:szCs w:val="24"/>
        </w:rPr>
        <w:t xml:space="preserve"> de </w:t>
      </w:r>
      <w:proofErr w:type="spellStart"/>
      <w:r w:rsidRPr="00402D52">
        <w:rPr>
          <w:szCs w:val="24"/>
        </w:rPr>
        <w:t>schimb</w:t>
      </w:r>
      <w:proofErr w:type="spellEnd"/>
      <w:r w:rsidRPr="00402D52">
        <w:rPr>
          <w:szCs w:val="24"/>
        </w:rPr>
        <w:t xml:space="preserve">, </w:t>
      </w:r>
      <w:proofErr w:type="spellStart"/>
      <w:r w:rsidRPr="00402D52">
        <w:rPr>
          <w:szCs w:val="24"/>
        </w:rPr>
        <w:t>înlocuire</w:t>
      </w:r>
      <w:proofErr w:type="spellEnd"/>
      <w:r w:rsidRPr="00402D52">
        <w:rPr>
          <w:szCs w:val="24"/>
        </w:rPr>
        <w:t xml:space="preserve"> </w:t>
      </w:r>
      <w:proofErr w:type="spellStart"/>
      <w:r w:rsidR="00660259">
        <w:rPr>
          <w:szCs w:val="24"/>
        </w:rPr>
        <w:t>ș</w:t>
      </w:r>
      <w:r w:rsidRPr="00402D52">
        <w:rPr>
          <w:szCs w:val="24"/>
        </w:rPr>
        <w:t>i</w:t>
      </w:r>
      <w:proofErr w:type="spellEnd"/>
      <w:r w:rsidRPr="00402D52">
        <w:rPr>
          <w:szCs w:val="24"/>
        </w:rPr>
        <w:t xml:space="preserve"> </w:t>
      </w:r>
      <w:proofErr w:type="spellStart"/>
      <w:r w:rsidRPr="00402D52">
        <w:rPr>
          <w:szCs w:val="24"/>
        </w:rPr>
        <w:t>repara</w:t>
      </w:r>
      <w:r w:rsidR="00C73B6B">
        <w:rPr>
          <w:szCs w:val="24"/>
        </w:rPr>
        <w:t>ț</w:t>
      </w:r>
      <w:r w:rsidRPr="00402D52">
        <w:rPr>
          <w:szCs w:val="24"/>
        </w:rPr>
        <w:t>ii</w:t>
      </w:r>
      <w:proofErr w:type="spellEnd"/>
      <w:r w:rsidRPr="00402D52">
        <w:rPr>
          <w:szCs w:val="24"/>
        </w:rPr>
        <w:t xml:space="preserve"> </w:t>
      </w:r>
      <w:proofErr w:type="spellStart"/>
      <w:proofErr w:type="gramStart"/>
      <w:r w:rsidRPr="00402D52">
        <w:rPr>
          <w:szCs w:val="24"/>
        </w:rPr>
        <w:t>pentru</w:t>
      </w:r>
      <w:proofErr w:type="spellEnd"/>
      <w:r w:rsidRPr="00402D52">
        <w:rPr>
          <w:szCs w:val="24"/>
        </w:rPr>
        <w:t xml:space="preserve">  </w:t>
      </w:r>
      <w:proofErr w:type="spellStart"/>
      <w:r w:rsidRPr="00402D52">
        <w:rPr>
          <w:szCs w:val="24"/>
        </w:rPr>
        <w:t>microbuz</w:t>
      </w:r>
      <w:proofErr w:type="spellEnd"/>
      <w:proofErr w:type="gramEnd"/>
      <w:r w:rsidRPr="00402D52">
        <w:rPr>
          <w:szCs w:val="24"/>
        </w:rPr>
        <w:t xml:space="preserve"> </w:t>
      </w:r>
      <w:proofErr w:type="spellStart"/>
      <w:r w:rsidR="00C73B6B">
        <w:rPr>
          <w:szCs w:val="24"/>
        </w:rPr>
        <w:t>ș</w:t>
      </w:r>
      <w:r w:rsidRPr="00402D52">
        <w:rPr>
          <w:szCs w:val="24"/>
        </w:rPr>
        <w:t>i</w:t>
      </w:r>
      <w:proofErr w:type="spellEnd"/>
      <w:r w:rsidRPr="00402D52">
        <w:rPr>
          <w:szCs w:val="24"/>
        </w:rPr>
        <w:t xml:space="preserve"> </w:t>
      </w:r>
      <w:proofErr w:type="spellStart"/>
      <w:r w:rsidRPr="00402D52">
        <w:rPr>
          <w:szCs w:val="24"/>
        </w:rPr>
        <w:t>îl</w:t>
      </w:r>
      <w:proofErr w:type="spellEnd"/>
      <w:r w:rsidRPr="00402D52">
        <w:rPr>
          <w:szCs w:val="24"/>
        </w:rPr>
        <w:t xml:space="preserve"> </w:t>
      </w:r>
      <w:proofErr w:type="spellStart"/>
      <w:r w:rsidRPr="00402D52">
        <w:rPr>
          <w:szCs w:val="24"/>
        </w:rPr>
        <w:t>înaintează</w:t>
      </w:r>
      <w:proofErr w:type="spellEnd"/>
      <w:r w:rsidRPr="00402D52">
        <w:rPr>
          <w:szCs w:val="24"/>
        </w:rPr>
        <w:t xml:space="preserve"> </w:t>
      </w:r>
      <w:proofErr w:type="spellStart"/>
      <w:r w:rsidR="00C73B6B">
        <w:rPr>
          <w:szCs w:val="24"/>
        </w:rPr>
        <w:t>ș</w:t>
      </w:r>
      <w:r w:rsidRPr="00402D52">
        <w:rPr>
          <w:szCs w:val="24"/>
        </w:rPr>
        <w:t>efului</w:t>
      </w:r>
      <w:proofErr w:type="spellEnd"/>
      <w:r w:rsidRPr="00402D52">
        <w:rPr>
          <w:szCs w:val="24"/>
        </w:rPr>
        <w:t xml:space="preserve"> de complex</w:t>
      </w:r>
      <w:r w:rsidR="00C73B6B">
        <w:rPr>
          <w:szCs w:val="24"/>
        </w:rPr>
        <w:t>,</w:t>
      </w:r>
      <w:r w:rsidRPr="00402D52">
        <w:rPr>
          <w:szCs w:val="24"/>
        </w:rPr>
        <w:t xml:space="preserve"> </w:t>
      </w:r>
      <w:proofErr w:type="spellStart"/>
      <w:r w:rsidRPr="00402D52">
        <w:rPr>
          <w:szCs w:val="24"/>
        </w:rPr>
        <w:t>spre</w:t>
      </w:r>
      <w:proofErr w:type="spellEnd"/>
      <w:r w:rsidRPr="00402D52">
        <w:rPr>
          <w:szCs w:val="24"/>
        </w:rPr>
        <w:t xml:space="preserve"> </w:t>
      </w:r>
      <w:proofErr w:type="spellStart"/>
      <w:r w:rsidRPr="00402D52">
        <w:rPr>
          <w:szCs w:val="24"/>
        </w:rPr>
        <w:t>avizare</w:t>
      </w:r>
      <w:proofErr w:type="spellEnd"/>
      <w:r w:rsidRPr="00402D52">
        <w:rPr>
          <w:szCs w:val="24"/>
        </w:rPr>
        <w:t>;</w:t>
      </w:r>
    </w:p>
    <w:p w:rsidR="002E1DB6" w:rsidRPr="00BB4424" w:rsidRDefault="002E1DB6" w:rsidP="001464B8">
      <w:pPr>
        <w:tabs>
          <w:tab w:val="left" w:pos="-4590"/>
        </w:tabs>
        <w:suppressAutoHyphens w:val="0"/>
        <w:jc w:val="both"/>
        <w:rPr>
          <w:szCs w:val="24"/>
          <w:lang w:val="pt-BR"/>
        </w:rPr>
      </w:pPr>
      <w:r>
        <w:rPr>
          <w:szCs w:val="24"/>
        </w:rPr>
        <w:t xml:space="preserve">- </w:t>
      </w:r>
      <w:proofErr w:type="spellStart"/>
      <w:r>
        <w:rPr>
          <w:szCs w:val="24"/>
        </w:rPr>
        <w:t>Respectă</w:t>
      </w:r>
      <w:proofErr w:type="spellEnd"/>
      <w:r>
        <w:rPr>
          <w:szCs w:val="24"/>
        </w:rPr>
        <w:t xml:space="preserve"> </w:t>
      </w:r>
      <w:proofErr w:type="spellStart"/>
      <w:r>
        <w:rPr>
          <w:szCs w:val="24"/>
        </w:rPr>
        <w:t>şi</w:t>
      </w:r>
      <w:proofErr w:type="spellEnd"/>
      <w:r>
        <w:rPr>
          <w:szCs w:val="24"/>
        </w:rPr>
        <w:t xml:space="preserve"> </w:t>
      </w:r>
      <w:proofErr w:type="spellStart"/>
      <w:r>
        <w:rPr>
          <w:szCs w:val="24"/>
        </w:rPr>
        <w:t>aduce</w:t>
      </w:r>
      <w:proofErr w:type="spellEnd"/>
      <w:r>
        <w:rPr>
          <w:szCs w:val="24"/>
        </w:rPr>
        <w:t xml:space="preserve"> la </w:t>
      </w:r>
      <w:proofErr w:type="spellStart"/>
      <w:r>
        <w:rPr>
          <w:szCs w:val="24"/>
        </w:rPr>
        <w:t>îndeplinire</w:t>
      </w:r>
      <w:proofErr w:type="spellEnd"/>
      <w:r>
        <w:rPr>
          <w:szCs w:val="24"/>
        </w:rPr>
        <w:t xml:space="preserve"> </w:t>
      </w:r>
      <w:proofErr w:type="spellStart"/>
      <w:r>
        <w:rPr>
          <w:szCs w:val="24"/>
        </w:rPr>
        <w:t>dispoziţiile</w:t>
      </w:r>
      <w:proofErr w:type="spellEnd"/>
      <w:r>
        <w:rPr>
          <w:szCs w:val="24"/>
        </w:rPr>
        <w:t xml:space="preserve">, </w:t>
      </w:r>
      <w:proofErr w:type="spellStart"/>
      <w:r>
        <w:rPr>
          <w:szCs w:val="24"/>
        </w:rPr>
        <w:t>comunicatele</w:t>
      </w:r>
      <w:proofErr w:type="spellEnd"/>
      <w:r>
        <w:rPr>
          <w:szCs w:val="24"/>
        </w:rPr>
        <w:t xml:space="preserve">, </w:t>
      </w:r>
      <w:proofErr w:type="spellStart"/>
      <w:r>
        <w:rPr>
          <w:szCs w:val="24"/>
        </w:rPr>
        <w:t>notele</w:t>
      </w:r>
      <w:proofErr w:type="spellEnd"/>
      <w:r>
        <w:rPr>
          <w:szCs w:val="24"/>
        </w:rPr>
        <w:t xml:space="preserve">, </w:t>
      </w:r>
      <w:proofErr w:type="spellStart"/>
      <w:r>
        <w:rPr>
          <w:szCs w:val="24"/>
        </w:rPr>
        <w:t>adresele</w:t>
      </w:r>
      <w:proofErr w:type="spellEnd"/>
      <w:r>
        <w:rPr>
          <w:szCs w:val="24"/>
        </w:rPr>
        <w:t xml:space="preserve">, etc. </w:t>
      </w:r>
      <w:proofErr w:type="spellStart"/>
      <w:r>
        <w:rPr>
          <w:szCs w:val="24"/>
        </w:rPr>
        <w:t>semnate</w:t>
      </w:r>
      <w:proofErr w:type="spellEnd"/>
      <w:r>
        <w:rPr>
          <w:szCs w:val="24"/>
        </w:rPr>
        <w:t xml:space="preserve"> de </w:t>
      </w:r>
      <w:proofErr w:type="spellStart"/>
      <w:r>
        <w:rPr>
          <w:szCs w:val="24"/>
        </w:rPr>
        <w:t>şeful</w:t>
      </w:r>
      <w:proofErr w:type="spellEnd"/>
      <w:r>
        <w:rPr>
          <w:szCs w:val="24"/>
        </w:rPr>
        <w:t xml:space="preserve"> de complex </w:t>
      </w:r>
      <w:proofErr w:type="spellStart"/>
      <w:r>
        <w:rPr>
          <w:szCs w:val="24"/>
        </w:rPr>
        <w:t>şi</w:t>
      </w:r>
      <w:proofErr w:type="spellEnd"/>
      <w:r>
        <w:rPr>
          <w:szCs w:val="24"/>
        </w:rPr>
        <w:t>/</w:t>
      </w:r>
      <w:proofErr w:type="spellStart"/>
      <w:r>
        <w:rPr>
          <w:szCs w:val="24"/>
        </w:rPr>
        <w:t>sau</w:t>
      </w:r>
      <w:proofErr w:type="spellEnd"/>
      <w:r>
        <w:rPr>
          <w:szCs w:val="24"/>
        </w:rPr>
        <w:t xml:space="preserve"> </w:t>
      </w:r>
      <w:proofErr w:type="spellStart"/>
      <w:r>
        <w:rPr>
          <w:szCs w:val="24"/>
        </w:rPr>
        <w:t>conducerea</w:t>
      </w:r>
      <w:proofErr w:type="spellEnd"/>
      <w:r>
        <w:rPr>
          <w:szCs w:val="24"/>
        </w:rPr>
        <w:t xml:space="preserve"> D.G.A.S.P.C.</w:t>
      </w:r>
      <w:r w:rsidR="00660259">
        <w:rPr>
          <w:szCs w:val="24"/>
        </w:rPr>
        <w:t xml:space="preserve"> </w:t>
      </w:r>
      <w:proofErr w:type="spellStart"/>
      <w:r>
        <w:rPr>
          <w:szCs w:val="24"/>
        </w:rPr>
        <w:t>Argeş</w:t>
      </w:r>
      <w:proofErr w:type="spellEnd"/>
      <w:r>
        <w:rPr>
          <w:szCs w:val="24"/>
        </w:rPr>
        <w:t>;</w:t>
      </w:r>
    </w:p>
    <w:p w:rsidR="002E1DB6" w:rsidRPr="00C96214" w:rsidRDefault="002E1DB6" w:rsidP="001464B8">
      <w:pPr>
        <w:tabs>
          <w:tab w:val="left" w:pos="-4590"/>
          <w:tab w:val="left" w:pos="10065"/>
        </w:tabs>
        <w:ind w:right="357"/>
        <w:jc w:val="both"/>
        <w:rPr>
          <w:b/>
          <w:bCs/>
          <w:color w:val="333333"/>
          <w:szCs w:val="24"/>
          <w:lang w:val="ro-RO"/>
        </w:rPr>
      </w:pPr>
      <w:r w:rsidRPr="00C96214">
        <w:rPr>
          <w:szCs w:val="24"/>
          <w:lang w:val="ro-RO"/>
        </w:rPr>
        <w:t xml:space="preserve">- </w:t>
      </w:r>
      <w:proofErr w:type="spellStart"/>
      <w:r w:rsidRPr="00C96214">
        <w:rPr>
          <w:szCs w:val="24"/>
          <w:lang w:val="ro-RO"/>
        </w:rPr>
        <w:t>Întocmeşte</w:t>
      </w:r>
      <w:proofErr w:type="spellEnd"/>
      <w:r w:rsidRPr="00C96214">
        <w:rPr>
          <w:szCs w:val="24"/>
          <w:lang w:val="ro-RO"/>
        </w:rPr>
        <w:t xml:space="preserve"> lunar raportul de activitate pe care îl înaintează </w:t>
      </w:r>
      <w:proofErr w:type="spellStart"/>
      <w:r w:rsidRPr="00C96214">
        <w:rPr>
          <w:szCs w:val="24"/>
          <w:lang w:val="ro-RO"/>
        </w:rPr>
        <w:t>şefului</w:t>
      </w:r>
      <w:proofErr w:type="spellEnd"/>
      <w:r w:rsidRPr="00C96214">
        <w:rPr>
          <w:szCs w:val="24"/>
          <w:lang w:val="ro-RO"/>
        </w:rPr>
        <w:t xml:space="preserve"> de complex în primele trei zile ale lunii următoare; </w:t>
      </w:r>
    </w:p>
    <w:p w:rsidR="002E1DB6" w:rsidRPr="00E776B2" w:rsidRDefault="002E1DB6" w:rsidP="007103DC">
      <w:pPr>
        <w:jc w:val="both"/>
        <w:rPr>
          <w:szCs w:val="24"/>
          <w:lang w:val="ro-RO"/>
        </w:rPr>
      </w:pPr>
    </w:p>
    <w:p w:rsidR="002E1DB6" w:rsidRPr="0092777E" w:rsidRDefault="002E1DB6" w:rsidP="00E10FDC">
      <w:pPr>
        <w:ind w:left="150"/>
        <w:jc w:val="both"/>
        <w:rPr>
          <w:b/>
          <w:bCs/>
          <w:szCs w:val="24"/>
          <w:lang w:val="ro-RO"/>
        </w:rPr>
      </w:pPr>
      <w:r w:rsidRPr="0092777E">
        <w:rPr>
          <w:b/>
          <w:bCs/>
          <w:szCs w:val="24"/>
          <w:lang w:val="ro-RO"/>
        </w:rPr>
        <w:t xml:space="preserve">Referent </w:t>
      </w:r>
      <w:r>
        <w:rPr>
          <w:b/>
          <w:bCs/>
          <w:szCs w:val="24"/>
          <w:lang w:val="ro-RO"/>
        </w:rPr>
        <w:t>de specialitate – contabil:</w:t>
      </w:r>
    </w:p>
    <w:p w:rsidR="002E1DB6" w:rsidRPr="0080040A" w:rsidRDefault="002E1DB6" w:rsidP="001464B8">
      <w:pPr>
        <w:tabs>
          <w:tab w:val="left" w:pos="-4590"/>
        </w:tabs>
        <w:ind w:right="372"/>
        <w:jc w:val="both"/>
        <w:rPr>
          <w:szCs w:val="24"/>
          <w:lang w:val="ro-RO"/>
        </w:rPr>
      </w:pPr>
      <w:r>
        <w:rPr>
          <w:szCs w:val="24"/>
          <w:lang w:val="ro-RO"/>
        </w:rPr>
        <w:t>-  O</w:t>
      </w:r>
      <w:r w:rsidRPr="0080040A">
        <w:rPr>
          <w:szCs w:val="24"/>
          <w:lang w:val="ro-RO"/>
        </w:rPr>
        <w:t xml:space="preserve">rganizează </w:t>
      </w:r>
      <w:proofErr w:type="spellStart"/>
      <w:r w:rsidRPr="0080040A">
        <w:rPr>
          <w:szCs w:val="24"/>
          <w:lang w:val="ro-RO"/>
        </w:rPr>
        <w:t>şi</w:t>
      </w:r>
      <w:proofErr w:type="spellEnd"/>
      <w:r w:rsidRPr="0080040A">
        <w:rPr>
          <w:szCs w:val="24"/>
          <w:lang w:val="ro-RO"/>
        </w:rPr>
        <w:t xml:space="preserve"> exercită controlul financiar preventiv în conformitate cu reglementările în vigoare;</w:t>
      </w:r>
    </w:p>
    <w:p w:rsidR="002E1DB6" w:rsidRPr="0080040A" w:rsidRDefault="002E1DB6" w:rsidP="001464B8">
      <w:pPr>
        <w:tabs>
          <w:tab w:val="left" w:pos="-4590"/>
        </w:tabs>
        <w:ind w:right="372"/>
        <w:jc w:val="both"/>
        <w:rPr>
          <w:szCs w:val="24"/>
          <w:lang w:val="ro-RO"/>
        </w:rPr>
      </w:pPr>
      <w:r>
        <w:rPr>
          <w:szCs w:val="24"/>
          <w:lang w:val="ro-RO"/>
        </w:rPr>
        <w:t>-  A</w:t>
      </w:r>
      <w:r w:rsidRPr="0080040A">
        <w:rPr>
          <w:szCs w:val="24"/>
          <w:lang w:val="ro-RO"/>
        </w:rPr>
        <w:t xml:space="preserve">ngajează unitatea prin semnătură, alături de </w:t>
      </w:r>
      <w:proofErr w:type="spellStart"/>
      <w:r w:rsidRPr="0080040A">
        <w:rPr>
          <w:szCs w:val="24"/>
          <w:lang w:val="ro-RO"/>
        </w:rPr>
        <w:t>şeful</w:t>
      </w:r>
      <w:proofErr w:type="spellEnd"/>
      <w:r w:rsidRPr="0080040A">
        <w:rPr>
          <w:szCs w:val="24"/>
          <w:lang w:val="ro-RO"/>
        </w:rPr>
        <w:t xml:space="preserve"> de complex, în toate </w:t>
      </w:r>
      <w:proofErr w:type="spellStart"/>
      <w:r w:rsidRPr="0080040A">
        <w:rPr>
          <w:szCs w:val="24"/>
          <w:lang w:val="ro-RO"/>
        </w:rPr>
        <w:t>operaţiunile</w:t>
      </w:r>
      <w:proofErr w:type="spellEnd"/>
      <w:r w:rsidRPr="0080040A">
        <w:rPr>
          <w:szCs w:val="24"/>
          <w:lang w:val="ro-RO"/>
        </w:rPr>
        <w:t xml:space="preserve"> patrimoniale;</w:t>
      </w:r>
    </w:p>
    <w:p w:rsidR="002E1DB6" w:rsidRPr="0080040A" w:rsidRDefault="002E1DB6" w:rsidP="001464B8">
      <w:pPr>
        <w:tabs>
          <w:tab w:val="left" w:pos="-4590"/>
        </w:tabs>
        <w:ind w:right="372"/>
        <w:jc w:val="both"/>
        <w:rPr>
          <w:szCs w:val="24"/>
          <w:lang w:val="ro-RO"/>
        </w:rPr>
      </w:pPr>
      <w:r>
        <w:rPr>
          <w:szCs w:val="24"/>
          <w:lang w:val="ro-RO"/>
        </w:rPr>
        <w:t xml:space="preserve">-  </w:t>
      </w:r>
      <w:proofErr w:type="spellStart"/>
      <w:r>
        <w:rPr>
          <w:szCs w:val="24"/>
          <w:lang w:val="ro-RO"/>
        </w:rPr>
        <w:t>Î</w:t>
      </w:r>
      <w:r w:rsidRPr="0080040A">
        <w:rPr>
          <w:szCs w:val="24"/>
          <w:lang w:val="ro-RO"/>
        </w:rPr>
        <w:t>ntocmeşte</w:t>
      </w:r>
      <w:proofErr w:type="spellEnd"/>
      <w:r w:rsidRPr="0080040A">
        <w:rPr>
          <w:szCs w:val="24"/>
          <w:lang w:val="ro-RO"/>
        </w:rPr>
        <w:t xml:space="preserve"> planul de venituri </w:t>
      </w:r>
      <w:proofErr w:type="spellStart"/>
      <w:r w:rsidRPr="0080040A">
        <w:rPr>
          <w:szCs w:val="24"/>
          <w:lang w:val="ro-RO"/>
        </w:rPr>
        <w:t>şi</w:t>
      </w:r>
      <w:proofErr w:type="spellEnd"/>
      <w:r w:rsidRPr="0080040A">
        <w:rPr>
          <w:szCs w:val="24"/>
          <w:lang w:val="ro-RO"/>
        </w:rPr>
        <w:t xml:space="preserve"> cheltuieli bugetare, venituri </w:t>
      </w:r>
      <w:proofErr w:type="spellStart"/>
      <w:r w:rsidRPr="0080040A">
        <w:rPr>
          <w:szCs w:val="24"/>
          <w:lang w:val="ro-RO"/>
        </w:rPr>
        <w:t>şi</w:t>
      </w:r>
      <w:proofErr w:type="spellEnd"/>
      <w:r w:rsidRPr="0080040A">
        <w:rPr>
          <w:szCs w:val="24"/>
          <w:lang w:val="ro-RO"/>
        </w:rPr>
        <w:t xml:space="preserve"> cheltuieli pentru </w:t>
      </w:r>
      <w:proofErr w:type="spellStart"/>
      <w:r w:rsidRPr="0080040A">
        <w:rPr>
          <w:szCs w:val="24"/>
          <w:lang w:val="ro-RO"/>
        </w:rPr>
        <w:t>autofinaţare</w:t>
      </w:r>
      <w:proofErr w:type="spellEnd"/>
      <w:r w:rsidRPr="0080040A">
        <w:rPr>
          <w:szCs w:val="24"/>
          <w:lang w:val="ro-RO"/>
        </w:rPr>
        <w:t xml:space="preserve">, de casă, precum </w:t>
      </w:r>
      <w:proofErr w:type="spellStart"/>
      <w:r w:rsidRPr="0080040A">
        <w:rPr>
          <w:szCs w:val="24"/>
          <w:lang w:val="ro-RO"/>
        </w:rPr>
        <w:t>şi</w:t>
      </w:r>
      <w:proofErr w:type="spellEnd"/>
      <w:r w:rsidRPr="0080040A">
        <w:rPr>
          <w:szCs w:val="24"/>
          <w:lang w:val="ro-RO"/>
        </w:rPr>
        <w:t xml:space="preserve"> orice alte lucrări de planificare financiară, la termenele </w:t>
      </w:r>
      <w:proofErr w:type="spellStart"/>
      <w:r w:rsidRPr="0080040A">
        <w:rPr>
          <w:szCs w:val="24"/>
          <w:lang w:val="ro-RO"/>
        </w:rPr>
        <w:t>şi</w:t>
      </w:r>
      <w:proofErr w:type="spellEnd"/>
      <w:r w:rsidRPr="0080040A">
        <w:rPr>
          <w:szCs w:val="24"/>
          <w:lang w:val="ro-RO"/>
        </w:rPr>
        <w:t xml:space="preserve"> în </w:t>
      </w:r>
      <w:proofErr w:type="spellStart"/>
      <w:r w:rsidRPr="0080040A">
        <w:rPr>
          <w:szCs w:val="24"/>
          <w:lang w:val="ro-RO"/>
        </w:rPr>
        <w:t>condiţiile</w:t>
      </w:r>
      <w:proofErr w:type="spellEnd"/>
      <w:r w:rsidRPr="0080040A">
        <w:rPr>
          <w:szCs w:val="24"/>
          <w:lang w:val="ro-RO"/>
        </w:rPr>
        <w:t xml:space="preserve"> prevăzute de </w:t>
      </w:r>
      <w:proofErr w:type="spellStart"/>
      <w:r w:rsidRPr="0080040A">
        <w:rPr>
          <w:szCs w:val="24"/>
          <w:lang w:val="ro-RO"/>
        </w:rPr>
        <w:t>dispoziţiile</w:t>
      </w:r>
      <w:proofErr w:type="spellEnd"/>
      <w:r w:rsidRPr="0080040A">
        <w:rPr>
          <w:szCs w:val="24"/>
          <w:lang w:val="ro-RO"/>
        </w:rPr>
        <w:t xml:space="preserve"> în vigoare;</w:t>
      </w:r>
    </w:p>
    <w:p w:rsidR="002E1DB6" w:rsidRPr="0080040A" w:rsidRDefault="002E1DB6" w:rsidP="001464B8">
      <w:pPr>
        <w:tabs>
          <w:tab w:val="left" w:pos="-4590"/>
        </w:tabs>
        <w:ind w:right="372"/>
        <w:jc w:val="both"/>
        <w:rPr>
          <w:szCs w:val="24"/>
          <w:lang w:val="ro-RO"/>
        </w:rPr>
      </w:pPr>
      <w:r>
        <w:rPr>
          <w:szCs w:val="24"/>
          <w:lang w:val="ro-RO"/>
        </w:rPr>
        <w:lastRenderedPageBreak/>
        <w:t xml:space="preserve">- </w:t>
      </w:r>
      <w:proofErr w:type="spellStart"/>
      <w:r>
        <w:rPr>
          <w:szCs w:val="24"/>
          <w:lang w:val="ro-RO"/>
        </w:rPr>
        <w:t>U</w:t>
      </w:r>
      <w:r w:rsidRPr="0080040A">
        <w:rPr>
          <w:szCs w:val="24"/>
          <w:lang w:val="ro-RO"/>
        </w:rPr>
        <w:t>rmăreşte</w:t>
      </w:r>
      <w:proofErr w:type="spellEnd"/>
      <w:r w:rsidRPr="0080040A">
        <w:rPr>
          <w:szCs w:val="24"/>
          <w:lang w:val="ro-RO"/>
        </w:rPr>
        <w:t xml:space="preserve"> executarea integrală a planului de cheltuieli bugetare </w:t>
      </w:r>
      <w:proofErr w:type="spellStart"/>
      <w:r w:rsidRPr="0080040A">
        <w:rPr>
          <w:szCs w:val="24"/>
          <w:lang w:val="ro-RO"/>
        </w:rPr>
        <w:t>şi</w:t>
      </w:r>
      <w:proofErr w:type="spellEnd"/>
      <w:r w:rsidRPr="0080040A">
        <w:rPr>
          <w:szCs w:val="24"/>
          <w:lang w:val="ro-RO"/>
        </w:rPr>
        <w:t xml:space="preserve"> a planului de venituri </w:t>
      </w:r>
      <w:proofErr w:type="spellStart"/>
      <w:r w:rsidRPr="0080040A">
        <w:rPr>
          <w:szCs w:val="24"/>
          <w:lang w:val="ro-RO"/>
        </w:rPr>
        <w:t>şi</w:t>
      </w:r>
      <w:proofErr w:type="spellEnd"/>
      <w:r w:rsidRPr="0080040A">
        <w:rPr>
          <w:szCs w:val="24"/>
          <w:lang w:val="ro-RO"/>
        </w:rPr>
        <w:t xml:space="preserve"> cheltuieli pentru </w:t>
      </w:r>
      <w:proofErr w:type="spellStart"/>
      <w:r w:rsidRPr="0080040A">
        <w:rPr>
          <w:szCs w:val="24"/>
          <w:lang w:val="ro-RO"/>
        </w:rPr>
        <w:t>autofinaţare</w:t>
      </w:r>
      <w:proofErr w:type="spellEnd"/>
      <w:r w:rsidRPr="0080040A">
        <w:rPr>
          <w:szCs w:val="24"/>
          <w:lang w:val="ro-RO"/>
        </w:rPr>
        <w:t xml:space="preserve"> în scopul unei eficiente </w:t>
      </w:r>
      <w:proofErr w:type="spellStart"/>
      <w:r w:rsidRPr="0080040A">
        <w:rPr>
          <w:szCs w:val="24"/>
          <w:lang w:val="ro-RO"/>
        </w:rPr>
        <w:t>şi</w:t>
      </w:r>
      <w:proofErr w:type="spellEnd"/>
      <w:r w:rsidRPr="0080040A">
        <w:rPr>
          <w:szCs w:val="24"/>
          <w:lang w:val="ro-RO"/>
        </w:rPr>
        <w:t xml:space="preserve"> legale utilizări a fondurilor alocate, informând săptămânal </w:t>
      </w:r>
      <w:proofErr w:type="spellStart"/>
      <w:r w:rsidRPr="0080040A">
        <w:rPr>
          <w:szCs w:val="24"/>
          <w:lang w:val="ro-RO"/>
        </w:rPr>
        <w:t>şeful</w:t>
      </w:r>
      <w:proofErr w:type="spellEnd"/>
      <w:r w:rsidRPr="0080040A">
        <w:rPr>
          <w:szCs w:val="24"/>
          <w:lang w:val="ro-RO"/>
        </w:rPr>
        <w:t xml:space="preserve"> de complex în vederea luării unor măsuri operative pentru a se asigura realizarea sarcinilor planificate </w:t>
      </w:r>
      <w:proofErr w:type="spellStart"/>
      <w:r w:rsidRPr="0080040A">
        <w:rPr>
          <w:szCs w:val="24"/>
          <w:lang w:val="ro-RO"/>
        </w:rPr>
        <w:t>şi</w:t>
      </w:r>
      <w:proofErr w:type="spellEnd"/>
      <w:r w:rsidRPr="0080040A">
        <w:rPr>
          <w:szCs w:val="24"/>
          <w:lang w:val="ro-RO"/>
        </w:rPr>
        <w:t xml:space="preserve"> încadrarea strictă în creditele acordate;</w:t>
      </w:r>
    </w:p>
    <w:p w:rsidR="002E1DB6" w:rsidRDefault="002E1DB6" w:rsidP="001464B8">
      <w:pPr>
        <w:tabs>
          <w:tab w:val="left" w:pos="-4590"/>
        </w:tabs>
        <w:ind w:right="372"/>
        <w:jc w:val="both"/>
        <w:rPr>
          <w:szCs w:val="24"/>
          <w:lang w:val="ro-RO"/>
        </w:rPr>
      </w:pPr>
      <w:r>
        <w:rPr>
          <w:szCs w:val="24"/>
          <w:lang w:val="ro-RO"/>
        </w:rPr>
        <w:t>- O</w:t>
      </w:r>
      <w:r w:rsidRPr="0080040A">
        <w:rPr>
          <w:szCs w:val="24"/>
          <w:lang w:val="ro-RO"/>
        </w:rPr>
        <w:t xml:space="preserve">rganizează conform </w:t>
      </w:r>
      <w:proofErr w:type="spellStart"/>
      <w:r w:rsidRPr="0080040A">
        <w:rPr>
          <w:szCs w:val="24"/>
          <w:lang w:val="ro-RO"/>
        </w:rPr>
        <w:t>dispoziţiilor</w:t>
      </w:r>
      <w:proofErr w:type="spellEnd"/>
      <w:r w:rsidRPr="0080040A">
        <w:rPr>
          <w:szCs w:val="24"/>
          <w:lang w:val="ro-RO"/>
        </w:rPr>
        <w:t xml:space="preserve"> legale circuitul actelor justificative </w:t>
      </w:r>
      <w:proofErr w:type="spellStart"/>
      <w:r w:rsidRPr="0080040A">
        <w:rPr>
          <w:szCs w:val="24"/>
          <w:lang w:val="ro-RO"/>
        </w:rPr>
        <w:t>şi</w:t>
      </w:r>
      <w:proofErr w:type="spellEnd"/>
      <w:r w:rsidRPr="0080040A">
        <w:rPr>
          <w:szCs w:val="24"/>
          <w:lang w:val="ro-RO"/>
        </w:rPr>
        <w:t xml:space="preserve"> al documentelor contabile </w:t>
      </w:r>
      <w:proofErr w:type="spellStart"/>
      <w:r w:rsidRPr="0080040A">
        <w:rPr>
          <w:szCs w:val="24"/>
          <w:lang w:val="ro-RO"/>
        </w:rPr>
        <w:t>şi</w:t>
      </w:r>
      <w:proofErr w:type="spellEnd"/>
      <w:r w:rsidRPr="0080040A">
        <w:rPr>
          <w:szCs w:val="24"/>
          <w:lang w:val="ro-RO"/>
        </w:rPr>
        <w:t xml:space="preserve"> asigură înregistrarea lor în mod cronologic </w:t>
      </w:r>
      <w:proofErr w:type="spellStart"/>
      <w:r w:rsidRPr="0080040A">
        <w:rPr>
          <w:szCs w:val="24"/>
          <w:lang w:val="ro-RO"/>
        </w:rPr>
        <w:t>şi</w:t>
      </w:r>
      <w:proofErr w:type="spellEnd"/>
      <w:r w:rsidRPr="0080040A">
        <w:rPr>
          <w:szCs w:val="24"/>
          <w:lang w:val="ro-RO"/>
        </w:rPr>
        <w:t xml:space="preserve"> sistematic în </w:t>
      </w:r>
      <w:proofErr w:type="spellStart"/>
      <w:r w:rsidRPr="0080040A">
        <w:rPr>
          <w:szCs w:val="24"/>
          <w:lang w:val="ro-RO"/>
        </w:rPr>
        <w:t>evidenţa</w:t>
      </w:r>
      <w:proofErr w:type="spellEnd"/>
      <w:r w:rsidRPr="0080040A">
        <w:rPr>
          <w:szCs w:val="24"/>
          <w:lang w:val="ro-RO"/>
        </w:rPr>
        <w:t xml:space="preserve"> contabilă, sintetică </w:t>
      </w:r>
      <w:proofErr w:type="spellStart"/>
      <w:r w:rsidRPr="0080040A">
        <w:rPr>
          <w:szCs w:val="24"/>
          <w:lang w:val="ro-RO"/>
        </w:rPr>
        <w:t>şi</w:t>
      </w:r>
      <w:proofErr w:type="spellEnd"/>
      <w:r w:rsidRPr="0080040A">
        <w:rPr>
          <w:szCs w:val="24"/>
          <w:lang w:val="ro-RO"/>
        </w:rPr>
        <w:t xml:space="preserve"> analitica, pentru complexul de servicii, pentru cantină </w:t>
      </w:r>
      <w:proofErr w:type="spellStart"/>
      <w:r w:rsidRPr="0080040A">
        <w:rPr>
          <w:szCs w:val="24"/>
          <w:lang w:val="ro-RO"/>
        </w:rPr>
        <w:t>şi</w:t>
      </w:r>
      <w:proofErr w:type="spellEnd"/>
      <w:r w:rsidRPr="0080040A">
        <w:rPr>
          <w:szCs w:val="24"/>
          <w:lang w:val="ro-RO"/>
        </w:rPr>
        <w:t xml:space="preserve"> ateliere, având ca finalitate </w:t>
      </w:r>
      <w:proofErr w:type="spellStart"/>
      <w:r w:rsidRPr="0080040A">
        <w:rPr>
          <w:szCs w:val="24"/>
          <w:lang w:val="ro-RO"/>
        </w:rPr>
        <w:t>evidenţa</w:t>
      </w:r>
      <w:proofErr w:type="spellEnd"/>
      <w:r w:rsidRPr="0080040A">
        <w:rPr>
          <w:szCs w:val="24"/>
          <w:lang w:val="ro-RO"/>
        </w:rPr>
        <w:t xml:space="preserve"> zilnică a acestora;</w:t>
      </w:r>
    </w:p>
    <w:p w:rsidR="002E1DB6" w:rsidRDefault="002E1DB6" w:rsidP="001464B8">
      <w:pPr>
        <w:tabs>
          <w:tab w:val="left" w:pos="-4590"/>
        </w:tabs>
        <w:ind w:right="372"/>
        <w:jc w:val="both"/>
        <w:rPr>
          <w:szCs w:val="24"/>
          <w:lang w:val="ro-RO"/>
        </w:rPr>
      </w:pPr>
      <w:r>
        <w:rPr>
          <w:szCs w:val="24"/>
          <w:lang w:val="ro-RO"/>
        </w:rPr>
        <w:t xml:space="preserve">- </w:t>
      </w:r>
      <w:proofErr w:type="spellStart"/>
      <w:r>
        <w:rPr>
          <w:szCs w:val="24"/>
          <w:lang w:val="ro-RO"/>
        </w:rPr>
        <w:t>Räspunde</w:t>
      </w:r>
      <w:proofErr w:type="spellEnd"/>
      <w:r>
        <w:rPr>
          <w:szCs w:val="24"/>
          <w:lang w:val="ro-RO"/>
        </w:rPr>
        <w:t xml:space="preserve"> de operarea în </w:t>
      </w:r>
      <w:proofErr w:type="spellStart"/>
      <w:r>
        <w:rPr>
          <w:szCs w:val="24"/>
          <w:lang w:val="ro-RO"/>
        </w:rPr>
        <w:t>aplicaţia</w:t>
      </w:r>
      <w:proofErr w:type="spellEnd"/>
      <w:r>
        <w:rPr>
          <w:szCs w:val="24"/>
          <w:lang w:val="ro-RO"/>
        </w:rPr>
        <w:t xml:space="preserve"> Contabilitatea Angajamente Bugetare a Sistemului </w:t>
      </w:r>
      <w:proofErr w:type="spellStart"/>
      <w:r>
        <w:rPr>
          <w:szCs w:val="24"/>
          <w:lang w:val="ro-RO"/>
        </w:rPr>
        <w:t>Naţional</w:t>
      </w:r>
      <w:proofErr w:type="spellEnd"/>
      <w:r>
        <w:rPr>
          <w:szCs w:val="24"/>
          <w:lang w:val="ro-RO"/>
        </w:rPr>
        <w:t xml:space="preserve"> de Raportare </w:t>
      </w:r>
      <w:proofErr w:type="spellStart"/>
      <w:r>
        <w:rPr>
          <w:szCs w:val="24"/>
          <w:lang w:val="ro-RO"/>
        </w:rPr>
        <w:t>Forexebug</w:t>
      </w:r>
      <w:proofErr w:type="spellEnd"/>
      <w:r>
        <w:rPr>
          <w:szCs w:val="24"/>
          <w:lang w:val="ro-RO"/>
        </w:rPr>
        <w:t xml:space="preserve"> a cheltuielilor de personal, materiale, </w:t>
      </w:r>
      <w:proofErr w:type="spellStart"/>
      <w:r>
        <w:rPr>
          <w:szCs w:val="24"/>
          <w:lang w:val="ro-RO"/>
        </w:rPr>
        <w:t>asistenţä</w:t>
      </w:r>
      <w:proofErr w:type="spellEnd"/>
      <w:r>
        <w:rPr>
          <w:szCs w:val="24"/>
          <w:lang w:val="ro-RO"/>
        </w:rPr>
        <w:t xml:space="preserve"> </w:t>
      </w:r>
      <w:proofErr w:type="spellStart"/>
      <w:r>
        <w:rPr>
          <w:szCs w:val="24"/>
          <w:lang w:val="ro-RO"/>
        </w:rPr>
        <w:t>socialä</w:t>
      </w:r>
      <w:proofErr w:type="spellEnd"/>
      <w:r>
        <w:rPr>
          <w:szCs w:val="24"/>
          <w:lang w:val="ro-RO"/>
        </w:rPr>
        <w:t xml:space="preserve"> </w:t>
      </w:r>
      <w:proofErr w:type="spellStart"/>
      <w:r>
        <w:rPr>
          <w:szCs w:val="24"/>
          <w:lang w:val="ro-RO"/>
        </w:rPr>
        <w:t>şi</w:t>
      </w:r>
      <w:proofErr w:type="spellEnd"/>
      <w:r>
        <w:rPr>
          <w:szCs w:val="24"/>
          <w:lang w:val="ro-RO"/>
        </w:rPr>
        <w:t xml:space="preserve"> capital, aferente complexului;</w:t>
      </w:r>
    </w:p>
    <w:p w:rsidR="002E1DB6" w:rsidRPr="0080040A" w:rsidRDefault="002E1DB6" w:rsidP="001464B8">
      <w:pPr>
        <w:tabs>
          <w:tab w:val="left" w:pos="-4590"/>
        </w:tabs>
        <w:ind w:right="372"/>
        <w:jc w:val="both"/>
        <w:rPr>
          <w:szCs w:val="24"/>
          <w:lang w:val="ro-RO"/>
        </w:rPr>
      </w:pPr>
      <w:r>
        <w:rPr>
          <w:szCs w:val="24"/>
          <w:lang w:val="ro-RO"/>
        </w:rPr>
        <w:t xml:space="preserve">- Ia toate </w:t>
      </w:r>
      <w:proofErr w:type="spellStart"/>
      <w:r>
        <w:rPr>
          <w:szCs w:val="24"/>
          <w:lang w:val="ro-RO"/>
        </w:rPr>
        <w:t>mäsurile</w:t>
      </w:r>
      <w:proofErr w:type="spellEnd"/>
      <w:r>
        <w:rPr>
          <w:szCs w:val="24"/>
          <w:lang w:val="ro-RO"/>
        </w:rPr>
        <w:t xml:space="preserve"> necesare în vederea </w:t>
      </w:r>
      <w:proofErr w:type="spellStart"/>
      <w:r>
        <w:rPr>
          <w:szCs w:val="24"/>
          <w:lang w:val="ro-RO"/>
        </w:rPr>
        <w:t>utilizärii</w:t>
      </w:r>
      <w:proofErr w:type="spellEnd"/>
      <w:r>
        <w:rPr>
          <w:szCs w:val="24"/>
          <w:lang w:val="ro-RO"/>
        </w:rPr>
        <w:t xml:space="preserve"> </w:t>
      </w:r>
      <w:proofErr w:type="spellStart"/>
      <w:r>
        <w:rPr>
          <w:szCs w:val="24"/>
          <w:lang w:val="ro-RO"/>
        </w:rPr>
        <w:t>şi</w:t>
      </w:r>
      <w:proofErr w:type="spellEnd"/>
      <w:r>
        <w:rPr>
          <w:szCs w:val="24"/>
          <w:lang w:val="ro-RO"/>
        </w:rPr>
        <w:t xml:space="preserve"> </w:t>
      </w:r>
      <w:proofErr w:type="spellStart"/>
      <w:r>
        <w:rPr>
          <w:szCs w:val="24"/>
          <w:lang w:val="ro-RO"/>
        </w:rPr>
        <w:t>utilizeazä</w:t>
      </w:r>
      <w:proofErr w:type="spellEnd"/>
      <w:r>
        <w:rPr>
          <w:szCs w:val="24"/>
          <w:lang w:val="ro-RO"/>
        </w:rPr>
        <w:t xml:space="preserve"> toate modulele </w:t>
      </w:r>
      <w:proofErr w:type="spellStart"/>
      <w:r>
        <w:rPr>
          <w:szCs w:val="24"/>
          <w:lang w:val="ro-RO"/>
        </w:rPr>
        <w:t>funcţionale</w:t>
      </w:r>
      <w:proofErr w:type="spellEnd"/>
      <w:r>
        <w:rPr>
          <w:szCs w:val="24"/>
          <w:lang w:val="ro-RO"/>
        </w:rPr>
        <w:t xml:space="preserve"> ale </w:t>
      </w:r>
      <w:proofErr w:type="spellStart"/>
      <w:r>
        <w:rPr>
          <w:szCs w:val="24"/>
          <w:lang w:val="ro-RO"/>
        </w:rPr>
        <w:t>aplicaţiei</w:t>
      </w:r>
      <w:proofErr w:type="spellEnd"/>
      <w:r>
        <w:rPr>
          <w:szCs w:val="24"/>
          <w:lang w:val="ro-RO"/>
        </w:rPr>
        <w:t xml:space="preserve"> Business </w:t>
      </w:r>
      <w:proofErr w:type="spellStart"/>
      <w:r>
        <w:rPr>
          <w:szCs w:val="24"/>
          <w:lang w:val="ro-RO"/>
        </w:rPr>
        <w:t>Wiew</w:t>
      </w:r>
      <w:proofErr w:type="spellEnd"/>
      <w:r>
        <w:rPr>
          <w:szCs w:val="24"/>
          <w:lang w:val="ro-RO"/>
        </w:rPr>
        <w:t xml:space="preserve">, pentru </w:t>
      </w:r>
      <w:proofErr w:type="spellStart"/>
      <w:r>
        <w:rPr>
          <w:szCs w:val="24"/>
          <w:lang w:val="ro-RO"/>
        </w:rPr>
        <w:t>evidenţa</w:t>
      </w:r>
      <w:proofErr w:type="spellEnd"/>
      <w:r>
        <w:rPr>
          <w:szCs w:val="24"/>
          <w:lang w:val="ro-RO"/>
        </w:rPr>
        <w:t xml:space="preserve"> </w:t>
      </w:r>
      <w:proofErr w:type="spellStart"/>
      <w:r>
        <w:rPr>
          <w:szCs w:val="24"/>
          <w:lang w:val="ro-RO"/>
        </w:rPr>
        <w:t>contabilä</w:t>
      </w:r>
      <w:proofErr w:type="spellEnd"/>
      <w:r>
        <w:rPr>
          <w:szCs w:val="24"/>
          <w:lang w:val="ro-RO"/>
        </w:rPr>
        <w:t xml:space="preserve"> a complexului</w:t>
      </w:r>
    </w:p>
    <w:p w:rsidR="002E1DB6" w:rsidRPr="0080040A" w:rsidRDefault="002E1DB6" w:rsidP="001464B8">
      <w:pPr>
        <w:tabs>
          <w:tab w:val="left" w:pos="-4590"/>
        </w:tabs>
        <w:ind w:right="372"/>
        <w:jc w:val="both"/>
        <w:rPr>
          <w:szCs w:val="24"/>
          <w:lang w:val="ro-RO"/>
        </w:rPr>
      </w:pPr>
      <w:r>
        <w:rPr>
          <w:szCs w:val="24"/>
          <w:lang w:val="ro-RO"/>
        </w:rPr>
        <w:t>- V</w:t>
      </w:r>
      <w:r w:rsidRPr="0080040A">
        <w:rPr>
          <w:szCs w:val="24"/>
          <w:lang w:val="ro-RO"/>
        </w:rPr>
        <w:t xml:space="preserve">erifică legalitatea trecerii pe cheltuieli a unor sume, limitele de </w:t>
      </w:r>
      <w:proofErr w:type="spellStart"/>
      <w:r w:rsidRPr="0080040A">
        <w:rPr>
          <w:szCs w:val="24"/>
          <w:lang w:val="ro-RO"/>
        </w:rPr>
        <w:t>competenţă</w:t>
      </w:r>
      <w:proofErr w:type="spellEnd"/>
      <w:r w:rsidRPr="0080040A">
        <w:rPr>
          <w:szCs w:val="24"/>
          <w:lang w:val="ro-RO"/>
        </w:rPr>
        <w:t xml:space="preserve"> stabilite de lege precum </w:t>
      </w:r>
      <w:proofErr w:type="spellStart"/>
      <w:r w:rsidRPr="0080040A">
        <w:rPr>
          <w:szCs w:val="24"/>
          <w:lang w:val="ro-RO"/>
        </w:rPr>
        <w:t>şi</w:t>
      </w:r>
      <w:proofErr w:type="spellEnd"/>
      <w:r w:rsidRPr="0080040A">
        <w:rPr>
          <w:szCs w:val="24"/>
          <w:lang w:val="ro-RO"/>
        </w:rPr>
        <w:t xml:space="preserve"> documentele privind închirierea </w:t>
      </w:r>
      <w:proofErr w:type="spellStart"/>
      <w:r w:rsidRPr="0080040A">
        <w:rPr>
          <w:szCs w:val="24"/>
          <w:lang w:val="ro-RO"/>
        </w:rPr>
        <w:t>spaţiilor</w:t>
      </w:r>
      <w:proofErr w:type="spellEnd"/>
      <w:r w:rsidRPr="0080040A">
        <w:rPr>
          <w:szCs w:val="24"/>
          <w:lang w:val="ro-RO"/>
        </w:rPr>
        <w:t xml:space="preserve"> </w:t>
      </w:r>
      <w:proofErr w:type="spellStart"/>
      <w:r w:rsidRPr="0080040A">
        <w:rPr>
          <w:szCs w:val="24"/>
          <w:lang w:val="ro-RO"/>
        </w:rPr>
        <w:t>şi</w:t>
      </w:r>
      <w:proofErr w:type="spellEnd"/>
      <w:r w:rsidRPr="0080040A">
        <w:rPr>
          <w:szCs w:val="24"/>
          <w:lang w:val="ro-RO"/>
        </w:rPr>
        <w:t xml:space="preserve"> încasarea chiriilor;</w:t>
      </w:r>
    </w:p>
    <w:p w:rsidR="002E1DB6" w:rsidRPr="0080040A" w:rsidRDefault="002E1DB6" w:rsidP="001464B8">
      <w:pPr>
        <w:tabs>
          <w:tab w:val="left" w:pos="-4590"/>
        </w:tabs>
        <w:ind w:right="372"/>
        <w:jc w:val="both"/>
        <w:rPr>
          <w:szCs w:val="24"/>
          <w:lang w:val="ro-RO"/>
        </w:rPr>
      </w:pPr>
      <w:r>
        <w:rPr>
          <w:szCs w:val="24"/>
          <w:lang w:val="ro-RO"/>
        </w:rPr>
        <w:t xml:space="preserve">-  </w:t>
      </w:r>
      <w:proofErr w:type="spellStart"/>
      <w:r>
        <w:rPr>
          <w:szCs w:val="24"/>
          <w:lang w:val="ro-RO"/>
        </w:rPr>
        <w:t>Î</w:t>
      </w:r>
      <w:r w:rsidRPr="0080040A">
        <w:rPr>
          <w:szCs w:val="24"/>
          <w:lang w:val="ro-RO"/>
        </w:rPr>
        <w:t>ntocmeşte</w:t>
      </w:r>
      <w:proofErr w:type="spellEnd"/>
      <w:r w:rsidRPr="0080040A">
        <w:rPr>
          <w:szCs w:val="24"/>
          <w:lang w:val="ro-RO"/>
        </w:rPr>
        <w:t xml:space="preserve"> lunar </w:t>
      </w:r>
      <w:proofErr w:type="spellStart"/>
      <w:r w:rsidRPr="0080040A">
        <w:rPr>
          <w:szCs w:val="24"/>
          <w:lang w:val="ro-RO"/>
        </w:rPr>
        <w:t>balanţe</w:t>
      </w:r>
      <w:proofErr w:type="spellEnd"/>
      <w:r w:rsidRPr="0080040A">
        <w:rPr>
          <w:szCs w:val="24"/>
          <w:lang w:val="ro-RO"/>
        </w:rPr>
        <w:t xml:space="preserve"> de verificare;</w:t>
      </w:r>
    </w:p>
    <w:p w:rsidR="002E1DB6" w:rsidRPr="0080040A" w:rsidRDefault="002E1DB6" w:rsidP="001464B8">
      <w:pPr>
        <w:tabs>
          <w:tab w:val="left" w:pos="-4590"/>
        </w:tabs>
        <w:ind w:right="372"/>
        <w:jc w:val="both"/>
        <w:rPr>
          <w:szCs w:val="24"/>
          <w:lang w:val="ro-RO"/>
        </w:rPr>
      </w:pPr>
      <w:r>
        <w:rPr>
          <w:szCs w:val="24"/>
          <w:lang w:val="ro-RO"/>
        </w:rPr>
        <w:t xml:space="preserve">- </w:t>
      </w:r>
      <w:proofErr w:type="spellStart"/>
      <w:r>
        <w:rPr>
          <w:szCs w:val="24"/>
          <w:lang w:val="ro-RO"/>
        </w:rPr>
        <w:t>Î</w:t>
      </w:r>
      <w:r w:rsidRPr="0080040A">
        <w:rPr>
          <w:szCs w:val="24"/>
          <w:lang w:val="ro-RO"/>
        </w:rPr>
        <w:t>ntocmeşte</w:t>
      </w:r>
      <w:proofErr w:type="spellEnd"/>
      <w:r w:rsidRPr="0080040A">
        <w:rPr>
          <w:szCs w:val="24"/>
          <w:lang w:val="ro-RO"/>
        </w:rPr>
        <w:t xml:space="preserve"> </w:t>
      </w:r>
      <w:proofErr w:type="spellStart"/>
      <w:r w:rsidRPr="0080040A">
        <w:rPr>
          <w:szCs w:val="24"/>
          <w:lang w:val="ro-RO"/>
        </w:rPr>
        <w:t>balanţa</w:t>
      </w:r>
      <w:proofErr w:type="spellEnd"/>
      <w:r w:rsidRPr="0080040A">
        <w:rPr>
          <w:szCs w:val="24"/>
          <w:lang w:val="ro-RO"/>
        </w:rPr>
        <w:t xml:space="preserve"> analitică trimestrială pentru obiectele de inventar, anuale pentru mijloace fixe </w:t>
      </w:r>
      <w:proofErr w:type="spellStart"/>
      <w:r w:rsidRPr="0080040A">
        <w:rPr>
          <w:szCs w:val="24"/>
          <w:lang w:val="ro-RO"/>
        </w:rPr>
        <w:t>şi</w:t>
      </w:r>
      <w:proofErr w:type="spellEnd"/>
      <w:r w:rsidRPr="0080040A">
        <w:rPr>
          <w:szCs w:val="24"/>
          <w:lang w:val="ro-RO"/>
        </w:rPr>
        <w:t xml:space="preserve"> lunar pentru alimente </w:t>
      </w:r>
      <w:proofErr w:type="spellStart"/>
      <w:r w:rsidRPr="0080040A">
        <w:rPr>
          <w:szCs w:val="24"/>
          <w:lang w:val="ro-RO"/>
        </w:rPr>
        <w:t>şi</w:t>
      </w:r>
      <w:proofErr w:type="spellEnd"/>
      <w:r w:rsidRPr="0080040A">
        <w:rPr>
          <w:szCs w:val="24"/>
          <w:lang w:val="ro-RO"/>
        </w:rPr>
        <w:t xml:space="preserve"> materiale de </w:t>
      </w:r>
      <w:proofErr w:type="spellStart"/>
      <w:r w:rsidRPr="0080040A">
        <w:rPr>
          <w:szCs w:val="24"/>
          <w:lang w:val="ro-RO"/>
        </w:rPr>
        <w:t>curăţenie</w:t>
      </w:r>
      <w:proofErr w:type="spellEnd"/>
      <w:r w:rsidRPr="0080040A">
        <w:rPr>
          <w:szCs w:val="24"/>
          <w:lang w:val="ro-RO"/>
        </w:rPr>
        <w:t>;</w:t>
      </w:r>
    </w:p>
    <w:p w:rsidR="002E1DB6" w:rsidRPr="0080040A" w:rsidRDefault="002E1DB6" w:rsidP="001464B8">
      <w:pPr>
        <w:tabs>
          <w:tab w:val="left" w:pos="-4590"/>
        </w:tabs>
        <w:ind w:right="372"/>
        <w:jc w:val="both"/>
        <w:rPr>
          <w:szCs w:val="24"/>
          <w:lang w:val="ro-RO"/>
        </w:rPr>
      </w:pPr>
      <w:r>
        <w:rPr>
          <w:szCs w:val="24"/>
          <w:lang w:val="ro-RO"/>
        </w:rPr>
        <w:t>- C</w:t>
      </w:r>
      <w:r w:rsidRPr="0080040A">
        <w:rPr>
          <w:szCs w:val="24"/>
          <w:lang w:val="ro-RO"/>
        </w:rPr>
        <w:t xml:space="preserve">lasează </w:t>
      </w:r>
      <w:proofErr w:type="spellStart"/>
      <w:r w:rsidRPr="0080040A">
        <w:rPr>
          <w:szCs w:val="24"/>
          <w:lang w:val="ro-RO"/>
        </w:rPr>
        <w:t>şi</w:t>
      </w:r>
      <w:proofErr w:type="spellEnd"/>
      <w:r w:rsidRPr="0080040A">
        <w:rPr>
          <w:szCs w:val="24"/>
          <w:lang w:val="ro-RO"/>
        </w:rPr>
        <w:t xml:space="preserve"> păstrează toate actele justificative de cheltuieli, documentele contabile, </w:t>
      </w:r>
      <w:proofErr w:type="spellStart"/>
      <w:r w:rsidRPr="0080040A">
        <w:rPr>
          <w:szCs w:val="24"/>
          <w:lang w:val="ro-RO"/>
        </w:rPr>
        <w:t>fişele</w:t>
      </w:r>
      <w:proofErr w:type="spellEnd"/>
      <w:r w:rsidRPr="0080040A">
        <w:rPr>
          <w:szCs w:val="24"/>
          <w:lang w:val="ro-RO"/>
        </w:rPr>
        <w:t xml:space="preserve">, </w:t>
      </w:r>
      <w:proofErr w:type="spellStart"/>
      <w:r w:rsidRPr="0080040A">
        <w:rPr>
          <w:szCs w:val="24"/>
          <w:lang w:val="ro-RO"/>
        </w:rPr>
        <w:t>balanţele</w:t>
      </w:r>
      <w:proofErr w:type="spellEnd"/>
      <w:r w:rsidRPr="0080040A">
        <w:rPr>
          <w:szCs w:val="24"/>
          <w:lang w:val="ro-RO"/>
        </w:rPr>
        <w:t xml:space="preserve"> de verificare;</w:t>
      </w:r>
    </w:p>
    <w:p w:rsidR="002E1DB6" w:rsidRPr="0080040A" w:rsidRDefault="002E1DB6" w:rsidP="001464B8">
      <w:pPr>
        <w:tabs>
          <w:tab w:val="left" w:pos="-4590"/>
        </w:tabs>
        <w:ind w:right="372"/>
        <w:jc w:val="both"/>
        <w:rPr>
          <w:szCs w:val="24"/>
          <w:lang w:val="ro-RO"/>
        </w:rPr>
      </w:pPr>
      <w:r>
        <w:rPr>
          <w:szCs w:val="24"/>
          <w:lang w:val="ro-RO"/>
        </w:rPr>
        <w:t xml:space="preserve">- </w:t>
      </w:r>
      <w:proofErr w:type="spellStart"/>
      <w:r>
        <w:rPr>
          <w:szCs w:val="24"/>
          <w:lang w:val="ro-RO"/>
        </w:rPr>
        <w:t>Î</w:t>
      </w:r>
      <w:r w:rsidRPr="0080040A">
        <w:rPr>
          <w:szCs w:val="24"/>
          <w:lang w:val="ro-RO"/>
        </w:rPr>
        <w:t>ntocmeşte</w:t>
      </w:r>
      <w:proofErr w:type="spellEnd"/>
      <w:r w:rsidRPr="0080040A">
        <w:rPr>
          <w:szCs w:val="24"/>
          <w:lang w:val="ro-RO"/>
        </w:rPr>
        <w:t xml:space="preserve"> dările de seamă contabile </w:t>
      </w:r>
      <w:proofErr w:type="spellStart"/>
      <w:r w:rsidRPr="0080040A">
        <w:rPr>
          <w:szCs w:val="24"/>
          <w:lang w:val="ro-RO"/>
        </w:rPr>
        <w:t>şi</w:t>
      </w:r>
      <w:proofErr w:type="spellEnd"/>
      <w:r w:rsidRPr="0080040A">
        <w:rPr>
          <w:szCs w:val="24"/>
          <w:lang w:val="ro-RO"/>
        </w:rPr>
        <w:t xml:space="preserve"> cele statistice privind plata salariilor, precum </w:t>
      </w:r>
      <w:proofErr w:type="spellStart"/>
      <w:r w:rsidRPr="0080040A">
        <w:rPr>
          <w:szCs w:val="24"/>
          <w:lang w:val="ro-RO"/>
        </w:rPr>
        <w:t>şi</w:t>
      </w:r>
      <w:proofErr w:type="spellEnd"/>
      <w:r w:rsidRPr="0080040A">
        <w:rPr>
          <w:szCs w:val="24"/>
          <w:lang w:val="ro-RO"/>
        </w:rPr>
        <w:t xml:space="preserve"> contul de </w:t>
      </w:r>
      <w:proofErr w:type="spellStart"/>
      <w:r w:rsidRPr="0080040A">
        <w:rPr>
          <w:szCs w:val="24"/>
          <w:lang w:val="ro-RO"/>
        </w:rPr>
        <w:t>execuţie</w:t>
      </w:r>
      <w:proofErr w:type="spellEnd"/>
      <w:r w:rsidRPr="0080040A">
        <w:rPr>
          <w:szCs w:val="24"/>
          <w:lang w:val="ro-RO"/>
        </w:rPr>
        <w:t xml:space="preserve"> bugetară;</w:t>
      </w:r>
    </w:p>
    <w:p w:rsidR="002E1DB6" w:rsidRPr="0080040A" w:rsidRDefault="002E1DB6" w:rsidP="001464B8">
      <w:pPr>
        <w:tabs>
          <w:tab w:val="left" w:pos="-4590"/>
        </w:tabs>
        <w:ind w:right="372"/>
        <w:jc w:val="both"/>
        <w:rPr>
          <w:szCs w:val="24"/>
          <w:lang w:val="ro-RO"/>
        </w:rPr>
      </w:pPr>
      <w:r>
        <w:rPr>
          <w:szCs w:val="24"/>
          <w:lang w:val="ro-RO"/>
        </w:rPr>
        <w:t xml:space="preserve">- </w:t>
      </w:r>
      <w:proofErr w:type="spellStart"/>
      <w:r>
        <w:rPr>
          <w:szCs w:val="24"/>
          <w:lang w:val="ro-RO"/>
        </w:rPr>
        <w:t>Î</w:t>
      </w:r>
      <w:r w:rsidRPr="0080040A">
        <w:rPr>
          <w:szCs w:val="24"/>
          <w:lang w:val="ro-RO"/>
        </w:rPr>
        <w:t>ntocmeşte</w:t>
      </w:r>
      <w:proofErr w:type="spellEnd"/>
      <w:r w:rsidRPr="0080040A">
        <w:rPr>
          <w:szCs w:val="24"/>
          <w:lang w:val="ro-RO"/>
        </w:rPr>
        <w:t xml:space="preserve"> formele pentru efectuarea încasărilor </w:t>
      </w:r>
      <w:proofErr w:type="spellStart"/>
      <w:r w:rsidRPr="0080040A">
        <w:rPr>
          <w:szCs w:val="24"/>
          <w:lang w:val="ro-RO"/>
        </w:rPr>
        <w:t>şi</w:t>
      </w:r>
      <w:proofErr w:type="spellEnd"/>
      <w:r w:rsidRPr="0080040A">
        <w:rPr>
          <w:szCs w:val="24"/>
          <w:lang w:val="ro-RO"/>
        </w:rPr>
        <w:t xml:space="preserve"> </w:t>
      </w:r>
      <w:proofErr w:type="spellStart"/>
      <w:r w:rsidRPr="0080040A">
        <w:rPr>
          <w:szCs w:val="24"/>
          <w:lang w:val="ro-RO"/>
        </w:rPr>
        <w:t>plăţilor</w:t>
      </w:r>
      <w:proofErr w:type="spellEnd"/>
      <w:r w:rsidRPr="0080040A">
        <w:rPr>
          <w:szCs w:val="24"/>
          <w:lang w:val="ro-RO"/>
        </w:rPr>
        <w:t xml:space="preserve"> în numerar sau prin conturile bancare pentru urmărirea debitelor de orice fel </w:t>
      </w:r>
      <w:proofErr w:type="spellStart"/>
      <w:r w:rsidRPr="0080040A">
        <w:rPr>
          <w:szCs w:val="24"/>
          <w:lang w:val="ro-RO"/>
        </w:rPr>
        <w:t>şi</w:t>
      </w:r>
      <w:proofErr w:type="spellEnd"/>
      <w:r w:rsidRPr="0080040A">
        <w:rPr>
          <w:szCs w:val="24"/>
          <w:lang w:val="ro-RO"/>
        </w:rPr>
        <w:t xml:space="preserve"> pentru achitarea creditelor;</w:t>
      </w:r>
    </w:p>
    <w:p w:rsidR="002E1DB6" w:rsidRPr="0080040A" w:rsidRDefault="002E1DB6" w:rsidP="001464B8">
      <w:pPr>
        <w:tabs>
          <w:tab w:val="left" w:pos="-4590"/>
        </w:tabs>
        <w:ind w:right="372"/>
        <w:jc w:val="both"/>
        <w:rPr>
          <w:szCs w:val="24"/>
          <w:lang w:val="ro-RO"/>
        </w:rPr>
      </w:pPr>
      <w:r>
        <w:rPr>
          <w:szCs w:val="24"/>
          <w:lang w:val="ro-RO"/>
        </w:rPr>
        <w:t xml:space="preserve">- </w:t>
      </w:r>
      <w:proofErr w:type="spellStart"/>
      <w:r>
        <w:rPr>
          <w:szCs w:val="24"/>
          <w:lang w:val="ro-RO"/>
        </w:rPr>
        <w:t>P</w:t>
      </w:r>
      <w:r w:rsidRPr="0080040A">
        <w:rPr>
          <w:szCs w:val="24"/>
          <w:lang w:val="ro-RO"/>
        </w:rPr>
        <w:t>rimeşte</w:t>
      </w:r>
      <w:proofErr w:type="spellEnd"/>
      <w:r w:rsidRPr="0080040A">
        <w:rPr>
          <w:szCs w:val="24"/>
          <w:lang w:val="ro-RO"/>
        </w:rPr>
        <w:t xml:space="preserve"> </w:t>
      </w:r>
      <w:proofErr w:type="spellStart"/>
      <w:r w:rsidRPr="0080040A">
        <w:rPr>
          <w:szCs w:val="24"/>
          <w:lang w:val="ro-RO"/>
        </w:rPr>
        <w:t>şi</w:t>
      </w:r>
      <w:proofErr w:type="spellEnd"/>
      <w:r w:rsidRPr="0080040A">
        <w:rPr>
          <w:szCs w:val="24"/>
          <w:lang w:val="ro-RO"/>
        </w:rPr>
        <w:t xml:space="preserve"> execută formele de poprire </w:t>
      </w:r>
      <w:proofErr w:type="spellStart"/>
      <w:r w:rsidRPr="0080040A">
        <w:rPr>
          <w:szCs w:val="24"/>
          <w:lang w:val="ro-RO"/>
        </w:rPr>
        <w:t>şi</w:t>
      </w:r>
      <w:proofErr w:type="spellEnd"/>
      <w:r w:rsidRPr="0080040A">
        <w:rPr>
          <w:szCs w:val="24"/>
          <w:lang w:val="ro-RO"/>
        </w:rPr>
        <w:t xml:space="preserve"> sprijină realizarea titlurilor executorii, a contractelor încheiate de personalul muncitor al </w:t>
      </w:r>
      <w:proofErr w:type="spellStart"/>
      <w:r w:rsidRPr="0080040A">
        <w:rPr>
          <w:szCs w:val="24"/>
          <w:lang w:val="ro-RO"/>
        </w:rPr>
        <w:t>unităţii</w:t>
      </w:r>
      <w:proofErr w:type="spellEnd"/>
      <w:r w:rsidRPr="0080040A">
        <w:rPr>
          <w:szCs w:val="24"/>
          <w:lang w:val="ro-RO"/>
        </w:rPr>
        <w:t xml:space="preserve"> cu </w:t>
      </w:r>
      <w:proofErr w:type="spellStart"/>
      <w:r w:rsidRPr="0080040A">
        <w:rPr>
          <w:szCs w:val="24"/>
          <w:lang w:val="ro-RO"/>
        </w:rPr>
        <w:t>societăţile</w:t>
      </w:r>
      <w:proofErr w:type="spellEnd"/>
      <w:r w:rsidRPr="0080040A">
        <w:rPr>
          <w:szCs w:val="24"/>
          <w:lang w:val="ro-RO"/>
        </w:rPr>
        <w:t xml:space="preserve"> comerciale, efectuează </w:t>
      </w:r>
      <w:proofErr w:type="spellStart"/>
      <w:r w:rsidRPr="0080040A">
        <w:rPr>
          <w:szCs w:val="24"/>
          <w:lang w:val="ro-RO"/>
        </w:rPr>
        <w:t>reţinerile</w:t>
      </w:r>
      <w:proofErr w:type="spellEnd"/>
      <w:r w:rsidRPr="0080040A">
        <w:rPr>
          <w:szCs w:val="24"/>
          <w:lang w:val="ro-RO"/>
        </w:rPr>
        <w:t xml:space="preserve"> respective în statele de plată;</w:t>
      </w:r>
    </w:p>
    <w:p w:rsidR="002E1DB6" w:rsidRPr="0080040A" w:rsidRDefault="002E1DB6" w:rsidP="001464B8">
      <w:pPr>
        <w:tabs>
          <w:tab w:val="left" w:pos="-4590"/>
        </w:tabs>
        <w:ind w:right="372"/>
        <w:jc w:val="both"/>
        <w:rPr>
          <w:szCs w:val="24"/>
          <w:lang w:val="ro-RO"/>
        </w:rPr>
      </w:pPr>
      <w:r>
        <w:rPr>
          <w:szCs w:val="24"/>
          <w:lang w:val="ro-RO"/>
        </w:rPr>
        <w:t>- Ră</w:t>
      </w:r>
      <w:r w:rsidRPr="0080040A">
        <w:rPr>
          <w:szCs w:val="24"/>
          <w:lang w:val="ro-RO"/>
        </w:rPr>
        <w:t xml:space="preserve">spunde de inventarierea valorilor materiale </w:t>
      </w:r>
      <w:proofErr w:type="spellStart"/>
      <w:r w:rsidRPr="0080040A">
        <w:rPr>
          <w:szCs w:val="24"/>
          <w:lang w:val="ro-RO"/>
        </w:rPr>
        <w:t>şi</w:t>
      </w:r>
      <w:proofErr w:type="spellEnd"/>
      <w:r w:rsidRPr="0080040A">
        <w:rPr>
          <w:szCs w:val="24"/>
          <w:lang w:val="ro-RO"/>
        </w:rPr>
        <w:t xml:space="preserve"> </w:t>
      </w:r>
      <w:proofErr w:type="spellStart"/>
      <w:r w:rsidRPr="0080040A">
        <w:rPr>
          <w:szCs w:val="24"/>
          <w:lang w:val="ro-RO"/>
        </w:rPr>
        <w:t>băneşti</w:t>
      </w:r>
      <w:proofErr w:type="spellEnd"/>
      <w:r w:rsidRPr="0080040A">
        <w:rPr>
          <w:szCs w:val="24"/>
          <w:lang w:val="ro-RO"/>
        </w:rPr>
        <w:t xml:space="preserve">, </w:t>
      </w:r>
      <w:proofErr w:type="spellStart"/>
      <w:r w:rsidRPr="0080040A">
        <w:rPr>
          <w:szCs w:val="24"/>
          <w:lang w:val="ro-RO"/>
        </w:rPr>
        <w:t>instruieşte</w:t>
      </w:r>
      <w:proofErr w:type="spellEnd"/>
      <w:r w:rsidRPr="0080040A">
        <w:rPr>
          <w:szCs w:val="24"/>
          <w:lang w:val="ro-RO"/>
        </w:rPr>
        <w:t xml:space="preserve"> </w:t>
      </w:r>
      <w:proofErr w:type="spellStart"/>
      <w:r w:rsidRPr="0080040A">
        <w:rPr>
          <w:szCs w:val="24"/>
          <w:lang w:val="ro-RO"/>
        </w:rPr>
        <w:t>şi</w:t>
      </w:r>
      <w:proofErr w:type="spellEnd"/>
      <w:r w:rsidRPr="0080040A">
        <w:rPr>
          <w:szCs w:val="24"/>
          <w:lang w:val="ro-RO"/>
        </w:rPr>
        <w:t xml:space="preserve"> controlează periodic personalul </w:t>
      </w:r>
      <w:proofErr w:type="spellStart"/>
      <w:r w:rsidRPr="0080040A">
        <w:rPr>
          <w:szCs w:val="24"/>
          <w:lang w:val="ro-RO"/>
        </w:rPr>
        <w:t>unităţii</w:t>
      </w:r>
      <w:proofErr w:type="spellEnd"/>
      <w:r w:rsidRPr="0080040A">
        <w:rPr>
          <w:szCs w:val="24"/>
          <w:lang w:val="ro-RO"/>
        </w:rPr>
        <w:t xml:space="preserve"> care gestionează bunuri;</w:t>
      </w:r>
    </w:p>
    <w:p w:rsidR="002E1DB6" w:rsidRPr="0080040A" w:rsidRDefault="002E1DB6" w:rsidP="001464B8">
      <w:pPr>
        <w:tabs>
          <w:tab w:val="left" w:pos="-4590"/>
        </w:tabs>
        <w:ind w:right="372"/>
        <w:jc w:val="both"/>
        <w:rPr>
          <w:szCs w:val="24"/>
          <w:lang w:val="ro-RO"/>
        </w:rPr>
      </w:pPr>
      <w:r>
        <w:rPr>
          <w:szCs w:val="24"/>
          <w:lang w:val="ro-RO"/>
        </w:rPr>
        <w:t>- C</w:t>
      </w:r>
      <w:r w:rsidRPr="0080040A">
        <w:rPr>
          <w:szCs w:val="24"/>
          <w:lang w:val="ro-RO"/>
        </w:rPr>
        <w:t xml:space="preserve">onstituie contracte de </w:t>
      </w:r>
      <w:proofErr w:type="spellStart"/>
      <w:r w:rsidRPr="0080040A">
        <w:rPr>
          <w:szCs w:val="24"/>
          <w:lang w:val="ro-RO"/>
        </w:rPr>
        <w:t>garanţii</w:t>
      </w:r>
      <w:proofErr w:type="spellEnd"/>
      <w:r w:rsidRPr="0080040A">
        <w:rPr>
          <w:szCs w:val="24"/>
          <w:lang w:val="ro-RO"/>
        </w:rPr>
        <w:t xml:space="preserve"> pentru gestionari </w:t>
      </w:r>
      <w:proofErr w:type="spellStart"/>
      <w:r w:rsidRPr="0080040A">
        <w:rPr>
          <w:szCs w:val="24"/>
          <w:lang w:val="ro-RO"/>
        </w:rPr>
        <w:t>şi</w:t>
      </w:r>
      <w:proofErr w:type="spellEnd"/>
      <w:r w:rsidRPr="0080040A">
        <w:rPr>
          <w:szCs w:val="24"/>
          <w:lang w:val="ro-RO"/>
        </w:rPr>
        <w:t xml:space="preserve"> </w:t>
      </w:r>
      <w:proofErr w:type="spellStart"/>
      <w:r w:rsidRPr="0080040A">
        <w:rPr>
          <w:szCs w:val="24"/>
          <w:lang w:val="ro-RO"/>
        </w:rPr>
        <w:t>urmăreşte</w:t>
      </w:r>
      <w:proofErr w:type="spellEnd"/>
      <w:r w:rsidRPr="0080040A">
        <w:rPr>
          <w:szCs w:val="24"/>
          <w:lang w:val="ro-RO"/>
        </w:rPr>
        <w:t xml:space="preserve"> modul de formare al </w:t>
      </w:r>
      <w:proofErr w:type="spellStart"/>
      <w:r w:rsidRPr="0080040A">
        <w:rPr>
          <w:szCs w:val="24"/>
          <w:lang w:val="ro-RO"/>
        </w:rPr>
        <w:t>garanţiilor</w:t>
      </w:r>
      <w:proofErr w:type="spellEnd"/>
      <w:r w:rsidRPr="0080040A">
        <w:rPr>
          <w:szCs w:val="24"/>
          <w:lang w:val="ro-RO"/>
        </w:rPr>
        <w:t xml:space="preserve"> materiale;</w:t>
      </w:r>
    </w:p>
    <w:p w:rsidR="002E1DB6" w:rsidRPr="0080040A" w:rsidRDefault="002E1DB6" w:rsidP="001464B8">
      <w:pPr>
        <w:tabs>
          <w:tab w:val="left" w:pos="-4590"/>
        </w:tabs>
        <w:ind w:right="372"/>
        <w:jc w:val="both"/>
        <w:rPr>
          <w:szCs w:val="24"/>
          <w:lang w:val="ro-RO"/>
        </w:rPr>
      </w:pPr>
      <w:r>
        <w:rPr>
          <w:szCs w:val="24"/>
          <w:lang w:val="ro-RO"/>
        </w:rPr>
        <w:t xml:space="preserve">-  </w:t>
      </w:r>
      <w:proofErr w:type="spellStart"/>
      <w:r>
        <w:rPr>
          <w:szCs w:val="24"/>
          <w:lang w:val="ro-RO"/>
        </w:rPr>
        <w:t>Î</w:t>
      </w:r>
      <w:r w:rsidRPr="0080040A">
        <w:rPr>
          <w:szCs w:val="24"/>
          <w:lang w:val="ro-RO"/>
        </w:rPr>
        <w:t>ntocmeşte</w:t>
      </w:r>
      <w:proofErr w:type="spellEnd"/>
      <w:r w:rsidRPr="0080040A">
        <w:rPr>
          <w:szCs w:val="24"/>
          <w:lang w:val="ro-RO"/>
        </w:rPr>
        <w:t xml:space="preserve">  </w:t>
      </w:r>
      <w:proofErr w:type="spellStart"/>
      <w:r w:rsidRPr="0080040A">
        <w:rPr>
          <w:szCs w:val="24"/>
          <w:lang w:val="ro-RO"/>
        </w:rPr>
        <w:t>şi</w:t>
      </w:r>
      <w:proofErr w:type="spellEnd"/>
      <w:r w:rsidRPr="0080040A">
        <w:rPr>
          <w:szCs w:val="24"/>
          <w:lang w:val="ro-RO"/>
        </w:rPr>
        <w:t xml:space="preserve"> execută planul </w:t>
      </w:r>
      <w:proofErr w:type="spellStart"/>
      <w:r w:rsidRPr="0080040A">
        <w:rPr>
          <w:szCs w:val="24"/>
          <w:lang w:val="ro-RO"/>
        </w:rPr>
        <w:t>forţei</w:t>
      </w:r>
      <w:proofErr w:type="spellEnd"/>
      <w:r w:rsidRPr="0080040A">
        <w:rPr>
          <w:szCs w:val="24"/>
          <w:lang w:val="ro-RO"/>
        </w:rPr>
        <w:t xml:space="preserve"> de muncă </w:t>
      </w:r>
      <w:proofErr w:type="spellStart"/>
      <w:r w:rsidRPr="0080040A">
        <w:rPr>
          <w:szCs w:val="24"/>
          <w:lang w:val="ro-RO"/>
        </w:rPr>
        <w:t>şi</w:t>
      </w:r>
      <w:proofErr w:type="spellEnd"/>
      <w:r w:rsidRPr="0080040A">
        <w:rPr>
          <w:szCs w:val="24"/>
          <w:lang w:val="ro-RO"/>
        </w:rPr>
        <w:t xml:space="preserve"> al fondului de salarii al </w:t>
      </w:r>
      <w:proofErr w:type="spellStart"/>
      <w:r w:rsidRPr="0080040A">
        <w:rPr>
          <w:szCs w:val="24"/>
          <w:lang w:val="ro-RO"/>
        </w:rPr>
        <w:t>unităţii</w:t>
      </w:r>
      <w:proofErr w:type="spellEnd"/>
      <w:r w:rsidRPr="0080040A">
        <w:rPr>
          <w:szCs w:val="24"/>
          <w:lang w:val="ro-RO"/>
        </w:rPr>
        <w:t xml:space="preserve"> în conformitate cu statul de </w:t>
      </w:r>
      <w:proofErr w:type="spellStart"/>
      <w:r w:rsidRPr="0080040A">
        <w:rPr>
          <w:szCs w:val="24"/>
          <w:lang w:val="ro-RO"/>
        </w:rPr>
        <w:t>funcţii</w:t>
      </w:r>
      <w:proofErr w:type="spellEnd"/>
      <w:r w:rsidRPr="0080040A">
        <w:rPr>
          <w:szCs w:val="24"/>
          <w:lang w:val="ro-RO"/>
        </w:rPr>
        <w:t xml:space="preserve"> al complexului;</w:t>
      </w:r>
    </w:p>
    <w:p w:rsidR="002E1DB6" w:rsidRPr="0080040A" w:rsidRDefault="002E1DB6" w:rsidP="001464B8">
      <w:pPr>
        <w:tabs>
          <w:tab w:val="left" w:pos="-4590"/>
        </w:tabs>
        <w:ind w:right="372"/>
        <w:jc w:val="both"/>
        <w:rPr>
          <w:szCs w:val="24"/>
          <w:lang w:val="ro-RO"/>
        </w:rPr>
      </w:pPr>
      <w:r>
        <w:rPr>
          <w:szCs w:val="24"/>
          <w:lang w:val="ro-RO"/>
        </w:rPr>
        <w:t xml:space="preserve">-  </w:t>
      </w:r>
      <w:proofErr w:type="spellStart"/>
      <w:r>
        <w:rPr>
          <w:szCs w:val="24"/>
          <w:lang w:val="ro-RO"/>
        </w:rPr>
        <w:t>U</w:t>
      </w:r>
      <w:r w:rsidRPr="0080040A">
        <w:rPr>
          <w:szCs w:val="24"/>
          <w:lang w:val="ro-RO"/>
        </w:rPr>
        <w:t>rmăreşte</w:t>
      </w:r>
      <w:proofErr w:type="spellEnd"/>
      <w:r w:rsidRPr="0080040A">
        <w:rPr>
          <w:szCs w:val="24"/>
          <w:lang w:val="ro-RO"/>
        </w:rPr>
        <w:t xml:space="preserve"> aplicarea </w:t>
      </w:r>
      <w:proofErr w:type="spellStart"/>
      <w:r w:rsidRPr="0080040A">
        <w:rPr>
          <w:szCs w:val="24"/>
          <w:lang w:val="ro-RO"/>
        </w:rPr>
        <w:t>şi</w:t>
      </w:r>
      <w:proofErr w:type="spellEnd"/>
      <w:r w:rsidRPr="0080040A">
        <w:rPr>
          <w:szCs w:val="24"/>
          <w:lang w:val="ro-RO"/>
        </w:rPr>
        <w:t xml:space="preserve"> respectarea </w:t>
      </w:r>
      <w:proofErr w:type="spellStart"/>
      <w:r w:rsidRPr="0080040A">
        <w:rPr>
          <w:szCs w:val="24"/>
          <w:lang w:val="ro-RO"/>
        </w:rPr>
        <w:t>dispoziţiilor</w:t>
      </w:r>
      <w:proofErr w:type="spellEnd"/>
      <w:r w:rsidRPr="0080040A">
        <w:rPr>
          <w:szCs w:val="24"/>
          <w:lang w:val="ro-RO"/>
        </w:rPr>
        <w:t xml:space="preserve"> legale privind salarizarea </w:t>
      </w:r>
      <w:proofErr w:type="spellStart"/>
      <w:r w:rsidRPr="0080040A">
        <w:rPr>
          <w:szCs w:val="24"/>
          <w:lang w:val="ro-RO"/>
        </w:rPr>
        <w:t>şi</w:t>
      </w:r>
      <w:proofErr w:type="spellEnd"/>
      <w:r w:rsidRPr="0080040A">
        <w:rPr>
          <w:szCs w:val="24"/>
          <w:lang w:val="ro-RO"/>
        </w:rPr>
        <w:t xml:space="preserve"> drepturile personalului didactic </w:t>
      </w:r>
      <w:proofErr w:type="spellStart"/>
      <w:r w:rsidRPr="0080040A">
        <w:rPr>
          <w:szCs w:val="24"/>
          <w:lang w:val="ro-RO"/>
        </w:rPr>
        <w:t>şi</w:t>
      </w:r>
      <w:proofErr w:type="spellEnd"/>
      <w:r w:rsidRPr="0080040A">
        <w:rPr>
          <w:szCs w:val="24"/>
          <w:lang w:val="ro-RO"/>
        </w:rPr>
        <w:t xml:space="preserve"> administrativ;</w:t>
      </w:r>
    </w:p>
    <w:p w:rsidR="002E1DB6" w:rsidRPr="0080040A" w:rsidRDefault="002E1DB6" w:rsidP="001464B8">
      <w:pPr>
        <w:tabs>
          <w:tab w:val="left" w:pos="-4590"/>
        </w:tabs>
        <w:ind w:right="372"/>
        <w:jc w:val="both"/>
        <w:rPr>
          <w:szCs w:val="24"/>
          <w:lang w:val="ro-RO"/>
        </w:rPr>
      </w:pPr>
      <w:r>
        <w:rPr>
          <w:szCs w:val="24"/>
          <w:lang w:val="ro-RO"/>
        </w:rPr>
        <w:t>-  D</w:t>
      </w:r>
      <w:r w:rsidRPr="0080040A">
        <w:rPr>
          <w:szCs w:val="24"/>
          <w:lang w:val="ro-RO"/>
        </w:rPr>
        <w:t xml:space="preserve">uce la îndeplinire deciziile cu privire la răspunderea materială </w:t>
      </w:r>
      <w:proofErr w:type="spellStart"/>
      <w:r w:rsidRPr="0080040A">
        <w:rPr>
          <w:szCs w:val="24"/>
          <w:lang w:val="ro-RO"/>
        </w:rPr>
        <w:t>şi</w:t>
      </w:r>
      <w:proofErr w:type="spellEnd"/>
      <w:r w:rsidRPr="0080040A">
        <w:rPr>
          <w:szCs w:val="24"/>
          <w:lang w:val="ro-RO"/>
        </w:rPr>
        <w:t xml:space="preserve"> administrativă a </w:t>
      </w:r>
      <w:proofErr w:type="spellStart"/>
      <w:r w:rsidRPr="0080040A">
        <w:rPr>
          <w:szCs w:val="24"/>
          <w:lang w:val="ro-RO"/>
        </w:rPr>
        <w:t>salariaţilor</w:t>
      </w:r>
      <w:proofErr w:type="spellEnd"/>
      <w:r w:rsidRPr="0080040A">
        <w:rPr>
          <w:szCs w:val="24"/>
          <w:lang w:val="ro-RO"/>
        </w:rPr>
        <w:t>;</w:t>
      </w:r>
    </w:p>
    <w:p w:rsidR="002E1DB6" w:rsidRPr="0080040A" w:rsidRDefault="002E1DB6" w:rsidP="001464B8">
      <w:pPr>
        <w:tabs>
          <w:tab w:val="left" w:pos="-4590"/>
        </w:tabs>
        <w:ind w:right="372"/>
        <w:jc w:val="both"/>
        <w:rPr>
          <w:szCs w:val="24"/>
          <w:lang w:val="ro-RO"/>
        </w:rPr>
      </w:pPr>
      <w:r>
        <w:rPr>
          <w:szCs w:val="24"/>
          <w:lang w:val="ro-RO"/>
        </w:rPr>
        <w:t>-  Re</w:t>
      </w:r>
      <w:r w:rsidRPr="0080040A">
        <w:rPr>
          <w:szCs w:val="24"/>
          <w:lang w:val="ro-RO"/>
        </w:rPr>
        <w:t xml:space="preserve">partizează pe bază de referat de necesitate materialele de </w:t>
      </w:r>
      <w:proofErr w:type="spellStart"/>
      <w:r w:rsidRPr="0080040A">
        <w:rPr>
          <w:szCs w:val="24"/>
          <w:lang w:val="ro-RO"/>
        </w:rPr>
        <w:t>întreţinere</w:t>
      </w:r>
      <w:proofErr w:type="spellEnd"/>
      <w:r w:rsidRPr="0080040A">
        <w:rPr>
          <w:szCs w:val="24"/>
          <w:lang w:val="ro-RO"/>
        </w:rPr>
        <w:t xml:space="preserve"> </w:t>
      </w:r>
      <w:proofErr w:type="spellStart"/>
      <w:r w:rsidRPr="0080040A">
        <w:rPr>
          <w:szCs w:val="24"/>
          <w:lang w:val="ro-RO"/>
        </w:rPr>
        <w:t>şi</w:t>
      </w:r>
      <w:proofErr w:type="spellEnd"/>
      <w:r w:rsidRPr="0080040A">
        <w:rPr>
          <w:szCs w:val="24"/>
          <w:lang w:val="ro-RO"/>
        </w:rPr>
        <w:t xml:space="preserve"> combustibil;</w:t>
      </w:r>
    </w:p>
    <w:p w:rsidR="002E1DB6" w:rsidRPr="0080040A" w:rsidRDefault="002E1DB6" w:rsidP="001464B8">
      <w:pPr>
        <w:tabs>
          <w:tab w:val="left" w:pos="-4590"/>
        </w:tabs>
        <w:ind w:right="372"/>
        <w:jc w:val="both"/>
        <w:rPr>
          <w:szCs w:val="24"/>
          <w:lang w:val="ro-RO"/>
        </w:rPr>
      </w:pPr>
      <w:r>
        <w:rPr>
          <w:szCs w:val="24"/>
          <w:lang w:val="ro-RO"/>
        </w:rPr>
        <w:t xml:space="preserve">- </w:t>
      </w:r>
      <w:proofErr w:type="spellStart"/>
      <w:r>
        <w:rPr>
          <w:szCs w:val="24"/>
          <w:lang w:val="ro-RO"/>
        </w:rPr>
        <w:t>Î</w:t>
      </w:r>
      <w:r w:rsidRPr="0080040A">
        <w:rPr>
          <w:szCs w:val="24"/>
          <w:lang w:val="ro-RO"/>
        </w:rPr>
        <w:t>ntocmeşte</w:t>
      </w:r>
      <w:proofErr w:type="spellEnd"/>
      <w:r w:rsidRPr="0080040A">
        <w:rPr>
          <w:szCs w:val="24"/>
          <w:lang w:val="ro-RO"/>
        </w:rPr>
        <w:t xml:space="preserve"> referat </w:t>
      </w:r>
      <w:proofErr w:type="spellStart"/>
      <w:r w:rsidRPr="0080040A">
        <w:rPr>
          <w:szCs w:val="24"/>
          <w:lang w:val="ro-RO"/>
        </w:rPr>
        <w:t>şi</w:t>
      </w:r>
      <w:proofErr w:type="spellEnd"/>
      <w:r w:rsidRPr="0080040A">
        <w:rPr>
          <w:szCs w:val="24"/>
          <w:lang w:val="ro-RO"/>
        </w:rPr>
        <w:t xml:space="preserve"> îl supune aprobării </w:t>
      </w:r>
      <w:proofErr w:type="spellStart"/>
      <w:r w:rsidRPr="0080040A">
        <w:rPr>
          <w:szCs w:val="24"/>
          <w:lang w:val="ro-RO"/>
        </w:rPr>
        <w:t>şefului</w:t>
      </w:r>
      <w:proofErr w:type="spellEnd"/>
      <w:r w:rsidRPr="0080040A">
        <w:rPr>
          <w:szCs w:val="24"/>
          <w:lang w:val="ro-RO"/>
        </w:rPr>
        <w:t xml:space="preserve"> de complex pentru </w:t>
      </w:r>
      <w:proofErr w:type="spellStart"/>
      <w:r w:rsidRPr="0080040A">
        <w:rPr>
          <w:szCs w:val="24"/>
          <w:lang w:val="ro-RO"/>
        </w:rPr>
        <w:t>imputaţii</w:t>
      </w:r>
      <w:proofErr w:type="spellEnd"/>
      <w:r w:rsidRPr="0080040A">
        <w:rPr>
          <w:szCs w:val="24"/>
          <w:lang w:val="ro-RO"/>
        </w:rPr>
        <w:t xml:space="preserve"> </w:t>
      </w:r>
      <w:proofErr w:type="spellStart"/>
      <w:r w:rsidRPr="0080040A">
        <w:rPr>
          <w:szCs w:val="24"/>
          <w:lang w:val="ro-RO"/>
        </w:rPr>
        <w:t>şi</w:t>
      </w:r>
      <w:proofErr w:type="spellEnd"/>
      <w:r w:rsidRPr="0080040A">
        <w:rPr>
          <w:szCs w:val="24"/>
          <w:lang w:val="ro-RO"/>
        </w:rPr>
        <w:t xml:space="preserve"> recuperarea prejudiciilor aduse </w:t>
      </w:r>
      <w:proofErr w:type="spellStart"/>
      <w:r w:rsidRPr="0080040A">
        <w:rPr>
          <w:szCs w:val="24"/>
          <w:lang w:val="ro-RO"/>
        </w:rPr>
        <w:t>unităţii</w:t>
      </w:r>
      <w:proofErr w:type="spellEnd"/>
      <w:r w:rsidRPr="0080040A">
        <w:rPr>
          <w:szCs w:val="24"/>
          <w:lang w:val="ro-RO"/>
        </w:rPr>
        <w:t xml:space="preserve"> de către </w:t>
      </w:r>
      <w:proofErr w:type="spellStart"/>
      <w:r w:rsidRPr="0080040A">
        <w:rPr>
          <w:szCs w:val="24"/>
          <w:lang w:val="ro-RO"/>
        </w:rPr>
        <w:t>angajaţi</w:t>
      </w:r>
      <w:proofErr w:type="spellEnd"/>
      <w:r w:rsidRPr="0080040A">
        <w:rPr>
          <w:szCs w:val="24"/>
          <w:lang w:val="ro-RO"/>
        </w:rPr>
        <w:t>;</w:t>
      </w:r>
    </w:p>
    <w:p w:rsidR="002E1DB6" w:rsidRPr="0080040A" w:rsidRDefault="002E1DB6" w:rsidP="001464B8">
      <w:pPr>
        <w:tabs>
          <w:tab w:val="left" w:pos="-4590"/>
        </w:tabs>
        <w:ind w:right="372"/>
        <w:jc w:val="both"/>
        <w:rPr>
          <w:szCs w:val="24"/>
          <w:lang w:val="ro-RO"/>
        </w:rPr>
      </w:pPr>
      <w:r>
        <w:rPr>
          <w:szCs w:val="24"/>
          <w:lang w:val="ro-RO"/>
        </w:rPr>
        <w:t>-  C</w:t>
      </w:r>
      <w:r w:rsidRPr="0080040A">
        <w:rPr>
          <w:szCs w:val="24"/>
          <w:lang w:val="ro-RO"/>
        </w:rPr>
        <w:t xml:space="preserve">ompletează </w:t>
      </w:r>
      <w:proofErr w:type="spellStart"/>
      <w:r w:rsidRPr="0080040A">
        <w:rPr>
          <w:szCs w:val="24"/>
          <w:lang w:val="ro-RO"/>
        </w:rPr>
        <w:t>şi</w:t>
      </w:r>
      <w:proofErr w:type="spellEnd"/>
      <w:r w:rsidRPr="0080040A">
        <w:rPr>
          <w:szCs w:val="24"/>
          <w:lang w:val="ro-RO"/>
        </w:rPr>
        <w:t xml:space="preserve"> </w:t>
      </w:r>
      <w:proofErr w:type="spellStart"/>
      <w:r w:rsidRPr="0080040A">
        <w:rPr>
          <w:szCs w:val="24"/>
          <w:lang w:val="ro-RO"/>
        </w:rPr>
        <w:t>ţine</w:t>
      </w:r>
      <w:proofErr w:type="spellEnd"/>
      <w:r w:rsidRPr="0080040A">
        <w:rPr>
          <w:szCs w:val="24"/>
          <w:lang w:val="ro-RO"/>
        </w:rPr>
        <w:t xml:space="preserve"> la zi carnetele de muncă ale </w:t>
      </w:r>
      <w:proofErr w:type="spellStart"/>
      <w:r w:rsidRPr="0080040A">
        <w:rPr>
          <w:szCs w:val="24"/>
          <w:lang w:val="ro-RO"/>
        </w:rPr>
        <w:t>salariaţilor</w:t>
      </w:r>
      <w:proofErr w:type="spellEnd"/>
      <w:r w:rsidRPr="0080040A">
        <w:rPr>
          <w:szCs w:val="24"/>
          <w:lang w:val="ro-RO"/>
        </w:rPr>
        <w:t>;</w:t>
      </w:r>
    </w:p>
    <w:p w:rsidR="002E1DB6" w:rsidRPr="0080040A" w:rsidRDefault="002E1DB6" w:rsidP="001464B8">
      <w:pPr>
        <w:tabs>
          <w:tab w:val="left" w:pos="-4590"/>
        </w:tabs>
        <w:ind w:right="372"/>
        <w:jc w:val="both"/>
        <w:rPr>
          <w:szCs w:val="24"/>
          <w:lang w:val="ro-RO"/>
        </w:rPr>
      </w:pPr>
      <w:r>
        <w:rPr>
          <w:szCs w:val="24"/>
          <w:lang w:val="ro-RO"/>
        </w:rPr>
        <w:t xml:space="preserve">-  </w:t>
      </w:r>
      <w:proofErr w:type="spellStart"/>
      <w:r>
        <w:rPr>
          <w:szCs w:val="24"/>
          <w:lang w:val="ro-RO"/>
        </w:rPr>
        <w:t>Î</w:t>
      </w:r>
      <w:r w:rsidRPr="0080040A">
        <w:rPr>
          <w:szCs w:val="24"/>
          <w:lang w:val="ro-RO"/>
        </w:rPr>
        <w:t>ntocmeşte</w:t>
      </w:r>
      <w:proofErr w:type="spellEnd"/>
      <w:r w:rsidRPr="0080040A">
        <w:rPr>
          <w:szCs w:val="24"/>
          <w:lang w:val="ro-RO"/>
        </w:rPr>
        <w:t xml:space="preserve"> statul de </w:t>
      </w:r>
      <w:proofErr w:type="spellStart"/>
      <w:r w:rsidRPr="0080040A">
        <w:rPr>
          <w:szCs w:val="24"/>
          <w:lang w:val="ro-RO"/>
        </w:rPr>
        <w:t>funcţii</w:t>
      </w:r>
      <w:proofErr w:type="spellEnd"/>
      <w:r w:rsidRPr="0080040A">
        <w:rPr>
          <w:szCs w:val="24"/>
          <w:lang w:val="ro-RO"/>
        </w:rPr>
        <w:t xml:space="preserve"> </w:t>
      </w:r>
      <w:proofErr w:type="spellStart"/>
      <w:r w:rsidRPr="0080040A">
        <w:rPr>
          <w:szCs w:val="24"/>
          <w:lang w:val="ro-RO"/>
        </w:rPr>
        <w:t>şi</w:t>
      </w:r>
      <w:proofErr w:type="spellEnd"/>
      <w:r w:rsidRPr="0080040A">
        <w:rPr>
          <w:szCs w:val="24"/>
          <w:lang w:val="ro-RO"/>
        </w:rPr>
        <w:t xml:space="preserve"> îl supune spre aprobare conducerii </w:t>
      </w:r>
      <w:proofErr w:type="spellStart"/>
      <w:r w:rsidRPr="0080040A">
        <w:rPr>
          <w:szCs w:val="24"/>
          <w:lang w:val="ro-RO"/>
        </w:rPr>
        <w:t>unităţii</w:t>
      </w:r>
      <w:proofErr w:type="spellEnd"/>
      <w:r w:rsidRPr="0080040A">
        <w:rPr>
          <w:szCs w:val="24"/>
          <w:lang w:val="ro-RO"/>
        </w:rPr>
        <w:t>;</w:t>
      </w:r>
    </w:p>
    <w:p w:rsidR="002E1DB6" w:rsidRPr="0080040A" w:rsidRDefault="002E1DB6" w:rsidP="001464B8">
      <w:pPr>
        <w:tabs>
          <w:tab w:val="left" w:pos="-4590"/>
        </w:tabs>
        <w:ind w:right="372"/>
        <w:jc w:val="both"/>
        <w:rPr>
          <w:szCs w:val="24"/>
          <w:lang w:val="ro-RO"/>
        </w:rPr>
      </w:pPr>
      <w:r>
        <w:rPr>
          <w:szCs w:val="24"/>
          <w:lang w:val="ro-RO"/>
        </w:rPr>
        <w:t>-  T</w:t>
      </w:r>
      <w:r w:rsidRPr="0080040A">
        <w:rPr>
          <w:szCs w:val="24"/>
          <w:lang w:val="ro-RO"/>
        </w:rPr>
        <w:t xml:space="preserve">rimite Serviciului Resurse Umane al </w:t>
      </w:r>
      <w:proofErr w:type="spellStart"/>
      <w:r w:rsidRPr="0080040A">
        <w:rPr>
          <w:szCs w:val="24"/>
          <w:lang w:val="ro-RO"/>
        </w:rPr>
        <w:t>direcţiei</w:t>
      </w:r>
      <w:proofErr w:type="spellEnd"/>
      <w:r w:rsidRPr="0080040A">
        <w:rPr>
          <w:szCs w:val="24"/>
          <w:lang w:val="ro-RO"/>
        </w:rPr>
        <w:t xml:space="preserve">, până pe data de 5 a fiecărei luni, statul de </w:t>
      </w:r>
      <w:proofErr w:type="spellStart"/>
      <w:r w:rsidRPr="0080040A">
        <w:rPr>
          <w:szCs w:val="24"/>
          <w:lang w:val="ro-RO"/>
        </w:rPr>
        <w:t>funcţii</w:t>
      </w:r>
      <w:proofErr w:type="spellEnd"/>
      <w:r w:rsidRPr="0080040A">
        <w:rPr>
          <w:szCs w:val="24"/>
          <w:lang w:val="ro-RO"/>
        </w:rPr>
        <w:t xml:space="preserve"> al lunii precedente;</w:t>
      </w:r>
    </w:p>
    <w:p w:rsidR="002E1DB6" w:rsidRPr="0080040A" w:rsidRDefault="002E1DB6" w:rsidP="001464B8">
      <w:pPr>
        <w:tabs>
          <w:tab w:val="left" w:pos="-4590"/>
        </w:tabs>
        <w:ind w:right="372"/>
        <w:jc w:val="both"/>
        <w:rPr>
          <w:szCs w:val="24"/>
          <w:lang w:val="ro-RO"/>
        </w:rPr>
      </w:pPr>
      <w:r>
        <w:rPr>
          <w:szCs w:val="24"/>
          <w:lang w:val="ro-RO"/>
        </w:rPr>
        <w:t xml:space="preserve">- </w:t>
      </w:r>
      <w:proofErr w:type="spellStart"/>
      <w:r>
        <w:rPr>
          <w:szCs w:val="24"/>
          <w:lang w:val="ro-RO"/>
        </w:rPr>
        <w:t>Î</w:t>
      </w:r>
      <w:r w:rsidRPr="0080040A">
        <w:rPr>
          <w:szCs w:val="24"/>
          <w:lang w:val="ro-RO"/>
        </w:rPr>
        <w:t>ntocmeşte</w:t>
      </w:r>
      <w:proofErr w:type="spellEnd"/>
      <w:r w:rsidRPr="0080040A">
        <w:rPr>
          <w:szCs w:val="24"/>
          <w:lang w:val="ro-RO"/>
        </w:rPr>
        <w:t xml:space="preserve"> statele de plată a </w:t>
      </w:r>
      <w:proofErr w:type="spellStart"/>
      <w:r w:rsidRPr="0080040A">
        <w:rPr>
          <w:szCs w:val="24"/>
          <w:lang w:val="ro-RO"/>
        </w:rPr>
        <w:t>salariaţilor</w:t>
      </w:r>
      <w:proofErr w:type="spellEnd"/>
      <w:r w:rsidRPr="0080040A">
        <w:rPr>
          <w:szCs w:val="24"/>
          <w:lang w:val="ro-RO"/>
        </w:rPr>
        <w:t xml:space="preserve"> pe baza </w:t>
      </w:r>
      <w:proofErr w:type="spellStart"/>
      <w:r w:rsidRPr="0080040A">
        <w:rPr>
          <w:szCs w:val="24"/>
          <w:lang w:val="ro-RO"/>
        </w:rPr>
        <w:t>dispoziţiilor</w:t>
      </w:r>
      <w:proofErr w:type="spellEnd"/>
      <w:r w:rsidRPr="0080040A">
        <w:rPr>
          <w:szCs w:val="24"/>
          <w:lang w:val="ro-RO"/>
        </w:rPr>
        <w:t xml:space="preserve"> primite de la </w:t>
      </w:r>
      <w:proofErr w:type="spellStart"/>
      <w:r w:rsidRPr="0080040A">
        <w:rPr>
          <w:szCs w:val="24"/>
          <w:lang w:val="ro-RO"/>
        </w:rPr>
        <w:t>direcţie</w:t>
      </w:r>
      <w:proofErr w:type="spellEnd"/>
      <w:r w:rsidRPr="0080040A">
        <w:rPr>
          <w:szCs w:val="24"/>
          <w:lang w:val="ro-RO"/>
        </w:rPr>
        <w:t xml:space="preserve"> </w:t>
      </w:r>
      <w:proofErr w:type="spellStart"/>
      <w:r w:rsidRPr="0080040A">
        <w:rPr>
          <w:szCs w:val="24"/>
          <w:lang w:val="ro-RO"/>
        </w:rPr>
        <w:t>şi</w:t>
      </w:r>
      <w:proofErr w:type="spellEnd"/>
      <w:r w:rsidRPr="0080040A">
        <w:rPr>
          <w:szCs w:val="24"/>
          <w:lang w:val="ro-RO"/>
        </w:rPr>
        <w:t xml:space="preserve"> a pontajelor lunare primite de la </w:t>
      </w:r>
      <w:proofErr w:type="spellStart"/>
      <w:r w:rsidRPr="0080040A">
        <w:rPr>
          <w:szCs w:val="24"/>
          <w:lang w:val="ro-RO"/>
        </w:rPr>
        <w:t>şeful</w:t>
      </w:r>
      <w:proofErr w:type="spellEnd"/>
      <w:r w:rsidRPr="0080040A">
        <w:rPr>
          <w:szCs w:val="24"/>
          <w:lang w:val="ro-RO"/>
        </w:rPr>
        <w:t xml:space="preserve"> de complex </w:t>
      </w:r>
      <w:proofErr w:type="spellStart"/>
      <w:r w:rsidRPr="0080040A">
        <w:rPr>
          <w:szCs w:val="24"/>
          <w:lang w:val="ro-RO"/>
        </w:rPr>
        <w:t>şi</w:t>
      </w:r>
      <w:proofErr w:type="spellEnd"/>
      <w:r w:rsidRPr="0080040A">
        <w:rPr>
          <w:szCs w:val="24"/>
          <w:lang w:val="ro-RO"/>
        </w:rPr>
        <w:t xml:space="preserve"> administrator;</w:t>
      </w:r>
    </w:p>
    <w:p w:rsidR="002E1DB6" w:rsidRPr="0080040A" w:rsidRDefault="002E1DB6" w:rsidP="001464B8">
      <w:pPr>
        <w:tabs>
          <w:tab w:val="left" w:pos="-4590"/>
        </w:tabs>
        <w:ind w:right="372"/>
        <w:jc w:val="both"/>
        <w:rPr>
          <w:szCs w:val="24"/>
          <w:lang w:val="ro-RO"/>
        </w:rPr>
      </w:pPr>
      <w:r>
        <w:rPr>
          <w:szCs w:val="24"/>
          <w:lang w:val="ro-RO"/>
        </w:rPr>
        <w:t xml:space="preserve">-  </w:t>
      </w:r>
      <w:proofErr w:type="spellStart"/>
      <w:r>
        <w:rPr>
          <w:szCs w:val="24"/>
          <w:lang w:val="ro-RO"/>
        </w:rPr>
        <w:t>Î</w:t>
      </w:r>
      <w:r w:rsidRPr="0080040A">
        <w:rPr>
          <w:szCs w:val="24"/>
          <w:lang w:val="ro-RO"/>
        </w:rPr>
        <w:t>ntocmeşte</w:t>
      </w:r>
      <w:proofErr w:type="spellEnd"/>
      <w:r w:rsidRPr="0080040A">
        <w:rPr>
          <w:szCs w:val="24"/>
          <w:lang w:val="ro-RO"/>
        </w:rPr>
        <w:t xml:space="preserve"> dosarele de pensionare ale </w:t>
      </w:r>
      <w:proofErr w:type="spellStart"/>
      <w:r w:rsidRPr="0080040A">
        <w:rPr>
          <w:szCs w:val="24"/>
          <w:lang w:val="ro-RO"/>
        </w:rPr>
        <w:t>salariaţilor</w:t>
      </w:r>
      <w:proofErr w:type="spellEnd"/>
      <w:r w:rsidRPr="0080040A">
        <w:rPr>
          <w:szCs w:val="24"/>
          <w:lang w:val="ro-RO"/>
        </w:rPr>
        <w:t>;</w:t>
      </w:r>
    </w:p>
    <w:p w:rsidR="002E1DB6" w:rsidRPr="0080040A" w:rsidRDefault="002E1DB6" w:rsidP="001464B8">
      <w:pPr>
        <w:tabs>
          <w:tab w:val="left" w:pos="-4590"/>
        </w:tabs>
        <w:ind w:right="372"/>
        <w:jc w:val="both"/>
        <w:rPr>
          <w:szCs w:val="24"/>
          <w:lang w:val="ro-RO"/>
        </w:rPr>
      </w:pPr>
      <w:r>
        <w:rPr>
          <w:szCs w:val="24"/>
          <w:lang w:val="ro-RO"/>
        </w:rPr>
        <w:t xml:space="preserve">- </w:t>
      </w:r>
      <w:proofErr w:type="spellStart"/>
      <w:r>
        <w:rPr>
          <w:szCs w:val="24"/>
          <w:lang w:val="ro-RO"/>
        </w:rPr>
        <w:t>Î</w:t>
      </w:r>
      <w:r w:rsidRPr="0080040A">
        <w:rPr>
          <w:szCs w:val="24"/>
          <w:lang w:val="ro-RO"/>
        </w:rPr>
        <w:t>ntocmeşte</w:t>
      </w:r>
      <w:proofErr w:type="spellEnd"/>
      <w:r w:rsidRPr="0080040A">
        <w:rPr>
          <w:szCs w:val="24"/>
          <w:lang w:val="ro-RO"/>
        </w:rPr>
        <w:t xml:space="preserve"> </w:t>
      </w:r>
      <w:proofErr w:type="spellStart"/>
      <w:r w:rsidRPr="0080040A">
        <w:rPr>
          <w:szCs w:val="24"/>
          <w:lang w:val="ro-RO"/>
        </w:rPr>
        <w:t>şi</w:t>
      </w:r>
      <w:proofErr w:type="spellEnd"/>
      <w:r w:rsidRPr="0080040A">
        <w:rPr>
          <w:szCs w:val="24"/>
          <w:lang w:val="ro-RO"/>
        </w:rPr>
        <w:t xml:space="preserve"> trimite în termen toate </w:t>
      </w:r>
      <w:proofErr w:type="spellStart"/>
      <w:r w:rsidRPr="0080040A">
        <w:rPr>
          <w:szCs w:val="24"/>
          <w:lang w:val="ro-RO"/>
        </w:rPr>
        <w:t>situaţiile</w:t>
      </w:r>
      <w:proofErr w:type="spellEnd"/>
      <w:r w:rsidRPr="0080040A">
        <w:rPr>
          <w:szCs w:val="24"/>
          <w:lang w:val="ro-RO"/>
        </w:rPr>
        <w:t xml:space="preserve"> contabile </w:t>
      </w:r>
      <w:proofErr w:type="spellStart"/>
      <w:r w:rsidRPr="0080040A">
        <w:rPr>
          <w:szCs w:val="24"/>
          <w:lang w:val="ro-RO"/>
        </w:rPr>
        <w:t>şi</w:t>
      </w:r>
      <w:proofErr w:type="spellEnd"/>
      <w:r w:rsidRPr="0080040A">
        <w:rPr>
          <w:szCs w:val="24"/>
          <w:lang w:val="ro-RO"/>
        </w:rPr>
        <w:t xml:space="preserve"> de personal solicitate de către  D</w:t>
      </w:r>
      <w:r>
        <w:rPr>
          <w:szCs w:val="24"/>
          <w:lang w:val="ro-RO"/>
        </w:rPr>
        <w:t xml:space="preserve">.G.A.S.P.C. </w:t>
      </w:r>
      <w:proofErr w:type="spellStart"/>
      <w:r>
        <w:rPr>
          <w:szCs w:val="24"/>
          <w:lang w:val="ro-RO"/>
        </w:rPr>
        <w:t>Arges</w:t>
      </w:r>
      <w:proofErr w:type="spellEnd"/>
      <w:r w:rsidRPr="0080040A">
        <w:rPr>
          <w:szCs w:val="24"/>
          <w:lang w:val="ro-RO"/>
        </w:rPr>
        <w:t>;</w:t>
      </w:r>
    </w:p>
    <w:p w:rsidR="002E1DB6" w:rsidRPr="0080040A" w:rsidRDefault="002E1DB6" w:rsidP="001464B8">
      <w:pPr>
        <w:tabs>
          <w:tab w:val="left" w:pos="-4590"/>
        </w:tabs>
        <w:ind w:right="372"/>
        <w:jc w:val="both"/>
        <w:rPr>
          <w:szCs w:val="24"/>
          <w:lang w:val="ro-RO"/>
        </w:rPr>
      </w:pPr>
      <w:r>
        <w:rPr>
          <w:szCs w:val="24"/>
          <w:lang w:val="ro-RO"/>
        </w:rPr>
        <w:t>-  V</w:t>
      </w:r>
      <w:r w:rsidRPr="0080040A">
        <w:rPr>
          <w:szCs w:val="24"/>
          <w:lang w:val="ro-RO"/>
        </w:rPr>
        <w:t xml:space="preserve">erifică propunerile de scoatere din </w:t>
      </w:r>
      <w:proofErr w:type="spellStart"/>
      <w:r w:rsidRPr="0080040A">
        <w:rPr>
          <w:szCs w:val="24"/>
          <w:lang w:val="ro-RO"/>
        </w:rPr>
        <w:t>funcţiune</w:t>
      </w:r>
      <w:proofErr w:type="spellEnd"/>
      <w:r w:rsidRPr="0080040A">
        <w:rPr>
          <w:szCs w:val="24"/>
          <w:lang w:val="ro-RO"/>
        </w:rPr>
        <w:t xml:space="preserve"> a mijloacelor fixe;</w:t>
      </w:r>
    </w:p>
    <w:p w:rsidR="002E1DB6" w:rsidRPr="0080040A" w:rsidRDefault="002E1DB6" w:rsidP="001464B8">
      <w:pPr>
        <w:tabs>
          <w:tab w:val="left" w:pos="-4590"/>
        </w:tabs>
        <w:ind w:right="372"/>
        <w:jc w:val="both"/>
        <w:rPr>
          <w:szCs w:val="24"/>
          <w:lang w:val="ro-RO"/>
        </w:rPr>
      </w:pPr>
      <w:r>
        <w:rPr>
          <w:szCs w:val="24"/>
          <w:lang w:val="ro-RO"/>
        </w:rPr>
        <w:t>-  F</w:t>
      </w:r>
      <w:r w:rsidRPr="0080040A">
        <w:rPr>
          <w:szCs w:val="24"/>
          <w:lang w:val="ro-RO"/>
        </w:rPr>
        <w:t>ace calculul listelor zilnice de alimente eliberate de la magazie pentru pregătirea hranei copiilor;</w:t>
      </w:r>
    </w:p>
    <w:p w:rsidR="002E1DB6" w:rsidRPr="0005443A" w:rsidRDefault="002E1DB6" w:rsidP="001464B8">
      <w:pPr>
        <w:tabs>
          <w:tab w:val="left" w:pos="-4590"/>
        </w:tabs>
        <w:suppressAutoHyphens w:val="0"/>
        <w:ind w:right="357"/>
        <w:jc w:val="both"/>
        <w:rPr>
          <w:szCs w:val="24"/>
          <w:lang w:val="pt-BR"/>
        </w:rPr>
      </w:pPr>
      <w:r>
        <w:rPr>
          <w:szCs w:val="24"/>
        </w:rPr>
        <w:lastRenderedPageBreak/>
        <w:t xml:space="preserve">-  </w:t>
      </w:r>
      <w:proofErr w:type="spellStart"/>
      <w:r>
        <w:rPr>
          <w:szCs w:val="24"/>
        </w:rPr>
        <w:t>Respectă</w:t>
      </w:r>
      <w:proofErr w:type="spellEnd"/>
      <w:r>
        <w:rPr>
          <w:szCs w:val="24"/>
        </w:rPr>
        <w:t xml:space="preserve"> </w:t>
      </w:r>
      <w:proofErr w:type="spellStart"/>
      <w:r>
        <w:rPr>
          <w:szCs w:val="24"/>
        </w:rPr>
        <w:t>şi</w:t>
      </w:r>
      <w:proofErr w:type="spellEnd"/>
      <w:r>
        <w:rPr>
          <w:szCs w:val="24"/>
        </w:rPr>
        <w:t xml:space="preserve"> </w:t>
      </w:r>
      <w:proofErr w:type="spellStart"/>
      <w:r>
        <w:rPr>
          <w:szCs w:val="24"/>
        </w:rPr>
        <w:t>aduce</w:t>
      </w:r>
      <w:proofErr w:type="spellEnd"/>
      <w:r>
        <w:rPr>
          <w:szCs w:val="24"/>
        </w:rPr>
        <w:t xml:space="preserve"> la </w:t>
      </w:r>
      <w:proofErr w:type="spellStart"/>
      <w:r>
        <w:rPr>
          <w:szCs w:val="24"/>
        </w:rPr>
        <w:t>îndeplinire</w:t>
      </w:r>
      <w:proofErr w:type="spellEnd"/>
      <w:r>
        <w:rPr>
          <w:szCs w:val="24"/>
        </w:rPr>
        <w:t xml:space="preserve"> </w:t>
      </w:r>
      <w:proofErr w:type="spellStart"/>
      <w:r>
        <w:rPr>
          <w:szCs w:val="24"/>
        </w:rPr>
        <w:t>dispoziţiile</w:t>
      </w:r>
      <w:proofErr w:type="spellEnd"/>
      <w:r>
        <w:rPr>
          <w:szCs w:val="24"/>
        </w:rPr>
        <w:t xml:space="preserve">, </w:t>
      </w:r>
      <w:proofErr w:type="spellStart"/>
      <w:r>
        <w:rPr>
          <w:szCs w:val="24"/>
        </w:rPr>
        <w:t>comunicatele</w:t>
      </w:r>
      <w:proofErr w:type="spellEnd"/>
      <w:r>
        <w:rPr>
          <w:szCs w:val="24"/>
        </w:rPr>
        <w:t xml:space="preserve">, </w:t>
      </w:r>
      <w:proofErr w:type="spellStart"/>
      <w:r>
        <w:rPr>
          <w:szCs w:val="24"/>
        </w:rPr>
        <w:t>notele</w:t>
      </w:r>
      <w:proofErr w:type="spellEnd"/>
      <w:r>
        <w:rPr>
          <w:szCs w:val="24"/>
        </w:rPr>
        <w:t xml:space="preserve">, </w:t>
      </w:r>
      <w:proofErr w:type="spellStart"/>
      <w:r>
        <w:rPr>
          <w:szCs w:val="24"/>
        </w:rPr>
        <w:t>adresele</w:t>
      </w:r>
      <w:proofErr w:type="spellEnd"/>
      <w:r>
        <w:rPr>
          <w:szCs w:val="24"/>
        </w:rPr>
        <w:t xml:space="preserve">, etc. </w:t>
      </w:r>
      <w:proofErr w:type="spellStart"/>
      <w:r>
        <w:rPr>
          <w:szCs w:val="24"/>
        </w:rPr>
        <w:t>semnate</w:t>
      </w:r>
      <w:proofErr w:type="spellEnd"/>
      <w:r>
        <w:rPr>
          <w:szCs w:val="24"/>
        </w:rPr>
        <w:t xml:space="preserve"> de </w:t>
      </w:r>
      <w:proofErr w:type="spellStart"/>
      <w:r>
        <w:rPr>
          <w:szCs w:val="24"/>
        </w:rPr>
        <w:t>şeful</w:t>
      </w:r>
      <w:proofErr w:type="spellEnd"/>
      <w:r>
        <w:rPr>
          <w:szCs w:val="24"/>
        </w:rPr>
        <w:t xml:space="preserve"> de complex </w:t>
      </w:r>
      <w:proofErr w:type="spellStart"/>
      <w:r>
        <w:rPr>
          <w:szCs w:val="24"/>
        </w:rPr>
        <w:t>şi</w:t>
      </w:r>
      <w:proofErr w:type="spellEnd"/>
      <w:r>
        <w:rPr>
          <w:szCs w:val="24"/>
        </w:rPr>
        <w:t>/</w:t>
      </w:r>
      <w:proofErr w:type="spellStart"/>
      <w:r>
        <w:rPr>
          <w:szCs w:val="24"/>
        </w:rPr>
        <w:t>sau</w:t>
      </w:r>
      <w:proofErr w:type="spellEnd"/>
      <w:r>
        <w:rPr>
          <w:szCs w:val="24"/>
        </w:rPr>
        <w:t xml:space="preserve"> </w:t>
      </w:r>
      <w:proofErr w:type="spellStart"/>
      <w:r>
        <w:rPr>
          <w:szCs w:val="24"/>
        </w:rPr>
        <w:t>conducerea</w:t>
      </w:r>
      <w:proofErr w:type="spellEnd"/>
      <w:r>
        <w:rPr>
          <w:szCs w:val="24"/>
        </w:rPr>
        <w:t xml:space="preserve"> D.G.A.S.P.C.</w:t>
      </w:r>
      <w:r w:rsidR="00660259">
        <w:rPr>
          <w:szCs w:val="24"/>
        </w:rPr>
        <w:t xml:space="preserve"> </w:t>
      </w:r>
      <w:proofErr w:type="spellStart"/>
      <w:r>
        <w:rPr>
          <w:szCs w:val="24"/>
        </w:rPr>
        <w:t>Argeş</w:t>
      </w:r>
      <w:proofErr w:type="spellEnd"/>
      <w:r>
        <w:rPr>
          <w:szCs w:val="24"/>
        </w:rPr>
        <w:t>;</w:t>
      </w:r>
    </w:p>
    <w:p w:rsidR="002E1DB6" w:rsidRPr="0080040A" w:rsidRDefault="002E1DB6" w:rsidP="001464B8">
      <w:pPr>
        <w:tabs>
          <w:tab w:val="left" w:pos="-4590"/>
        </w:tabs>
        <w:ind w:right="22"/>
        <w:jc w:val="both"/>
        <w:rPr>
          <w:szCs w:val="24"/>
          <w:lang w:val="ro-RO"/>
        </w:rPr>
      </w:pPr>
      <w:r>
        <w:rPr>
          <w:szCs w:val="24"/>
          <w:lang w:val="ro-RO"/>
        </w:rPr>
        <w:t xml:space="preserve">-  Răspunde de îndeplinirea tuturor </w:t>
      </w:r>
      <w:proofErr w:type="spellStart"/>
      <w:r>
        <w:rPr>
          <w:szCs w:val="24"/>
          <w:lang w:val="ro-RO"/>
        </w:rPr>
        <w:t>atribuţiilor</w:t>
      </w:r>
      <w:proofErr w:type="spellEnd"/>
      <w:r>
        <w:rPr>
          <w:szCs w:val="24"/>
          <w:lang w:val="ro-RO"/>
        </w:rPr>
        <w:t xml:space="preserve"> de serviciu, prezentate în </w:t>
      </w:r>
      <w:proofErr w:type="spellStart"/>
      <w:r>
        <w:rPr>
          <w:szCs w:val="24"/>
          <w:lang w:val="ro-RO"/>
        </w:rPr>
        <w:t>fişa</w:t>
      </w:r>
      <w:proofErr w:type="spellEnd"/>
      <w:r>
        <w:rPr>
          <w:szCs w:val="24"/>
          <w:lang w:val="ro-RO"/>
        </w:rPr>
        <w:t xml:space="preserve"> postului;</w:t>
      </w:r>
    </w:p>
    <w:p w:rsidR="00D47212" w:rsidRPr="00E10FDC" w:rsidRDefault="002E1DB6" w:rsidP="00E10FDC">
      <w:pPr>
        <w:tabs>
          <w:tab w:val="left" w:pos="-4590"/>
        </w:tabs>
        <w:ind w:right="372"/>
        <w:jc w:val="both"/>
        <w:rPr>
          <w:szCs w:val="24"/>
          <w:lang w:val="ro-RO"/>
        </w:rPr>
      </w:pPr>
      <w:r>
        <w:rPr>
          <w:szCs w:val="24"/>
          <w:lang w:val="ro-RO"/>
        </w:rPr>
        <w:t xml:space="preserve">-  </w:t>
      </w:r>
      <w:proofErr w:type="spellStart"/>
      <w:r>
        <w:rPr>
          <w:szCs w:val="24"/>
          <w:lang w:val="ro-RO"/>
        </w:rPr>
        <w:t>Î</w:t>
      </w:r>
      <w:r w:rsidRPr="0080040A">
        <w:rPr>
          <w:szCs w:val="24"/>
          <w:lang w:val="ro-RO"/>
        </w:rPr>
        <w:t>ndeplineşte</w:t>
      </w:r>
      <w:proofErr w:type="spellEnd"/>
      <w:r w:rsidRPr="0080040A">
        <w:rPr>
          <w:szCs w:val="24"/>
          <w:lang w:val="ro-RO"/>
        </w:rPr>
        <w:t xml:space="preserve"> orice altă sarcină dată prin acte normative cu caracter contabil-financiar sau primite de la </w:t>
      </w:r>
      <w:proofErr w:type="spellStart"/>
      <w:r w:rsidRPr="0080040A">
        <w:rPr>
          <w:szCs w:val="24"/>
          <w:lang w:val="ro-RO"/>
        </w:rPr>
        <w:t>şeful</w:t>
      </w:r>
      <w:proofErr w:type="spellEnd"/>
      <w:r w:rsidRPr="0080040A">
        <w:rPr>
          <w:szCs w:val="24"/>
          <w:lang w:val="ro-RO"/>
        </w:rPr>
        <w:t xml:space="preserve"> de complex </w:t>
      </w:r>
      <w:proofErr w:type="spellStart"/>
      <w:r w:rsidRPr="0080040A">
        <w:rPr>
          <w:szCs w:val="24"/>
          <w:lang w:val="ro-RO"/>
        </w:rPr>
        <w:t>şi</w:t>
      </w:r>
      <w:proofErr w:type="spellEnd"/>
      <w:r w:rsidRPr="0080040A">
        <w:rPr>
          <w:szCs w:val="24"/>
          <w:lang w:val="ro-RO"/>
        </w:rPr>
        <w:t xml:space="preserve"> de la conducerea </w:t>
      </w:r>
      <w:proofErr w:type="spellStart"/>
      <w:r w:rsidRPr="0080040A">
        <w:rPr>
          <w:szCs w:val="24"/>
          <w:lang w:val="ro-RO"/>
        </w:rPr>
        <w:t>direcţiei</w:t>
      </w:r>
      <w:proofErr w:type="spellEnd"/>
      <w:r w:rsidRPr="0080040A">
        <w:rPr>
          <w:szCs w:val="24"/>
          <w:lang w:val="ro-RO"/>
        </w:rPr>
        <w:t>.</w:t>
      </w:r>
    </w:p>
    <w:p w:rsidR="002E1DB6" w:rsidRPr="0092777E" w:rsidRDefault="00D47212" w:rsidP="007103DC">
      <w:pPr>
        <w:pStyle w:val="NormalWeb"/>
        <w:jc w:val="both"/>
      </w:pPr>
      <w:r>
        <w:rPr>
          <w:b/>
        </w:rPr>
        <w:t>Î</w:t>
      </w:r>
      <w:r w:rsidR="002E1DB6">
        <w:rPr>
          <w:b/>
        </w:rPr>
        <w:t xml:space="preserve">ngrijitor </w:t>
      </w:r>
      <w:proofErr w:type="spellStart"/>
      <w:r w:rsidR="002E1DB6">
        <w:rPr>
          <w:b/>
        </w:rPr>
        <w:t>curăţ</w:t>
      </w:r>
      <w:r w:rsidR="002E1DB6" w:rsidRPr="0092777E">
        <w:rPr>
          <w:b/>
        </w:rPr>
        <w:t>enie</w:t>
      </w:r>
      <w:proofErr w:type="spellEnd"/>
      <w:r w:rsidR="002E1DB6">
        <w:rPr>
          <w:b/>
        </w:rPr>
        <w:t>:</w:t>
      </w:r>
    </w:p>
    <w:p w:rsidR="002E1DB6" w:rsidRPr="00B5663E" w:rsidRDefault="002E1DB6" w:rsidP="0040325F">
      <w:pPr>
        <w:suppressAutoHyphens w:val="0"/>
        <w:ind w:right="357"/>
        <w:jc w:val="both"/>
        <w:rPr>
          <w:szCs w:val="24"/>
          <w:lang w:val="ro-RO"/>
        </w:rPr>
      </w:pPr>
      <w:r>
        <w:rPr>
          <w:szCs w:val="24"/>
          <w:lang w:val="ro-RO"/>
        </w:rPr>
        <w:t>- A</w:t>
      </w:r>
      <w:r w:rsidRPr="00B5663E">
        <w:rPr>
          <w:szCs w:val="24"/>
          <w:lang w:val="ro-RO"/>
        </w:rPr>
        <w:t xml:space="preserve">sigură </w:t>
      </w:r>
      <w:proofErr w:type="spellStart"/>
      <w:r w:rsidRPr="00B5663E">
        <w:rPr>
          <w:szCs w:val="24"/>
          <w:lang w:val="ro-RO"/>
        </w:rPr>
        <w:t>curăţenia</w:t>
      </w:r>
      <w:proofErr w:type="spellEnd"/>
      <w:r w:rsidRPr="00B5663E">
        <w:rPr>
          <w:szCs w:val="24"/>
          <w:lang w:val="ro-RO"/>
        </w:rPr>
        <w:t xml:space="preserve"> </w:t>
      </w:r>
      <w:proofErr w:type="spellStart"/>
      <w:r w:rsidRPr="00B5663E">
        <w:rPr>
          <w:szCs w:val="24"/>
          <w:lang w:val="ro-RO"/>
        </w:rPr>
        <w:t>unităţii</w:t>
      </w:r>
      <w:proofErr w:type="spellEnd"/>
      <w:r w:rsidRPr="00B5663E">
        <w:rPr>
          <w:szCs w:val="24"/>
          <w:lang w:val="ro-RO"/>
        </w:rPr>
        <w:t xml:space="preserve"> ori de câte ori este nevoie (</w:t>
      </w:r>
      <w:proofErr w:type="spellStart"/>
      <w:r w:rsidRPr="00B5663E">
        <w:rPr>
          <w:szCs w:val="24"/>
          <w:lang w:val="ro-RO"/>
        </w:rPr>
        <w:t>pereţi</w:t>
      </w:r>
      <w:proofErr w:type="spellEnd"/>
      <w:r w:rsidRPr="00B5663E">
        <w:rPr>
          <w:szCs w:val="24"/>
          <w:lang w:val="ro-RO"/>
        </w:rPr>
        <w:t xml:space="preserve">, </w:t>
      </w:r>
      <w:proofErr w:type="spellStart"/>
      <w:r w:rsidRPr="00B5663E">
        <w:rPr>
          <w:szCs w:val="24"/>
          <w:lang w:val="ro-RO"/>
        </w:rPr>
        <w:t>uş</w:t>
      </w:r>
      <w:r>
        <w:rPr>
          <w:szCs w:val="24"/>
          <w:lang w:val="ro-RO"/>
        </w:rPr>
        <w:t>i</w:t>
      </w:r>
      <w:proofErr w:type="spellEnd"/>
      <w:r>
        <w:rPr>
          <w:szCs w:val="24"/>
          <w:lang w:val="ro-RO"/>
        </w:rPr>
        <w:t>, coridoare, balustrade, scări</w:t>
      </w:r>
      <w:r w:rsidRPr="00B5663E">
        <w:rPr>
          <w:szCs w:val="24"/>
          <w:lang w:val="ro-RO"/>
        </w:rPr>
        <w:t xml:space="preserve">, oficii, grupuri sanitare, saloane, cabinete, birouri, balcoane, săli de mese, precum </w:t>
      </w:r>
      <w:proofErr w:type="spellStart"/>
      <w:r w:rsidRPr="00B5663E">
        <w:rPr>
          <w:szCs w:val="24"/>
          <w:lang w:val="ro-RO"/>
        </w:rPr>
        <w:t>şi</w:t>
      </w:r>
      <w:proofErr w:type="spellEnd"/>
      <w:r w:rsidRPr="00B5663E">
        <w:rPr>
          <w:szCs w:val="24"/>
          <w:lang w:val="ro-RO"/>
        </w:rPr>
        <w:t xml:space="preserve"> alte </w:t>
      </w:r>
      <w:proofErr w:type="spellStart"/>
      <w:r w:rsidRPr="00B5663E">
        <w:rPr>
          <w:szCs w:val="24"/>
          <w:lang w:val="ro-RO"/>
        </w:rPr>
        <w:t>dependinţe</w:t>
      </w:r>
      <w:proofErr w:type="spellEnd"/>
      <w:r w:rsidRPr="00B5663E">
        <w:rPr>
          <w:szCs w:val="24"/>
          <w:lang w:val="ro-RO"/>
        </w:rPr>
        <w:t xml:space="preserve"> ale centrului);</w:t>
      </w:r>
    </w:p>
    <w:p w:rsidR="002E1DB6" w:rsidRPr="00B5663E" w:rsidRDefault="002E1DB6" w:rsidP="0040325F">
      <w:pPr>
        <w:suppressAutoHyphens w:val="0"/>
        <w:ind w:left="30" w:right="357"/>
        <w:jc w:val="both"/>
        <w:rPr>
          <w:szCs w:val="24"/>
          <w:lang w:val="ro-RO"/>
        </w:rPr>
      </w:pPr>
      <w:r>
        <w:rPr>
          <w:szCs w:val="24"/>
          <w:lang w:val="ro-RO"/>
        </w:rPr>
        <w:t>-  S</w:t>
      </w:r>
      <w:r w:rsidRPr="00B5663E">
        <w:rPr>
          <w:szCs w:val="24"/>
          <w:lang w:val="ro-RO"/>
        </w:rPr>
        <w:t xml:space="preserve">e </w:t>
      </w:r>
      <w:proofErr w:type="spellStart"/>
      <w:r w:rsidRPr="00B5663E">
        <w:rPr>
          <w:szCs w:val="24"/>
          <w:lang w:val="ro-RO"/>
        </w:rPr>
        <w:t>îngrijeşte</w:t>
      </w:r>
      <w:proofErr w:type="spellEnd"/>
      <w:r w:rsidRPr="00B5663E">
        <w:rPr>
          <w:szCs w:val="24"/>
          <w:lang w:val="ro-RO"/>
        </w:rPr>
        <w:t xml:space="preserve"> </w:t>
      </w:r>
      <w:proofErr w:type="spellStart"/>
      <w:r w:rsidRPr="00B5663E">
        <w:rPr>
          <w:szCs w:val="24"/>
          <w:lang w:val="ro-RO"/>
        </w:rPr>
        <w:t>şi</w:t>
      </w:r>
      <w:proofErr w:type="spellEnd"/>
      <w:r w:rsidRPr="00B5663E">
        <w:rPr>
          <w:szCs w:val="24"/>
          <w:lang w:val="ro-RO"/>
        </w:rPr>
        <w:t xml:space="preserve"> răspunde de inventarul pe care îl are în dotare;</w:t>
      </w:r>
    </w:p>
    <w:p w:rsidR="002E1DB6" w:rsidRPr="00B5663E" w:rsidRDefault="002E1DB6" w:rsidP="0040325F">
      <w:pPr>
        <w:suppressAutoHyphens w:val="0"/>
        <w:ind w:left="30" w:right="357"/>
        <w:jc w:val="both"/>
        <w:rPr>
          <w:szCs w:val="24"/>
          <w:lang w:val="ro-RO"/>
        </w:rPr>
      </w:pPr>
      <w:r>
        <w:rPr>
          <w:szCs w:val="24"/>
          <w:lang w:val="ro-RO"/>
        </w:rPr>
        <w:t>- Î</w:t>
      </w:r>
      <w:r w:rsidRPr="00B5663E">
        <w:rPr>
          <w:szCs w:val="24"/>
          <w:lang w:val="ro-RO"/>
        </w:rPr>
        <w:t xml:space="preserve">n caz de nevoie personalul de îngrijire poate fi folosit </w:t>
      </w:r>
      <w:proofErr w:type="spellStart"/>
      <w:r w:rsidRPr="00B5663E">
        <w:rPr>
          <w:szCs w:val="24"/>
          <w:lang w:val="ro-RO"/>
        </w:rPr>
        <w:t>şi</w:t>
      </w:r>
      <w:proofErr w:type="spellEnd"/>
      <w:r w:rsidRPr="00B5663E">
        <w:rPr>
          <w:szCs w:val="24"/>
          <w:lang w:val="ro-RO"/>
        </w:rPr>
        <w:t xml:space="preserve"> la alte munci în cadrul </w:t>
      </w:r>
      <w:proofErr w:type="spellStart"/>
      <w:r w:rsidRPr="00B5663E">
        <w:rPr>
          <w:szCs w:val="24"/>
          <w:lang w:val="ro-RO"/>
        </w:rPr>
        <w:t>unităţii</w:t>
      </w:r>
      <w:proofErr w:type="spellEnd"/>
      <w:r w:rsidRPr="00B5663E">
        <w:rPr>
          <w:szCs w:val="24"/>
          <w:lang w:val="ro-RO"/>
        </w:rPr>
        <w:t>, fiind interzisă folosirea personalului de îngrijire în scopuri personale de către conducerea complexului;</w:t>
      </w:r>
    </w:p>
    <w:p w:rsidR="002E1DB6" w:rsidRPr="00B5663E" w:rsidRDefault="002E1DB6" w:rsidP="0040325F">
      <w:pPr>
        <w:suppressAutoHyphens w:val="0"/>
        <w:ind w:left="30" w:right="357"/>
        <w:jc w:val="both"/>
        <w:rPr>
          <w:szCs w:val="24"/>
          <w:lang w:val="ro-RO"/>
        </w:rPr>
      </w:pPr>
      <w:r>
        <w:rPr>
          <w:szCs w:val="24"/>
          <w:lang w:val="ro-RO"/>
        </w:rPr>
        <w:t>-  Î</w:t>
      </w:r>
      <w:r w:rsidRPr="00B5663E">
        <w:rPr>
          <w:szCs w:val="24"/>
          <w:lang w:val="ro-RO"/>
        </w:rPr>
        <w:t xml:space="preserve">n timpul </w:t>
      </w:r>
      <w:proofErr w:type="spellStart"/>
      <w:r w:rsidRPr="00B5663E">
        <w:rPr>
          <w:szCs w:val="24"/>
          <w:lang w:val="ro-RO"/>
        </w:rPr>
        <w:t>vacanţei</w:t>
      </w:r>
      <w:proofErr w:type="spellEnd"/>
      <w:r w:rsidRPr="00B5663E">
        <w:rPr>
          <w:szCs w:val="24"/>
          <w:lang w:val="ro-RO"/>
        </w:rPr>
        <w:t xml:space="preserve"> participă la </w:t>
      </w:r>
      <w:proofErr w:type="spellStart"/>
      <w:r w:rsidRPr="00B5663E">
        <w:rPr>
          <w:szCs w:val="24"/>
          <w:lang w:val="ro-RO"/>
        </w:rPr>
        <w:t>curăţenia</w:t>
      </w:r>
      <w:proofErr w:type="spellEnd"/>
      <w:r w:rsidRPr="00B5663E">
        <w:rPr>
          <w:szCs w:val="24"/>
          <w:lang w:val="ro-RO"/>
        </w:rPr>
        <w:t xml:space="preserve"> generală;</w:t>
      </w:r>
    </w:p>
    <w:p w:rsidR="002E1DB6" w:rsidRPr="00B5663E" w:rsidRDefault="002E1DB6" w:rsidP="0040325F">
      <w:pPr>
        <w:suppressAutoHyphens w:val="0"/>
        <w:ind w:left="30" w:right="357"/>
        <w:jc w:val="both"/>
        <w:rPr>
          <w:szCs w:val="24"/>
          <w:lang w:val="ro-RO"/>
        </w:rPr>
      </w:pPr>
      <w:r>
        <w:rPr>
          <w:szCs w:val="24"/>
          <w:lang w:val="ro-RO"/>
        </w:rPr>
        <w:t xml:space="preserve">-  </w:t>
      </w:r>
      <w:proofErr w:type="spellStart"/>
      <w:r>
        <w:rPr>
          <w:szCs w:val="24"/>
          <w:lang w:val="ro-RO"/>
        </w:rPr>
        <w:t>A</w:t>
      </w:r>
      <w:r w:rsidRPr="00B5663E">
        <w:rPr>
          <w:szCs w:val="24"/>
          <w:lang w:val="ro-RO"/>
        </w:rPr>
        <w:t>nunţă</w:t>
      </w:r>
      <w:proofErr w:type="spellEnd"/>
      <w:r w:rsidRPr="00B5663E">
        <w:rPr>
          <w:szCs w:val="24"/>
          <w:lang w:val="ro-RO"/>
        </w:rPr>
        <w:t xml:space="preserve"> administratorul de </w:t>
      </w:r>
      <w:proofErr w:type="spellStart"/>
      <w:r w:rsidRPr="00B5663E">
        <w:rPr>
          <w:szCs w:val="24"/>
          <w:lang w:val="ro-RO"/>
        </w:rPr>
        <w:t>apariţia</w:t>
      </w:r>
      <w:proofErr w:type="spellEnd"/>
      <w:r w:rsidRPr="00B5663E">
        <w:rPr>
          <w:szCs w:val="24"/>
          <w:lang w:val="ro-RO"/>
        </w:rPr>
        <w:t xml:space="preserve"> unor neajunsuri materiale;</w:t>
      </w:r>
    </w:p>
    <w:p w:rsidR="002E1DB6" w:rsidRPr="00B5663E" w:rsidRDefault="002E1DB6" w:rsidP="00250070">
      <w:pPr>
        <w:suppressAutoHyphens w:val="0"/>
        <w:ind w:left="30" w:right="357"/>
        <w:jc w:val="both"/>
        <w:rPr>
          <w:szCs w:val="24"/>
          <w:lang w:val="ro-RO"/>
        </w:rPr>
      </w:pPr>
      <w:r>
        <w:rPr>
          <w:szCs w:val="24"/>
          <w:lang w:val="ro-RO"/>
        </w:rPr>
        <w:t>-  T</w:t>
      </w:r>
      <w:r w:rsidRPr="00B5663E">
        <w:rPr>
          <w:szCs w:val="24"/>
          <w:lang w:val="ro-RO"/>
        </w:rPr>
        <w:t xml:space="preserve">ransportă gunoiul </w:t>
      </w:r>
      <w:proofErr w:type="spellStart"/>
      <w:r w:rsidRPr="00B5663E">
        <w:rPr>
          <w:szCs w:val="24"/>
          <w:lang w:val="ro-RO"/>
        </w:rPr>
        <w:t>şi</w:t>
      </w:r>
      <w:proofErr w:type="spellEnd"/>
      <w:r w:rsidRPr="00B5663E">
        <w:rPr>
          <w:szCs w:val="24"/>
          <w:lang w:val="ro-RO"/>
        </w:rPr>
        <w:t xml:space="preserve"> celelalte resturi la locul de depozitare;</w:t>
      </w:r>
    </w:p>
    <w:p w:rsidR="002E1DB6" w:rsidRPr="00B5663E" w:rsidRDefault="002E1DB6" w:rsidP="00250070">
      <w:pPr>
        <w:suppressAutoHyphens w:val="0"/>
        <w:ind w:left="30" w:right="357"/>
        <w:jc w:val="both"/>
        <w:rPr>
          <w:szCs w:val="24"/>
          <w:lang w:val="ro-RO"/>
        </w:rPr>
      </w:pPr>
      <w:r>
        <w:rPr>
          <w:szCs w:val="24"/>
          <w:lang w:val="ro-RO"/>
        </w:rPr>
        <w:t xml:space="preserve">-  Răspunde de </w:t>
      </w:r>
      <w:proofErr w:type="spellStart"/>
      <w:r>
        <w:rPr>
          <w:szCs w:val="24"/>
          <w:lang w:val="ro-RO"/>
        </w:rPr>
        <w:t>curăţ</w:t>
      </w:r>
      <w:r w:rsidRPr="00B5663E">
        <w:rPr>
          <w:szCs w:val="24"/>
          <w:lang w:val="ro-RO"/>
        </w:rPr>
        <w:t>enia</w:t>
      </w:r>
      <w:proofErr w:type="spellEnd"/>
      <w:r w:rsidRPr="00B5663E">
        <w:rPr>
          <w:szCs w:val="24"/>
          <w:lang w:val="ro-RO"/>
        </w:rPr>
        <w:t xml:space="preserve"> la locul de munc</w:t>
      </w:r>
      <w:r>
        <w:rPr>
          <w:szCs w:val="24"/>
          <w:lang w:val="ro-RO"/>
        </w:rPr>
        <w:t>ă</w:t>
      </w:r>
      <w:r w:rsidRPr="00B5663E">
        <w:rPr>
          <w:szCs w:val="24"/>
          <w:lang w:val="ro-RO"/>
        </w:rPr>
        <w:t xml:space="preserve"> (boxa);</w:t>
      </w:r>
    </w:p>
    <w:p w:rsidR="002E1DB6" w:rsidRPr="00B5663E" w:rsidRDefault="002E1DB6" w:rsidP="00250070">
      <w:pPr>
        <w:suppressAutoHyphens w:val="0"/>
        <w:ind w:left="30" w:right="357"/>
        <w:jc w:val="both"/>
        <w:rPr>
          <w:szCs w:val="24"/>
          <w:lang w:val="ro-RO"/>
        </w:rPr>
      </w:pPr>
      <w:r>
        <w:rPr>
          <w:szCs w:val="24"/>
          <w:lang w:val="ro-RO"/>
        </w:rPr>
        <w:t>-  Ră</w:t>
      </w:r>
      <w:r w:rsidRPr="00B5663E">
        <w:rPr>
          <w:szCs w:val="24"/>
          <w:lang w:val="ro-RO"/>
        </w:rPr>
        <w:t>spunde de echipamentul, c</w:t>
      </w:r>
      <w:r>
        <w:rPr>
          <w:szCs w:val="24"/>
          <w:lang w:val="ro-RO"/>
        </w:rPr>
        <w:t>azarmamentul din inventarul ce î</w:t>
      </w:r>
      <w:r w:rsidRPr="00B5663E">
        <w:rPr>
          <w:szCs w:val="24"/>
          <w:lang w:val="ro-RO"/>
        </w:rPr>
        <w:t>l are in primire;</w:t>
      </w:r>
    </w:p>
    <w:p w:rsidR="002E1DB6" w:rsidRPr="00B5663E" w:rsidRDefault="002E1DB6" w:rsidP="00250070">
      <w:pPr>
        <w:suppressAutoHyphens w:val="0"/>
        <w:ind w:left="30" w:right="357"/>
        <w:jc w:val="both"/>
        <w:rPr>
          <w:szCs w:val="24"/>
          <w:lang w:val="ro-RO"/>
        </w:rPr>
      </w:pPr>
      <w:r>
        <w:rPr>
          <w:szCs w:val="24"/>
          <w:lang w:val="ro-RO"/>
        </w:rPr>
        <w:t>-  E</w:t>
      </w:r>
      <w:r w:rsidRPr="00B5663E">
        <w:rPr>
          <w:szCs w:val="24"/>
          <w:lang w:val="ro-RO"/>
        </w:rPr>
        <w:t>fectueaz</w:t>
      </w:r>
      <w:r>
        <w:rPr>
          <w:szCs w:val="24"/>
          <w:lang w:val="ro-RO"/>
        </w:rPr>
        <w:t xml:space="preserve">ă </w:t>
      </w:r>
      <w:proofErr w:type="spellStart"/>
      <w:r>
        <w:rPr>
          <w:szCs w:val="24"/>
          <w:lang w:val="ro-RO"/>
        </w:rPr>
        <w:t>dezinfecţia</w:t>
      </w:r>
      <w:proofErr w:type="spellEnd"/>
      <w:r>
        <w:rPr>
          <w:szCs w:val="24"/>
          <w:lang w:val="ro-RO"/>
        </w:rPr>
        <w:t xml:space="preserve"> </w:t>
      </w:r>
      <w:proofErr w:type="spellStart"/>
      <w:r>
        <w:rPr>
          <w:szCs w:val="24"/>
          <w:lang w:val="ro-RO"/>
        </w:rPr>
        <w:t>ş</w:t>
      </w:r>
      <w:r w:rsidRPr="00B5663E">
        <w:rPr>
          <w:szCs w:val="24"/>
          <w:lang w:val="ro-RO"/>
        </w:rPr>
        <w:t>i</w:t>
      </w:r>
      <w:proofErr w:type="spellEnd"/>
      <w:r w:rsidRPr="00B5663E">
        <w:rPr>
          <w:szCs w:val="24"/>
          <w:lang w:val="ro-RO"/>
        </w:rPr>
        <w:t xml:space="preserve"> deratizare la grupurile s</w:t>
      </w:r>
      <w:r>
        <w:rPr>
          <w:szCs w:val="24"/>
          <w:lang w:val="ro-RO"/>
        </w:rPr>
        <w:t>anitare din unitate, igienizează holuri, scă</w:t>
      </w:r>
      <w:r w:rsidRPr="00B5663E">
        <w:rPr>
          <w:szCs w:val="24"/>
          <w:lang w:val="ro-RO"/>
        </w:rPr>
        <w:t>ri, boxe, dormitoarele copiilor mici;</w:t>
      </w:r>
    </w:p>
    <w:p w:rsidR="002E1DB6" w:rsidRPr="00B5663E" w:rsidRDefault="002E1DB6" w:rsidP="00250070">
      <w:pPr>
        <w:suppressAutoHyphens w:val="0"/>
        <w:ind w:left="30" w:right="357"/>
        <w:jc w:val="both"/>
        <w:rPr>
          <w:szCs w:val="24"/>
          <w:lang w:val="ro-RO"/>
        </w:rPr>
      </w:pPr>
      <w:r>
        <w:rPr>
          <w:szCs w:val="24"/>
          <w:lang w:val="ro-RO"/>
        </w:rPr>
        <w:t xml:space="preserve">-  Asigură </w:t>
      </w:r>
      <w:proofErr w:type="spellStart"/>
      <w:r>
        <w:rPr>
          <w:szCs w:val="24"/>
          <w:lang w:val="ro-RO"/>
        </w:rPr>
        <w:t>curăţenia</w:t>
      </w:r>
      <w:proofErr w:type="spellEnd"/>
      <w:r>
        <w:rPr>
          <w:szCs w:val="24"/>
          <w:lang w:val="ro-RO"/>
        </w:rPr>
        <w:t xml:space="preserve"> intră</w:t>
      </w:r>
      <w:r w:rsidRPr="00B5663E">
        <w:rPr>
          <w:szCs w:val="24"/>
          <w:lang w:val="ro-RO"/>
        </w:rPr>
        <w:t xml:space="preserve">rilor </w:t>
      </w:r>
      <w:proofErr w:type="spellStart"/>
      <w:r w:rsidRPr="00B5663E">
        <w:rPr>
          <w:szCs w:val="24"/>
          <w:lang w:val="ro-RO"/>
        </w:rPr>
        <w:t>unit</w:t>
      </w:r>
      <w:r>
        <w:rPr>
          <w:szCs w:val="24"/>
          <w:lang w:val="ro-RO"/>
        </w:rPr>
        <w:t>ăţ</w:t>
      </w:r>
      <w:r w:rsidRPr="00B5663E">
        <w:rPr>
          <w:szCs w:val="24"/>
          <w:lang w:val="ro-RO"/>
        </w:rPr>
        <w:t>ii</w:t>
      </w:r>
      <w:proofErr w:type="spellEnd"/>
      <w:r w:rsidRPr="00B5663E">
        <w:rPr>
          <w:szCs w:val="24"/>
          <w:lang w:val="ro-RO"/>
        </w:rPr>
        <w:t xml:space="preserve">; </w:t>
      </w:r>
    </w:p>
    <w:p w:rsidR="002E1DB6" w:rsidRPr="00B5663E" w:rsidRDefault="002E1DB6" w:rsidP="00250070">
      <w:pPr>
        <w:suppressAutoHyphens w:val="0"/>
        <w:ind w:left="30" w:right="357"/>
        <w:jc w:val="both"/>
        <w:rPr>
          <w:szCs w:val="24"/>
          <w:lang w:val="ro-RO"/>
        </w:rPr>
      </w:pPr>
      <w:r>
        <w:rPr>
          <w:szCs w:val="24"/>
          <w:lang w:val="ro-RO"/>
        </w:rPr>
        <w:t xml:space="preserve">-  </w:t>
      </w:r>
      <w:proofErr w:type="spellStart"/>
      <w:r>
        <w:rPr>
          <w:szCs w:val="24"/>
          <w:lang w:val="ro-RO"/>
        </w:rPr>
        <w:t>Foloseşte</w:t>
      </w:r>
      <w:proofErr w:type="spellEnd"/>
      <w:r>
        <w:rPr>
          <w:szCs w:val="24"/>
          <w:lang w:val="ro-RO"/>
        </w:rPr>
        <w:t xml:space="preserve"> eficient materialele de </w:t>
      </w:r>
      <w:proofErr w:type="spellStart"/>
      <w:r>
        <w:rPr>
          <w:szCs w:val="24"/>
          <w:lang w:val="ro-RO"/>
        </w:rPr>
        <w:t>curăţ</w:t>
      </w:r>
      <w:r w:rsidRPr="00B5663E">
        <w:rPr>
          <w:szCs w:val="24"/>
          <w:lang w:val="ro-RO"/>
        </w:rPr>
        <w:t>enie</w:t>
      </w:r>
      <w:proofErr w:type="spellEnd"/>
      <w:r w:rsidRPr="00B5663E">
        <w:rPr>
          <w:szCs w:val="24"/>
          <w:lang w:val="ro-RO"/>
        </w:rPr>
        <w:t xml:space="preserve"> </w:t>
      </w:r>
      <w:r>
        <w:rPr>
          <w:szCs w:val="24"/>
          <w:lang w:val="ro-RO"/>
        </w:rPr>
        <w:t xml:space="preserve">primite lunar, conform </w:t>
      </w:r>
      <w:proofErr w:type="spellStart"/>
      <w:r>
        <w:rPr>
          <w:szCs w:val="24"/>
          <w:lang w:val="ro-RO"/>
        </w:rPr>
        <w:t>prescripţ</w:t>
      </w:r>
      <w:r w:rsidRPr="00B5663E">
        <w:rPr>
          <w:szCs w:val="24"/>
          <w:lang w:val="ro-RO"/>
        </w:rPr>
        <w:t>iilor</w:t>
      </w:r>
      <w:proofErr w:type="spellEnd"/>
      <w:r w:rsidRPr="00B5663E">
        <w:rPr>
          <w:szCs w:val="24"/>
          <w:lang w:val="ro-RO"/>
        </w:rPr>
        <w:t xml:space="preserve"> asistentului medical pentru dezinfectante</w:t>
      </w:r>
      <w:r>
        <w:rPr>
          <w:szCs w:val="24"/>
          <w:lang w:val="ro-RO"/>
        </w:rPr>
        <w:t>;</w:t>
      </w:r>
    </w:p>
    <w:p w:rsidR="002E1DB6" w:rsidRPr="00B5663E" w:rsidRDefault="002E1DB6" w:rsidP="00250070">
      <w:pPr>
        <w:suppressAutoHyphens w:val="0"/>
        <w:ind w:left="30" w:right="357"/>
        <w:jc w:val="both"/>
        <w:rPr>
          <w:szCs w:val="24"/>
          <w:lang w:val="ro-RO"/>
        </w:rPr>
      </w:pPr>
      <w:r>
        <w:rPr>
          <w:szCs w:val="24"/>
          <w:lang w:val="ro-RO"/>
        </w:rPr>
        <w:t>- Informează</w:t>
      </w:r>
      <w:r w:rsidRPr="00B5663E">
        <w:rPr>
          <w:szCs w:val="24"/>
          <w:lang w:val="ro-RO"/>
        </w:rPr>
        <w:t xml:space="preserve"> imediat</w:t>
      </w:r>
      <w:r w:rsidR="007148A8">
        <w:rPr>
          <w:szCs w:val="24"/>
          <w:lang w:val="ro-RO"/>
        </w:rPr>
        <w:t xml:space="preserve"> </w:t>
      </w:r>
      <w:r w:rsidRPr="00B5663E">
        <w:rPr>
          <w:szCs w:val="24"/>
          <w:lang w:val="ro-RO"/>
        </w:rPr>
        <w:t>administr</w:t>
      </w:r>
      <w:r>
        <w:rPr>
          <w:szCs w:val="24"/>
          <w:lang w:val="ro-RO"/>
        </w:rPr>
        <w:t>atorul pentru orice deteriorare/</w:t>
      </w:r>
      <w:proofErr w:type="spellStart"/>
      <w:r>
        <w:rPr>
          <w:szCs w:val="24"/>
          <w:lang w:val="ro-RO"/>
        </w:rPr>
        <w:t>defecţiune</w:t>
      </w:r>
      <w:proofErr w:type="spellEnd"/>
      <w:r>
        <w:rPr>
          <w:szCs w:val="24"/>
          <w:lang w:val="ro-RO"/>
        </w:rPr>
        <w:t xml:space="preserve"> a </w:t>
      </w:r>
      <w:proofErr w:type="spellStart"/>
      <w:r>
        <w:rPr>
          <w:szCs w:val="24"/>
          <w:lang w:val="ro-RO"/>
        </w:rPr>
        <w:t>instalaţ</w:t>
      </w:r>
      <w:r w:rsidRPr="00B5663E">
        <w:rPr>
          <w:szCs w:val="24"/>
          <w:lang w:val="ro-RO"/>
        </w:rPr>
        <w:t>iei</w:t>
      </w:r>
      <w:proofErr w:type="spellEnd"/>
      <w:r w:rsidRPr="00B5663E">
        <w:rPr>
          <w:szCs w:val="24"/>
          <w:lang w:val="ro-RO"/>
        </w:rPr>
        <w:t xml:space="preserve"> electrice, sanitare, gaze,</w:t>
      </w:r>
      <w:r>
        <w:rPr>
          <w:szCs w:val="24"/>
          <w:lang w:val="ro-RO"/>
        </w:rPr>
        <w:t xml:space="preserve"> </w:t>
      </w:r>
      <w:proofErr w:type="spellStart"/>
      <w:r>
        <w:rPr>
          <w:szCs w:val="24"/>
          <w:lang w:val="ro-RO"/>
        </w:rPr>
        <w:t>observatăinformează</w:t>
      </w:r>
      <w:proofErr w:type="spellEnd"/>
      <w:r w:rsidRPr="00B5663E">
        <w:rPr>
          <w:szCs w:val="24"/>
          <w:lang w:val="ro-RO"/>
        </w:rPr>
        <w:t xml:space="preserve"> educ</w:t>
      </w:r>
      <w:r>
        <w:rPr>
          <w:szCs w:val="24"/>
          <w:lang w:val="ro-RO"/>
        </w:rPr>
        <w:t xml:space="preserve">atorul de </w:t>
      </w:r>
      <w:proofErr w:type="spellStart"/>
      <w:r>
        <w:rPr>
          <w:szCs w:val="24"/>
          <w:lang w:val="ro-RO"/>
        </w:rPr>
        <w:t>deteriorariler</w:t>
      </w:r>
      <w:proofErr w:type="spellEnd"/>
      <w:r>
        <w:rPr>
          <w:szCs w:val="24"/>
          <w:lang w:val="ro-RO"/>
        </w:rPr>
        <w:t xml:space="preserve"> </w:t>
      </w:r>
      <w:proofErr w:type="spellStart"/>
      <w:r>
        <w:rPr>
          <w:szCs w:val="24"/>
          <w:lang w:val="ro-RO"/>
        </w:rPr>
        <w:t>poavază</w:t>
      </w:r>
      <w:r w:rsidRPr="00B5663E">
        <w:rPr>
          <w:szCs w:val="24"/>
          <w:lang w:val="ro-RO"/>
        </w:rPr>
        <w:t>rii</w:t>
      </w:r>
      <w:proofErr w:type="spellEnd"/>
      <w:r w:rsidRPr="00B5663E">
        <w:rPr>
          <w:szCs w:val="24"/>
          <w:lang w:val="ro-RO"/>
        </w:rPr>
        <w:t xml:space="preserve"> din unitate, observate</w:t>
      </w:r>
      <w:r>
        <w:rPr>
          <w:szCs w:val="24"/>
          <w:lang w:val="ro-RO"/>
        </w:rPr>
        <w:t>;</w:t>
      </w:r>
    </w:p>
    <w:p w:rsidR="002E1DB6" w:rsidRPr="00B5663E" w:rsidRDefault="002E1DB6" w:rsidP="00250070">
      <w:pPr>
        <w:suppressAutoHyphens w:val="0"/>
        <w:ind w:left="30" w:right="357"/>
        <w:jc w:val="both"/>
        <w:rPr>
          <w:szCs w:val="24"/>
          <w:lang w:val="ro-RO"/>
        </w:rPr>
      </w:pPr>
      <w:r>
        <w:rPr>
          <w:szCs w:val="24"/>
          <w:lang w:val="ro-RO"/>
        </w:rPr>
        <w:t xml:space="preserve">-  Comunică </w:t>
      </w:r>
      <w:proofErr w:type="spellStart"/>
      <w:r>
        <w:rPr>
          <w:szCs w:val="24"/>
          <w:lang w:val="ro-RO"/>
        </w:rPr>
        <w:t>şi</w:t>
      </w:r>
      <w:proofErr w:type="spellEnd"/>
      <w:r>
        <w:rPr>
          <w:szCs w:val="24"/>
          <w:lang w:val="ro-RO"/>
        </w:rPr>
        <w:t xml:space="preserve"> colaborează cu întreg personalul din </w:t>
      </w:r>
      <w:proofErr w:type="spellStart"/>
      <w:r>
        <w:rPr>
          <w:szCs w:val="24"/>
          <w:lang w:val="ro-RO"/>
        </w:rPr>
        <w:t>instituţ</w:t>
      </w:r>
      <w:r w:rsidRPr="00B5663E">
        <w:rPr>
          <w:szCs w:val="24"/>
          <w:lang w:val="ro-RO"/>
        </w:rPr>
        <w:t>ie</w:t>
      </w:r>
      <w:proofErr w:type="spellEnd"/>
      <w:r>
        <w:rPr>
          <w:szCs w:val="24"/>
          <w:lang w:val="ro-RO"/>
        </w:rPr>
        <w:t>;</w:t>
      </w:r>
    </w:p>
    <w:p w:rsidR="002E1DB6" w:rsidRPr="00B5663E" w:rsidRDefault="002E1DB6" w:rsidP="00250070">
      <w:pPr>
        <w:suppressAutoHyphens w:val="0"/>
        <w:ind w:left="30" w:right="357"/>
        <w:jc w:val="both"/>
        <w:rPr>
          <w:szCs w:val="24"/>
          <w:lang w:val="ro-RO"/>
        </w:rPr>
      </w:pPr>
      <w:r>
        <w:rPr>
          <w:szCs w:val="24"/>
          <w:lang w:val="ro-RO"/>
        </w:rPr>
        <w:t>-  S</w:t>
      </w:r>
      <w:r w:rsidRPr="00B5663E">
        <w:rPr>
          <w:szCs w:val="24"/>
          <w:lang w:val="ro-RO"/>
        </w:rPr>
        <w:t xml:space="preserve">e interzice folosirea echipamentului </w:t>
      </w:r>
      <w:proofErr w:type="spellStart"/>
      <w:r w:rsidRPr="00B5663E">
        <w:rPr>
          <w:szCs w:val="24"/>
          <w:lang w:val="ro-RO"/>
        </w:rPr>
        <w:t>şi</w:t>
      </w:r>
      <w:proofErr w:type="spellEnd"/>
      <w:r w:rsidRPr="00B5663E">
        <w:rPr>
          <w:szCs w:val="24"/>
          <w:lang w:val="ro-RO"/>
        </w:rPr>
        <w:t xml:space="preserve"> instrumentelor din dotare în scopuri personale;</w:t>
      </w:r>
    </w:p>
    <w:p w:rsidR="002E1DB6" w:rsidRPr="00B5663E" w:rsidRDefault="002E1DB6" w:rsidP="00250070">
      <w:pPr>
        <w:suppressAutoHyphens w:val="0"/>
        <w:ind w:left="30" w:right="357"/>
        <w:jc w:val="both"/>
        <w:rPr>
          <w:szCs w:val="24"/>
          <w:lang w:val="ro-RO"/>
        </w:rPr>
      </w:pPr>
      <w:r>
        <w:rPr>
          <w:szCs w:val="24"/>
          <w:lang w:val="ro-RO"/>
        </w:rPr>
        <w:t xml:space="preserve">-  </w:t>
      </w:r>
      <w:proofErr w:type="spellStart"/>
      <w:r>
        <w:rPr>
          <w:szCs w:val="24"/>
          <w:lang w:val="ro-RO"/>
        </w:rPr>
        <w:t>P</w:t>
      </w:r>
      <w:r w:rsidRPr="00B5663E">
        <w:rPr>
          <w:szCs w:val="24"/>
          <w:lang w:val="ro-RO"/>
        </w:rPr>
        <w:t>rimeşte</w:t>
      </w:r>
      <w:proofErr w:type="spellEnd"/>
      <w:r w:rsidRPr="00B5663E">
        <w:rPr>
          <w:szCs w:val="24"/>
          <w:lang w:val="ro-RO"/>
        </w:rPr>
        <w:t xml:space="preserve"> </w:t>
      </w:r>
      <w:proofErr w:type="spellStart"/>
      <w:r w:rsidRPr="00B5663E">
        <w:rPr>
          <w:szCs w:val="24"/>
          <w:lang w:val="ro-RO"/>
        </w:rPr>
        <w:t>şi</w:t>
      </w:r>
      <w:proofErr w:type="spellEnd"/>
      <w:r w:rsidRPr="00B5663E">
        <w:rPr>
          <w:szCs w:val="24"/>
          <w:lang w:val="ro-RO"/>
        </w:rPr>
        <w:t xml:space="preserve"> predă pe bază de proces verbal obiectele de inventar;</w:t>
      </w:r>
    </w:p>
    <w:p w:rsidR="002E1DB6" w:rsidRPr="00B5663E" w:rsidRDefault="002E1DB6" w:rsidP="00250070">
      <w:pPr>
        <w:suppressAutoHyphens w:val="0"/>
        <w:ind w:left="30" w:right="357"/>
        <w:jc w:val="both"/>
        <w:rPr>
          <w:szCs w:val="24"/>
          <w:lang w:val="ro-RO"/>
        </w:rPr>
      </w:pPr>
      <w:r>
        <w:rPr>
          <w:szCs w:val="24"/>
          <w:lang w:val="ro-RO"/>
        </w:rPr>
        <w:t>- E</w:t>
      </w:r>
      <w:r w:rsidRPr="00B5663E">
        <w:rPr>
          <w:szCs w:val="24"/>
          <w:lang w:val="ro-RO"/>
        </w:rPr>
        <w:t xml:space="preserve">ste obligat sa </w:t>
      </w:r>
      <w:proofErr w:type="spellStart"/>
      <w:r w:rsidRPr="00B5663E">
        <w:rPr>
          <w:szCs w:val="24"/>
          <w:lang w:val="ro-RO"/>
        </w:rPr>
        <w:t>raspunda</w:t>
      </w:r>
      <w:proofErr w:type="spellEnd"/>
      <w:r w:rsidRPr="00B5663E">
        <w:rPr>
          <w:szCs w:val="24"/>
          <w:lang w:val="ro-RO"/>
        </w:rPr>
        <w:t xml:space="preserve"> controalelor medicale efectuate la nivel de unitate, sa </w:t>
      </w:r>
      <w:proofErr w:type="spellStart"/>
      <w:r w:rsidRPr="00B5663E">
        <w:rPr>
          <w:szCs w:val="24"/>
          <w:lang w:val="ro-RO"/>
        </w:rPr>
        <w:t>detina</w:t>
      </w:r>
      <w:proofErr w:type="spellEnd"/>
      <w:r w:rsidRPr="00B5663E">
        <w:rPr>
          <w:szCs w:val="24"/>
          <w:lang w:val="ro-RO"/>
        </w:rPr>
        <w:t xml:space="preserve"> Fisa de aptitudini, sa-si verifice starea de </w:t>
      </w:r>
      <w:proofErr w:type="spellStart"/>
      <w:r w:rsidRPr="00B5663E">
        <w:rPr>
          <w:szCs w:val="24"/>
          <w:lang w:val="ro-RO"/>
        </w:rPr>
        <w:t>sanatate</w:t>
      </w:r>
      <w:proofErr w:type="spellEnd"/>
      <w:r w:rsidRPr="00B5663E">
        <w:rPr>
          <w:szCs w:val="24"/>
          <w:lang w:val="ro-RO"/>
        </w:rPr>
        <w:t xml:space="preserve"> periodic , sa </w:t>
      </w:r>
      <w:proofErr w:type="spellStart"/>
      <w:r w:rsidRPr="00B5663E">
        <w:rPr>
          <w:szCs w:val="24"/>
          <w:lang w:val="ro-RO"/>
        </w:rPr>
        <w:t>isi</w:t>
      </w:r>
      <w:proofErr w:type="spellEnd"/>
      <w:r w:rsidRPr="00B5663E">
        <w:rPr>
          <w:szCs w:val="24"/>
          <w:lang w:val="ro-RO"/>
        </w:rPr>
        <w:t xml:space="preserve"> administreze tratamentul </w:t>
      </w:r>
      <w:proofErr w:type="spellStart"/>
      <w:r w:rsidRPr="00B5663E">
        <w:rPr>
          <w:szCs w:val="24"/>
          <w:lang w:val="ro-RO"/>
        </w:rPr>
        <w:t>corespunzator</w:t>
      </w:r>
      <w:proofErr w:type="spellEnd"/>
      <w:r w:rsidRPr="00B5663E">
        <w:rPr>
          <w:szCs w:val="24"/>
          <w:lang w:val="ro-RO"/>
        </w:rPr>
        <w:t xml:space="preserve"> </w:t>
      </w:r>
      <w:proofErr w:type="spellStart"/>
      <w:r w:rsidRPr="00B5663E">
        <w:rPr>
          <w:szCs w:val="24"/>
          <w:lang w:val="ro-RO"/>
        </w:rPr>
        <w:t>prescriptiilo</w:t>
      </w:r>
      <w:r>
        <w:rPr>
          <w:szCs w:val="24"/>
          <w:lang w:val="ro-RO"/>
        </w:rPr>
        <w:t>r</w:t>
      </w:r>
      <w:proofErr w:type="spellEnd"/>
      <w:r>
        <w:rPr>
          <w:szCs w:val="24"/>
          <w:lang w:val="ro-RO"/>
        </w:rPr>
        <w:t xml:space="preserve"> medicale ale medicului curant;</w:t>
      </w:r>
    </w:p>
    <w:p w:rsidR="002E1DB6" w:rsidRDefault="002E1DB6" w:rsidP="00250070">
      <w:pPr>
        <w:suppressAutoHyphens w:val="0"/>
        <w:ind w:left="30" w:right="357"/>
        <w:jc w:val="both"/>
        <w:rPr>
          <w:szCs w:val="24"/>
          <w:lang w:val="ro-RO"/>
        </w:rPr>
      </w:pPr>
      <w:r>
        <w:rPr>
          <w:szCs w:val="24"/>
          <w:lang w:val="ro-RO"/>
        </w:rPr>
        <w:t>-  A</w:t>
      </w:r>
      <w:r w:rsidRPr="00B5663E">
        <w:rPr>
          <w:szCs w:val="24"/>
          <w:lang w:val="ro-RO"/>
        </w:rPr>
        <w:t xml:space="preserve">lte </w:t>
      </w:r>
      <w:proofErr w:type="spellStart"/>
      <w:r w:rsidRPr="00B5663E">
        <w:rPr>
          <w:szCs w:val="24"/>
          <w:lang w:val="ro-RO"/>
        </w:rPr>
        <w:t>atribuţii</w:t>
      </w:r>
      <w:proofErr w:type="spellEnd"/>
      <w:r w:rsidRPr="00B5663E">
        <w:rPr>
          <w:szCs w:val="24"/>
          <w:lang w:val="ro-RO"/>
        </w:rPr>
        <w:t xml:space="preserve"> trasate de </w:t>
      </w:r>
      <w:proofErr w:type="spellStart"/>
      <w:r w:rsidRPr="00B5663E">
        <w:rPr>
          <w:szCs w:val="24"/>
          <w:lang w:val="ro-RO"/>
        </w:rPr>
        <w:t>şeful</w:t>
      </w:r>
      <w:proofErr w:type="spellEnd"/>
      <w:r w:rsidRPr="00B5663E">
        <w:rPr>
          <w:szCs w:val="24"/>
          <w:lang w:val="ro-RO"/>
        </w:rPr>
        <w:t xml:space="preserve"> de complex </w:t>
      </w:r>
      <w:proofErr w:type="spellStart"/>
      <w:r w:rsidRPr="00B5663E">
        <w:rPr>
          <w:szCs w:val="24"/>
          <w:lang w:val="ro-RO"/>
        </w:rPr>
        <w:t>şi</w:t>
      </w:r>
      <w:proofErr w:type="spellEnd"/>
      <w:r w:rsidRPr="00B5663E">
        <w:rPr>
          <w:szCs w:val="24"/>
          <w:lang w:val="ro-RO"/>
        </w:rPr>
        <w:t xml:space="preserve"> de către conducerea </w:t>
      </w:r>
      <w:proofErr w:type="spellStart"/>
      <w:r w:rsidRPr="00B5663E">
        <w:rPr>
          <w:szCs w:val="24"/>
          <w:lang w:val="ro-RO"/>
        </w:rPr>
        <w:t>direcţiei</w:t>
      </w:r>
      <w:proofErr w:type="spellEnd"/>
      <w:r w:rsidRPr="00B5663E">
        <w:rPr>
          <w:szCs w:val="24"/>
          <w:lang w:val="ro-RO"/>
        </w:rPr>
        <w:t xml:space="preserve">, precum </w:t>
      </w:r>
      <w:proofErr w:type="spellStart"/>
      <w:r w:rsidRPr="00B5663E">
        <w:rPr>
          <w:szCs w:val="24"/>
          <w:lang w:val="ro-RO"/>
        </w:rPr>
        <w:t>şi</w:t>
      </w:r>
      <w:proofErr w:type="spellEnd"/>
      <w:r w:rsidRPr="00B5663E">
        <w:rPr>
          <w:szCs w:val="24"/>
          <w:lang w:val="ro-RO"/>
        </w:rPr>
        <w:t xml:space="preserve"> cele pre</w:t>
      </w:r>
      <w:r>
        <w:rPr>
          <w:szCs w:val="24"/>
          <w:lang w:val="ro-RO"/>
        </w:rPr>
        <w:t xml:space="preserve">văzute de </w:t>
      </w:r>
      <w:proofErr w:type="spellStart"/>
      <w:r>
        <w:rPr>
          <w:szCs w:val="24"/>
          <w:lang w:val="ro-RO"/>
        </w:rPr>
        <w:t>legislaţia</w:t>
      </w:r>
      <w:proofErr w:type="spellEnd"/>
      <w:r>
        <w:rPr>
          <w:szCs w:val="24"/>
          <w:lang w:val="ro-RO"/>
        </w:rPr>
        <w:t xml:space="preserve"> în vigoare;</w:t>
      </w:r>
    </w:p>
    <w:p w:rsidR="002E1DB6" w:rsidRPr="00F111CD" w:rsidRDefault="002E1DB6" w:rsidP="0040325F">
      <w:pPr>
        <w:tabs>
          <w:tab w:val="left" w:pos="993"/>
        </w:tabs>
        <w:suppressAutoHyphens w:val="0"/>
        <w:ind w:right="357"/>
        <w:jc w:val="both"/>
        <w:rPr>
          <w:szCs w:val="24"/>
          <w:lang w:val="pt-BR"/>
        </w:rPr>
      </w:pPr>
      <w:r>
        <w:rPr>
          <w:szCs w:val="24"/>
        </w:rPr>
        <w:t xml:space="preserve">- </w:t>
      </w:r>
      <w:proofErr w:type="spellStart"/>
      <w:r>
        <w:rPr>
          <w:szCs w:val="24"/>
        </w:rPr>
        <w:t>Respectă</w:t>
      </w:r>
      <w:proofErr w:type="spellEnd"/>
      <w:r>
        <w:rPr>
          <w:szCs w:val="24"/>
        </w:rPr>
        <w:t xml:space="preserve"> </w:t>
      </w:r>
      <w:proofErr w:type="spellStart"/>
      <w:r>
        <w:rPr>
          <w:szCs w:val="24"/>
        </w:rPr>
        <w:t>şi</w:t>
      </w:r>
      <w:proofErr w:type="spellEnd"/>
      <w:r>
        <w:rPr>
          <w:szCs w:val="24"/>
        </w:rPr>
        <w:t xml:space="preserve"> </w:t>
      </w:r>
      <w:proofErr w:type="spellStart"/>
      <w:r>
        <w:rPr>
          <w:szCs w:val="24"/>
        </w:rPr>
        <w:t>aduce</w:t>
      </w:r>
      <w:proofErr w:type="spellEnd"/>
      <w:r>
        <w:rPr>
          <w:szCs w:val="24"/>
        </w:rPr>
        <w:t xml:space="preserve"> la </w:t>
      </w:r>
      <w:proofErr w:type="spellStart"/>
      <w:r>
        <w:rPr>
          <w:szCs w:val="24"/>
        </w:rPr>
        <w:t>îndeplinire</w:t>
      </w:r>
      <w:proofErr w:type="spellEnd"/>
      <w:r>
        <w:rPr>
          <w:szCs w:val="24"/>
        </w:rPr>
        <w:t xml:space="preserve"> </w:t>
      </w:r>
      <w:proofErr w:type="spellStart"/>
      <w:r>
        <w:rPr>
          <w:szCs w:val="24"/>
        </w:rPr>
        <w:t>dispoziţiile</w:t>
      </w:r>
      <w:proofErr w:type="spellEnd"/>
      <w:r>
        <w:rPr>
          <w:szCs w:val="24"/>
        </w:rPr>
        <w:t xml:space="preserve">, </w:t>
      </w:r>
      <w:proofErr w:type="spellStart"/>
      <w:r>
        <w:rPr>
          <w:szCs w:val="24"/>
        </w:rPr>
        <w:t>comunicatele</w:t>
      </w:r>
      <w:proofErr w:type="spellEnd"/>
      <w:r>
        <w:rPr>
          <w:szCs w:val="24"/>
        </w:rPr>
        <w:t xml:space="preserve">, </w:t>
      </w:r>
      <w:proofErr w:type="spellStart"/>
      <w:r>
        <w:rPr>
          <w:szCs w:val="24"/>
        </w:rPr>
        <w:t>notele</w:t>
      </w:r>
      <w:proofErr w:type="spellEnd"/>
      <w:r>
        <w:rPr>
          <w:szCs w:val="24"/>
        </w:rPr>
        <w:t xml:space="preserve">, </w:t>
      </w:r>
      <w:proofErr w:type="spellStart"/>
      <w:r>
        <w:rPr>
          <w:szCs w:val="24"/>
        </w:rPr>
        <w:t>adresele</w:t>
      </w:r>
      <w:proofErr w:type="spellEnd"/>
      <w:r>
        <w:rPr>
          <w:szCs w:val="24"/>
        </w:rPr>
        <w:t xml:space="preserve">, etc. </w:t>
      </w:r>
      <w:proofErr w:type="spellStart"/>
      <w:r>
        <w:rPr>
          <w:szCs w:val="24"/>
        </w:rPr>
        <w:t>semnate</w:t>
      </w:r>
      <w:proofErr w:type="spellEnd"/>
      <w:r>
        <w:rPr>
          <w:szCs w:val="24"/>
        </w:rPr>
        <w:t xml:space="preserve"> de </w:t>
      </w:r>
      <w:proofErr w:type="spellStart"/>
      <w:r>
        <w:rPr>
          <w:szCs w:val="24"/>
        </w:rPr>
        <w:t>şeful</w:t>
      </w:r>
      <w:proofErr w:type="spellEnd"/>
      <w:r>
        <w:rPr>
          <w:szCs w:val="24"/>
        </w:rPr>
        <w:t xml:space="preserve"> de complex </w:t>
      </w:r>
      <w:proofErr w:type="spellStart"/>
      <w:r>
        <w:rPr>
          <w:szCs w:val="24"/>
        </w:rPr>
        <w:t>şi</w:t>
      </w:r>
      <w:proofErr w:type="spellEnd"/>
      <w:r>
        <w:rPr>
          <w:szCs w:val="24"/>
        </w:rPr>
        <w:t>/</w:t>
      </w:r>
      <w:proofErr w:type="spellStart"/>
      <w:r>
        <w:rPr>
          <w:szCs w:val="24"/>
        </w:rPr>
        <w:t>sau</w:t>
      </w:r>
      <w:proofErr w:type="spellEnd"/>
      <w:r>
        <w:rPr>
          <w:szCs w:val="24"/>
        </w:rPr>
        <w:t xml:space="preserve"> </w:t>
      </w:r>
      <w:proofErr w:type="spellStart"/>
      <w:r>
        <w:rPr>
          <w:szCs w:val="24"/>
        </w:rPr>
        <w:t>conducerea</w:t>
      </w:r>
      <w:proofErr w:type="spellEnd"/>
      <w:r>
        <w:rPr>
          <w:szCs w:val="24"/>
        </w:rPr>
        <w:t xml:space="preserve"> D.G.A.S.P.C.</w:t>
      </w:r>
      <w:r w:rsidR="007148A8">
        <w:rPr>
          <w:szCs w:val="24"/>
        </w:rPr>
        <w:t xml:space="preserve"> </w:t>
      </w:r>
      <w:proofErr w:type="spellStart"/>
      <w:r>
        <w:rPr>
          <w:szCs w:val="24"/>
        </w:rPr>
        <w:t>Argeş</w:t>
      </w:r>
      <w:proofErr w:type="spellEnd"/>
      <w:r>
        <w:rPr>
          <w:szCs w:val="24"/>
        </w:rPr>
        <w:t>;</w:t>
      </w:r>
    </w:p>
    <w:p w:rsidR="002E1DB6" w:rsidRDefault="002E1DB6" w:rsidP="0040325F">
      <w:pPr>
        <w:ind w:right="357"/>
        <w:jc w:val="both"/>
        <w:rPr>
          <w:szCs w:val="24"/>
          <w:lang w:val="ro-RO"/>
        </w:rPr>
      </w:pPr>
      <w:r>
        <w:rPr>
          <w:szCs w:val="24"/>
          <w:lang w:val="ro-RO"/>
        </w:rPr>
        <w:t xml:space="preserve">-  Răspunde de îndeplinirea tuturor </w:t>
      </w:r>
      <w:proofErr w:type="spellStart"/>
      <w:r>
        <w:rPr>
          <w:szCs w:val="24"/>
          <w:lang w:val="ro-RO"/>
        </w:rPr>
        <w:t>atribuţiilor</w:t>
      </w:r>
      <w:proofErr w:type="spellEnd"/>
      <w:r>
        <w:rPr>
          <w:szCs w:val="24"/>
          <w:lang w:val="ro-RO"/>
        </w:rPr>
        <w:t xml:space="preserve"> de serviciu, prezentate în </w:t>
      </w:r>
      <w:proofErr w:type="spellStart"/>
      <w:r>
        <w:rPr>
          <w:szCs w:val="24"/>
          <w:lang w:val="ro-RO"/>
        </w:rPr>
        <w:t>fişa</w:t>
      </w:r>
      <w:proofErr w:type="spellEnd"/>
      <w:r>
        <w:rPr>
          <w:szCs w:val="24"/>
          <w:lang w:val="ro-RO"/>
        </w:rPr>
        <w:t xml:space="preserve"> postului;</w:t>
      </w:r>
    </w:p>
    <w:p w:rsidR="002E1DB6" w:rsidRDefault="002E1DB6" w:rsidP="00250070">
      <w:pPr>
        <w:suppressAutoHyphens w:val="0"/>
        <w:ind w:left="30" w:right="357"/>
        <w:jc w:val="both"/>
        <w:rPr>
          <w:szCs w:val="24"/>
          <w:lang w:val="ro-RO"/>
        </w:rPr>
      </w:pPr>
      <w:r>
        <w:rPr>
          <w:szCs w:val="24"/>
          <w:lang w:val="ro-RO"/>
        </w:rPr>
        <w:t xml:space="preserve">- Capacitate de </w:t>
      </w:r>
      <w:proofErr w:type="spellStart"/>
      <w:r>
        <w:rPr>
          <w:szCs w:val="24"/>
          <w:lang w:val="ro-RO"/>
        </w:rPr>
        <w:t>soluţ</w:t>
      </w:r>
      <w:r w:rsidRPr="00B5663E">
        <w:rPr>
          <w:szCs w:val="24"/>
          <w:lang w:val="ro-RO"/>
        </w:rPr>
        <w:t>ionare</w:t>
      </w:r>
      <w:proofErr w:type="spellEnd"/>
      <w:r>
        <w:rPr>
          <w:szCs w:val="24"/>
          <w:lang w:val="ro-RO"/>
        </w:rPr>
        <w:t xml:space="preserve"> a sarcinilor la locul de muncă, respectând regulile de igienă</w:t>
      </w:r>
      <w:r w:rsidRPr="00B5663E">
        <w:rPr>
          <w:szCs w:val="24"/>
          <w:lang w:val="ro-RO"/>
        </w:rPr>
        <w:t xml:space="preserve"> conform deciziilor D.S.P. </w:t>
      </w:r>
      <w:proofErr w:type="spellStart"/>
      <w:r w:rsidRPr="00B5663E">
        <w:rPr>
          <w:szCs w:val="24"/>
          <w:lang w:val="ro-RO"/>
        </w:rPr>
        <w:t>Arge</w:t>
      </w:r>
      <w:r>
        <w:rPr>
          <w:szCs w:val="24"/>
          <w:lang w:val="ro-RO"/>
        </w:rPr>
        <w:t>ş</w:t>
      </w:r>
      <w:proofErr w:type="spellEnd"/>
      <w:r w:rsidRPr="00D50380">
        <w:rPr>
          <w:szCs w:val="24"/>
          <w:lang w:val="ro-RO"/>
        </w:rPr>
        <w:t xml:space="preserve">. </w:t>
      </w:r>
    </w:p>
    <w:p w:rsidR="002E1DB6" w:rsidRPr="0092777E" w:rsidRDefault="002E1DB6" w:rsidP="0040325F">
      <w:pPr>
        <w:suppressAutoHyphens w:val="0"/>
        <w:jc w:val="both"/>
        <w:rPr>
          <w:szCs w:val="24"/>
          <w:lang w:val="ro-RO"/>
        </w:rPr>
      </w:pPr>
    </w:p>
    <w:p w:rsidR="002E1DB6" w:rsidRPr="0092777E" w:rsidRDefault="002E1DB6" w:rsidP="00E10FDC">
      <w:pPr>
        <w:ind w:left="90"/>
        <w:jc w:val="both"/>
        <w:rPr>
          <w:b/>
          <w:bCs/>
          <w:szCs w:val="24"/>
        </w:rPr>
      </w:pPr>
      <w:proofErr w:type="spellStart"/>
      <w:r w:rsidRPr="0092777E">
        <w:rPr>
          <w:b/>
          <w:bCs/>
          <w:szCs w:val="24"/>
        </w:rPr>
        <w:t>Muncitor</w:t>
      </w:r>
      <w:proofErr w:type="spellEnd"/>
      <w:r w:rsidRPr="0092777E">
        <w:rPr>
          <w:b/>
          <w:bCs/>
          <w:szCs w:val="24"/>
        </w:rPr>
        <w:t xml:space="preserve"> </w:t>
      </w:r>
      <w:proofErr w:type="spellStart"/>
      <w:r w:rsidRPr="0092777E">
        <w:rPr>
          <w:b/>
          <w:bCs/>
          <w:szCs w:val="24"/>
        </w:rPr>
        <w:t>calificat</w:t>
      </w:r>
      <w:proofErr w:type="spellEnd"/>
      <w:r w:rsidRPr="0092777E">
        <w:rPr>
          <w:b/>
          <w:bCs/>
          <w:szCs w:val="24"/>
        </w:rPr>
        <w:t xml:space="preserve"> </w:t>
      </w:r>
      <w:proofErr w:type="spellStart"/>
      <w:r w:rsidRPr="0092777E">
        <w:rPr>
          <w:b/>
          <w:bCs/>
          <w:szCs w:val="24"/>
        </w:rPr>
        <w:t>lenjerie</w:t>
      </w:r>
      <w:proofErr w:type="spellEnd"/>
      <w:r>
        <w:rPr>
          <w:b/>
          <w:bCs/>
          <w:szCs w:val="24"/>
        </w:rPr>
        <w:t>:</w:t>
      </w:r>
    </w:p>
    <w:p w:rsidR="002E1DB6" w:rsidRPr="00250070" w:rsidRDefault="002E1DB6" w:rsidP="00250070">
      <w:pPr>
        <w:pStyle w:val="Listparagraf"/>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xml:space="preserve">- Are grijă de lenjeria, echipamentul din inventar </w:t>
      </w:r>
      <w:proofErr w:type="spellStart"/>
      <w:r w:rsidRPr="00250070">
        <w:rPr>
          <w:rFonts w:ascii="Times New Roman" w:hAnsi="Times New Roman" w:cs="Times New Roman"/>
          <w:szCs w:val="24"/>
          <w:lang w:val="ro-RO"/>
        </w:rPr>
        <w:t>şi</w:t>
      </w:r>
      <w:proofErr w:type="spellEnd"/>
      <w:r w:rsidRPr="00250070">
        <w:rPr>
          <w:rFonts w:ascii="Times New Roman" w:hAnsi="Times New Roman" w:cs="Times New Roman"/>
          <w:szCs w:val="24"/>
          <w:lang w:val="ro-RO"/>
        </w:rPr>
        <w:t xml:space="preserve"> face </w:t>
      </w:r>
      <w:proofErr w:type="spellStart"/>
      <w:r w:rsidRPr="00250070">
        <w:rPr>
          <w:rFonts w:ascii="Times New Roman" w:hAnsi="Times New Roman" w:cs="Times New Roman"/>
          <w:szCs w:val="24"/>
          <w:lang w:val="ro-RO"/>
        </w:rPr>
        <w:t>curăţenie</w:t>
      </w:r>
      <w:proofErr w:type="spellEnd"/>
      <w:r w:rsidRPr="00250070">
        <w:rPr>
          <w:rFonts w:ascii="Times New Roman" w:hAnsi="Times New Roman" w:cs="Times New Roman"/>
          <w:szCs w:val="24"/>
          <w:lang w:val="ro-RO"/>
        </w:rPr>
        <w:t xml:space="preserve"> la locul de muncă;</w:t>
      </w:r>
    </w:p>
    <w:p w:rsidR="002E1DB6" w:rsidRPr="00250070" w:rsidRDefault="002E1DB6" w:rsidP="00250070">
      <w:pPr>
        <w:pStyle w:val="Listparagraf"/>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xml:space="preserve">- Participă la baia copiilor, având grijă ca </w:t>
      </w:r>
      <w:proofErr w:type="spellStart"/>
      <w:r w:rsidRPr="00250070">
        <w:rPr>
          <w:rFonts w:ascii="Times New Roman" w:hAnsi="Times New Roman" w:cs="Times New Roman"/>
          <w:szCs w:val="24"/>
          <w:lang w:val="ro-RO"/>
        </w:rPr>
        <w:t>aceştia</w:t>
      </w:r>
      <w:proofErr w:type="spellEnd"/>
      <w:r w:rsidRPr="00250070">
        <w:rPr>
          <w:rFonts w:ascii="Times New Roman" w:hAnsi="Times New Roman" w:cs="Times New Roman"/>
          <w:szCs w:val="24"/>
          <w:lang w:val="ro-RO"/>
        </w:rPr>
        <w:t xml:space="preserve"> să primească lenjerie curată, călcată </w:t>
      </w:r>
      <w:proofErr w:type="spellStart"/>
      <w:r w:rsidRPr="00250070">
        <w:rPr>
          <w:rFonts w:ascii="Times New Roman" w:hAnsi="Times New Roman" w:cs="Times New Roman"/>
          <w:szCs w:val="24"/>
          <w:lang w:val="ro-RO"/>
        </w:rPr>
        <w:t>şi</w:t>
      </w:r>
      <w:proofErr w:type="spellEnd"/>
      <w:r w:rsidRPr="00250070">
        <w:rPr>
          <w:rFonts w:ascii="Times New Roman" w:hAnsi="Times New Roman" w:cs="Times New Roman"/>
          <w:szCs w:val="24"/>
          <w:lang w:val="ro-RO"/>
        </w:rPr>
        <w:t xml:space="preserve"> </w:t>
      </w:r>
      <w:proofErr w:type="spellStart"/>
      <w:r w:rsidRPr="00250070">
        <w:rPr>
          <w:rFonts w:ascii="Times New Roman" w:hAnsi="Times New Roman" w:cs="Times New Roman"/>
          <w:szCs w:val="24"/>
          <w:lang w:val="ro-RO"/>
        </w:rPr>
        <w:t>recondiţionată</w:t>
      </w:r>
      <w:proofErr w:type="spellEnd"/>
      <w:r w:rsidRPr="00250070">
        <w:rPr>
          <w:rFonts w:ascii="Times New Roman" w:hAnsi="Times New Roman" w:cs="Times New Roman"/>
          <w:szCs w:val="24"/>
          <w:lang w:val="ro-RO"/>
        </w:rPr>
        <w:t>;</w:t>
      </w:r>
    </w:p>
    <w:p w:rsidR="002E1DB6" w:rsidRPr="00250070" w:rsidRDefault="002E1DB6" w:rsidP="00250070">
      <w:pPr>
        <w:pStyle w:val="Listparagraf"/>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xml:space="preserve">- Are </w:t>
      </w:r>
      <w:proofErr w:type="spellStart"/>
      <w:r w:rsidRPr="00250070">
        <w:rPr>
          <w:rFonts w:ascii="Times New Roman" w:hAnsi="Times New Roman" w:cs="Times New Roman"/>
          <w:szCs w:val="24"/>
          <w:lang w:val="ro-RO"/>
        </w:rPr>
        <w:t>obligaţia</w:t>
      </w:r>
      <w:proofErr w:type="spellEnd"/>
      <w:r w:rsidRPr="00250070">
        <w:rPr>
          <w:rFonts w:ascii="Times New Roman" w:hAnsi="Times New Roman" w:cs="Times New Roman"/>
          <w:szCs w:val="24"/>
          <w:lang w:val="ro-RO"/>
        </w:rPr>
        <w:t xml:space="preserve"> să aibă întotdeauna un schimb de lenjerie curată </w:t>
      </w:r>
      <w:proofErr w:type="spellStart"/>
      <w:r w:rsidRPr="00250070">
        <w:rPr>
          <w:rFonts w:ascii="Times New Roman" w:hAnsi="Times New Roman" w:cs="Times New Roman"/>
          <w:szCs w:val="24"/>
          <w:lang w:val="ro-RO"/>
        </w:rPr>
        <w:t>şi</w:t>
      </w:r>
      <w:proofErr w:type="spellEnd"/>
      <w:r w:rsidRPr="00250070">
        <w:rPr>
          <w:rFonts w:ascii="Times New Roman" w:hAnsi="Times New Roman" w:cs="Times New Roman"/>
          <w:szCs w:val="24"/>
          <w:lang w:val="ro-RO"/>
        </w:rPr>
        <w:t xml:space="preserve"> călcată;</w:t>
      </w:r>
    </w:p>
    <w:p w:rsidR="002E1DB6" w:rsidRPr="00250070" w:rsidRDefault="002E1DB6" w:rsidP="00250070">
      <w:pPr>
        <w:pStyle w:val="Listparagraf"/>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xml:space="preserve">- Are </w:t>
      </w:r>
      <w:proofErr w:type="spellStart"/>
      <w:r w:rsidRPr="00250070">
        <w:rPr>
          <w:rFonts w:ascii="Times New Roman" w:hAnsi="Times New Roman" w:cs="Times New Roman"/>
          <w:szCs w:val="24"/>
          <w:lang w:val="ro-RO"/>
        </w:rPr>
        <w:t>obligaţia</w:t>
      </w:r>
      <w:proofErr w:type="spellEnd"/>
      <w:r w:rsidRPr="00250070">
        <w:rPr>
          <w:rFonts w:ascii="Times New Roman" w:hAnsi="Times New Roman" w:cs="Times New Roman"/>
          <w:szCs w:val="24"/>
          <w:lang w:val="ro-RO"/>
        </w:rPr>
        <w:t xml:space="preserve"> să schimbe lenjeria de pat ori de câte ori este nevoie, în </w:t>
      </w:r>
      <w:proofErr w:type="spellStart"/>
      <w:r w:rsidRPr="00250070">
        <w:rPr>
          <w:rFonts w:ascii="Times New Roman" w:hAnsi="Times New Roman" w:cs="Times New Roman"/>
          <w:szCs w:val="24"/>
          <w:lang w:val="ro-RO"/>
        </w:rPr>
        <w:t>aşa</w:t>
      </w:r>
      <w:proofErr w:type="spellEnd"/>
      <w:r w:rsidRPr="00250070">
        <w:rPr>
          <w:rFonts w:ascii="Times New Roman" w:hAnsi="Times New Roman" w:cs="Times New Roman"/>
          <w:szCs w:val="24"/>
          <w:lang w:val="ro-RO"/>
        </w:rPr>
        <w:t xml:space="preserve"> fel încât aceasta să fie curată </w:t>
      </w:r>
      <w:proofErr w:type="spellStart"/>
      <w:r w:rsidRPr="00250070">
        <w:rPr>
          <w:rFonts w:ascii="Times New Roman" w:hAnsi="Times New Roman" w:cs="Times New Roman"/>
          <w:szCs w:val="24"/>
          <w:lang w:val="ro-RO"/>
        </w:rPr>
        <w:t>şi</w:t>
      </w:r>
      <w:proofErr w:type="spellEnd"/>
      <w:r w:rsidRPr="00250070">
        <w:rPr>
          <w:rFonts w:ascii="Times New Roman" w:hAnsi="Times New Roman" w:cs="Times New Roman"/>
          <w:szCs w:val="24"/>
          <w:lang w:val="ro-RO"/>
        </w:rPr>
        <w:t xml:space="preserve"> călcată;</w:t>
      </w:r>
    </w:p>
    <w:p w:rsidR="002E1DB6" w:rsidRPr="00250070" w:rsidRDefault="002E1DB6" w:rsidP="00250070">
      <w:pPr>
        <w:pStyle w:val="Listparagraf"/>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xml:space="preserve">- Efectuează schimburile copiilor periodic </w:t>
      </w:r>
      <w:proofErr w:type="spellStart"/>
      <w:r w:rsidRPr="00250070">
        <w:rPr>
          <w:rFonts w:ascii="Times New Roman" w:hAnsi="Times New Roman" w:cs="Times New Roman"/>
          <w:szCs w:val="24"/>
          <w:lang w:val="ro-RO"/>
        </w:rPr>
        <w:t>şi</w:t>
      </w:r>
      <w:proofErr w:type="spellEnd"/>
      <w:r w:rsidRPr="00250070">
        <w:rPr>
          <w:rFonts w:ascii="Times New Roman" w:hAnsi="Times New Roman" w:cs="Times New Roman"/>
          <w:szCs w:val="24"/>
          <w:lang w:val="ro-RO"/>
        </w:rPr>
        <w:t xml:space="preserve"> de câte ori este nevoie</w:t>
      </w:r>
      <w:r w:rsidRPr="00250070">
        <w:rPr>
          <w:rFonts w:ascii="Times New Roman" w:hAnsi="Times New Roman" w:cs="Times New Roman"/>
          <w:szCs w:val="24"/>
        </w:rPr>
        <w:t>;</w:t>
      </w:r>
    </w:p>
    <w:p w:rsidR="002E1DB6" w:rsidRPr="00250070" w:rsidRDefault="002E1DB6" w:rsidP="00250070">
      <w:pPr>
        <w:pStyle w:val="Listparagraf"/>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xml:space="preserve">- </w:t>
      </w:r>
      <w:proofErr w:type="spellStart"/>
      <w:r w:rsidRPr="00250070">
        <w:rPr>
          <w:rFonts w:ascii="Times New Roman" w:hAnsi="Times New Roman" w:cs="Times New Roman"/>
          <w:szCs w:val="24"/>
          <w:lang w:val="ro-RO"/>
        </w:rPr>
        <w:t>Recondiţionează</w:t>
      </w:r>
      <w:proofErr w:type="spellEnd"/>
      <w:r w:rsidRPr="00250070">
        <w:rPr>
          <w:rFonts w:ascii="Times New Roman" w:hAnsi="Times New Roman" w:cs="Times New Roman"/>
          <w:szCs w:val="24"/>
          <w:lang w:val="ro-RO"/>
        </w:rPr>
        <w:t xml:space="preserve"> echipamentul copiilor </w:t>
      </w:r>
      <w:proofErr w:type="spellStart"/>
      <w:r w:rsidRPr="00250070">
        <w:rPr>
          <w:rFonts w:ascii="Times New Roman" w:hAnsi="Times New Roman" w:cs="Times New Roman"/>
          <w:szCs w:val="24"/>
          <w:lang w:val="ro-RO"/>
        </w:rPr>
        <w:t>şi</w:t>
      </w:r>
      <w:proofErr w:type="spellEnd"/>
      <w:r w:rsidRPr="00250070">
        <w:rPr>
          <w:rFonts w:ascii="Times New Roman" w:hAnsi="Times New Roman" w:cs="Times New Roman"/>
          <w:szCs w:val="24"/>
          <w:lang w:val="ro-RO"/>
        </w:rPr>
        <w:t xml:space="preserve"> îl </w:t>
      </w:r>
      <w:proofErr w:type="spellStart"/>
      <w:r w:rsidRPr="00250070">
        <w:rPr>
          <w:rFonts w:ascii="Times New Roman" w:hAnsi="Times New Roman" w:cs="Times New Roman"/>
          <w:szCs w:val="24"/>
          <w:lang w:val="ro-RO"/>
        </w:rPr>
        <w:t>întreţine</w:t>
      </w:r>
      <w:proofErr w:type="spellEnd"/>
      <w:r w:rsidRPr="00250070">
        <w:rPr>
          <w:rFonts w:ascii="Times New Roman" w:hAnsi="Times New Roman" w:cs="Times New Roman"/>
          <w:szCs w:val="24"/>
          <w:lang w:val="ro-RO"/>
        </w:rPr>
        <w:t xml:space="preserve">, verificându-l des atât pe cel din inventarul propriu cât </w:t>
      </w:r>
      <w:proofErr w:type="spellStart"/>
      <w:r w:rsidRPr="00250070">
        <w:rPr>
          <w:rFonts w:ascii="Times New Roman" w:hAnsi="Times New Roman" w:cs="Times New Roman"/>
          <w:szCs w:val="24"/>
          <w:lang w:val="ro-RO"/>
        </w:rPr>
        <w:t>şi</w:t>
      </w:r>
      <w:proofErr w:type="spellEnd"/>
      <w:r w:rsidRPr="00250070">
        <w:rPr>
          <w:rFonts w:ascii="Times New Roman" w:hAnsi="Times New Roman" w:cs="Times New Roman"/>
          <w:szCs w:val="24"/>
          <w:lang w:val="ro-RO"/>
        </w:rPr>
        <w:t xml:space="preserve"> pe cel din inventarul copilului în </w:t>
      </w:r>
      <w:proofErr w:type="spellStart"/>
      <w:r w:rsidRPr="00250070">
        <w:rPr>
          <w:rFonts w:ascii="Times New Roman" w:hAnsi="Times New Roman" w:cs="Times New Roman"/>
          <w:szCs w:val="24"/>
          <w:lang w:val="ro-RO"/>
        </w:rPr>
        <w:t>prezenţa</w:t>
      </w:r>
      <w:proofErr w:type="spellEnd"/>
      <w:r w:rsidRPr="00250070">
        <w:rPr>
          <w:rFonts w:ascii="Times New Roman" w:hAnsi="Times New Roman" w:cs="Times New Roman"/>
          <w:szCs w:val="24"/>
          <w:lang w:val="ro-RO"/>
        </w:rPr>
        <w:t xml:space="preserve"> educatorului de la grupă</w:t>
      </w:r>
      <w:r w:rsidRPr="00250070">
        <w:rPr>
          <w:rFonts w:ascii="Times New Roman" w:hAnsi="Times New Roman" w:cs="Times New Roman"/>
          <w:szCs w:val="24"/>
        </w:rPr>
        <w:t>;</w:t>
      </w:r>
    </w:p>
    <w:p w:rsidR="002E1DB6" w:rsidRPr="00250070" w:rsidRDefault="002E1DB6" w:rsidP="00250070">
      <w:pPr>
        <w:pStyle w:val="Listparagraf"/>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lastRenderedPageBreak/>
        <w:t xml:space="preserve">-Se obligă să selecteze rufăria deteriorată, fiind totodată obligat să </w:t>
      </w:r>
      <w:proofErr w:type="spellStart"/>
      <w:r w:rsidRPr="00250070">
        <w:rPr>
          <w:rFonts w:ascii="Times New Roman" w:hAnsi="Times New Roman" w:cs="Times New Roman"/>
          <w:szCs w:val="24"/>
          <w:lang w:val="ro-RO"/>
        </w:rPr>
        <w:t>anunţe</w:t>
      </w:r>
      <w:proofErr w:type="spellEnd"/>
      <w:r w:rsidRPr="00250070">
        <w:rPr>
          <w:rFonts w:ascii="Times New Roman" w:hAnsi="Times New Roman" w:cs="Times New Roman"/>
          <w:szCs w:val="24"/>
          <w:lang w:val="ro-RO"/>
        </w:rPr>
        <w:t xml:space="preserve"> conducerea complexului de acest lucru;</w:t>
      </w:r>
    </w:p>
    <w:p w:rsidR="002E1DB6" w:rsidRPr="00250070" w:rsidRDefault="002E1DB6" w:rsidP="00250070">
      <w:pPr>
        <w:pStyle w:val="Listparagraf"/>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xml:space="preserve">- Utilizează echipamentele din dotare conform </w:t>
      </w:r>
      <w:proofErr w:type="spellStart"/>
      <w:r w:rsidRPr="00250070">
        <w:rPr>
          <w:rFonts w:ascii="Times New Roman" w:hAnsi="Times New Roman" w:cs="Times New Roman"/>
          <w:szCs w:val="24"/>
          <w:lang w:val="ro-RO"/>
        </w:rPr>
        <w:t>prescripţiilor</w:t>
      </w:r>
      <w:proofErr w:type="spellEnd"/>
      <w:r w:rsidRPr="00250070">
        <w:rPr>
          <w:rFonts w:ascii="Times New Roman" w:hAnsi="Times New Roman" w:cs="Times New Roman"/>
          <w:szCs w:val="24"/>
          <w:lang w:val="ro-RO"/>
        </w:rPr>
        <w:t xml:space="preserve"> producătorului, </w:t>
      </w:r>
      <w:proofErr w:type="spellStart"/>
      <w:r w:rsidRPr="00250070">
        <w:rPr>
          <w:rFonts w:ascii="Times New Roman" w:hAnsi="Times New Roman" w:cs="Times New Roman"/>
          <w:szCs w:val="24"/>
          <w:lang w:val="ro-RO"/>
        </w:rPr>
        <w:t>anunţând</w:t>
      </w:r>
      <w:proofErr w:type="spellEnd"/>
      <w:r w:rsidRPr="00250070">
        <w:rPr>
          <w:rFonts w:ascii="Times New Roman" w:hAnsi="Times New Roman" w:cs="Times New Roman"/>
          <w:szCs w:val="24"/>
          <w:lang w:val="ro-RO"/>
        </w:rPr>
        <w:t xml:space="preserve"> orice </w:t>
      </w:r>
      <w:proofErr w:type="spellStart"/>
      <w:r w:rsidRPr="00250070">
        <w:rPr>
          <w:rFonts w:ascii="Times New Roman" w:hAnsi="Times New Roman" w:cs="Times New Roman"/>
          <w:szCs w:val="24"/>
          <w:lang w:val="ro-RO"/>
        </w:rPr>
        <w:t>defecţiune</w:t>
      </w:r>
      <w:proofErr w:type="spellEnd"/>
      <w:r w:rsidRPr="00250070">
        <w:rPr>
          <w:rFonts w:ascii="Times New Roman" w:hAnsi="Times New Roman" w:cs="Times New Roman"/>
          <w:szCs w:val="24"/>
          <w:lang w:val="ro-RO"/>
        </w:rPr>
        <w:t xml:space="preserve"> ivita</w:t>
      </w:r>
      <w:r w:rsidRPr="00250070">
        <w:rPr>
          <w:rFonts w:ascii="Times New Roman" w:hAnsi="Times New Roman" w:cs="Times New Roman"/>
          <w:szCs w:val="24"/>
        </w:rPr>
        <w:t>;</w:t>
      </w:r>
    </w:p>
    <w:p w:rsidR="002E1DB6" w:rsidRPr="00250070" w:rsidRDefault="002E1DB6" w:rsidP="00250070">
      <w:pPr>
        <w:pStyle w:val="Listparagraf"/>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xml:space="preserve">- Utilizează </w:t>
      </w:r>
      <w:proofErr w:type="spellStart"/>
      <w:r w:rsidRPr="00250070">
        <w:rPr>
          <w:rFonts w:ascii="Times New Roman" w:hAnsi="Times New Roman" w:cs="Times New Roman"/>
          <w:szCs w:val="24"/>
          <w:lang w:val="ro-RO"/>
        </w:rPr>
        <w:t>substanţe</w:t>
      </w:r>
      <w:proofErr w:type="spellEnd"/>
      <w:r w:rsidRPr="00250070">
        <w:rPr>
          <w:rFonts w:ascii="Times New Roman" w:hAnsi="Times New Roman" w:cs="Times New Roman"/>
          <w:szCs w:val="24"/>
          <w:lang w:val="ro-RO"/>
        </w:rPr>
        <w:t xml:space="preserve"> pentru </w:t>
      </w:r>
      <w:proofErr w:type="spellStart"/>
      <w:r w:rsidRPr="00250070">
        <w:rPr>
          <w:rFonts w:ascii="Times New Roman" w:hAnsi="Times New Roman" w:cs="Times New Roman"/>
          <w:szCs w:val="24"/>
          <w:lang w:val="ro-RO"/>
        </w:rPr>
        <w:t>dezinfecţie</w:t>
      </w:r>
      <w:proofErr w:type="spellEnd"/>
      <w:r w:rsidRPr="00250070">
        <w:rPr>
          <w:rFonts w:ascii="Times New Roman" w:hAnsi="Times New Roman" w:cs="Times New Roman"/>
          <w:szCs w:val="24"/>
          <w:lang w:val="ro-RO"/>
        </w:rPr>
        <w:t xml:space="preserve"> conform </w:t>
      </w:r>
      <w:proofErr w:type="spellStart"/>
      <w:r w:rsidRPr="00250070">
        <w:rPr>
          <w:rFonts w:ascii="Times New Roman" w:hAnsi="Times New Roman" w:cs="Times New Roman"/>
          <w:szCs w:val="24"/>
          <w:lang w:val="ro-RO"/>
        </w:rPr>
        <w:t>prescripţiilor</w:t>
      </w:r>
      <w:proofErr w:type="spellEnd"/>
      <w:r w:rsidRPr="00250070">
        <w:rPr>
          <w:rFonts w:ascii="Times New Roman" w:hAnsi="Times New Roman" w:cs="Times New Roman"/>
          <w:szCs w:val="24"/>
          <w:lang w:val="ro-RO"/>
        </w:rPr>
        <w:t xml:space="preserve"> medicale date de asistent medical</w:t>
      </w:r>
    </w:p>
    <w:p w:rsidR="002E1DB6" w:rsidRPr="00250070" w:rsidRDefault="002E1DB6" w:rsidP="00250070">
      <w:pPr>
        <w:pStyle w:val="Listparagraf"/>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xml:space="preserve">- </w:t>
      </w:r>
      <w:proofErr w:type="spellStart"/>
      <w:r w:rsidRPr="00250070">
        <w:rPr>
          <w:rFonts w:ascii="Times New Roman" w:hAnsi="Times New Roman" w:cs="Times New Roman"/>
          <w:szCs w:val="24"/>
          <w:lang w:val="ro-RO"/>
        </w:rPr>
        <w:t>Primeşte</w:t>
      </w:r>
      <w:proofErr w:type="spellEnd"/>
      <w:r w:rsidRPr="00250070">
        <w:rPr>
          <w:rFonts w:ascii="Times New Roman" w:hAnsi="Times New Roman" w:cs="Times New Roman"/>
          <w:szCs w:val="24"/>
          <w:lang w:val="ro-RO"/>
        </w:rPr>
        <w:t xml:space="preserve"> </w:t>
      </w:r>
      <w:proofErr w:type="spellStart"/>
      <w:r w:rsidRPr="00250070">
        <w:rPr>
          <w:rFonts w:ascii="Times New Roman" w:hAnsi="Times New Roman" w:cs="Times New Roman"/>
          <w:szCs w:val="24"/>
          <w:lang w:val="ro-RO"/>
        </w:rPr>
        <w:t>şi</w:t>
      </w:r>
      <w:proofErr w:type="spellEnd"/>
      <w:r w:rsidRPr="00250070">
        <w:rPr>
          <w:rFonts w:ascii="Times New Roman" w:hAnsi="Times New Roman" w:cs="Times New Roman"/>
          <w:szCs w:val="24"/>
          <w:lang w:val="ro-RO"/>
        </w:rPr>
        <w:t xml:space="preserve"> predă pe bază de proces verbal obiectele de inventar;</w:t>
      </w:r>
    </w:p>
    <w:p w:rsidR="002E1DB6" w:rsidRPr="00250070" w:rsidRDefault="002E1DB6" w:rsidP="00250070">
      <w:pPr>
        <w:pStyle w:val="Listparagraf"/>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xml:space="preserve">- </w:t>
      </w:r>
      <w:proofErr w:type="spellStart"/>
      <w:r w:rsidRPr="00250070">
        <w:rPr>
          <w:rFonts w:ascii="Times New Roman" w:hAnsi="Times New Roman" w:cs="Times New Roman"/>
          <w:szCs w:val="24"/>
          <w:lang w:val="ro-RO"/>
        </w:rPr>
        <w:t>Confecţionează</w:t>
      </w:r>
      <w:proofErr w:type="spellEnd"/>
      <w:r w:rsidRPr="00250070">
        <w:rPr>
          <w:rFonts w:ascii="Times New Roman" w:hAnsi="Times New Roman" w:cs="Times New Roman"/>
          <w:szCs w:val="24"/>
          <w:lang w:val="ro-RO"/>
        </w:rPr>
        <w:t xml:space="preserve"> bunuri specifice croitoriei necesare complexului, conform materialelor primite de la magazie </w:t>
      </w:r>
      <w:proofErr w:type="spellStart"/>
      <w:r w:rsidRPr="00250070">
        <w:rPr>
          <w:rFonts w:ascii="Times New Roman" w:hAnsi="Times New Roman" w:cs="Times New Roman"/>
          <w:szCs w:val="24"/>
          <w:lang w:val="ro-RO"/>
        </w:rPr>
        <w:t>şi</w:t>
      </w:r>
      <w:proofErr w:type="spellEnd"/>
      <w:r w:rsidRPr="00250070">
        <w:rPr>
          <w:rFonts w:ascii="Times New Roman" w:hAnsi="Times New Roman" w:cs="Times New Roman"/>
          <w:szCs w:val="24"/>
          <w:lang w:val="ro-RO"/>
        </w:rPr>
        <w:t xml:space="preserve"> </w:t>
      </w:r>
      <w:proofErr w:type="spellStart"/>
      <w:r w:rsidRPr="00250070">
        <w:rPr>
          <w:rFonts w:ascii="Times New Roman" w:hAnsi="Times New Roman" w:cs="Times New Roman"/>
          <w:szCs w:val="24"/>
          <w:lang w:val="ro-RO"/>
        </w:rPr>
        <w:t>instrucţiunilor</w:t>
      </w:r>
      <w:proofErr w:type="spellEnd"/>
      <w:r w:rsidRPr="00250070">
        <w:rPr>
          <w:rFonts w:ascii="Times New Roman" w:hAnsi="Times New Roman" w:cs="Times New Roman"/>
          <w:szCs w:val="24"/>
          <w:lang w:val="ro-RO"/>
        </w:rPr>
        <w:t xml:space="preserve"> primite din partea conducerii;</w:t>
      </w:r>
    </w:p>
    <w:p w:rsidR="002E1DB6" w:rsidRPr="00250070" w:rsidRDefault="002E1DB6" w:rsidP="00250070">
      <w:pPr>
        <w:pStyle w:val="Listparagraf"/>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xml:space="preserve">- Se </w:t>
      </w:r>
      <w:proofErr w:type="spellStart"/>
      <w:r w:rsidRPr="00250070">
        <w:rPr>
          <w:rFonts w:ascii="Times New Roman" w:hAnsi="Times New Roman" w:cs="Times New Roman"/>
          <w:szCs w:val="24"/>
          <w:lang w:val="ro-RO"/>
        </w:rPr>
        <w:t>îngrijeşte</w:t>
      </w:r>
      <w:proofErr w:type="spellEnd"/>
      <w:r w:rsidRPr="00250070">
        <w:rPr>
          <w:rFonts w:ascii="Times New Roman" w:hAnsi="Times New Roman" w:cs="Times New Roman"/>
          <w:szCs w:val="24"/>
          <w:lang w:val="ro-RO"/>
        </w:rPr>
        <w:t xml:space="preserve"> </w:t>
      </w:r>
      <w:proofErr w:type="spellStart"/>
      <w:r w:rsidRPr="00250070">
        <w:rPr>
          <w:rFonts w:ascii="Times New Roman" w:hAnsi="Times New Roman" w:cs="Times New Roman"/>
          <w:szCs w:val="24"/>
          <w:lang w:val="ro-RO"/>
        </w:rPr>
        <w:t>şi</w:t>
      </w:r>
      <w:proofErr w:type="spellEnd"/>
      <w:r w:rsidRPr="00250070">
        <w:rPr>
          <w:rFonts w:ascii="Times New Roman" w:hAnsi="Times New Roman" w:cs="Times New Roman"/>
          <w:szCs w:val="24"/>
          <w:lang w:val="ro-RO"/>
        </w:rPr>
        <w:t xml:space="preserve"> răspunde de buna </w:t>
      </w:r>
      <w:proofErr w:type="spellStart"/>
      <w:r w:rsidRPr="00250070">
        <w:rPr>
          <w:rFonts w:ascii="Times New Roman" w:hAnsi="Times New Roman" w:cs="Times New Roman"/>
          <w:szCs w:val="24"/>
          <w:lang w:val="ro-RO"/>
        </w:rPr>
        <w:t>funcţionare</w:t>
      </w:r>
      <w:proofErr w:type="spellEnd"/>
      <w:r w:rsidRPr="00250070">
        <w:rPr>
          <w:rFonts w:ascii="Times New Roman" w:hAnsi="Times New Roman" w:cs="Times New Roman"/>
          <w:szCs w:val="24"/>
          <w:lang w:val="ro-RO"/>
        </w:rPr>
        <w:t xml:space="preserve"> a </w:t>
      </w:r>
      <w:proofErr w:type="spellStart"/>
      <w:r w:rsidRPr="00250070">
        <w:rPr>
          <w:rFonts w:ascii="Times New Roman" w:hAnsi="Times New Roman" w:cs="Times New Roman"/>
          <w:szCs w:val="24"/>
          <w:lang w:val="ro-RO"/>
        </w:rPr>
        <w:t>maşinii</w:t>
      </w:r>
      <w:proofErr w:type="spellEnd"/>
      <w:r w:rsidRPr="00250070">
        <w:rPr>
          <w:rFonts w:ascii="Times New Roman" w:hAnsi="Times New Roman" w:cs="Times New Roman"/>
          <w:szCs w:val="24"/>
          <w:lang w:val="ro-RO"/>
        </w:rPr>
        <w:t xml:space="preserve"> de cusut, precum </w:t>
      </w:r>
      <w:proofErr w:type="spellStart"/>
      <w:r w:rsidRPr="00250070">
        <w:rPr>
          <w:rFonts w:ascii="Times New Roman" w:hAnsi="Times New Roman" w:cs="Times New Roman"/>
          <w:szCs w:val="24"/>
          <w:lang w:val="ro-RO"/>
        </w:rPr>
        <w:t>şi</w:t>
      </w:r>
      <w:proofErr w:type="spellEnd"/>
      <w:r w:rsidRPr="00250070">
        <w:rPr>
          <w:rFonts w:ascii="Times New Roman" w:hAnsi="Times New Roman" w:cs="Times New Roman"/>
          <w:szCs w:val="24"/>
          <w:lang w:val="ro-RO"/>
        </w:rPr>
        <w:t xml:space="preserve"> a altor bunuri din dotare;</w:t>
      </w:r>
    </w:p>
    <w:p w:rsidR="002E1DB6" w:rsidRPr="00250070" w:rsidRDefault="002E1DB6" w:rsidP="00250070">
      <w:pPr>
        <w:pStyle w:val="Listparagraf"/>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xml:space="preserve">- Repară bunurile stricate, iar în </w:t>
      </w:r>
      <w:proofErr w:type="spellStart"/>
      <w:r w:rsidRPr="00250070">
        <w:rPr>
          <w:rFonts w:ascii="Times New Roman" w:hAnsi="Times New Roman" w:cs="Times New Roman"/>
          <w:szCs w:val="24"/>
          <w:lang w:val="ro-RO"/>
        </w:rPr>
        <w:t>situaţia</w:t>
      </w:r>
      <w:proofErr w:type="spellEnd"/>
      <w:r w:rsidRPr="00250070">
        <w:rPr>
          <w:rFonts w:ascii="Times New Roman" w:hAnsi="Times New Roman" w:cs="Times New Roman"/>
          <w:szCs w:val="24"/>
          <w:lang w:val="ro-RO"/>
        </w:rPr>
        <w:t xml:space="preserve"> în care nu se mai pot repara </w:t>
      </w:r>
      <w:proofErr w:type="spellStart"/>
      <w:r w:rsidRPr="00250070">
        <w:rPr>
          <w:rFonts w:ascii="Times New Roman" w:hAnsi="Times New Roman" w:cs="Times New Roman"/>
          <w:szCs w:val="24"/>
          <w:lang w:val="ro-RO"/>
        </w:rPr>
        <w:t>anunţă</w:t>
      </w:r>
      <w:proofErr w:type="spellEnd"/>
      <w:r w:rsidRPr="00250070">
        <w:rPr>
          <w:rFonts w:ascii="Times New Roman" w:hAnsi="Times New Roman" w:cs="Times New Roman"/>
          <w:szCs w:val="24"/>
          <w:lang w:val="ro-RO"/>
        </w:rPr>
        <w:t xml:space="preserve"> în scris conducerea complexului  pentru a putea fi înlăturate;</w:t>
      </w:r>
    </w:p>
    <w:p w:rsidR="002E1DB6" w:rsidRPr="00250070" w:rsidRDefault="002E1DB6" w:rsidP="00250070">
      <w:pPr>
        <w:pStyle w:val="Listparagraf"/>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xml:space="preserve">- Efectuează </w:t>
      </w:r>
      <w:proofErr w:type="spellStart"/>
      <w:r w:rsidRPr="00250070">
        <w:rPr>
          <w:rFonts w:ascii="Times New Roman" w:hAnsi="Times New Roman" w:cs="Times New Roman"/>
          <w:szCs w:val="24"/>
          <w:lang w:val="ro-RO"/>
        </w:rPr>
        <w:t>activităţi</w:t>
      </w:r>
      <w:proofErr w:type="spellEnd"/>
      <w:r w:rsidRPr="00250070">
        <w:rPr>
          <w:rFonts w:ascii="Times New Roman" w:hAnsi="Times New Roman" w:cs="Times New Roman"/>
          <w:szCs w:val="24"/>
          <w:lang w:val="ro-RO"/>
        </w:rPr>
        <w:t xml:space="preserve"> de </w:t>
      </w:r>
      <w:proofErr w:type="spellStart"/>
      <w:r w:rsidRPr="00250070">
        <w:rPr>
          <w:rFonts w:ascii="Times New Roman" w:hAnsi="Times New Roman" w:cs="Times New Roman"/>
          <w:szCs w:val="24"/>
          <w:lang w:val="ro-RO"/>
        </w:rPr>
        <w:t>curăţenie</w:t>
      </w:r>
      <w:proofErr w:type="spellEnd"/>
      <w:r w:rsidRPr="00250070">
        <w:rPr>
          <w:rFonts w:ascii="Times New Roman" w:hAnsi="Times New Roman" w:cs="Times New Roman"/>
          <w:szCs w:val="24"/>
          <w:lang w:val="ro-RO"/>
        </w:rPr>
        <w:t xml:space="preserve"> </w:t>
      </w:r>
      <w:proofErr w:type="spellStart"/>
      <w:r w:rsidRPr="00250070">
        <w:rPr>
          <w:rFonts w:ascii="Times New Roman" w:hAnsi="Times New Roman" w:cs="Times New Roman"/>
          <w:szCs w:val="24"/>
          <w:lang w:val="ro-RO"/>
        </w:rPr>
        <w:t>şi</w:t>
      </w:r>
      <w:proofErr w:type="spellEnd"/>
      <w:r w:rsidRPr="00250070">
        <w:rPr>
          <w:rFonts w:ascii="Times New Roman" w:hAnsi="Times New Roman" w:cs="Times New Roman"/>
          <w:szCs w:val="24"/>
          <w:lang w:val="ro-RO"/>
        </w:rPr>
        <w:t xml:space="preserve"> îngrijire în propriul sector cât </w:t>
      </w:r>
      <w:proofErr w:type="spellStart"/>
      <w:r w:rsidRPr="00250070">
        <w:rPr>
          <w:rFonts w:ascii="Times New Roman" w:hAnsi="Times New Roman" w:cs="Times New Roman"/>
          <w:szCs w:val="24"/>
          <w:lang w:val="ro-RO"/>
        </w:rPr>
        <w:t>şi</w:t>
      </w:r>
      <w:proofErr w:type="spellEnd"/>
      <w:r w:rsidRPr="00250070">
        <w:rPr>
          <w:rFonts w:ascii="Times New Roman" w:hAnsi="Times New Roman" w:cs="Times New Roman"/>
          <w:szCs w:val="24"/>
          <w:lang w:val="ro-RO"/>
        </w:rPr>
        <w:t xml:space="preserve"> în alte sectoare din unitate </w:t>
      </w:r>
    </w:p>
    <w:p w:rsidR="002E1DB6" w:rsidRPr="00250070" w:rsidRDefault="002E1DB6" w:rsidP="00250070">
      <w:pPr>
        <w:pStyle w:val="Listparagraf"/>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xml:space="preserve">- Oferă servicii copiilor din centru atunci când </w:t>
      </w:r>
      <w:proofErr w:type="spellStart"/>
      <w:r w:rsidRPr="00250070">
        <w:rPr>
          <w:rFonts w:ascii="Times New Roman" w:hAnsi="Times New Roman" w:cs="Times New Roman"/>
          <w:szCs w:val="24"/>
          <w:lang w:val="ro-RO"/>
        </w:rPr>
        <w:t>aceştia</w:t>
      </w:r>
      <w:proofErr w:type="spellEnd"/>
      <w:r w:rsidRPr="00250070">
        <w:rPr>
          <w:rFonts w:ascii="Times New Roman" w:hAnsi="Times New Roman" w:cs="Times New Roman"/>
          <w:szCs w:val="24"/>
          <w:lang w:val="ro-RO"/>
        </w:rPr>
        <w:t xml:space="preserve"> au nevoie;</w:t>
      </w:r>
    </w:p>
    <w:p w:rsidR="002E1DB6" w:rsidRPr="00250070" w:rsidRDefault="002E1DB6" w:rsidP="00250070">
      <w:pPr>
        <w:pStyle w:val="Listparagraf"/>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xml:space="preserve">- Se interzice folosirea echipamentului </w:t>
      </w:r>
      <w:proofErr w:type="spellStart"/>
      <w:r w:rsidRPr="00250070">
        <w:rPr>
          <w:rFonts w:ascii="Times New Roman" w:hAnsi="Times New Roman" w:cs="Times New Roman"/>
          <w:szCs w:val="24"/>
          <w:lang w:val="ro-RO"/>
        </w:rPr>
        <w:t>şi</w:t>
      </w:r>
      <w:proofErr w:type="spellEnd"/>
      <w:r w:rsidRPr="00250070">
        <w:rPr>
          <w:rFonts w:ascii="Times New Roman" w:hAnsi="Times New Roman" w:cs="Times New Roman"/>
          <w:szCs w:val="24"/>
          <w:lang w:val="ro-RO"/>
        </w:rPr>
        <w:t xml:space="preserve"> instrumentelor din dotare în scopuri personale;</w:t>
      </w:r>
    </w:p>
    <w:p w:rsidR="002E1DB6" w:rsidRPr="00250070" w:rsidRDefault="002E1DB6" w:rsidP="00250070">
      <w:pPr>
        <w:pStyle w:val="Listparagraf"/>
        <w:tabs>
          <w:tab w:val="left" w:pos="-4590"/>
          <w:tab w:val="left" w:pos="-4500"/>
        </w:tabs>
        <w:suppressAutoHyphens w:val="0"/>
        <w:ind w:left="30" w:right="357"/>
        <w:jc w:val="both"/>
        <w:rPr>
          <w:rFonts w:ascii="Times New Roman" w:hAnsi="Times New Roman" w:cs="Times New Roman"/>
          <w:szCs w:val="24"/>
          <w:lang w:val="pt-BR"/>
        </w:rPr>
      </w:pPr>
      <w:r w:rsidRPr="00250070">
        <w:rPr>
          <w:rFonts w:ascii="Times New Roman" w:hAnsi="Times New Roman" w:cs="Times New Roman"/>
          <w:szCs w:val="24"/>
        </w:rPr>
        <w:t xml:space="preserve">- </w:t>
      </w:r>
      <w:proofErr w:type="spellStart"/>
      <w:r w:rsidRPr="00250070">
        <w:rPr>
          <w:rFonts w:ascii="Times New Roman" w:hAnsi="Times New Roman" w:cs="Times New Roman"/>
          <w:szCs w:val="24"/>
        </w:rPr>
        <w:t>Respectă</w:t>
      </w:r>
      <w:proofErr w:type="spellEnd"/>
      <w:r w:rsidRPr="00250070">
        <w:rPr>
          <w:rFonts w:ascii="Times New Roman" w:hAnsi="Times New Roman" w:cs="Times New Roman"/>
          <w:szCs w:val="24"/>
        </w:rPr>
        <w:t xml:space="preserve"> </w:t>
      </w:r>
      <w:proofErr w:type="spellStart"/>
      <w:r w:rsidRPr="00250070">
        <w:rPr>
          <w:rFonts w:ascii="Times New Roman" w:hAnsi="Times New Roman" w:cs="Times New Roman"/>
          <w:szCs w:val="24"/>
        </w:rPr>
        <w:t>şi</w:t>
      </w:r>
      <w:proofErr w:type="spellEnd"/>
      <w:r w:rsidRPr="00250070">
        <w:rPr>
          <w:rFonts w:ascii="Times New Roman" w:hAnsi="Times New Roman" w:cs="Times New Roman"/>
          <w:szCs w:val="24"/>
        </w:rPr>
        <w:t xml:space="preserve"> </w:t>
      </w:r>
      <w:proofErr w:type="spellStart"/>
      <w:r w:rsidRPr="00250070">
        <w:rPr>
          <w:rFonts w:ascii="Times New Roman" w:hAnsi="Times New Roman" w:cs="Times New Roman"/>
          <w:szCs w:val="24"/>
        </w:rPr>
        <w:t>aduce</w:t>
      </w:r>
      <w:proofErr w:type="spellEnd"/>
      <w:r w:rsidRPr="00250070">
        <w:rPr>
          <w:rFonts w:ascii="Times New Roman" w:hAnsi="Times New Roman" w:cs="Times New Roman"/>
          <w:szCs w:val="24"/>
        </w:rPr>
        <w:t xml:space="preserve"> la </w:t>
      </w:r>
      <w:proofErr w:type="spellStart"/>
      <w:r w:rsidRPr="00250070">
        <w:rPr>
          <w:rFonts w:ascii="Times New Roman" w:hAnsi="Times New Roman" w:cs="Times New Roman"/>
          <w:szCs w:val="24"/>
        </w:rPr>
        <w:t>îndeplinire</w:t>
      </w:r>
      <w:proofErr w:type="spellEnd"/>
      <w:r w:rsidRPr="00250070">
        <w:rPr>
          <w:rFonts w:ascii="Times New Roman" w:hAnsi="Times New Roman" w:cs="Times New Roman"/>
          <w:szCs w:val="24"/>
        </w:rPr>
        <w:t xml:space="preserve"> </w:t>
      </w:r>
      <w:proofErr w:type="spellStart"/>
      <w:r w:rsidRPr="00250070">
        <w:rPr>
          <w:rFonts w:ascii="Times New Roman" w:hAnsi="Times New Roman" w:cs="Times New Roman"/>
          <w:szCs w:val="24"/>
        </w:rPr>
        <w:t>dispoziţiile</w:t>
      </w:r>
      <w:proofErr w:type="spellEnd"/>
      <w:r w:rsidRPr="00250070">
        <w:rPr>
          <w:rFonts w:ascii="Times New Roman" w:hAnsi="Times New Roman" w:cs="Times New Roman"/>
          <w:szCs w:val="24"/>
        </w:rPr>
        <w:t xml:space="preserve">, </w:t>
      </w:r>
      <w:proofErr w:type="spellStart"/>
      <w:r w:rsidRPr="00250070">
        <w:rPr>
          <w:rFonts w:ascii="Times New Roman" w:hAnsi="Times New Roman" w:cs="Times New Roman"/>
          <w:szCs w:val="24"/>
        </w:rPr>
        <w:t>comunicatele</w:t>
      </w:r>
      <w:proofErr w:type="spellEnd"/>
      <w:r w:rsidRPr="00250070">
        <w:rPr>
          <w:rFonts w:ascii="Times New Roman" w:hAnsi="Times New Roman" w:cs="Times New Roman"/>
          <w:szCs w:val="24"/>
        </w:rPr>
        <w:t xml:space="preserve">, </w:t>
      </w:r>
      <w:proofErr w:type="spellStart"/>
      <w:r w:rsidRPr="00250070">
        <w:rPr>
          <w:rFonts w:ascii="Times New Roman" w:hAnsi="Times New Roman" w:cs="Times New Roman"/>
          <w:szCs w:val="24"/>
        </w:rPr>
        <w:t>notele</w:t>
      </w:r>
      <w:proofErr w:type="spellEnd"/>
      <w:r w:rsidRPr="00250070">
        <w:rPr>
          <w:rFonts w:ascii="Times New Roman" w:hAnsi="Times New Roman" w:cs="Times New Roman"/>
          <w:szCs w:val="24"/>
        </w:rPr>
        <w:t xml:space="preserve">, </w:t>
      </w:r>
      <w:proofErr w:type="spellStart"/>
      <w:r w:rsidRPr="00250070">
        <w:rPr>
          <w:rFonts w:ascii="Times New Roman" w:hAnsi="Times New Roman" w:cs="Times New Roman"/>
          <w:szCs w:val="24"/>
        </w:rPr>
        <w:t>adresele</w:t>
      </w:r>
      <w:proofErr w:type="spellEnd"/>
      <w:r w:rsidRPr="00250070">
        <w:rPr>
          <w:rFonts w:ascii="Times New Roman" w:hAnsi="Times New Roman" w:cs="Times New Roman"/>
          <w:szCs w:val="24"/>
        </w:rPr>
        <w:t xml:space="preserve">, etc. </w:t>
      </w:r>
      <w:proofErr w:type="spellStart"/>
      <w:r w:rsidRPr="00250070">
        <w:rPr>
          <w:rFonts w:ascii="Times New Roman" w:hAnsi="Times New Roman" w:cs="Times New Roman"/>
          <w:szCs w:val="24"/>
        </w:rPr>
        <w:t>semnate</w:t>
      </w:r>
      <w:proofErr w:type="spellEnd"/>
      <w:r w:rsidRPr="00250070">
        <w:rPr>
          <w:rFonts w:ascii="Times New Roman" w:hAnsi="Times New Roman" w:cs="Times New Roman"/>
          <w:szCs w:val="24"/>
        </w:rPr>
        <w:t xml:space="preserve"> de </w:t>
      </w:r>
      <w:proofErr w:type="spellStart"/>
      <w:r w:rsidRPr="00250070">
        <w:rPr>
          <w:rFonts w:ascii="Times New Roman" w:hAnsi="Times New Roman" w:cs="Times New Roman"/>
          <w:szCs w:val="24"/>
        </w:rPr>
        <w:t>şeful</w:t>
      </w:r>
      <w:proofErr w:type="spellEnd"/>
      <w:r w:rsidRPr="00250070">
        <w:rPr>
          <w:rFonts w:ascii="Times New Roman" w:hAnsi="Times New Roman" w:cs="Times New Roman"/>
          <w:szCs w:val="24"/>
        </w:rPr>
        <w:t xml:space="preserve"> de complex </w:t>
      </w:r>
      <w:proofErr w:type="spellStart"/>
      <w:r w:rsidRPr="00250070">
        <w:rPr>
          <w:rFonts w:ascii="Times New Roman" w:hAnsi="Times New Roman" w:cs="Times New Roman"/>
          <w:szCs w:val="24"/>
        </w:rPr>
        <w:t>şi</w:t>
      </w:r>
      <w:proofErr w:type="spellEnd"/>
      <w:r w:rsidRPr="00250070">
        <w:rPr>
          <w:rFonts w:ascii="Times New Roman" w:hAnsi="Times New Roman" w:cs="Times New Roman"/>
          <w:szCs w:val="24"/>
        </w:rPr>
        <w:t>/</w:t>
      </w:r>
      <w:proofErr w:type="spellStart"/>
      <w:r w:rsidRPr="00250070">
        <w:rPr>
          <w:rFonts w:ascii="Times New Roman" w:hAnsi="Times New Roman" w:cs="Times New Roman"/>
          <w:szCs w:val="24"/>
        </w:rPr>
        <w:t>sau</w:t>
      </w:r>
      <w:proofErr w:type="spellEnd"/>
      <w:r w:rsidRPr="00250070">
        <w:rPr>
          <w:rFonts w:ascii="Times New Roman" w:hAnsi="Times New Roman" w:cs="Times New Roman"/>
          <w:szCs w:val="24"/>
        </w:rPr>
        <w:t xml:space="preserve"> </w:t>
      </w:r>
      <w:proofErr w:type="spellStart"/>
      <w:r w:rsidRPr="00250070">
        <w:rPr>
          <w:rFonts w:ascii="Times New Roman" w:hAnsi="Times New Roman" w:cs="Times New Roman"/>
          <w:szCs w:val="24"/>
        </w:rPr>
        <w:t>conducerea</w:t>
      </w:r>
      <w:proofErr w:type="spellEnd"/>
      <w:r w:rsidRPr="00250070">
        <w:rPr>
          <w:rFonts w:ascii="Times New Roman" w:hAnsi="Times New Roman" w:cs="Times New Roman"/>
          <w:szCs w:val="24"/>
        </w:rPr>
        <w:t xml:space="preserve"> D.G.A.S.P.C.</w:t>
      </w:r>
      <w:r w:rsidR="007148A8">
        <w:rPr>
          <w:rFonts w:ascii="Times New Roman" w:hAnsi="Times New Roman" w:cs="Times New Roman"/>
          <w:szCs w:val="24"/>
        </w:rPr>
        <w:t xml:space="preserve"> </w:t>
      </w:r>
      <w:proofErr w:type="spellStart"/>
      <w:r w:rsidRPr="00250070">
        <w:rPr>
          <w:rFonts w:ascii="Times New Roman" w:hAnsi="Times New Roman" w:cs="Times New Roman"/>
          <w:szCs w:val="24"/>
        </w:rPr>
        <w:t>Argeş</w:t>
      </w:r>
      <w:proofErr w:type="spellEnd"/>
      <w:r w:rsidRPr="00250070">
        <w:rPr>
          <w:rFonts w:ascii="Times New Roman" w:hAnsi="Times New Roman" w:cs="Times New Roman"/>
          <w:szCs w:val="24"/>
        </w:rPr>
        <w:t>;</w:t>
      </w:r>
    </w:p>
    <w:p w:rsidR="002E1DB6" w:rsidRPr="00E10FDC" w:rsidRDefault="002E1DB6" w:rsidP="00E10FDC">
      <w:pPr>
        <w:pStyle w:val="Listparagraf"/>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xml:space="preserve">- Alte </w:t>
      </w:r>
      <w:proofErr w:type="spellStart"/>
      <w:r w:rsidRPr="00250070">
        <w:rPr>
          <w:rFonts w:ascii="Times New Roman" w:hAnsi="Times New Roman" w:cs="Times New Roman"/>
          <w:szCs w:val="24"/>
          <w:lang w:val="ro-RO"/>
        </w:rPr>
        <w:t>atribuţii</w:t>
      </w:r>
      <w:proofErr w:type="spellEnd"/>
      <w:r w:rsidRPr="00250070">
        <w:rPr>
          <w:rFonts w:ascii="Times New Roman" w:hAnsi="Times New Roman" w:cs="Times New Roman"/>
          <w:szCs w:val="24"/>
          <w:lang w:val="ro-RO"/>
        </w:rPr>
        <w:t xml:space="preserve"> trasate de </w:t>
      </w:r>
      <w:proofErr w:type="spellStart"/>
      <w:r w:rsidRPr="00250070">
        <w:rPr>
          <w:rFonts w:ascii="Times New Roman" w:hAnsi="Times New Roman" w:cs="Times New Roman"/>
          <w:szCs w:val="24"/>
          <w:lang w:val="ro-RO"/>
        </w:rPr>
        <w:t>şeful</w:t>
      </w:r>
      <w:proofErr w:type="spellEnd"/>
      <w:r w:rsidRPr="00250070">
        <w:rPr>
          <w:rFonts w:ascii="Times New Roman" w:hAnsi="Times New Roman" w:cs="Times New Roman"/>
          <w:szCs w:val="24"/>
          <w:lang w:val="ro-RO"/>
        </w:rPr>
        <w:t xml:space="preserve"> de complex </w:t>
      </w:r>
      <w:proofErr w:type="spellStart"/>
      <w:r w:rsidRPr="00250070">
        <w:rPr>
          <w:rFonts w:ascii="Times New Roman" w:hAnsi="Times New Roman" w:cs="Times New Roman"/>
          <w:szCs w:val="24"/>
          <w:lang w:val="ro-RO"/>
        </w:rPr>
        <w:t>şi</w:t>
      </w:r>
      <w:proofErr w:type="spellEnd"/>
      <w:r w:rsidRPr="00250070">
        <w:rPr>
          <w:rFonts w:ascii="Times New Roman" w:hAnsi="Times New Roman" w:cs="Times New Roman"/>
          <w:szCs w:val="24"/>
          <w:lang w:val="ro-RO"/>
        </w:rPr>
        <w:t xml:space="preserve"> de către conducerea </w:t>
      </w:r>
      <w:proofErr w:type="spellStart"/>
      <w:r w:rsidRPr="00250070">
        <w:rPr>
          <w:rFonts w:ascii="Times New Roman" w:hAnsi="Times New Roman" w:cs="Times New Roman"/>
          <w:szCs w:val="24"/>
          <w:lang w:val="ro-RO"/>
        </w:rPr>
        <w:t>direcţiei</w:t>
      </w:r>
      <w:proofErr w:type="spellEnd"/>
      <w:r w:rsidRPr="00250070">
        <w:rPr>
          <w:rFonts w:ascii="Times New Roman" w:hAnsi="Times New Roman" w:cs="Times New Roman"/>
          <w:szCs w:val="24"/>
          <w:lang w:val="ro-RO"/>
        </w:rPr>
        <w:t xml:space="preserve">, precum </w:t>
      </w:r>
      <w:proofErr w:type="spellStart"/>
      <w:r w:rsidRPr="00250070">
        <w:rPr>
          <w:rFonts w:ascii="Times New Roman" w:hAnsi="Times New Roman" w:cs="Times New Roman"/>
          <w:szCs w:val="24"/>
          <w:lang w:val="ro-RO"/>
        </w:rPr>
        <w:t>şi</w:t>
      </w:r>
      <w:proofErr w:type="spellEnd"/>
      <w:r w:rsidRPr="00250070">
        <w:rPr>
          <w:rFonts w:ascii="Times New Roman" w:hAnsi="Times New Roman" w:cs="Times New Roman"/>
          <w:szCs w:val="24"/>
          <w:lang w:val="ro-RO"/>
        </w:rPr>
        <w:t xml:space="preserve"> cele prevăzute de </w:t>
      </w:r>
      <w:proofErr w:type="spellStart"/>
      <w:r w:rsidRPr="00250070">
        <w:rPr>
          <w:rFonts w:ascii="Times New Roman" w:hAnsi="Times New Roman" w:cs="Times New Roman"/>
          <w:szCs w:val="24"/>
          <w:lang w:val="ro-RO"/>
        </w:rPr>
        <w:t>legislaţia</w:t>
      </w:r>
      <w:proofErr w:type="spellEnd"/>
      <w:r w:rsidRPr="00250070">
        <w:rPr>
          <w:rFonts w:ascii="Times New Roman" w:hAnsi="Times New Roman" w:cs="Times New Roman"/>
          <w:szCs w:val="24"/>
          <w:lang w:val="ro-RO"/>
        </w:rPr>
        <w:t xml:space="preserve"> în vigoare. </w:t>
      </w:r>
    </w:p>
    <w:p w:rsidR="002E1DB6" w:rsidRPr="0092777E" w:rsidRDefault="002E1DB6" w:rsidP="007103DC">
      <w:pPr>
        <w:pStyle w:val="NormalWeb"/>
        <w:spacing w:before="0" w:after="0"/>
        <w:rPr>
          <w:b/>
          <w:bCs/>
        </w:rPr>
      </w:pPr>
      <w:r w:rsidRPr="0092777E">
        <w:rPr>
          <w:b/>
          <w:bCs/>
        </w:rPr>
        <w:t>Muncitor calificat sp</w:t>
      </w:r>
      <w:r w:rsidR="007148A8">
        <w:rPr>
          <w:b/>
          <w:bCs/>
        </w:rPr>
        <w:t>ă</w:t>
      </w:r>
      <w:r w:rsidRPr="0092777E">
        <w:rPr>
          <w:b/>
          <w:bCs/>
        </w:rPr>
        <w:t>l</w:t>
      </w:r>
      <w:r w:rsidR="007148A8">
        <w:rPr>
          <w:b/>
          <w:bCs/>
        </w:rPr>
        <w:t>ă</w:t>
      </w:r>
      <w:r w:rsidRPr="0092777E">
        <w:rPr>
          <w:b/>
          <w:bCs/>
        </w:rPr>
        <w:t>torie</w:t>
      </w:r>
      <w:r>
        <w:rPr>
          <w:b/>
          <w:bCs/>
        </w:rPr>
        <w:t>:</w:t>
      </w:r>
    </w:p>
    <w:p w:rsidR="002E1DB6" w:rsidRPr="000C5D7F" w:rsidRDefault="002E1DB6" w:rsidP="001464B8">
      <w:pPr>
        <w:tabs>
          <w:tab w:val="left" w:pos="-4500"/>
        </w:tabs>
        <w:ind w:right="357"/>
        <w:jc w:val="both"/>
        <w:rPr>
          <w:szCs w:val="24"/>
          <w:lang w:val="ro-RO"/>
        </w:rPr>
      </w:pPr>
      <w:r>
        <w:rPr>
          <w:szCs w:val="24"/>
          <w:lang w:val="ro-RO"/>
        </w:rPr>
        <w:t>- L</w:t>
      </w:r>
      <w:r w:rsidRPr="000C5D7F">
        <w:rPr>
          <w:szCs w:val="24"/>
          <w:lang w:val="ro-RO"/>
        </w:rPr>
        <w:t xml:space="preserve">a </w:t>
      </w:r>
      <w:proofErr w:type="spellStart"/>
      <w:r w:rsidRPr="000C5D7F">
        <w:rPr>
          <w:szCs w:val="24"/>
          <w:lang w:val="ro-RO"/>
        </w:rPr>
        <w:t>operaţiunile</w:t>
      </w:r>
      <w:proofErr w:type="spellEnd"/>
      <w:r w:rsidRPr="000C5D7F">
        <w:rPr>
          <w:szCs w:val="24"/>
          <w:lang w:val="ro-RO"/>
        </w:rPr>
        <w:t xml:space="preserve"> de spălare a rufelor </w:t>
      </w:r>
      <w:proofErr w:type="spellStart"/>
      <w:r w:rsidRPr="000C5D7F">
        <w:rPr>
          <w:szCs w:val="24"/>
          <w:lang w:val="ro-RO"/>
        </w:rPr>
        <w:t>foloseşte</w:t>
      </w:r>
      <w:proofErr w:type="spellEnd"/>
      <w:r w:rsidRPr="000C5D7F">
        <w:rPr>
          <w:szCs w:val="24"/>
          <w:lang w:val="ro-RO"/>
        </w:rPr>
        <w:t xml:space="preserve"> detergent corespunzător în </w:t>
      </w:r>
      <w:proofErr w:type="spellStart"/>
      <w:r w:rsidRPr="000C5D7F">
        <w:rPr>
          <w:szCs w:val="24"/>
          <w:lang w:val="ro-RO"/>
        </w:rPr>
        <w:t>cantităţi</w:t>
      </w:r>
      <w:proofErr w:type="spellEnd"/>
      <w:r w:rsidRPr="000C5D7F">
        <w:rPr>
          <w:szCs w:val="24"/>
          <w:lang w:val="ro-RO"/>
        </w:rPr>
        <w:t xml:space="preserve"> suficiente, luând măsuri de sortare </w:t>
      </w:r>
      <w:proofErr w:type="spellStart"/>
      <w:r w:rsidRPr="000C5D7F">
        <w:rPr>
          <w:szCs w:val="24"/>
          <w:lang w:val="ro-RO"/>
        </w:rPr>
        <w:t>şi</w:t>
      </w:r>
      <w:proofErr w:type="spellEnd"/>
      <w:r w:rsidRPr="000C5D7F">
        <w:rPr>
          <w:szCs w:val="24"/>
          <w:lang w:val="ro-RO"/>
        </w:rPr>
        <w:t xml:space="preserve"> spălare a rufelor în </w:t>
      </w:r>
      <w:proofErr w:type="spellStart"/>
      <w:r w:rsidRPr="000C5D7F">
        <w:rPr>
          <w:szCs w:val="24"/>
          <w:lang w:val="ro-RO"/>
        </w:rPr>
        <w:t>funcţie</w:t>
      </w:r>
      <w:proofErr w:type="spellEnd"/>
      <w:r w:rsidRPr="000C5D7F">
        <w:rPr>
          <w:szCs w:val="24"/>
          <w:lang w:val="ro-RO"/>
        </w:rPr>
        <w:t xml:space="preserve"> de culoare, tip, </w:t>
      </w:r>
      <w:proofErr w:type="spellStart"/>
      <w:r w:rsidRPr="000C5D7F">
        <w:rPr>
          <w:szCs w:val="24"/>
          <w:lang w:val="ro-RO"/>
        </w:rPr>
        <w:t>ţesătură</w:t>
      </w:r>
      <w:proofErr w:type="spellEnd"/>
      <w:r w:rsidRPr="000C5D7F">
        <w:rPr>
          <w:szCs w:val="24"/>
          <w:lang w:val="ro-RO"/>
        </w:rPr>
        <w:t xml:space="preserve"> </w:t>
      </w:r>
      <w:proofErr w:type="spellStart"/>
      <w:r w:rsidRPr="000C5D7F">
        <w:rPr>
          <w:szCs w:val="24"/>
          <w:lang w:val="ro-RO"/>
        </w:rPr>
        <w:t>şi</w:t>
      </w:r>
      <w:proofErr w:type="spellEnd"/>
      <w:r w:rsidRPr="000C5D7F">
        <w:rPr>
          <w:szCs w:val="24"/>
          <w:lang w:val="ro-RO"/>
        </w:rPr>
        <w:t xml:space="preserve"> de sectorul de unde provin;</w:t>
      </w:r>
    </w:p>
    <w:p w:rsidR="002E1DB6" w:rsidRPr="000C5D7F" w:rsidRDefault="002E1DB6" w:rsidP="001464B8">
      <w:pPr>
        <w:tabs>
          <w:tab w:val="left" w:pos="-4500"/>
        </w:tabs>
        <w:ind w:right="357"/>
        <w:jc w:val="both"/>
        <w:rPr>
          <w:szCs w:val="24"/>
          <w:lang w:val="ro-RO"/>
        </w:rPr>
      </w:pPr>
      <w:r>
        <w:rPr>
          <w:szCs w:val="24"/>
          <w:lang w:val="ro-RO"/>
        </w:rPr>
        <w:t>- D</w:t>
      </w:r>
      <w:r w:rsidRPr="000C5D7F">
        <w:rPr>
          <w:szCs w:val="24"/>
          <w:lang w:val="ro-RO"/>
        </w:rPr>
        <w:t xml:space="preserve">epozitarea rufelor murdare se face în saci de pânză sau </w:t>
      </w:r>
      <w:proofErr w:type="spellStart"/>
      <w:r w:rsidRPr="000C5D7F">
        <w:rPr>
          <w:szCs w:val="24"/>
          <w:lang w:val="ro-RO"/>
        </w:rPr>
        <w:t>coşuri</w:t>
      </w:r>
      <w:proofErr w:type="spellEnd"/>
      <w:r w:rsidRPr="000C5D7F">
        <w:rPr>
          <w:szCs w:val="24"/>
          <w:lang w:val="ro-RO"/>
        </w:rPr>
        <w:t xml:space="preserve"> speciale </w:t>
      </w:r>
      <w:proofErr w:type="spellStart"/>
      <w:r w:rsidRPr="000C5D7F">
        <w:rPr>
          <w:szCs w:val="24"/>
          <w:lang w:val="ro-RO"/>
        </w:rPr>
        <w:t>inscripţionaţi</w:t>
      </w:r>
      <w:proofErr w:type="spellEnd"/>
      <w:r w:rsidRPr="000C5D7F">
        <w:rPr>
          <w:szCs w:val="24"/>
          <w:lang w:val="ro-RO"/>
        </w:rPr>
        <w:t xml:space="preserve"> în acest sens, </w:t>
      </w:r>
      <w:proofErr w:type="spellStart"/>
      <w:r w:rsidRPr="000C5D7F">
        <w:rPr>
          <w:szCs w:val="24"/>
          <w:lang w:val="ro-RO"/>
        </w:rPr>
        <w:t>amplasaţi</w:t>
      </w:r>
      <w:proofErr w:type="spellEnd"/>
      <w:r w:rsidRPr="000C5D7F">
        <w:rPr>
          <w:szCs w:val="24"/>
          <w:lang w:val="ro-RO"/>
        </w:rPr>
        <w:t xml:space="preserve"> separat de rufele curate;</w:t>
      </w:r>
    </w:p>
    <w:p w:rsidR="002E1DB6" w:rsidRPr="000C5D7F" w:rsidRDefault="002E1DB6" w:rsidP="001464B8">
      <w:pPr>
        <w:tabs>
          <w:tab w:val="left" w:pos="-4500"/>
        </w:tabs>
        <w:ind w:right="357"/>
        <w:jc w:val="both"/>
        <w:rPr>
          <w:szCs w:val="24"/>
          <w:lang w:val="ro-RO"/>
        </w:rPr>
      </w:pPr>
      <w:r>
        <w:rPr>
          <w:szCs w:val="24"/>
          <w:lang w:val="ro-RO"/>
        </w:rPr>
        <w:t xml:space="preserve"> - P</w:t>
      </w:r>
      <w:r w:rsidRPr="000C5D7F">
        <w:rPr>
          <w:szCs w:val="24"/>
          <w:lang w:val="ro-RO"/>
        </w:rPr>
        <w:t xml:space="preserve">entru </w:t>
      </w:r>
      <w:proofErr w:type="spellStart"/>
      <w:r w:rsidRPr="000C5D7F">
        <w:rPr>
          <w:szCs w:val="24"/>
          <w:lang w:val="ro-RO"/>
        </w:rPr>
        <w:t>maşinile</w:t>
      </w:r>
      <w:proofErr w:type="spellEnd"/>
      <w:r w:rsidRPr="000C5D7F">
        <w:rPr>
          <w:szCs w:val="24"/>
          <w:lang w:val="ro-RO"/>
        </w:rPr>
        <w:t xml:space="preserve"> de spălat automate se </w:t>
      </w:r>
      <w:proofErr w:type="spellStart"/>
      <w:r w:rsidRPr="000C5D7F">
        <w:rPr>
          <w:szCs w:val="24"/>
          <w:lang w:val="ro-RO"/>
        </w:rPr>
        <w:t>foloseşte</w:t>
      </w:r>
      <w:proofErr w:type="spellEnd"/>
      <w:r w:rsidRPr="000C5D7F">
        <w:rPr>
          <w:szCs w:val="24"/>
          <w:lang w:val="ro-RO"/>
        </w:rPr>
        <w:t xml:space="preserve"> numai detergentul indicat în </w:t>
      </w:r>
      <w:proofErr w:type="spellStart"/>
      <w:r w:rsidRPr="000C5D7F">
        <w:rPr>
          <w:szCs w:val="24"/>
          <w:lang w:val="ro-RO"/>
        </w:rPr>
        <w:t>instrucţiunile</w:t>
      </w:r>
      <w:proofErr w:type="spellEnd"/>
      <w:r w:rsidRPr="000C5D7F">
        <w:rPr>
          <w:szCs w:val="24"/>
          <w:lang w:val="ro-RO"/>
        </w:rPr>
        <w:t xml:space="preserve"> de </w:t>
      </w:r>
      <w:proofErr w:type="spellStart"/>
      <w:r w:rsidRPr="000C5D7F">
        <w:rPr>
          <w:szCs w:val="24"/>
          <w:lang w:val="ro-RO"/>
        </w:rPr>
        <w:t>folosinţă</w:t>
      </w:r>
      <w:proofErr w:type="spellEnd"/>
      <w:r w:rsidRPr="000C5D7F">
        <w:rPr>
          <w:szCs w:val="24"/>
          <w:lang w:val="ro-RO"/>
        </w:rPr>
        <w:t xml:space="preserve"> ale acestora;</w:t>
      </w:r>
    </w:p>
    <w:p w:rsidR="002E1DB6" w:rsidRPr="000C5D7F" w:rsidRDefault="002E1DB6" w:rsidP="001464B8">
      <w:pPr>
        <w:tabs>
          <w:tab w:val="left" w:pos="-4500"/>
        </w:tabs>
        <w:ind w:right="357"/>
        <w:jc w:val="both"/>
        <w:rPr>
          <w:szCs w:val="24"/>
          <w:lang w:val="ro-RO"/>
        </w:rPr>
      </w:pPr>
      <w:r>
        <w:rPr>
          <w:szCs w:val="24"/>
          <w:lang w:val="ro-RO"/>
        </w:rPr>
        <w:t xml:space="preserve">- </w:t>
      </w:r>
      <w:proofErr w:type="spellStart"/>
      <w:r>
        <w:rPr>
          <w:szCs w:val="24"/>
          <w:lang w:val="ro-RO"/>
        </w:rPr>
        <w:t>Î</w:t>
      </w:r>
      <w:r w:rsidRPr="000C5D7F">
        <w:rPr>
          <w:szCs w:val="24"/>
          <w:lang w:val="ro-RO"/>
        </w:rPr>
        <w:t>ntreţine</w:t>
      </w:r>
      <w:proofErr w:type="spellEnd"/>
      <w:r w:rsidRPr="000C5D7F">
        <w:rPr>
          <w:szCs w:val="24"/>
          <w:lang w:val="ro-RO"/>
        </w:rPr>
        <w:t xml:space="preserve"> </w:t>
      </w:r>
      <w:proofErr w:type="spellStart"/>
      <w:r w:rsidRPr="000C5D7F">
        <w:rPr>
          <w:szCs w:val="24"/>
          <w:lang w:val="ro-RO"/>
        </w:rPr>
        <w:t>curăţenia</w:t>
      </w:r>
      <w:proofErr w:type="spellEnd"/>
      <w:r w:rsidRPr="000C5D7F">
        <w:rPr>
          <w:szCs w:val="24"/>
          <w:lang w:val="ro-RO"/>
        </w:rPr>
        <w:t xml:space="preserve"> de la locul de muncă;</w:t>
      </w:r>
    </w:p>
    <w:p w:rsidR="002E1DB6" w:rsidRPr="000C5D7F" w:rsidRDefault="002E1DB6" w:rsidP="001464B8">
      <w:pPr>
        <w:tabs>
          <w:tab w:val="left" w:pos="-4500"/>
        </w:tabs>
        <w:ind w:right="357"/>
        <w:jc w:val="both"/>
        <w:rPr>
          <w:szCs w:val="24"/>
          <w:lang w:val="ro-RO"/>
        </w:rPr>
      </w:pPr>
      <w:r>
        <w:rPr>
          <w:szCs w:val="24"/>
          <w:lang w:val="ro-RO"/>
        </w:rPr>
        <w:t>- N</w:t>
      </w:r>
      <w:r w:rsidRPr="000C5D7F">
        <w:rPr>
          <w:szCs w:val="24"/>
          <w:lang w:val="ro-RO"/>
        </w:rPr>
        <w:t>u permite accesul persoanelor străine în spălătorie;</w:t>
      </w:r>
    </w:p>
    <w:p w:rsidR="002E1DB6" w:rsidRPr="000C5D7F" w:rsidRDefault="002E1DB6" w:rsidP="001464B8">
      <w:pPr>
        <w:tabs>
          <w:tab w:val="left" w:pos="-4500"/>
        </w:tabs>
        <w:ind w:right="357"/>
        <w:jc w:val="both"/>
        <w:rPr>
          <w:szCs w:val="24"/>
          <w:lang w:val="ro-RO"/>
        </w:rPr>
      </w:pPr>
      <w:r>
        <w:rPr>
          <w:szCs w:val="24"/>
          <w:lang w:val="ro-RO"/>
        </w:rPr>
        <w:t>- R</w:t>
      </w:r>
      <w:r w:rsidRPr="000C5D7F">
        <w:rPr>
          <w:szCs w:val="24"/>
          <w:lang w:val="ro-RO"/>
        </w:rPr>
        <w:t xml:space="preserve">ăspunde de rufele primite pentru spălat </w:t>
      </w:r>
      <w:proofErr w:type="spellStart"/>
      <w:r w:rsidRPr="000C5D7F">
        <w:rPr>
          <w:szCs w:val="24"/>
          <w:lang w:val="ro-RO"/>
        </w:rPr>
        <w:t>şi</w:t>
      </w:r>
      <w:proofErr w:type="spellEnd"/>
      <w:r w:rsidRPr="000C5D7F">
        <w:rPr>
          <w:szCs w:val="24"/>
          <w:lang w:val="ro-RO"/>
        </w:rPr>
        <w:t xml:space="preserve"> ia măsuri pentru predarea lor imediat după ce au fost spălate, </w:t>
      </w:r>
      <w:proofErr w:type="spellStart"/>
      <w:r w:rsidRPr="000C5D7F">
        <w:rPr>
          <w:szCs w:val="24"/>
          <w:lang w:val="ro-RO"/>
        </w:rPr>
        <w:t>respectand</w:t>
      </w:r>
      <w:proofErr w:type="spellEnd"/>
      <w:r w:rsidRPr="000C5D7F">
        <w:rPr>
          <w:szCs w:val="24"/>
          <w:lang w:val="ro-RO"/>
        </w:rPr>
        <w:t xml:space="preserve"> </w:t>
      </w:r>
      <w:r w:rsidR="000A0407">
        <w:rPr>
          <w:szCs w:val="24"/>
          <w:lang w:val="ro-RO"/>
        </w:rPr>
        <w:t xml:space="preserve">circuitul prescris de </w:t>
      </w:r>
      <w:proofErr w:type="spellStart"/>
      <w:r w:rsidR="000A0407">
        <w:rPr>
          <w:szCs w:val="24"/>
          <w:lang w:val="ro-RO"/>
        </w:rPr>
        <w:t>catre</w:t>
      </w:r>
      <w:proofErr w:type="spellEnd"/>
      <w:r w:rsidR="000A0407">
        <w:rPr>
          <w:szCs w:val="24"/>
          <w:lang w:val="ro-RO"/>
        </w:rPr>
        <w:t xml:space="preserve"> DSP</w:t>
      </w:r>
      <w:r w:rsidR="00365FF2">
        <w:rPr>
          <w:szCs w:val="24"/>
          <w:lang w:val="ro-RO"/>
        </w:rPr>
        <w:t>;</w:t>
      </w:r>
    </w:p>
    <w:p w:rsidR="002E1DB6" w:rsidRPr="000C5D7F" w:rsidRDefault="002E1DB6" w:rsidP="001464B8">
      <w:pPr>
        <w:tabs>
          <w:tab w:val="left" w:pos="-4500"/>
        </w:tabs>
        <w:ind w:right="357"/>
        <w:jc w:val="both"/>
        <w:rPr>
          <w:szCs w:val="24"/>
          <w:lang w:val="ro-RO"/>
        </w:rPr>
      </w:pPr>
      <w:r>
        <w:rPr>
          <w:szCs w:val="24"/>
          <w:lang w:val="ro-RO"/>
        </w:rPr>
        <w:t>- D</w:t>
      </w:r>
      <w:r w:rsidRPr="000C5D7F">
        <w:rPr>
          <w:szCs w:val="24"/>
          <w:lang w:val="ro-RO"/>
        </w:rPr>
        <w:t xml:space="preserve">ezinfectează </w:t>
      </w:r>
      <w:proofErr w:type="spellStart"/>
      <w:r w:rsidRPr="000C5D7F">
        <w:rPr>
          <w:szCs w:val="24"/>
          <w:lang w:val="ro-RO"/>
        </w:rPr>
        <w:t>şi</w:t>
      </w:r>
      <w:proofErr w:type="spellEnd"/>
      <w:r w:rsidRPr="000C5D7F">
        <w:rPr>
          <w:szCs w:val="24"/>
          <w:lang w:val="ro-RO"/>
        </w:rPr>
        <w:t xml:space="preserve"> spală rufele indicate de personalul medical;</w:t>
      </w:r>
    </w:p>
    <w:p w:rsidR="002E1DB6" w:rsidRPr="000C5D7F" w:rsidRDefault="002E1DB6" w:rsidP="001464B8">
      <w:pPr>
        <w:tabs>
          <w:tab w:val="left" w:pos="-4500"/>
        </w:tabs>
        <w:ind w:right="357"/>
        <w:jc w:val="both"/>
        <w:rPr>
          <w:szCs w:val="24"/>
          <w:lang w:val="ro-RO"/>
        </w:rPr>
      </w:pPr>
      <w:r>
        <w:rPr>
          <w:szCs w:val="24"/>
          <w:lang w:val="ro-RO"/>
        </w:rPr>
        <w:t>- R</w:t>
      </w:r>
      <w:r w:rsidRPr="000C5D7F">
        <w:rPr>
          <w:szCs w:val="24"/>
          <w:lang w:val="ro-RO"/>
        </w:rPr>
        <w:t xml:space="preserve">espectă circuitul rufelor, respectiv: înmuiere, </w:t>
      </w:r>
      <w:proofErr w:type="spellStart"/>
      <w:r w:rsidRPr="000C5D7F">
        <w:rPr>
          <w:szCs w:val="24"/>
          <w:lang w:val="ro-RO"/>
        </w:rPr>
        <w:t>dezinfecţie</w:t>
      </w:r>
      <w:proofErr w:type="spellEnd"/>
      <w:r w:rsidRPr="000C5D7F">
        <w:rPr>
          <w:szCs w:val="24"/>
          <w:lang w:val="ro-RO"/>
        </w:rPr>
        <w:t>, spălare, uscare, sortare, predare;</w:t>
      </w:r>
    </w:p>
    <w:p w:rsidR="002E1DB6" w:rsidRPr="000C5D7F" w:rsidRDefault="002E1DB6" w:rsidP="001464B8">
      <w:pPr>
        <w:tabs>
          <w:tab w:val="left" w:pos="-4500"/>
        </w:tabs>
        <w:ind w:right="357"/>
        <w:jc w:val="both"/>
        <w:rPr>
          <w:szCs w:val="24"/>
          <w:lang w:val="ro-RO"/>
        </w:rPr>
      </w:pPr>
      <w:r>
        <w:rPr>
          <w:szCs w:val="24"/>
          <w:lang w:val="ro-RO"/>
        </w:rPr>
        <w:t>- R</w:t>
      </w:r>
      <w:r w:rsidRPr="000C5D7F">
        <w:rPr>
          <w:szCs w:val="24"/>
          <w:lang w:val="ro-RO"/>
        </w:rPr>
        <w:t xml:space="preserve">espectă </w:t>
      </w:r>
      <w:proofErr w:type="spellStart"/>
      <w:r w:rsidRPr="000C5D7F">
        <w:rPr>
          <w:szCs w:val="24"/>
          <w:lang w:val="ro-RO"/>
        </w:rPr>
        <w:t>şi</w:t>
      </w:r>
      <w:proofErr w:type="spellEnd"/>
      <w:r w:rsidRPr="000C5D7F">
        <w:rPr>
          <w:szCs w:val="24"/>
          <w:lang w:val="ro-RO"/>
        </w:rPr>
        <w:t xml:space="preserve"> pune în aplicare </w:t>
      </w:r>
      <w:proofErr w:type="spellStart"/>
      <w:r w:rsidRPr="000C5D7F">
        <w:rPr>
          <w:szCs w:val="24"/>
          <w:lang w:val="ro-RO"/>
        </w:rPr>
        <w:t>instrucţiunile</w:t>
      </w:r>
      <w:proofErr w:type="spellEnd"/>
      <w:r w:rsidRPr="000C5D7F">
        <w:rPr>
          <w:szCs w:val="24"/>
          <w:lang w:val="ro-RO"/>
        </w:rPr>
        <w:t xml:space="preserve"> primite din partea personalului medical, referitoare la folosirea în </w:t>
      </w:r>
      <w:proofErr w:type="spellStart"/>
      <w:r w:rsidRPr="000C5D7F">
        <w:rPr>
          <w:szCs w:val="24"/>
          <w:lang w:val="ro-RO"/>
        </w:rPr>
        <w:t>cantităţi</w:t>
      </w:r>
      <w:proofErr w:type="spellEnd"/>
      <w:r w:rsidRPr="000C5D7F">
        <w:rPr>
          <w:szCs w:val="24"/>
          <w:lang w:val="ro-RO"/>
        </w:rPr>
        <w:t xml:space="preserve"> corespunzătoare a </w:t>
      </w:r>
      <w:proofErr w:type="spellStart"/>
      <w:r w:rsidRPr="000C5D7F">
        <w:rPr>
          <w:szCs w:val="24"/>
          <w:lang w:val="ro-RO"/>
        </w:rPr>
        <w:t>detergenţilor</w:t>
      </w:r>
      <w:proofErr w:type="spellEnd"/>
      <w:r w:rsidRPr="000C5D7F">
        <w:rPr>
          <w:szCs w:val="24"/>
          <w:lang w:val="ro-RO"/>
        </w:rPr>
        <w:t xml:space="preserve"> </w:t>
      </w:r>
      <w:proofErr w:type="spellStart"/>
      <w:r w:rsidRPr="000C5D7F">
        <w:rPr>
          <w:szCs w:val="24"/>
          <w:lang w:val="ro-RO"/>
        </w:rPr>
        <w:t>şi</w:t>
      </w:r>
      <w:proofErr w:type="spellEnd"/>
      <w:r w:rsidRPr="000C5D7F">
        <w:rPr>
          <w:szCs w:val="24"/>
          <w:lang w:val="ro-RO"/>
        </w:rPr>
        <w:t xml:space="preserve"> a </w:t>
      </w:r>
      <w:proofErr w:type="spellStart"/>
      <w:r w:rsidRPr="000C5D7F">
        <w:rPr>
          <w:szCs w:val="24"/>
          <w:lang w:val="ro-RO"/>
        </w:rPr>
        <w:t>dezinfectanţilor</w:t>
      </w:r>
      <w:proofErr w:type="spellEnd"/>
      <w:r w:rsidRPr="000C5D7F">
        <w:rPr>
          <w:szCs w:val="24"/>
          <w:lang w:val="ro-RO"/>
        </w:rPr>
        <w:t>, luând măsuri pentru a evita înstrăinarea acestora;</w:t>
      </w:r>
    </w:p>
    <w:p w:rsidR="002E1DB6" w:rsidRPr="000C5D7F" w:rsidRDefault="002E1DB6" w:rsidP="001464B8">
      <w:pPr>
        <w:tabs>
          <w:tab w:val="left" w:pos="-4500"/>
        </w:tabs>
        <w:ind w:right="357"/>
        <w:jc w:val="both"/>
        <w:rPr>
          <w:szCs w:val="24"/>
          <w:lang w:val="ro-RO"/>
        </w:rPr>
      </w:pPr>
      <w:r>
        <w:rPr>
          <w:szCs w:val="24"/>
          <w:lang w:val="ro-RO"/>
        </w:rPr>
        <w:t>- S</w:t>
      </w:r>
      <w:r w:rsidRPr="000C5D7F">
        <w:rPr>
          <w:szCs w:val="24"/>
          <w:lang w:val="ro-RO"/>
        </w:rPr>
        <w:t xml:space="preserve">ă nu sustragă </w:t>
      </w:r>
      <w:proofErr w:type="spellStart"/>
      <w:r w:rsidRPr="000C5D7F">
        <w:rPr>
          <w:szCs w:val="24"/>
          <w:lang w:val="ro-RO"/>
        </w:rPr>
        <w:t>detergenţii</w:t>
      </w:r>
      <w:proofErr w:type="spellEnd"/>
      <w:r w:rsidRPr="000C5D7F">
        <w:rPr>
          <w:szCs w:val="24"/>
          <w:lang w:val="ro-RO"/>
        </w:rPr>
        <w:t xml:space="preserve"> </w:t>
      </w:r>
      <w:proofErr w:type="spellStart"/>
      <w:r w:rsidRPr="000C5D7F">
        <w:rPr>
          <w:szCs w:val="24"/>
          <w:lang w:val="ro-RO"/>
        </w:rPr>
        <w:t>şi</w:t>
      </w:r>
      <w:proofErr w:type="spellEnd"/>
      <w:r w:rsidRPr="000C5D7F">
        <w:rPr>
          <w:szCs w:val="24"/>
          <w:lang w:val="ro-RO"/>
        </w:rPr>
        <w:t xml:space="preserve"> produsele de </w:t>
      </w:r>
      <w:proofErr w:type="spellStart"/>
      <w:r w:rsidRPr="000C5D7F">
        <w:rPr>
          <w:szCs w:val="24"/>
          <w:lang w:val="ro-RO"/>
        </w:rPr>
        <w:t>dezinfecţie</w:t>
      </w:r>
      <w:proofErr w:type="spellEnd"/>
      <w:r w:rsidRPr="000C5D7F">
        <w:rPr>
          <w:szCs w:val="24"/>
          <w:lang w:val="ro-RO"/>
        </w:rPr>
        <w:t>;</w:t>
      </w:r>
    </w:p>
    <w:p w:rsidR="002E1DB6" w:rsidRPr="000C5D7F" w:rsidRDefault="002E1DB6" w:rsidP="001464B8">
      <w:pPr>
        <w:tabs>
          <w:tab w:val="left" w:pos="-4500"/>
        </w:tabs>
        <w:ind w:right="357"/>
        <w:jc w:val="both"/>
        <w:rPr>
          <w:szCs w:val="24"/>
          <w:lang w:val="ro-RO"/>
        </w:rPr>
      </w:pPr>
      <w:r>
        <w:rPr>
          <w:szCs w:val="24"/>
          <w:lang w:val="ro-RO"/>
        </w:rPr>
        <w:t>- Î</w:t>
      </w:r>
      <w:r w:rsidRPr="000C5D7F">
        <w:rPr>
          <w:szCs w:val="24"/>
          <w:lang w:val="ro-RO"/>
        </w:rPr>
        <w:t xml:space="preserve">n </w:t>
      </w:r>
      <w:proofErr w:type="spellStart"/>
      <w:r w:rsidRPr="000C5D7F">
        <w:rPr>
          <w:szCs w:val="24"/>
          <w:lang w:val="ro-RO"/>
        </w:rPr>
        <w:t>situaţia</w:t>
      </w:r>
      <w:proofErr w:type="spellEnd"/>
      <w:r w:rsidRPr="000C5D7F">
        <w:rPr>
          <w:szCs w:val="24"/>
          <w:lang w:val="ro-RO"/>
        </w:rPr>
        <w:t xml:space="preserve"> în care observă avarii </w:t>
      </w:r>
      <w:proofErr w:type="spellStart"/>
      <w:r w:rsidRPr="000C5D7F">
        <w:rPr>
          <w:szCs w:val="24"/>
          <w:lang w:val="ro-RO"/>
        </w:rPr>
        <w:t>anunţă</w:t>
      </w:r>
      <w:proofErr w:type="spellEnd"/>
      <w:r w:rsidRPr="000C5D7F">
        <w:rPr>
          <w:szCs w:val="24"/>
          <w:lang w:val="ro-RO"/>
        </w:rPr>
        <w:t xml:space="preserve"> de îndată conducerea complexului;</w:t>
      </w:r>
    </w:p>
    <w:p w:rsidR="002E1DB6" w:rsidRPr="000C5D7F" w:rsidRDefault="002E1DB6" w:rsidP="001464B8">
      <w:pPr>
        <w:tabs>
          <w:tab w:val="left" w:pos="-4500"/>
        </w:tabs>
        <w:ind w:right="357"/>
        <w:jc w:val="both"/>
        <w:rPr>
          <w:szCs w:val="24"/>
          <w:lang w:val="ro-RO"/>
        </w:rPr>
      </w:pPr>
      <w:r>
        <w:rPr>
          <w:szCs w:val="24"/>
          <w:lang w:val="ro-RO"/>
        </w:rPr>
        <w:t>- S</w:t>
      </w:r>
      <w:r w:rsidRPr="000C5D7F">
        <w:rPr>
          <w:szCs w:val="24"/>
          <w:lang w:val="ro-RO"/>
        </w:rPr>
        <w:t xml:space="preserve">e </w:t>
      </w:r>
      <w:proofErr w:type="spellStart"/>
      <w:r w:rsidRPr="000C5D7F">
        <w:rPr>
          <w:szCs w:val="24"/>
          <w:lang w:val="ro-RO"/>
        </w:rPr>
        <w:t>îngrijeşte</w:t>
      </w:r>
      <w:proofErr w:type="spellEnd"/>
      <w:r w:rsidRPr="000C5D7F">
        <w:rPr>
          <w:szCs w:val="24"/>
          <w:lang w:val="ro-RO"/>
        </w:rPr>
        <w:t xml:space="preserve"> </w:t>
      </w:r>
      <w:proofErr w:type="spellStart"/>
      <w:r w:rsidRPr="000C5D7F">
        <w:rPr>
          <w:szCs w:val="24"/>
          <w:lang w:val="ro-RO"/>
        </w:rPr>
        <w:t>şi</w:t>
      </w:r>
      <w:proofErr w:type="spellEnd"/>
      <w:r w:rsidRPr="000C5D7F">
        <w:rPr>
          <w:szCs w:val="24"/>
          <w:lang w:val="ro-RO"/>
        </w:rPr>
        <w:t xml:space="preserve"> răspunde de inventarul pe care îl are în dotare;</w:t>
      </w:r>
    </w:p>
    <w:p w:rsidR="002E1DB6" w:rsidRPr="000C5D7F" w:rsidRDefault="002E1DB6" w:rsidP="001464B8">
      <w:pPr>
        <w:tabs>
          <w:tab w:val="left" w:pos="-4500"/>
        </w:tabs>
        <w:ind w:right="357"/>
        <w:jc w:val="both"/>
        <w:rPr>
          <w:szCs w:val="24"/>
          <w:lang w:val="ro-RO"/>
        </w:rPr>
      </w:pPr>
      <w:r>
        <w:rPr>
          <w:szCs w:val="24"/>
          <w:lang w:val="ro-RO"/>
        </w:rPr>
        <w:t>- Î</w:t>
      </w:r>
      <w:r w:rsidRPr="000C5D7F">
        <w:rPr>
          <w:szCs w:val="24"/>
          <w:lang w:val="ro-RO"/>
        </w:rPr>
        <w:t xml:space="preserve">n caz de nevoie personalul  poate fi folosit </w:t>
      </w:r>
      <w:proofErr w:type="spellStart"/>
      <w:r w:rsidRPr="000C5D7F">
        <w:rPr>
          <w:szCs w:val="24"/>
          <w:lang w:val="ro-RO"/>
        </w:rPr>
        <w:t>şi</w:t>
      </w:r>
      <w:proofErr w:type="spellEnd"/>
      <w:r w:rsidRPr="000C5D7F">
        <w:rPr>
          <w:szCs w:val="24"/>
          <w:lang w:val="ro-RO"/>
        </w:rPr>
        <w:t xml:space="preserve"> la alte munci în cadrul </w:t>
      </w:r>
      <w:proofErr w:type="spellStart"/>
      <w:r w:rsidRPr="000C5D7F">
        <w:rPr>
          <w:szCs w:val="24"/>
          <w:lang w:val="ro-RO"/>
        </w:rPr>
        <w:t>unităţii</w:t>
      </w:r>
      <w:proofErr w:type="spellEnd"/>
      <w:r w:rsidRPr="000C5D7F">
        <w:rPr>
          <w:szCs w:val="24"/>
          <w:lang w:val="ro-RO"/>
        </w:rPr>
        <w:t>, fiind interzis folosirea personalului de îngrijire în scopuri personale de către conducerea complexului;</w:t>
      </w:r>
    </w:p>
    <w:p w:rsidR="002E1DB6" w:rsidRPr="000C5D7F" w:rsidRDefault="002E1DB6" w:rsidP="001464B8">
      <w:pPr>
        <w:tabs>
          <w:tab w:val="left" w:pos="-4500"/>
        </w:tabs>
        <w:ind w:right="357"/>
        <w:jc w:val="both"/>
        <w:rPr>
          <w:szCs w:val="24"/>
          <w:lang w:val="ro-RO"/>
        </w:rPr>
      </w:pPr>
      <w:r>
        <w:rPr>
          <w:szCs w:val="24"/>
          <w:lang w:val="ro-RO"/>
        </w:rPr>
        <w:t>- Î</w:t>
      </w:r>
      <w:r w:rsidRPr="000C5D7F">
        <w:rPr>
          <w:szCs w:val="24"/>
          <w:lang w:val="ro-RO"/>
        </w:rPr>
        <w:t xml:space="preserve">n timpul </w:t>
      </w:r>
      <w:proofErr w:type="spellStart"/>
      <w:r w:rsidRPr="000C5D7F">
        <w:rPr>
          <w:szCs w:val="24"/>
          <w:lang w:val="ro-RO"/>
        </w:rPr>
        <w:t>vacanţei</w:t>
      </w:r>
      <w:proofErr w:type="spellEnd"/>
      <w:r w:rsidRPr="000C5D7F">
        <w:rPr>
          <w:szCs w:val="24"/>
          <w:lang w:val="ro-RO"/>
        </w:rPr>
        <w:t xml:space="preserve"> participă la </w:t>
      </w:r>
      <w:proofErr w:type="spellStart"/>
      <w:r w:rsidRPr="000C5D7F">
        <w:rPr>
          <w:szCs w:val="24"/>
          <w:lang w:val="ro-RO"/>
        </w:rPr>
        <w:t>curăţenia</w:t>
      </w:r>
      <w:proofErr w:type="spellEnd"/>
      <w:r w:rsidRPr="000C5D7F">
        <w:rPr>
          <w:szCs w:val="24"/>
          <w:lang w:val="ro-RO"/>
        </w:rPr>
        <w:t xml:space="preserve"> generală;</w:t>
      </w:r>
    </w:p>
    <w:p w:rsidR="002E1DB6" w:rsidRPr="000C5D7F" w:rsidRDefault="002E1DB6" w:rsidP="001464B8">
      <w:pPr>
        <w:tabs>
          <w:tab w:val="left" w:pos="-4500"/>
        </w:tabs>
        <w:ind w:right="357"/>
        <w:jc w:val="both"/>
        <w:rPr>
          <w:szCs w:val="24"/>
          <w:lang w:val="ro-RO"/>
        </w:rPr>
      </w:pPr>
      <w:r>
        <w:rPr>
          <w:szCs w:val="24"/>
          <w:lang w:val="ro-RO"/>
        </w:rPr>
        <w:t xml:space="preserve">- </w:t>
      </w:r>
      <w:proofErr w:type="spellStart"/>
      <w:r>
        <w:rPr>
          <w:szCs w:val="24"/>
          <w:lang w:val="ro-RO"/>
        </w:rPr>
        <w:t>A</w:t>
      </w:r>
      <w:r w:rsidRPr="000C5D7F">
        <w:rPr>
          <w:szCs w:val="24"/>
          <w:lang w:val="ro-RO"/>
        </w:rPr>
        <w:t>nunţă</w:t>
      </w:r>
      <w:proofErr w:type="spellEnd"/>
      <w:r w:rsidRPr="000C5D7F">
        <w:rPr>
          <w:szCs w:val="24"/>
          <w:lang w:val="ro-RO"/>
        </w:rPr>
        <w:t xml:space="preserve"> administratorul de </w:t>
      </w:r>
      <w:proofErr w:type="spellStart"/>
      <w:r w:rsidRPr="000C5D7F">
        <w:rPr>
          <w:szCs w:val="24"/>
          <w:lang w:val="ro-RO"/>
        </w:rPr>
        <w:t>apariţia</w:t>
      </w:r>
      <w:proofErr w:type="spellEnd"/>
      <w:r w:rsidRPr="000C5D7F">
        <w:rPr>
          <w:szCs w:val="24"/>
          <w:lang w:val="ro-RO"/>
        </w:rPr>
        <w:t xml:space="preserve"> unor neajunsuri materiale;</w:t>
      </w:r>
    </w:p>
    <w:p w:rsidR="002E1DB6" w:rsidRPr="000C5D7F" w:rsidRDefault="002E1DB6" w:rsidP="001464B8">
      <w:pPr>
        <w:tabs>
          <w:tab w:val="left" w:pos="-4500"/>
        </w:tabs>
        <w:ind w:right="357"/>
        <w:jc w:val="both"/>
        <w:rPr>
          <w:szCs w:val="24"/>
          <w:lang w:val="ro-RO"/>
        </w:rPr>
      </w:pPr>
      <w:r>
        <w:rPr>
          <w:szCs w:val="24"/>
          <w:lang w:val="ro-RO"/>
        </w:rPr>
        <w:t>- S</w:t>
      </w:r>
      <w:r w:rsidRPr="000C5D7F">
        <w:rPr>
          <w:szCs w:val="24"/>
          <w:lang w:val="ro-RO"/>
        </w:rPr>
        <w:t xml:space="preserve">e interzice folosirea echipamentului </w:t>
      </w:r>
      <w:proofErr w:type="spellStart"/>
      <w:r w:rsidRPr="000C5D7F">
        <w:rPr>
          <w:szCs w:val="24"/>
          <w:lang w:val="ro-RO"/>
        </w:rPr>
        <w:t>şi</w:t>
      </w:r>
      <w:proofErr w:type="spellEnd"/>
      <w:r w:rsidRPr="000C5D7F">
        <w:rPr>
          <w:szCs w:val="24"/>
          <w:lang w:val="ro-RO"/>
        </w:rPr>
        <w:t xml:space="preserve"> instrumentelor din dotare în scopuri personale;</w:t>
      </w:r>
    </w:p>
    <w:p w:rsidR="002E1DB6" w:rsidRPr="000C5D7F" w:rsidRDefault="002E1DB6" w:rsidP="001464B8">
      <w:pPr>
        <w:tabs>
          <w:tab w:val="left" w:pos="-4500"/>
        </w:tabs>
        <w:ind w:right="357"/>
        <w:jc w:val="both"/>
        <w:rPr>
          <w:szCs w:val="24"/>
          <w:lang w:val="ro-RO"/>
        </w:rPr>
      </w:pPr>
      <w:r>
        <w:rPr>
          <w:szCs w:val="24"/>
          <w:lang w:val="ro-RO"/>
        </w:rPr>
        <w:t xml:space="preserve">- </w:t>
      </w:r>
      <w:proofErr w:type="spellStart"/>
      <w:r>
        <w:rPr>
          <w:szCs w:val="24"/>
          <w:lang w:val="ro-RO"/>
        </w:rPr>
        <w:t>P</w:t>
      </w:r>
      <w:r w:rsidRPr="000C5D7F">
        <w:rPr>
          <w:szCs w:val="24"/>
          <w:lang w:val="ro-RO"/>
        </w:rPr>
        <w:t>rimeşte</w:t>
      </w:r>
      <w:proofErr w:type="spellEnd"/>
      <w:r w:rsidRPr="000C5D7F">
        <w:rPr>
          <w:szCs w:val="24"/>
          <w:lang w:val="ro-RO"/>
        </w:rPr>
        <w:t xml:space="preserve"> </w:t>
      </w:r>
      <w:proofErr w:type="spellStart"/>
      <w:r w:rsidRPr="000C5D7F">
        <w:rPr>
          <w:szCs w:val="24"/>
          <w:lang w:val="ro-RO"/>
        </w:rPr>
        <w:t>şi</w:t>
      </w:r>
      <w:proofErr w:type="spellEnd"/>
      <w:r w:rsidRPr="000C5D7F">
        <w:rPr>
          <w:szCs w:val="24"/>
          <w:lang w:val="ro-RO"/>
        </w:rPr>
        <w:t xml:space="preserve"> predă rufele pe bază de proces verbal;</w:t>
      </w:r>
    </w:p>
    <w:p w:rsidR="002E1DB6" w:rsidRDefault="002E1DB6" w:rsidP="00596EFD">
      <w:pPr>
        <w:tabs>
          <w:tab w:val="left" w:pos="-4500"/>
        </w:tabs>
        <w:ind w:right="90"/>
        <w:jc w:val="both"/>
        <w:rPr>
          <w:szCs w:val="24"/>
          <w:lang w:val="ro-RO"/>
        </w:rPr>
      </w:pPr>
      <w:r>
        <w:rPr>
          <w:szCs w:val="24"/>
        </w:rPr>
        <w:t xml:space="preserve">-  </w:t>
      </w:r>
      <w:proofErr w:type="spellStart"/>
      <w:r w:rsidRPr="0078670D">
        <w:rPr>
          <w:szCs w:val="24"/>
        </w:rPr>
        <w:t>Respectă</w:t>
      </w:r>
      <w:proofErr w:type="spellEnd"/>
      <w:r w:rsidRPr="0078670D">
        <w:rPr>
          <w:szCs w:val="24"/>
        </w:rPr>
        <w:t xml:space="preserve"> </w:t>
      </w:r>
      <w:proofErr w:type="spellStart"/>
      <w:r w:rsidRPr="0078670D">
        <w:rPr>
          <w:szCs w:val="24"/>
        </w:rPr>
        <w:t>şi</w:t>
      </w:r>
      <w:proofErr w:type="spellEnd"/>
      <w:r w:rsidRPr="0078670D">
        <w:rPr>
          <w:szCs w:val="24"/>
        </w:rPr>
        <w:t xml:space="preserve"> </w:t>
      </w:r>
      <w:proofErr w:type="spellStart"/>
      <w:r w:rsidRPr="0078670D">
        <w:rPr>
          <w:szCs w:val="24"/>
        </w:rPr>
        <w:t>aduce</w:t>
      </w:r>
      <w:proofErr w:type="spellEnd"/>
      <w:r w:rsidRPr="0078670D">
        <w:rPr>
          <w:szCs w:val="24"/>
        </w:rPr>
        <w:t xml:space="preserve"> la </w:t>
      </w:r>
      <w:proofErr w:type="spellStart"/>
      <w:r w:rsidRPr="0078670D">
        <w:rPr>
          <w:szCs w:val="24"/>
        </w:rPr>
        <w:t>îndeplinire</w:t>
      </w:r>
      <w:proofErr w:type="spellEnd"/>
      <w:r w:rsidRPr="0078670D">
        <w:rPr>
          <w:szCs w:val="24"/>
        </w:rPr>
        <w:t xml:space="preserve"> </w:t>
      </w:r>
      <w:proofErr w:type="spellStart"/>
      <w:r w:rsidRPr="0078670D">
        <w:rPr>
          <w:szCs w:val="24"/>
        </w:rPr>
        <w:t>dispoziţiile</w:t>
      </w:r>
      <w:proofErr w:type="spellEnd"/>
      <w:r w:rsidRPr="0078670D">
        <w:rPr>
          <w:szCs w:val="24"/>
        </w:rPr>
        <w:t xml:space="preserve">, </w:t>
      </w:r>
      <w:proofErr w:type="spellStart"/>
      <w:r w:rsidRPr="0078670D">
        <w:rPr>
          <w:szCs w:val="24"/>
        </w:rPr>
        <w:t>comunicatele</w:t>
      </w:r>
      <w:proofErr w:type="spellEnd"/>
      <w:r w:rsidRPr="0078670D">
        <w:rPr>
          <w:szCs w:val="24"/>
        </w:rPr>
        <w:t xml:space="preserve">, </w:t>
      </w:r>
      <w:proofErr w:type="spellStart"/>
      <w:r w:rsidRPr="0078670D">
        <w:rPr>
          <w:szCs w:val="24"/>
        </w:rPr>
        <w:t>notele</w:t>
      </w:r>
      <w:proofErr w:type="spellEnd"/>
      <w:r w:rsidRPr="0078670D">
        <w:rPr>
          <w:szCs w:val="24"/>
        </w:rPr>
        <w:t xml:space="preserve">, </w:t>
      </w:r>
      <w:proofErr w:type="spellStart"/>
      <w:r w:rsidRPr="0078670D">
        <w:rPr>
          <w:szCs w:val="24"/>
        </w:rPr>
        <w:t>adresele</w:t>
      </w:r>
      <w:proofErr w:type="spellEnd"/>
      <w:r w:rsidRPr="0078670D">
        <w:rPr>
          <w:szCs w:val="24"/>
        </w:rPr>
        <w:t xml:space="preserve">, etc. </w:t>
      </w:r>
      <w:proofErr w:type="spellStart"/>
      <w:r w:rsidRPr="0078670D">
        <w:rPr>
          <w:szCs w:val="24"/>
        </w:rPr>
        <w:t>semnate</w:t>
      </w:r>
      <w:proofErr w:type="spellEnd"/>
      <w:r w:rsidRPr="0078670D">
        <w:rPr>
          <w:szCs w:val="24"/>
        </w:rPr>
        <w:t xml:space="preserve"> de </w:t>
      </w:r>
      <w:proofErr w:type="spellStart"/>
      <w:r w:rsidRPr="0078670D">
        <w:rPr>
          <w:szCs w:val="24"/>
        </w:rPr>
        <w:t>şeful</w:t>
      </w:r>
      <w:proofErr w:type="spellEnd"/>
      <w:r w:rsidRPr="0078670D">
        <w:rPr>
          <w:szCs w:val="24"/>
        </w:rPr>
        <w:t xml:space="preserve"> de complex </w:t>
      </w:r>
      <w:proofErr w:type="spellStart"/>
      <w:r w:rsidRPr="0078670D">
        <w:rPr>
          <w:szCs w:val="24"/>
        </w:rPr>
        <w:t>şi</w:t>
      </w:r>
      <w:proofErr w:type="spellEnd"/>
      <w:r w:rsidRPr="0078670D">
        <w:rPr>
          <w:szCs w:val="24"/>
        </w:rPr>
        <w:t>/</w:t>
      </w:r>
      <w:proofErr w:type="spellStart"/>
      <w:r w:rsidRPr="0078670D">
        <w:rPr>
          <w:szCs w:val="24"/>
        </w:rPr>
        <w:t>sau</w:t>
      </w:r>
      <w:proofErr w:type="spellEnd"/>
      <w:r w:rsidRPr="0078670D">
        <w:rPr>
          <w:szCs w:val="24"/>
        </w:rPr>
        <w:t xml:space="preserve"> </w:t>
      </w:r>
      <w:proofErr w:type="spellStart"/>
      <w:r w:rsidRPr="0078670D">
        <w:rPr>
          <w:szCs w:val="24"/>
        </w:rPr>
        <w:t>conducerea</w:t>
      </w:r>
      <w:proofErr w:type="spellEnd"/>
      <w:r w:rsidRPr="0078670D">
        <w:rPr>
          <w:szCs w:val="24"/>
        </w:rPr>
        <w:t xml:space="preserve"> D.G.A.S.P.C.</w:t>
      </w:r>
      <w:r w:rsidR="00D47212">
        <w:rPr>
          <w:szCs w:val="24"/>
        </w:rPr>
        <w:t xml:space="preserve"> </w:t>
      </w:r>
      <w:proofErr w:type="spellStart"/>
      <w:r w:rsidRPr="0078670D">
        <w:rPr>
          <w:szCs w:val="24"/>
        </w:rPr>
        <w:t>Argeş</w:t>
      </w:r>
      <w:proofErr w:type="spellEnd"/>
      <w:r>
        <w:rPr>
          <w:szCs w:val="24"/>
        </w:rPr>
        <w:t>;</w:t>
      </w:r>
    </w:p>
    <w:p w:rsidR="002E1DB6" w:rsidRDefault="002E1DB6" w:rsidP="00596EFD">
      <w:pPr>
        <w:tabs>
          <w:tab w:val="left" w:pos="-4500"/>
        </w:tabs>
        <w:ind w:right="90"/>
        <w:jc w:val="both"/>
        <w:rPr>
          <w:szCs w:val="24"/>
          <w:lang w:val="ro-RO"/>
        </w:rPr>
      </w:pPr>
      <w:r>
        <w:rPr>
          <w:szCs w:val="24"/>
          <w:lang w:val="ro-RO"/>
        </w:rPr>
        <w:t xml:space="preserve">-  Răspunde de îndeplinirea tuturor </w:t>
      </w:r>
      <w:proofErr w:type="spellStart"/>
      <w:r>
        <w:rPr>
          <w:szCs w:val="24"/>
          <w:lang w:val="ro-RO"/>
        </w:rPr>
        <w:t>atribuţiilor</w:t>
      </w:r>
      <w:proofErr w:type="spellEnd"/>
      <w:r>
        <w:rPr>
          <w:szCs w:val="24"/>
          <w:lang w:val="ro-RO"/>
        </w:rPr>
        <w:t xml:space="preserve"> de serviciu, prezentate în </w:t>
      </w:r>
      <w:proofErr w:type="spellStart"/>
      <w:r>
        <w:rPr>
          <w:szCs w:val="24"/>
          <w:lang w:val="ro-RO"/>
        </w:rPr>
        <w:t>fişa</w:t>
      </w:r>
      <w:proofErr w:type="spellEnd"/>
      <w:r>
        <w:rPr>
          <w:szCs w:val="24"/>
          <w:lang w:val="ro-RO"/>
        </w:rPr>
        <w:t xml:space="preserve"> postului;</w:t>
      </w:r>
    </w:p>
    <w:p w:rsidR="002E1DB6" w:rsidRDefault="002E1DB6" w:rsidP="00596EFD">
      <w:pPr>
        <w:tabs>
          <w:tab w:val="left" w:pos="-4500"/>
        </w:tabs>
        <w:ind w:right="90"/>
        <w:jc w:val="both"/>
        <w:rPr>
          <w:szCs w:val="24"/>
          <w:lang w:val="ro-RO"/>
        </w:rPr>
      </w:pPr>
      <w:r>
        <w:rPr>
          <w:szCs w:val="24"/>
          <w:lang w:val="ro-RO"/>
        </w:rPr>
        <w:t>- A</w:t>
      </w:r>
      <w:r w:rsidRPr="000C5D7F">
        <w:rPr>
          <w:szCs w:val="24"/>
          <w:lang w:val="ro-RO"/>
        </w:rPr>
        <w:t xml:space="preserve">lte </w:t>
      </w:r>
      <w:proofErr w:type="spellStart"/>
      <w:r w:rsidRPr="000C5D7F">
        <w:rPr>
          <w:szCs w:val="24"/>
          <w:lang w:val="ro-RO"/>
        </w:rPr>
        <w:t>atribuţii</w:t>
      </w:r>
      <w:proofErr w:type="spellEnd"/>
      <w:r w:rsidRPr="000C5D7F">
        <w:rPr>
          <w:szCs w:val="24"/>
          <w:lang w:val="ro-RO"/>
        </w:rPr>
        <w:t xml:space="preserve"> trasate de </w:t>
      </w:r>
      <w:proofErr w:type="spellStart"/>
      <w:r w:rsidRPr="000C5D7F">
        <w:rPr>
          <w:szCs w:val="24"/>
          <w:lang w:val="ro-RO"/>
        </w:rPr>
        <w:t>şeful</w:t>
      </w:r>
      <w:proofErr w:type="spellEnd"/>
      <w:r w:rsidRPr="000C5D7F">
        <w:rPr>
          <w:szCs w:val="24"/>
          <w:lang w:val="ro-RO"/>
        </w:rPr>
        <w:t xml:space="preserve"> de complex </w:t>
      </w:r>
      <w:proofErr w:type="spellStart"/>
      <w:r w:rsidRPr="000C5D7F">
        <w:rPr>
          <w:szCs w:val="24"/>
          <w:lang w:val="ro-RO"/>
        </w:rPr>
        <w:t>şi</w:t>
      </w:r>
      <w:proofErr w:type="spellEnd"/>
      <w:r w:rsidRPr="000C5D7F">
        <w:rPr>
          <w:szCs w:val="24"/>
          <w:lang w:val="ro-RO"/>
        </w:rPr>
        <w:t xml:space="preserve"> de către conducerea </w:t>
      </w:r>
      <w:proofErr w:type="spellStart"/>
      <w:r w:rsidRPr="000C5D7F">
        <w:rPr>
          <w:szCs w:val="24"/>
          <w:lang w:val="ro-RO"/>
        </w:rPr>
        <w:t>direcţiei</w:t>
      </w:r>
      <w:proofErr w:type="spellEnd"/>
      <w:r w:rsidRPr="000C5D7F">
        <w:rPr>
          <w:szCs w:val="24"/>
          <w:lang w:val="ro-RO"/>
        </w:rPr>
        <w:t xml:space="preserve">, precum </w:t>
      </w:r>
      <w:proofErr w:type="spellStart"/>
      <w:r w:rsidRPr="000C5D7F">
        <w:rPr>
          <w:szCs w:val="24"/>
          <w:lang w:val="ro-RO"/>
        </w:rPr>
        <w:t>şi</w:t>
      </w:r>
      <w:proofErr w:type="spellEnd"/>
      <w:r w:rsidRPr="000C5D7F">
        <w:rPr>
          <w:szCs w:val="24"/>
          <w:lang w:val="ro-RO"/>
        </w:rPr>
        <w:t xml:space="preserve"> cele prevăzute de </w:t>
      </w:r>
      <w:proofErr w:type="spellStart"/>
      <w:r w:rsidRPr="000C5D7F">
        <w:rPr>
          <w:szCs w:val="24"/>
          <w:lang w:val="ro-RO"/>
        </w:rPr>
        <w:t>legislaţia</w:t>
      </w:r>
      <w:proofErr w:type="spellEnd"/>
      <w:r w:rsidRPr="000C5D7F">
        <w:rPr>
          <w:szCs w:val="24"/>
          <w:lang w:val="ro-RO"/>
        </w:rPr>
        <w:t xml:space="preserve"> în vigoare</w:t>
      </w:r>
    </w:p>
    <w:p w:rsidR="002E1DB6" w:rsidRPr="0092777E" w:rsidRDefault="002E1DB6" w:rsidP="00596EFD">
      <w:pPr>
        <w:ind w:left="90" w:right="90"/>
        <w:jc w:val="both"/>
        <w:rPr>
          <w:szCs w:val="24"/>
        </w:rPr>
      </w:pPr>
    </w:p>
    <w:p w:rsidR="002E1DB6" w:rsidRPr="00E10FDC" w:rsidRDefault="002E1DB6" w:rsidP="00596EFD">
      <w:pPr>
        <w:ind w:right="90"/>
        <w:jc w:val="both"/>
        <w:rPr>
          <w:b/>
          <w:szCs w:val="24"/>
        </w:rPr>
      </w:pPr>
      <w:proofErr w:type="spellStart"/>
      <w:r w:rsidRPr="0092777E">
        <w:rPr>
          <w:b/>
          <w:szCs w:val="24"/>
          <w:lang w:val="fr-FR"/>
        </w:rPr>
        <w:t>Muncitor</w:t>
      </w:r>
      <w:proofErr w:type="spellEnd"/>
      <w:r w:rsidRPr="0092777E">
        <w:rPr>
          <w:b/>
          <w:szCs w:val="24"/>
          <w:lang w:val="fr-FR"/>
        </w:rPr>
        <w:t xml:space="preserve"> </w:t>
      </w:r>
      <w:proofErr w:type="spellStart"/>
      <w:r w:rsidRPr="0092777E">
        <w:rPr>
          <w:b/>
          <w:szCs w:val="24"/>
          <w:lang w:val="fr-FR"/>
        </w:rPr>
        <w:t>calificat</w:t>
      </w:r>
      <w:proofErr w:type="spellEnd"/>
      <w:r w:rsidRPr="0092777E">
        <w:rPr>
          <w:b/>
          <w:szCs w:val="24"/>
          <w:lang w:val="fr-FR"/>
        </w:rPr>
        <w:t xml:space="preserve"> </w:t>
      </w:r>
      <w:proofErr w:type="spellStart"/>
      <w:r w:rsidRPr="0092777E">
        <w:rPr>
          <w:b/>
          <w:szCs w:val="24"/>
          <w:lang w:val="fr-FR"/>
        </w:rPr>
        <w:t>buc</w:t>
      </w:r>
      <w:r w:rsidR="007148A8">
        <w:rPr>
          <w:b/>
          <w:szCs w:val="24"/>
          <w:lang w:val="fr-FR"/>
        </w:rPr>
        <w:t>ă</w:t>
      </w:r>
      <w:r w:rsidRPr="0092777E">
        <w:rPr>
          <w:b/>
          <w:szCs w:val="24"/>
          <w:lang w:val="fr-FR"/>
        </w:rPr>
        <w:t>t</w:t>
      </w:r>
      <w:r w:rsidR="007148A8">
        <w:rPr>
          <w:b/>
          <w:szCs w:val="24"/>
          <w:lang w:val="fr-FR"/>
        </w:rPr>
        <w:t>ă</w:t>
      </w:r>
      <w:r w:rsidRPr="0092777E">
        <w:rPr>
          <w:b/>
          <w:szCs w:val="24"/>
          <w:lang w:val="fr-FR"/>
        </w:rPr>
        <w:t>rie</w:t>
      </w:r>
      <w:proofErr w:type="spellEnd"/>
      <w:r>
        <w:rPr>
          <w:b/>
          <w:szCs w:val="24"/>
          <w:lang w:val="fr-FR"/>
        </w:rPr>
        <w:t> :</w:t>
      </w:r>
    </w:p>
    <w:p w:rsidR="002E1DB6" w:rsidRPr="006A7D47" w:rsidRDefault="002E1DB6" w:rsidP="00596EFD">
      <w:pPr>
        <w:tabs>
          <w:tab w:val="left" w:pos="-4590"/>
        </w:tabs>
        <w:ind w:right="90"/>
        <w:jc w:val="both"/>
        <w:rPr>
          <w:szCs w:val="24"/>
          <w:lang w:val="fr-FR"/>
        </w:rPr>
      </w:pPr>
      <w:r>
        <w:rPr>
          <w:szCs w:val="24"/>
          <w:lang w:val="fr-FR"/>
        </w:rPr>
        <w:t xml:space="preserve">- </w:t>
      </w:r>
      <w:proofErr w:type="spellStart"/>
      <w:r>
        <w:rPr>
          <w:szCs w:val="24"/>
          <w:lang w:val="fr-FR"/>
        </w:rPr>
        <w:t>Ridică</w:t>
      </w:r>
      <w:proofErr w:type="spellEnd"/>
      <w:r w:rsidRPr="006A7D47">
        <w:rPr>
          <w:szCs w:val="24"/>
          <w:lang w:val="fr-FR"/>
        </w:rPr>
        <w:t xml:space="preserve"> de la </w:t>
      </w:r>
      <w:proofErr w:type="spellStart"/>
      <w:r w:rsidRPr="006A7D47">
        <w:rPr>
          <w:szCs w:val="24"/>
          <w:lang w:val="fr-FR"/>
        </w:rPr>
        <w:t>magazia</w:t>
      </w:r>
      <w:proofErr w:type="spellEnd"/>
      <w:r w:rsidRPr="006A7D47">
        <w:rPr>
          <w:szCs w:val="24"/>
          <w:lang w:val="fr-FR"/>
        </w:rPr>
        <w:t xml:space="preserve"> de alimente a </w:t>
      </w:r>
      <w:proofErr w:type="spellStart"/>
      <w:r w:rsidRPr="006A7D47">
        <w:rPr>
          <w:szCs w:val="24"/>
          <w:lang w:val="fr-FR"/>
        </w:rPr>
        <w:t>centrului</w:t>
      </w:r>
      <w:proofErr w:type="spellEnd"/>
      <w:r w:rsidRPr="006A7D47">
        <w:rPr>
          <w:szCs w:val="24"/>
          <w:lang w:val="fr-FR"/>
        </w:rPr>
        <w:t xml:space="preserve"> </w:t>
      </w:r>
      <w:proofErr w:type="spellStart"/>
      <w:r w:rsidRPr="006A7D47">
        <w:rPr>
          <w:szCs w:val="24"/>
          <w:lang w:val="fr-FR"/>
        </w:rPr>
        <w:t>toate</w:t>
      </w:r>
      <w:proofErr w:type="spellEnd"/>
      <w:r w:rsidRPr="006A7D47">
        <w:rPr>
          <w:szCs w:val="24"/>
          <w:lang w:val="fr-FR"/>
        </w:rPr>
        <w:t xml:space="preserve"> </w:t>
      </w:r>
      <w:proofErr w:type="spellStart"/>
      <w:r w:rsidRPr="006A7D47">
        <w:rPr>
          <w:szCs w:val="24"/>
          <w:lang w:val="fr-FR"/>
        </w:rPr>
        <w:t>alimentele</w:t>
      </w:r>
      <w:proofErr w:type="spellEnd"/>
      <w:r w:rsidRPr="006A7D47">
        <w:rPr>
          <w:szCs w:val="24"/>
          <w:lang w:val="fr-FR"/>
        </w:rPr>
        <w:t xml:space="preserve"> </w:t>
      </w:r>
      <w:proofErr w:type="spellStart"/>
      <w:r w:rsidRPr="006A7D47">
        <w:rPr>
          <w:szCs w:val="24"/>
          <w:lang w:val="fr-FR"/>
        </w:rPr>
        <w:t>trecute</w:t>
      </w:r>
      <w:proofErr w:type="spellEnd"/>
      <w:r w:rsidRPr="006A7D47">
        <w:rPr>
          <w:szCs w:val="24"/>
          <w:lang w:val="fr-FR"/>
        </w:rPr>
        <w:t xml:space="preserve"> </w:t>
      </w:r>
      <w:proofErr w:type="spellStart"/>
      <w:r w:rsidRPr="006A7D47">
        <w:rPr>
          <w:szCs w:val="24"/>
          <w:lang w:val="fr-FR"/>
        </w:rPr>
        <w:t>în</w:t>
      </w:r>
      <w:proofErr w:type="spellEnd"/>
      <w:r w:rsidRPr="006A7D47">
        <w:rPr>
          <w:szCs w:val="24"/>
          <w:lang w:val="fr-FR"/>
        </w:rPr>
        <w:t xml:space="preserve"> lista </w:t>
      </w:r>
      <w:proofErr w:type="spellStart"/>
      <w:r w:rsidRPr="006A7D47">
        <w:rPr>
          <w:szCs w:val="24"/>
          <w:lang w:val="fr-FR"/>
        </w:rPr>
        <w:t>zilnică</w:t>
      </w:r>
      <w:proofErr w:type="spellEnd"/>
      <w:r w:rsidRPr="006A7D47">
        <w:rPr>
          <w:szCs w:val="24"/>
          <w:lang w:val="fr-FR"/>
        </w:rPr>
        <w:t xml:space="preserve"> de alimente </w:t>
      </w:r>
      <w:proofErr w:type="spellStart"/>
      <w:r w:rsidRPr="006A7D47">
        <w:rPr>
          <w:szCs w:val="24"/>
          <w:lang w:val="fr-FR"/>
        </w:rPr>
        <w:t>şi</w:t>
      </w:r>
      <w:proofErr w:type="spellEnd"/>
      <w:r w:rsidRPr="006A7D47">
        <w:rPr>
          <w:szCs w:val="24"/>
          <w:lang w:val="fr-FR"/>
        </w:rPr>
        <w:t xml:space="preserve"> le transporta la </w:t>
      </w:r>
      <w:proofErr w:type="spellStart"/>
      <w:r w:rsidRPr="006A7D47">
        <w:rPr>
          <w:szCs w:val="24"/>
          <w:lang w:val="fr-FR"/>
        </w:rPr>
        <w:t>bucătărie</w:t>
      </w:r>
      <w:proofErr w:type="spellEnd"/>
      <w:r w:rsidRPr="006A7D47">
        <w:rPr>
          <w:szCs w:val="24"/>
          <w:lang w:val="fr-FR"/>
        </w:rPr>
        <w:t xml:space="preserve"> </w:t>
      </w:r>
      <w:proofErr w:type="spellStart"/>
      <w:r w:rsidRPr="006A7D47">
        <w:rPr>
          <w:szCs w:val="24"/>
          <w:lang w:val="fr-FR"/>
        </w:rPr>
        <w:t>în</w:t>
      </w:r>
      <w:proofErr w:type="spellEnd"/>
      <w:r w:rsidRPr="006A7D47">
        <w:rPr>
          <w:szCs w:val="24"/>
          <w:lang w:val="fr-FR"/>
        </w:rPr>
        <w:t xml:space="preserve"> </w:t>
      </w:r>
      <w:proofErr w:type="spellStart"/>
      <w:r w:rsidRPr="006A7D47">
        <w:rPr>
          <w:szCs w:val="24"/>
          <w:lang w:val="fr-FR"/>
        </w:rPr>
        <w:t>condiţii</w:t>
      </w:r>
      <w:proofErr w:type="spellEnd"/>
      <w:r w:rsidRPr="006A7D47">
        <w:rPr>
          <w:szCs w:val="24"/>
          <w:lang w:val="fr-FR"/>
        </w:rPr>
        <w:t xml:space="preserve"> </w:t>
      </w:r>
      <w:proofErr w:type="spellStart"/>
      <w:proofErr w:type="gramStart"/>
      <w:r w:rsidRPr="006A7D47">
        <w:rPr>
          <w:szCs w:val="24"/>
          <w:lang w:val="fr-FR"/>
        </w:rPr>
        <w:t>igienice</w:t>
      </w:r>
      <w:proofErr w:type="spellEnd"/>
      <w:r w:rsidRPr="006A7D47">
        <w:rPr>
          <w:szCs w:val="24"/>
          <w:lang w:val="fr-FR"/>
        </w:rPr>
        <w:t>;</w:t>
      </w:r>
      <w:proofErr w:type="gramEnd"/>
    </w:p>
    <w:p w:rsidR="002E1DB6" w:rsidRPr="006A7D47" w:rsidRDefault="002E1DB6" w:rsidP="00596EFD">
      <w:pPr>
        <w:tabs>
          <w:tab w:val="left" w:pos="-4590"/>
        </w:tabs>
        <w:ind w:right="90"/>
        <w:jc w:val="both"/>
        <w:rPr>
          <w:szCs w:val="24"/>
        </w:rPr>
      </w:pPr>
      <w:r>
        <w:rPr>
          <w:szCs w:val="24"/>
          <w:lang w:val="fr-FR"/>
        </w:rPr>
        <w:t xml:space="preserve">- </w:t>
      </w:r>
      <w:proofErr w:type="spellStart"/>
      <w:r>
        <w:rPr>
          <w:szCs w:val="24"/>
          <w:lang w:val="fr-FR"/>
        </w:rPr>
        <w:t>P</w:t>
      </w:r>
      <w:r w:rsidRPr="006A7D47">
        <w:rPr>
          <w:szCs w:val="24"/>
          <w:lang w:val="fr-FR"/>
        </w:rPr>
        <w:t>regăteşte</w:t>
      </w:r>
      <w:proofErr w:type="spellEnd"/>
      <w:r w:rsidRPr="006A7D47">
        <w:rPr>
          <w:szCs w:val="24"/>
          <w:lang w:val="fr-FR"/>
        </w:rPr>
        <w:t xml:space="preserve"> </w:t>
      </w:r>
      <w:proofErr w:type="spellStart"/>
      <w:r w:rsidRPr="006A7D47">
        <w:rPr>
          <w:szCs w:val="24"/>
          <w:lang w:val="fr-FR"/>
        </w:rPr>
        <w:t>alimentele</w:t>
      </w:r>
      <w:proofErr w:type="spellEnd"/>
      <w:r w:rsidRPr="006A7D47">
        <w:rPr>
          <w:szCs w:val="24"/>
          <w:lang w:val="fr-FR"/>
        </w:rPr>
        <w:t xml:space="preserve"> </w:t>
      </w:r>
      <w:proofErr w:type="spellStart"/>
      <w:r w:rsidRPr="006A7D47">
        <w:rPr>
          <w:szCs w:val="24"/>
          <w:lang w:val="fr-FR"/>
        </w:rPr>
        <w:t>în</w:t>
      </w:r>
      <w:proofErr w:type="spellEnd"/>
      <w:r w:rsidRPr="006A7D47">
        <w:rPr>
          <w:szCs w:val="24"/>
          <w:lang w:val="fr-FR"/>
        </w:rPr>
        <w:t xml:space="preserve"> </w:t>
      </w:r>
      <w:proofErr w:type="spellStart"/>
      <w:r w:rsidRPr="006A7D47">
        <w:rPr>
          <w:szCs w:val="24"/>
          <w:lang w:val="fr-FR"/>
        </w:rPr>
        <w:t>condiţii</w:t>
      </w:r>
      <w:proofErr w:type="spellEnd"/>
      <w:r w:rsidRPr="006A7D47">
        <w:rPr>
          <w:szCs w:val="24"/>
          <w:lang w:val="fr-FR"/>
        </w:rPr>
        <w:t xml:space="preserve"> </w:t>
      </w:r>
      <w:proofErr w:type="spellStart"/>
      <w:r w:rsidRPr="006A7D47">
        <w:rPr>
          <w:szCs w:val="24"/>
          <w:lang w:val="fr-FR"/>
        </w:rPr>
        <w:t>igienice</w:t>
      </w:r>
      <w:proofErr w:type="spellEnd"/>
      <w:r w:rsidRPr="006A7D47">
        <w:rPr>
          <w:szCs w:val="24"/>
          <w:lang w:val="fr-FR"/>
        </w:rPr>
        <w:t xml:space="preserve">, </w:t>
      </w:r>
      <w:proofErr w:type="spellStart"/>
      <w:r w:rsidRPr="006A7D47">
        <w:rPr>
          <w:szCs w:val="24"/>
          <w:lang w:val="fr-FR"/>
        </w:rPr>
        <w:t>conform</w:t>
      </w:r>
      <w:proofErr w:type="spellEnd"/>
      <w:r w:rsidRPr="006A7D47">
        <w:rPr>
          <w:szCs w:val="24"/>
          <w:lang w:val="fr-FR"/>
        </w:rPr>
        <w:t xml:space="preserve"> </w:t>
      </w:r>
      <w:proofErr w:type="spellStart"/>
      <w:r w:rsidRPr="006A7D47">
        <w:rPr>
          <w:szCs w:val="24"/>
          <w:lang w:val="fr-FR"/>
        </w:rPr>
        <w:t>reţetarului</w:t>
      </w:r>
      <w:proofErr w:type="spellEnd"/>
      <w:r w:rsidRPr="006A7D47">
        <w:rPr>
          <w:szCs w:val="24"/>
          <w:lang w:val="fr-FR"/>
        </w:rPr>
        <w:t xml:space="preserve"> </w:t>
      </w:r>
      <w:proofErr w:type="spellStart"/>
      <w:r w:rsidRPr="006A7D47">
        <w:rPr>
          <w:szCs w:val="24"/>
          <w:lang w:val="fr-FR"/>
        </w:rPr>
        <w:t>şi</w:t>
      </w:r>
      <w:proofErr w:type="spellEnd"/>
      <w:r w:rsidRPr="006A7D47">
        <w:rPr>
          <w:szCs w:val="24"/>
          <w:lang w:val="fr-FR"/>
        </w:rPr>
        <w:t xml:space="preserve"> </w:t>
      </w:r>
      <w:proofErr w:type="spellStart"/>
      <w:r w:rsidRPr="006A7D47">
        <w:rPr>
          <w:szCs w:val="24"/>
          <w:lang w:val="fr-FR"/>
        </w:rPr>
        <w:t>ia</w:t>
      </w:r>
      <w:proofErr w:type="spellEnd"/>
      <w:r w:rsidRPr="006A7D47">
        <w:rPr>
          <w:szCs w:val="24"/>
          <w:lang w:val="fr-FR"/>
        </w:rPr>
        <w:t xml:space="preserve"> </w:t>
      </w:r>
      <w:proofErr w:type="spellStart"/>
      <w:r w:rsidRPr="006A7D47">
        <w:rPr>
          <w:szCs w:val="24"/>
          <w:lang w:val="fr-FR"/>
        </w:rPr>
        <w:t>măsuri</w:t>
      </w:r>
      <w:proofErr w:type="spellEnd"/>
      <w:r w:rsidRPr="006A7D47">
        <w:rPr>
          <w:szCs w:val="24"/>
          <w:lang w:val="fr-FR"/>
        </w:rPr>
        <w:t xml:space="preserve"> </w:t>
      </w:r>
      <w:proofErr w:type="spellStart"/>
      <w:r w:rsidRPr="006A7D47">
        <w:rPr>
          <w:szCs w:val="24"/>
          <w:lang w:val="fr-FR"/>
        </w:rPr>
        <w:t>pentru</w:t>
      </w:r>
      <w:proofErr w:type="spellEnd"/>
      <w:r w:rsidRPr="006A7D47">
        <w:rPr>
          <w:szCs w:val="24"/>
          <w:lang w:val="fr-FR"/>
        </w:rPr>
        <w:t xml:space="preserve"> </w:t>
      </w:r>
      <w:proofErr w:type="spellStart"/>
      <w:r w:rsidRPr="006A7D47">
        <w:rPr>
          <w:szCs w:val="24"/>
          <w:lang w:val="fr-FR"/>
        </w:rPr>
        <w:t>folosirea</w:t>
      </w:r>
      <w:proofErr w:type="spellEnd"/>
      <w:r w:rsidRPr="006A7D47">
        <w:rPr>
          <w:szCs w:val="24"/>
          <w:lang w:val="fr-FR"/>
        </w:rPr>
        <w:t xml:space="preserve"> </w:t>
      </w:r>
      <w:proofErr w:type="spellStart"/>
      <w:r w:rsidRPr="006A7D47">
        <w:rPr>
          <w:szCs w:val="24"/>
          <w:lang w:val="fr-FR"/>
        </w:rPr>
        <w:t>tuturor</w:t>
      </w:r>
      <w:proofErr w:type="spellEnd"/>
      <w:r w:rsidRPr="006A7D47">
        <w:rPr>
          <w:szCs w:val="24"/>
          <w:lang w:val="fr-FR"/>
        </w:rPr>
        <w:t xml:space="preserve"> </w:t>
      </w:r>
      <w:proofErr w:type="spellStart"/>
      <w:r w:rsidRPr="006A7D47">
        <w:rPr>
          <w:szCs w:val="24"/>
          <w:lang w:val="fr-FR"/>
        </w:rPr>
        <w:t>alimentelor</w:t>
      </w:r>
      <w:proofErr w:type="spellEnd"/>
      <w:r w:rsidRPr="006A7D47">
        <w:rPr>
          <w:szCs w:val="24"/>
          <w:lang w:val="fr-FR"/>
        </w:rPr>
        <w:t xml:space="preserve"> </w:t>
      </w:r>
      <w:proofErr w:type="spellStart"/>
      <w:r w:rsidRPr="006A7D47">
        <w:rPr>
          <w:szCs w:val="24"/>
          <w:lang w:val="fr-FR"/>
        </w:rPr>
        <w:t>necesare</w:t>
      </w:r>
      <w:proofErr w:type="spellEnd"/>
      <w:r w:rsidRPr="006A7D47">
        <w:rPr>
          <w:szCs w:val="24"/>
          <w:lang w:val="fr-FR"/>
        </w:rPr>
        <w:t xml:space="preserve"> </w:t>
      </w:r>
      <w:proofErr w:type="spellStart"/>
      <w:r w:rsidRPr="006A7D47">
        <w:rPr>
          <w:szCs w:val="24"/>
          <w:lang w:val="fr-FR"/>
        </w:rPr>
        <w:t>pentru</w:t>
      </w:r>
      <w:proofErr w:type="spellEnd"/>
      <w:r w:rsidRPr="006A7D47">
        <w:rPr>
          <w:szCs w:val="24"/>
          <w:lang w:val="fr-FR"/>
        </w:rPr>
        <w:t xml:space="preserve"> </w:t>
      </w:r>
      <w:proofErr w:type="spellStart"/>
      <w:r w:rsidRPr="006A7D47">
        <w:rPr>
          <w:szCs w:val="24"/>
          <w:lang w:val="fr-FR"/>
        </w:rPr>
        <w:t>meniul</w:t>
      </w:r>
      <w:proofErr w:type="spellEnd"/>
      <w:r w:rsidRPr="006A7D47">
        <w:rPr>
          <w:szCs w:val="24"/>
          <w:lang w:val="fr-FR"/>
        </w:rPr>
        <w:t xml:space="preserve"> </w:t>
      </w:r>
      <w:proofErr w:type="spellStart"/>
      <w:proofErr w:type="gramStart"/>
      <w:r w:rsidR="00A32703">
        <w:rPr>
          <w:szCs w:val="24"/>
          <w:lang w:val="fr-FR"/>
        </w:rPr>
        <w:t>stabilit</w:t>
      </w:r>
      <w:proofErr w:type="spellEnd"/>
      <w:r w:rsidRPr="006A7D47">
        <w:rPr>
          <w:szCs w:val="24"/>
          <w:lang w:val="fr-FR"/>
        </w:rPr>
        <w:t>;</w:t>
      </w:r>
      <w:proofErr w:type="gramEnd"/>
    </w:p>
    <w:p w:rsidR="002E1DB6" w:rsidRPr="006A7D47" w:rsidRDefault="002E1DB6" w:rsidP="00596EFD">
      <w:pPr>
        <w:tabs>
          <w:tab w:val="left" w:pos="-4590"/>
          <w:tab w:val="left" w:pos="0"/>
        </w:tabs>
        <w:autoSpaceDE w:val="0"/>
        <w:ind w:right="90"/>
        <w:jc w:val="both"/>
        <w:rPr>
          <w:b/>
          <w:szCs w:val="24"/>
        </w:rPr>
      </w:pPr>
      <w:r>
        <w:rPr>
          <w:szCs w:val="24"/>
        </w:rPr>
        <w:t xml:space="preserve">-  </w:t>
      </w:r>
      <w:proofErr w:type="spellStart"/>
      <w:r>
        <w:rPr>
          <w:szCs w:val="24"/>
        </w:rPr>
        <w:t>P</w:t>
      </w:r>
      <w:r w:rsidRPr="006A7D47">
        <w:rPr>
          <w:szCs w:val="24"/>
        </w:rPr>
        <w:t>articipă</w:t>
      </w:r>
      <w:proofErr w:type="spellEnd"/>
      <w:r w:rsidRPr="006A7D47">
        <w:rPr>
          <w:szCs w:val="24"/>
        </w:rPr>
        <w:t xml:space="preserve"> la </w:t>
      </w:r>
      <w:proofErr w:type="spellStart"/>
      <w:r w:rsidRPr="006A7D47">
        <w:rPr>
          <w:szCs w:val="24"/>
        </w:rPr>
        <w:t>întocmirea</w:t>
      </w:r>
      <w:proofErr w:type="spellEnd"/>
      <w:r w:rsidRPr="006A7D47">
        <w:rPr>
          <w:szCs w:val="24"/>
        </w:rPr>
        <w:t xml:space="preserve"> </w:t>
      </w:r>
      <w:proofErr w:type="spellStart"/>
      <w:r w:rsidRPr="006A7D47">
        <w:rPr>
          <w:szCs w:val="24"/>
        </w:rPr>
        <w:t>meniului</w:t>
      </w:r>
      <w:proofErr w:type="spellEnd"/>
      <w:r w:rsidRPr="006A7D47">
        <w:rPr>
          <w:szCs w:val="24"/>
        </w:rPr>
        <w:t xml:space="preserve"> </w:t>
      </w:r>
      <w:proofErr w:type="spellStart"/>
      <w:r w:rsidRPr="006A7D47">
        <w:rPr>
          <w:szCs w:val="24"/>
        </w:rPr>
        <w:t>săptămânal</w:t>
      </w:r>
      <w:proofErr w:type="spellEnd"/>
      <w:r>
        <w:rPr>
          <w:szCs w:val="24"/>
        </w:rPr>
        <w:t>;</w:t>
      </w:r>
    </w:p>
    <w:p w:rsidR="002E1DB6" w:rsidRPr="006A7D47" w:rsidRDefault="002E1DB6" w:rsidP="00596EFD">
      <w:pPr>
        <w:tabs>
          <w:tab w:val="left" w:pos="-4590"/>
          <w:tab w:val="left" w:pos="0"/>
        </w:tabs>
        <w:autoSpaceDE w:val="0"/>
        <w:ind w:right="90"/>
        <w:jc w:val="both"/>
        <w:rPr>
          <w:b/>
          <w:szCs w:val="24"/>
        </w:rPr>
      </w:pPr>
      <w:r w:rsidRPr="006A7D47">
        <w:rPr>
          <w:b/>
          <w:szCs w:val="24"/>
        </w:rPr>
        <w:t xml:space="preserve">-  </w:t>
      </w:r>
      <w:proofErr w:type="spellStart"/>
      <w:r>
        <w:rPr>
          <w:szCs w:val="24"/>
        </w:rPr>
        <w:t>P</w:t>
      </w:r>
      <w:r w:rsidRPr="006A7D47">
        <w:rPr>
          <w:szCs w:val="24"/>
        </w:rPr>
        <w:t>ropune</w:t>
      </w:r>
      <w:proofErr w:type="spellEnd"/>
      <w:r w:rsidRPr="006A7D47">
        <w:rPr>
          <w:szCs w:val="24"/>
        </w:rPr>
        <w:t xml:space="preserve"> </w:t>
      </w:r>
      <w:proofErr w:type="spellStart"/>
      <w:r w:rsidRPr="006A7D47">
        <w:rPr>
          <w:szCs w:val="24"/>
        </w:rPr>
        <w:t>meniuri</w:t>
      </w:r>
      <w:proofErr w:type="spellEnd"/>
      <w:r w:rsidRPr="006A7D47">
        <w:rPr>
          <w:szCs w:val="24"/>
        </w:rPr>
        <w:t xml:space="preserve"> variate care </w:t>
      </w:r>
      <w:proofErr w:type="spellStart"/>
      <w:r w:rsidRPr="006A7D47">
        <w:rPr>
          <w:szCs w:val="24"/>
        </w:rPr>
        <w:t>sa</w:t>
      </w:r>
      <w:proofErr w:type="spellEnd"/>
      <w:r w:rsidRPr="006A7D47">
        <w:rPr>
          <w:szCs w:val="24"/>
        </w:rPr>
        <w:t xml:space="preserve"> </w:t>
      </w:r>
      <w:proofErr w:type="spellStart"/>
      <w:r w:rsidRPr="006A7D47">
        <w:rPr>
          <w:szCs w:val="24"/>
        </w:rPr>
        <w:t>asigure</w:t>
      </w:r>
      <w:proofErr w:type="spellEnd"/>
      <w:r w:rsidRPr="006A7D47">
        <w:rPr>
          <w:szCs w:val="24"/>
        </w:rPr>
        <w:t xml:space="preserve"> </w:t>
      </w:r>
      <w:proofErr w:type="spellStart"/>
      <w:r w:rsidRPr="006A7D47">
        <w:rPr>
          <w:szCs w:val="24"/>
        </w:rPr>
        <w:t>necesarul</w:t>
      </w:r>
      <w:proofErr w:type="spellEnd"/>
      <w:r w:rsidRPr="006A7D47">
        <w:rPr>
          <w:szCs w:val="24"/>
        </w:rPr>
        <w:t xml:space="preserve"> de </w:t>
      </w:r>
      <w:proofErr w:type="spellStart"/>
      <w:r w:rsidRPr="006A7D47">
        <w:rPr>
          <w:szCs w:val="24"/>
        </w:rPr>
        <w:t>calorii</w:t>
      </w:r>
      <w:proofErr w:type="spellEnd"/>
      <w:r w:rsidRPr="006A7D47">
        <w:rPr>
          <w:szCs w:val="24"/>
        </w:rPr>
        <w:t xml:space="preserve"> </w:t>
      </w:r>
      <w:proofErr w:type="spellStart"/>
      <w:r w:rsidRPr="006A7D47">
        <w:rPr>
          <w:szCs w:val="24"/>
        </w:rPr>
        <w:t>zilnice</w:t>
      </w:r>
      <w:proofErr w:type="spellEnd"/>
      <w:r w:rsidRPr="006A7D47">
        <w:rPr>
          <w:szCs w:val="24"/>
        </w:rPr>
        <w:t xml:space="preserve"> pe </w:t>
      </w:r>
      <w:proofErr w:type="spellStart"/>
      <w:r w:rsidRPr="006A7D47">
        <w:rPr>
          <w:szCs w:val="24"/>
        </w:rPr>
        <w:t>grupe</w:t>
      </w:r>
      <w:proofErr w:type="spellEnd"/>
      <w:r w:rsidRPr="006A7D47">
        <w:rPr>
          <w:szCs w:val="24"/>
        </w:rPr>
        <w:t xml:space="preserve"> de </w:t>
      </w:r>
      <w:proofErr w:type="spellStart"/>
      <w:r w:rsidRPr="006A7D47">
        <w:rPr>
          <w:szCs w:val="24"/>
        </w:rPr>
        <w:t>vârsta</w:t>
      </w:r>
      <w:proofErr w:type="spellEnd"/>
      <w:r w:rsidRPr="006A7D47">
        <w:rPr>
          <w:szCs w:val="24"/>
        </w:rPr>
        <w:t xml:space="preserve">, in   </w:t>
      </w:r>
      <w:proofErr w:type="spellStart"/>
      <w:r w:rsidRPr="006A7D47">
        <w:rPr>
          <w:szCs w:val="24"/>
        </w:rPr>
        <w:t>funcţie</w:t>
      </w:r>
      <w:proofErr w:type="spellEnd"/>
      <w:r w:rsidRPr="006A7D47">
        <w:rPr>
          <w:szCs w:val="24"/>
        </w:rPr>
        <w:t xml:space="preserve"> de   </w:t>
      </w:r>
      <w:proofErr w:type="spellStart"/>
      <w:r w:rsidRPr="006A7D47">
        <w:rPr>
          <w:szCs w:val="24"/>
        </w:rPr>
        <w:t>starea</w:t>
      </w:r>
      <w:proofErr w:type="spellEnd"/>
      <w:r w:rsidRPr="006A7D47">
        <w:rPr>
          <w:szCs w:val="24"/>
        </w:rPr>
        <w:t xml:space="preserve"> de </w:t>
      </w:r>
      <w:proofErr w:type="spellStart"/>
      <w:r w:rsidRPr="006A7D47">
        <w:rPr>
          <w:szCs w:val="24"/>
        </w:rPr>
        <w:t>sănătate</w:t>
      </w:r>
      <w:proofErr w:type="spellEnd"/>
      <w:r w:rsidRPr="006A7D47">
        <w:rPr>
          <w:szCs w:val="24"/>
        </w:rPr>
        <w:t xml:space="preserve"> </w:t>
      </w:r>
      <w:proofErr w:type="spellStart"/>
      <w:r w:rsidRPr="006A7D47">
        <w:rPr>
          <w:szCs w:val="24"/>
        </w:rPr>
        <w:t>si</w:t>
      </w:r>
      <w:proofErr w:type="spellEnd"/>
      <w:r w:rsidRPr="006A7D47">
        <w:rPr>
          <w:szCs w:val="24"/>
        </w:rPr>
        <w:t xml:space="preserve"> </w:t>
      </w:r>
      <w:proofErr w:type="spellStart"/>
      <w:r w:rsidRPr="006A7D47">
        <w:rPr>
          <w:szCs w:val="24"/>
        </w:rPr>
        <w:t>gradul</w:t>
      </w:r>
      <w:proofErr w:type="spellEnd"/>
      <w:r w:rsidRPr="006A7D47">
        <w:rPr>
          <w:szCs w:val="24"/>
        </w:rPr>
        <w:t xml:space="preserve"> de handicap (</w:t>
      </w:r>
      <w:proofErr w:type="spellStart"/>
      <w:r w:rsidRPr="006A7D47">
        <w:rPr>
          <w:szCs w:val="24"/>
        </w:rPr>
        <w:t>regim</w:t>
      </w:r>
      <w:proofErr w:type="spellEnd"/>
      <w:r w:rsidRPr="006A7D47">
        <w:rPr>
          <w:szCs w:val="24"/>
        </w:rPr>
        <w:t xml:space="preserve"> </w:t>
      </w:r>
      <w:proofErr w:type="spellStart"/>
      <w:r w:rsidRPr="006A7D47">
        <w:rPr>
          <w:szCs w:val="24"/>
        </w:rPr>
        <w:t>alimentar</w:t>
      </w:r>
      <w:proofErr w:type="spellEnd"/>
      <w:r w:rsidRPr="006A7D47">
        <w:rPr>
          <w:szCs w:val="24"/>
        </w:rPr>
        <w:t xml:space="preserve"> </w:t>
      </w:r>
      <w:proofErr w:type="spellStart"/>
      <w:r w:rsidRPr="006A7D47">
        <w:rPr>
          <w:szCs w:val="24"/>
        </w:rPr>
        <w:t>pentru</w:t>
      </w:r>
      <w:proofErr w:type="spellEnd"/>
      <w:r w:rsidRPr="006A7D47">
        <w:rPr>
          <w:szCs w:val="24"/>
        </w:rPr>
        <w:t xml:space="preserve"> </w:t>
      </w:r>
      <w:proofErr w:type="spellStart"/>
      <w:r w:rsidRPr="006A7D47">
        <w:rPr>
          <w:szCs w:val="24"/>
        </w:rPr>
        <w:t>copii</w:t>
      </w:r>
      <w:r w:rsidR="00A32703">
        <w:rPr>
          <w:szCs w:val="24"/>
        </w:rPr>
        <w:t>i</w:t>
      </w:r>
      <w:proofErr w:type="spellEnd"/>
      <w:r w:rsidRPr="006A7D47">
        <w:rPr>
          <w:szCs w:val="24"/>
        </w:rPr>
        <w:t xml:space="preserve"> cu </w:t>
      </w:r>
      <w:proofErr w:type="spellStart"/>
      <w:r w:rsidRPr="006A7D47">
        <w:rPr>
          <w:szCs w:val="24"/>
        </w:rPr>
        <w:t>dizabilităţi</w:t>
      </w:r>
      <w:proofErr w:type="spellEnd"/>
      <w:r w:rsidRPr="006A7D47">
        <w:rPr>
          <w:szCs w:val="24"/>
        </w:rPr>
        <w:t>).</w:t>
      </w:r>
    </w:p>
    <w:p w:rsidR="002E1DB6" w:rsidRPr="006A7D47" w:rsidRDefault="002E1DB6" w:rsidP="00596EFD">
      <w:pPr>
        <w:tabs>
          <w:tab w:val="left" w:pos="-4590"/>
        </w:tabs>
        <w:ind w:right="90"/>
        <w:jc w:val="both"/>
        <w:rPr>
          <w:szCs w:val="24"/>
          <w:lang w:val="fr-FR"/>
        </w:rPr>
      </w:pPr>
      <w:r>
        <w:rPr>
          <w:szCs w:val="24"/>
          <w:lang w:val="fr-FR"/>
        </w:rPr>
        <w:t xml:space="preserve">- </w:t>
      </w:r>
      <w:proofErr w:type="spellStart"/>
      <w:r>
        <w:rPr>
          <w:szCs w:val="24"/>
          <w:lang w:val="fr-FR"/>
        </w:rPr>
        <w:t>Ţi</w:t>
      </w:r>
      <w:r w:rsidRPr="006A7D47">
        <w:rPr>
          <w:szCs w:val="24"/>
          <w:lang w:val="fr-FR"/>
        </w:rPr>
        <w:t>ne</w:t>
      </w:r>
      <w:proofErr w:type="spellEnd"/>
      <w:r w:rsidRPr="006A7D47">
        <w:rPr>
          <w:szCs w:val="24"/>
          <w:lang w:val="fr-FR"/>
        </w:rPr>
        <w:t xml:space="preserve"> un </w:t>
      </w:r>
      <w:proofErr w:type="spellStart"/>
      <w:r w:rsidRPr="006A7D47">
        <w:rPr>
          <w:szCs w:val="24"/>
          <w:lang w:val="fr-FR"/>
        </w:rPr>
        <w:t>dosar</w:t>
      </w:r>
      <w:proofErr w:type="spellEnd"/>
      <w:r w:rsidRPr="006A7D47">
        <w:rPr>
          <w:szCs w:val="24"/>
          <w:lang w:val="fr-FR"/>
        </w:rPr>
        <w:t xml:space="preserve"> </w:t>
      </w:r>
      <w:proofErr w:type="spellStart"/>
      <w:r w:rsidRPr="006A7D47">
        <w:rPr>
          <w:szCs w:val="24"/>
          <w:lang w:val="fr-FR"/>
        </w:rPr>
        <w:t>în</w:t>
      </w:r>
      <w:proofErr w:type="spellEnd"/>
      <w:r w:rsidRPr="006A7D47">
        <w:rPr>
          <w:szCs w:val="24"/>
          <w:lang w:val="fr-FR"/>
        </w:rPr>
        <w:t xml:space="preserve"> </w:t>
      </w:r>
      <w:proofErr w:type="spellStart"/>
      <w:r w:rsidRPr="006A7D47">
        <w:rPr>
          <w:szCs w:val="24"/>
          <w:lang w:val="fr-FR"/>
        </w:rPr>
        <w:t>dulapul</w:t>
      </w:r>
      <w:proofErr w:type="spellEnd"/>
      <w:r w:rsidRPr="006A7D47">
        <w:rPr>
          <w:szCs w:val="24"/>
          <w:lang w:val="fr-FR"/>
        </w:rPr>
        <w:t xml:space="preserve"> </w:t>
      </w:r>
      <w:proofErr w:type="spellStart"/>
      <w:r w:rsidRPr="006A7D47">
        <w:rPr>
          <w:szCs w:val="24"/>
          <w:lang w:val="fr-FR"/>
        </w:rPr>
        <w:t>personal</w:t>
      </w:r>
      <w:proofErr w:type="spellEnd"/>
      <w:r w:rsidRPr="006A7D47">
        <w:rPr>
          <w:szCs w:val="24"/>
          <w:lang w:val="fr-FR"/>
        </w:rPr>
        <w:t xml:space="preserve"> </w:t>
      </w:r>
      <w:proofErr w:type="spellStart"/>
      <w:r w:rsidRPr="006A7D47">
        <w:rPr>
          <w:szCs w:val="24"/>
          <w:lang w:val="fr-FR"/>
        </w:rPr>
        <w:t>cu</w:t>
      </w:r>
      <w:proofErr w:type="spellEnd"/>
      <w:r w:rsidRPr="006A7D47">
        <w:rPr>
          <w:szCs w:val="24"/>
          <w:lang w:val="fr-FR"/>
        </w:rPr>
        <w:t xml:space="preserve"> </w:t>
      </w:r>
      <w:proofErr w:type="spellStart"/>
      <w:r w:rsidRPr="006A7D47">
        <w:rPr>
          <w:szCs w:val="24"/>
          <w:lang w:val="fr-FR"/>
        </w:rPr>
        <w:t>copiile</w:t>
      </w:r>
      <w:proofErr w:type="spellEnd"/>
      <w:r w:rsidRPr="006A7D47">
        <w:rPr>
          <w:szCs w:val="24"/>
          <w:lang w:val="fr-FR"/>
        </w:rPr>
        <w:t xml:space="preserve"> de lista </w:t>
      </w:r>
      <w:proofErr w:type="spellStart"/>
      <w:r w:rsidRPr="006A7D47">
        <w:rPr>
          <w:szCs w:val="24"/>
          <w:lang w:val="fr-FR"/>
        </w:rPr>
        <w:t>zilnică</w:t>
      </w:r>
      <w:proofErr w:type="spellEnd"/>
      <w:r w:rsidRPr="006A7D47">
        <w:rPr>
          <w:szCs w:val="24"/>
          <w:lang w:val="fr-FR"/>
        </w:rPr>
        <w:t xml:space="preserve"> de alimente </w:t>
      </w:r>
      <w:proofErr w:type="spellStart"/>
      <w:r w:rsidRPr="006A7D47">
        <w:rPr>
          <w:szCs w:val="24"/>
          <w:lang w:val="fr-FR"/>
        </w:rPr>
        <w:t>pentru</w:t>
      </w:r>
      <w:proofErr w:type="spellEnd"/>
      <w:r w:rsidRPr="006A7D47">
        <w:rPr>
          <w:szCs w:val="24"/>
          <w:lang w:val="fr-FR"/>
        </w:rPr>
        <w:t xml:space="preserve"> </w:t>
      </w:r>
      <w:proofErr w:type="spellStart"/>
      <w:r w:rsidRPr="006A7D47">
        <w:rPr>
          <w:szCs w:val="24"/>
          <w:lang w:val="fr-FR"/>
        </w:rPr>
        <w:t>zilele</w:t>
      </w:r>
      <w:proofErr w:type="spellEnd"/>
      <w:r w:rsidRPr="006A7D47">
        <w:rPr>
          <w:szCs w:val="24"/>
          <w:lang w:val="fr-FR"/>
        </w:rPr>
        <w:t xml:space="preserve"> </w:t>
      </w:r>
      <w:proofErr w:type="spellStart"/>
      <w:r w:rsidRPr="006A7D47">
        <w:rPr>
          <w:szCs w:val="24"/>
          <w:lang w:val="fr-FR"/>
        </w:rPr>
        <w:t>în</w:t>
      </w:r>
      <w:proofErr w:type="spellEnd"/>
      <w:r w:rsidRPr="006A7D47">
        <w:rPr>
          <w:szCs w:val="24"/>
          <w:lang w:val="fr-FR"/>
        </w:rPr>
        <w:t xml:space="preserve"> care a </w:t>
      </w:r>
      <w:proofErr w:type="spellStart"/>
      <w:r w:rsidRPr="006A7D47">
        <w:rPr>
          <w:szCs w:val="24"/>
          <w:lang w:val="fr-FR"/>
        </w:rPr>
        <w:t>efectuat</w:t>
      </w:r>
      <w:proofErr w:type="spellEnd"/>
      <w:r w:rsidRPr="006A7D47">
        <w:rPr>
          <w:szCs w:val="24"/>
          <w:lang w:val="fr-FR"/>
        </w:rPr>
        <w:t xml:space="preserve"> </w:t>
      </w:r>
      <w:proofErr w:type="spellStart"/>
      <w:r w:rsidRPr="006A7D47">
        <w:rPr>
          <w:szCs w:val="24"/>
          <w:lang w:val="fr-FR"/>
        </w:rPr>
        <w:t>prepararea</w:t>
      </w:r>
      <w:proofErr w:type="spellEnd"/>
      <w:r w:rsidRPr="006A7D47">
        <w:rPr>
          <w:szCs w:val="24"/>
          <w:lang w:val="fr-FR"/>
        </w:rPr>
        <w:t xml:space="preserve"> </w:t>
      </w:r>
      <w:proofErr w:type="spellStart"/>
      <w:r w:rsidRPr="006A7D47">
        <w:rPr>
          <w:szCs w:val="24"/>
          <w:lang w:val="fr-FR"/>
        </w:rPr>
        <w:t>hranei</w:t>
      </w:r>
      <w:proofErr w:type="spellEnd"/>
      <w:r w:rsidRPr="006A7D47">
        <w:rPr>
          <w:szCs w:val="24"/>
          <w:lang w:val="fr-FR"/>
        </w:rPr>
        <w:t xml:space="preserve"> </w:t>
      </w:r>
      <w:proofErr w:type="spellStart"/>
      <w:r w:rsidRPr="006A7D47">
        <w:rPr>
          <w:szCs w:val="24"/>
          <w:lang w:val="fr-FR"/>
        </w:rPr>
        <w:t>şi</w:t>
      </w:r>
      <w:proofErr w:type="spellEnd"/>
      <w:r w:rsidRPr="006A7D47">
        <w:rPr>
          <w:szCs w:val="24"/>
          <w:lang w:val="fr-FR"/>
        </w:rPr>
        <w:t xml:space="preserve"> o </w:t>
      </w:r>
      <w:proofErr w:type="spellStart"/>
      <w:r w:rsidRPr="006A7D47">
        <w:rPr>
          <w:szCs w:val="24"/>
          <w:lang w:val="fr-FR"/>
        </w:rPr>
        <w:t>prezintă</w:t>
      </w:r>
      <w:proofErr w:type="spellEnd"/>
      <w:r w:rsidRPr="006A7D47">
        <w:rPr>
          <w:szCs w:val="24"/>
          <w:lang w:val="fr-FR"/>
        </w:rPr>
        <w:t xml:space="preserve"> </w:t>
      </w:r>
      <w:proofErr w:type="spellStart"/>
      <w:r w:rsidRPr="006A7D47">
        <w:rPr>
          <w:szCs w:val="24"/>
          <w:lang w:val="fr-FR"/>
        </w:rPr>
        <w:t>personalului</w:t>
      </w:r>
      <w:proofErr w:type="spellEnd"/>
      <w:r w:rsidRPr="006A7D47">
        <w:rPr>
          <w:szCs w:val="24"/>
          <w:lang w:val="fr-FR"/>
        </w:rPr>
        <w:t xml:space="preserve"> </w:t>
      </w:r>
      <w:proofErr w:type="spellStart"/>
      <w:r w:rsidRPr="006A7D47">
        <w:rPr>
          <w:szCs w:val="24"/>
          <w:lang w:val="fr-FR"/>
        </w:rPr>
        <w:t>medical</w:t>
      </w:r>
      <w:proofErr w:type="spellEnd"/>
      <w:r w:rsidRPr="006A7D47">
        <w:rPr>
          <w:szCs w:val="24"/>
          <w:lang w:val="fr-FR"/>
        </w:rPr>
        <w:t xml:space="preserve"> </w:t>
      </w:r>
      <w:proofErr w:type="spellStart"/>
      <w:r w:rsidRPr="006A7D47">
        <w:rPr>
          <w:szCs w:val="24"/>
          <w:lang w:val="fr-FR"/>
        </w:rPr>
        <w:t>pentru</w:t>
      </w:r>
      <w:proofErr w:type="spellEnd"/>
      <w:r w:rsidRPr="006A7D47">
        <w:rPr>
          <w:szCs w:val="24"/>
          <w:lang w:val="fr-FR"/>
        </w:rPr>
        <w:t xml:space="preserve"> </w:t>
      </w:r>
      <w:proofErr w:type="spellStart"/>
      <w:r w:rsidRPr="006A7D47">
        <w:rPr>
          <w:szCs w:val="24"/>
          <w:lang w:val="fr-FR"/>
        </w:rPr>
        <w:t>calcularea</w:t>
      </w:r>
      <w:proofErr w:type="spellEnd"/>
      <w:r w:rsidRPr="006A7D47">
        <w:rPr>
          <w:szCs w:val="24"/>
          <w:lang w:val="fr-FR"/>
        </w:rPr>
        <w:t xml:space="preserve"> </w:t>
      </w:r>
      <w:proofErr w:type="spellStart"/>
      <w:r w:rsidRPr="006A7D47">
        <w:rPr>
          <w:szCs w:val="24"/>
          <w:lang w:val="fr-FR"/>
        </w:rPr>
        <w:t>caloriilor</w:t>
      </w:r>
      <w:proofErr w:type="spellEnd"/>
      <w:r w:rsidRPr="006A7D47">
        <w:rPr>
          <w:szCs w:val="24"/>
          <w:lang w:val="fr-FR"/>
        </w:rPr>
        <w:t xml:space="preserve">, </w:t>
      </w:r>
      <w:proofErr w:type="spellStart"/>
      <w:r w:rsidRPr="006A7D47">
        <w:rPr>
          <w:szCs w:val="24"/>
          <w:lang w:val="fr-FR"/>
        </w:rPr>
        <w:t>conducerii</w:t>
      </w:r>
      <w:proofErr w:type="spellEnd"/>
      <w:r w:rsidRPr="006A7D47">
        <w:rPr>
          <w:szCs w:val="24"/>
          <w:lang w:val="fr-FR"/>
        </w:rPr>
        <w:t xml:space="preserve"> </w:t>
      </w:r>
      <w:proofErr w:type="spellStart"/>
      <w:r w:rsidRPr="006A7D47">
        <w:rPr>
          <w:szCs w:val="24"/>
          <w:lang w:val="fr-FR"/>
        </w:rPr>
        <w:t>centrului</w:t>
      </w:r>
      <w:proofErr w:type="spellEnd"/>
      <w:r w:rsidRPr="006A7D47">
        <w:rPr>
          <w:szCs w:val="24"/>
          <w:lang w:val="fr-FR"/>
        </w:rPr>
        <w:t xml:space="preserve"> </w:t>
      </w:r>
      <w:proofErr w:type="spellStart"/>
      <w:r w:rsidRPr="006A7D47">
        <w:rPr>
          <w:szCs w:val="24"/>
          <w:lang w:val="fr-FR"/>
        </w:rPr>
        <w:t>şi</w:t>
      </w:r>
      <w:proofErr w:type="spellEnd"/>
      <w:r w:rsidRPr="006A7D47">
        <w:rPr>
          <w:szCs w:val="24"/>
          <w:lang w:val="fr-FR"/>
        </w:rPr>
        <w:t xml:space="preserve"> </w:t>
      </w:r>
      <w:proofErr w:type="spellStart"/>
      <w:r w:rsidRPr="006A7D47">
        <w:rPr>
          <w:szCs w:val="24"/>
          <w:lang w:val="fr-FR"/>
        </w:rPr>
        <w:t>organelor</w:t>
      </w:r>
      <w:proofErr w:type="spellEnd"/>
      <w:r w:rsidRPr="006A7D47">
        <w:rPr>
          <w:szCs w:val="24"/>
          <w:lang w:val="fr-FR"/>
        </w:rPr>
        <w:t xml:space="preserve"> de </w:t>
      </w:r>
      <w:proofErr w:type="gramStart"/>
      <w:r w:rsidRPr="006A7D47">
        <w:rPr>
          <w:szCs w:val="24"/>
          <w:lang w:val="fr-FR"/>
        </w:rPr>
        <w:t>control;</w:t>
      </w:r>
      <w:proofErr w:type="gramEnd"/>
    </w:p>
    <w:p w:rsidR="002E1DB6" w:rsidRPr="006A7D47" w:rsidRDefault="002E1DB6" w:rsidP="00596EFD">
      <w:pPr>
        <w:tabs>
          <w:tab w:val="left" w:pos="-4590"/>
        </w:tabs>
        <w:ind w:right="90"/>
        <w:jc w:val="both"/>
        <w:rPr>
          <w:szCs w:val="24"/>
          <w:lang w:val="fr-FR"/>
        </w:rPr>
      </w:pPr>
      <w:r>
        <w:rPr>
          <w:szCs w:val="24"/>
          <w:lang w:val="fr-FR"/>
        </w:rPr>
        <w:t>- N</w:t>
      </w:r>
      <w:r w:rsidRPr="006A7D47">
        <w:rPr>
          <w:szCs w:val="24"/>
          <w:lang w:val="fr-FR"/>
        </w:rPr>
        <w:t xml:space="preserve">u </w:t>
      </w:r>
      <w:proofErr w:type="spellStart"/>
      <w:r w:rsidRPr="006A7D47">
        <w:rPr>
          <w:szCs w:val="24"/>
          <w:lang w:val="fr-FR"/>
        </w:rPr>
        <w:t>introduce</w:t>
      </w:r>
      <w:proofErr w:type="spellEnd"/>
      <w:r w:rsidRPr="006A7D47">
        <w:rPr>
          <w:szCs w:val="24"/>
          <w:lang w:val="fr-FR"/>
        </w:rPr>
        <w:t xml:space="preserve"> </w:t>
      </w:r>
      <w:proofErr w:type="spellStart"/>
      <w:r w:rsidRPr="006A7D47">
        <w:rPr>
          <w:szCs w:val="24"/>
          <w:lang w:val="fr-FR"/>
        </w:rPr>
        <w:t>în</w:t>
      </w:r>
      <w:proofErr w:type="spellEnd"/>
      <w:r w:rsidRPr="006A7D47">
        <w:rPr>
          <w:szCs w:val="24"/>
          <w:lang w:val="fr-FR"/>
        </w:rPr>
        <w:t xml:space="preserve"> </w:t>
      </w:r>
      <w:proofErr w:type="spellStart"/>
      <w:r w:rsidRPr="006A7D47">
        <w:rPr>
          <w:szCs w:val="24"/>
          <w:lang w:val="fr-FR"/>
        </w:rPr>
        <w:t>consum</w:t>
      </w:r>
      <w:proofErr w:type="spellEnd"/>
      <w:r w:rsidRPr="006A7D47">
        <w:rPr>
          <w:szCs w:val="24"/>
          <w:lang w:val="fr-FR"/>
        </w:rPr>
        <w:t xml:space="preserve"> alimente care </w:t>
      </w:r>
      <w:proofErr w:type="spellStart"/>
      <w:r w:rsidRPr="006A7D47">
        <w:rPr>
          <w:szCs w:val="24"/>
          <w:lang w:val="fr-FR"/>
        </w:rPr>
        <w:t>prezintă</w:t>
      </w:r>
      <w:proofErr w:type="spellEnd"/>
      <w:r w:rsidRPr="006A7D47">
        <w:rPr>
          <w:szCs w:val="24"/>
          <w:lang w:val="fr-FR"/>
        </w:rPr>
        <w:t xml:space="preserve"> </w:t>
      </w:r>
      <w:proofErr w:type="spellStart"/>
      <w:r w:rsidRPr="006A7D47">
        <w:rPr>
          <w:szCs w:val="24"/>
          <w:lang w:val="fr-FR"/>
        </w:rPr>
        <w:t>semne</w:t>
      </w:r>
      <w:proofErr w:type="spellEnd"/>
      <w:r w:rsidRPr="006A7D47">
        <w:rPr>
          <w:szCs w:val="24"/>
          <w:lang w:val="fr-FR"/>
        </w:rPr>
        <w:t xml:space="preserve"> </w:t>
      </w:r>
      <w:proofErr w:type="spellStart"/>
      <w:r w:rsidRPr="006A7D47">
        <w:rPr>
          <w:szCs w:val="24"/>
          <w:lang w:val="fr-FR"/>
        </w:rPr>
        <w:t>organoleptice</w:t>
      </w:r>
      <w:proofErr w:type="spellEnd"/>
      <w:r w:rsidRPr="006A7D47">
        <w:rPr>
          <w:szCs w:val="24"/>
          <w:lang w:val="fr-FR"/>
        </w:rPr>
        <w:t xml:space="preserve"> de </w:t>
      </w:r>
      <w:proofErr w:type="spellStart"/>
      <w:r w:rsidRPr="006A7D47">
        <w:rPr>
          <w:szCs w:val="24"/>
          <w:lang w:val="fr-FR"/>
        </w:rPr>
        <w:t>alterare</w:t>
      </w:r>
      <w:proofErr w:type="spellEnd"/>
      <w:r w:rsidRPr="006A7D47">
        <w:rPr>
          <w:szCs w:val="24"/>
          <w:lang w:val="fr-FR"/>
        </w:rPr>
        <w:t xml:space="preserve">, </w:t>
      </w:r>
      <w:proofErr w:type="spellStart"/>
      <w:r w:rsidRPr="006A7D47">
        <w:rPr>
          <w:szCs w:val="24"/>
          <w:lang w:val="fr-FR"/>
        </w:rPr>
        <w:t>semne</w:t>
      </w:r>
      <w:proofErr w:type="spellEnd"/>
      <w:r w:rsidRPr="006A7D47">
        <w:rPr>
          <w:szCs w:val="24"/>
          <w:lang w:val="fr-FR"/>
        </w:rPr>
        <w:t xml:space="preserve"> de </w:t>
      </w:r>
      <w:proofErr w:type="spellStart"/>
      <w:r w:rsidRPr="006A7D47">
        <w:rPr>
          <w:szCs w:val="24"/>
          <w:lang w:val="fr-FR"/>
        </w:rPr>
        <w:t>infestare</w:t>
      </w:r>
      <w:proofErr w:type="spellEnd"/>
      <w:r w:rsidRPr="006A7D47">
        <w:rPr>
          <w:szCs w:val="24"/>
          <w:lang w:val="fr-FR"/>
        </w:rPr>
        <w:t xml:space="preserve"> </w:t>
      </w:r>
      <w:proofErr w:type="spellStart"/>
      <w:r w:rsidRPr="006A7D47">
        <w:rPr>
          <w:szCs w:val="24"/>
          <w:lang w:val="fr-FR"/>
        </w:rPr>
        <w:t>cu</w:t>
      </w:r>
      <w:proofErr w:type="spellEnd"/>
      <w:r w:rsidRPr="006A7D47">
        <w:rPr>
          <w:szCs w:val="24"/>
          <w:lang w:val="fr-FR"/>
        </w:rPr>
        <w:t xml:space="preserve"> </w:t>
      </w:r>
      <w:proofErr w:type="spellStart"/>
      <w:r w:rsidRPr="006A7D47">
        <w:rPr>
          <w:szCs w:val="24"/>
          <w:lang w:val="fr-FR"/>
        </w:rPr>
        <w:t>paraziţi</w:t>
      </w:r>
      <w:proofErr w:type="spellEnd"/>
      <w:r w:rsidRPr="006A7D47">
        <w:rPr>
          <w:szCs w:val="24"/>
          <w:lang w:val="fr-FR"/>
        </w:rPr>
        <w:t xml:space="preserve">, </w:t>
      </w:r>
      <w:proofErr w:type="spellStart"/>
      <w:r w:rsidRPr="006A7D47">
        <w:rPr>
          <w:szCs w:val="24"/>
          <w:lang w:val="fr-FR"/>
        </w:rPr>
        <w:t>semne</w:t>
      </w:r>
      <w:proofErr w:type="spellEnd"/>
      <w:r w:rsidRPr="006A7D47">
        <w:rPr>
          <w:szCs w:val="24"/>
          <w:lang w:val="fr-FR"/>
        </w:rPr>
        <w:t xml:space="preserve"> </w:t>
      </w:r>
      <w:proofErr w:type="spellStart"/>
      <w:r w:rsidRPr="006A7D47">
        <w:rPr>
          <w:szCs w:val="24"/>
          <w:lang w:val="fr-FR"/>
        </w:rPr>
        <w:t>ale</w:t>
      </w:r>
      <w:proofErr w:type="spellEnd"/>
      <w:r w:rsidRPr="006A7D47">
        <w:rPr>
          <w:szCs w:val="24"/>
          <w:lang w:val="fr-FR"/>
        </w:rPr>
        <w:t xml:space="preserve"> </w:t>
      </w:r>
      <w:proofErr w:type="spellStart"/>
      <w:r w:rsidRPr="006A7D47">
        <w:rPr>
          <w:szCs w:val="24"/>
          <w:lang w:val="fr-FR"/>
        </w:rPr>
        <w:t>contactului</w:t>
      </w:r>
      <w:proofErr w:type="spellEnd"/>
      <w:r w:rsidRPr="006A7D47">
        <w:rPr>
          <w:szCs w:val="24"/>
          <w:lang w:val="fr-FR"/>
        </w:rPr>
        <w:t xml:space="preserve"> </w:t>
      </w:r>
      <w:proofErr w:type="spellStart"/>
      <w:r w:rsidRPr="006A7D47">
        <w:rPr>
          <w:szCs w:val="24"/>
          <w:lang w:val="fr-FR"/>
        </w:rPr>
        <w:t>cu</w:t>
      </w:r>
      <w:proofErr w:type="spellEnd"/>
      <w:r w:rsidRPr="006A7D47">
        <w:rPr>
          <w:szCs w:val="24"/>
          <w:lang w:val="fr-FR"/>
        </w:rPr>
        <w:t xml:space="preserve"> </w:t>
      </w:r>
      <w:proofErr w:type="spellStart"/>
      <w:r w:rsidRPr="006A7D47">
        <w:rPr>
          <w:szCs w:val="24"/>
          <w:lang w:val="fr-FR"/>
        </w:rPr>
        <w:t>rozătoare</w:t>
      </w:r>
      <w:proofErr w:type="spellEnd"/>
      <w:r w:rsidRPr="006A7D47">
        <w:rPr>
          <w:szCs w:val="24"/>
          <w:lang w:val="fr-FR"/>
        </w:rPr>
        <w:t xml:space="preserve">, miros </w:t>
      </w:r>
      <w:proofErr w:type="spellStart"/>
      <w:r w:rsidRPr="006A7D47">
        <w:rPr>
          <w:szCs w:val="24"/>
          <w:lang w:val="fr-FR"/>
        </w:rPr>
        <w:t>şi</w:t>
      </w:r>
      <w:proofErr w:type="spellEnd"/>
      <w:r w:rsidRPr="006A7D47">
        <w:rPr>
          <w:szCs w:val="24"/>
          <w:lang w:val="fr-FR"/>
        </w:rPr>
        <w:t xml:space="preserve"> </w:t>
      </w:r>
      <w:proofErr w:type="spellStart"/>
      <w:r w:rsidRPr="006A7D47">
        <w:rPr>
          <w:szCs w:val="24"/>
          <w:lang w:val="fr-FR"/>
        </w:rPr>
        <w:t>gust</w:t>
      </w:r>
      <w:proofErr w:type="spellEnd"/>
      <w:r w:rsidRPr="006A7D47">
        <w:rPr>
          <w:szCs w:val="24"/>
          <w:lang w:val="fr-FR"/>
        </w:rPr>
        <w:t xml:space="preserve"> </w:t>
      </w:r>
      <w:proofErr w:type="spellStart"/>
      <w:r w:rsidRPr="006A7D47">
        <w:rPr>
          <w:szCs w:val="24"/>
          <w:lang w:val="fr-FR"/>
        </w:rPr>
        <w:t>străine</w:t>
      </w:r>
      <w:proofErr w:type="spellEnd"/>
      <w:r w:rsidRPr="006A7D47">
        <w:rPr>
          <w:szCs w:val="24"/>
          <w:lang w:val="fr-FR"/>
        </w:rPr>
        <w:t xml:space="preserve"> de </w:t>
      </w:r>
      <w:proofErr w:type="spellStart"/>
      <w:r w:rsidRPr="006A7D47">
        <w:rPr>
          <w:szCs w:val="24"/>
          <w:lang w:val="fr-FR"/>
        </w:rPr>
        <w:t>natura</w:t>
      </w:r>
      <w:proofErr w:type="spellEnd"/>
      <w:r w:rsidRPr="006A7D47">
        <w:rPr>
          <w:szCs w:val="24"/>
          <w:lang w:val="fr-FR"/>
        </w:rPr>
        <w:t xml:space="preserve"> </w:t>
      </w:r>
      <w:proofErr w:type="spellStart"/>
      <w:r w:rsidRPr="006A7D47">
        <w:rPr>
          <w:szCs w:val="24"/>
          <w:lang w:val="fr-FR"/>
        </w:rPr>
        <w:t>produsului</w:t>
      </w:r>
      <w:proofErr w:type="spellEnd"/>
      <w:r w:rsidRPr="006A7D47">
        <w:rPr>
          <w:szCs w:val="24"/>
          <w:lang w:val="fr-FR"/>
        </w:rPr>
        <w:t xml:space="preserve">, </w:t>
      </w:r>
      <w:proofErr w:type="spellStart"/>
      <w:r w:rsidRPr="006A7D47">
        <w:rPr>
          <w:szCs w:val="24"/>
          <w:lang w:val="fr-FR"/>
        </w:rPr>
        <w:t>pete</w:t>
      </w:r>
      <w:proofErr w:type="spellEnd"/>
      <w:r w:rsidRPr="006A7D47">
        <w:rPr>
          <w:szCs w:val="24"/>
          <w:lang w:val="fr-FR"/>
        </w:rPr>
        <w:t xml:space="preserve"> de </w:t>
      </w:r>
      <w:proofErr w:type="spellStart"/>
      <w:r w:rsidRPr="006A7D47">
        <w:rPr>
          <w:szCs w:val="24"/>
          <w:lang w:val="fr-FR"/>
        </w:rPr>
        <w:t>mucegai</w:t>
      </w:r>
      <w:proofErr w:type="spellEnd"/>
      <w:r w:rsidRPr="006A7D47">
        <w:rPr>
          <w:szCs w:val="24"/>
          <w:lang w:val="fr-FR"/>
        </w:rPr>
        <w:t xml:space="preserve">, </w:t>
      </w:r>
      <w:proofErr w:type="spellStart"/>
      <w:r w:rsidRPr="006A7D47">
        <w:rPr>
          <w:szCs w:val="24"/>
          <w:lang w:val="fr-FR"/>
        </w:rPr>
        <w:t>conţinut</w:t>
      </w:r>
      <w:proofErr w:type="spellEnd"/>
      <w:r w:rsidRPr="006A7D47">
        <w:rPr>
          <w:szCs w:val="24"/>
          <w:lang w:val="fr-FR"/>
        </w:rPr>
        <w:t xml:space="preserve"> de </w:t>
      </w:r>
      <w:proofErr w:type="spellStart"/>
      <w:r w:rsidRPr="006A7D47">
        <w:rPr>
          <w:szCs w:val="24"/>
          <w:lang w:val="fr-FR"/>
        </w:rPr>
        <w:t>corpuri</w:t>
      </w:r>
      <w:proofErr w:type="spellEnd"/>
      <w:r w:rsidRPr="006A7D47">
        <w:rPr>
          <w:szCs w:val="24"/>
          <w:lang w:val="fr-FR"/>
        </w:rPr>
        <w:t xml:space="preserve"> </w:t>
      </w:r>
      <w:proofErr w:type="spellStart"/>
      <w:r w:rsidRPr="006A7D47">
        <w:rPr>
          <w:szCs w:val="24"/>
          <w:lang w:val="fr-FR"/>
        </w:rPr>
        <w:t>străine</w:t>
      </w:r>
      <w:proofErr w:type="spellEnd"/>
      <w:r w:rsidRPr="006A7D47">
        <w:rPr>
          <w:szCs w:val="24"/>
          <w:lang w:val="fr-FR"/>
        </w:rPr>
        <w:t xml:space="preserve"> </w:t>
      </w:r>
      <w:proofErr w:type="spellStart"/>
      <w:r w:rsidRPr="006A7D47">
        <w:rPr>
          <w:szCs w:val="24"/>
          <w:lang w:val="fr-FR"/>
        </w:rPr>
        <w:t>sau</w:t>
      </w:r>
      <w:proofErr w:type="spellEnd"/>
      <w:r w:rsidRPr="006A7D47">
        <w:rPr>
          <w:szCs w:val="24"/>
          <w:lang w:val="fr-FR"/>
        </w:rPr>
        <w:t xml:space="preserve"> care au </w:t>
      </w:r>
      <w:proofErr w:type="spellStart"/>
      <w:r w:rsidRPr="006A7D47">
        <w:rPr>
          <w:szCs w:val="24"/>
          <w:lang w:val="fr-FR"/>
        </w:rPr>
        <w:t>termenul</w:t>
      </w:r>
      <w:proofErr w:type="spellEnd"/>
      <w:r w:rsidRPr="006A7D47">
        <w:rPr>
          <w:szCs w:val="24"/>
          <w:lang w:val="fr-FR"/>
        </w:rPr>
        <w:t xml:space="preserve"> de </w:t>
      </w:r>
      <w:proofErr w:type="spellStart"/>
      <w:r w:rsidRPr="006A7D47">
        <w:rPr>
          <w:szCs w:val="24"/>
          <w:lang w:val="fr-FR"/>
        </w:rPr>
        <w:t>valabilitate</w:t>
      </w:r>
      <w:proofErr w:type="spellEnd"/>
      <w:r w:rsidRPr="006A7D47">
        <w:rPr>
          <w:szCs w:val="24"/>
          <w:lang w:val="fr-FR"/>
        </w:rPr>
        <w:t xml:space="preserve"> </w:t>
      </w:r>
      <w:proofErr w:type="spellStart"/>
      <w:proofErr w:type="gramStart"/>
      <w:r w:rsidRPr="006A7D47">
        <w:rPr>
          <w:szCs w:val="24"/>
          <w:lang w:val="fr-FR"/>
        </w:rPr>
        <w:t>expirat</w:t>
      </w:r>
      <w:proofErr w:type="spellEnd"/>
      <w:r w:rsidRPr="006A7D47">
        <w:rPr>
          <w:szCs w:val="24"/>
          <w:lang w:val="fr-FR"/>
        </w:rPr>
        <w:t>;</w:t>
      </w:r>
      <w:proofErr w:type="gramEnd"/>
    </w:p>
    <w:p w:rsidR="002E1DB6" w:rsidRPr="006A7D47" w:rsidRDefault="002E1DB6" w:rsidP="00596EFD">
      <w:pPr>
        <w:tabs>
          <w:tab w:val="left" w:pos="-4590"/>
        </w:tabs>
        <w:ind w:right="90"/>
        <w:jc w:val="both"/>
        <w:rPr>
          <w:szCs w:val="24"/>
          <w:lang w:val="fr-FR"/>
        </w:rPr>
      </w:pPr>
      <w:r>
        <w:rPr>
          <w:szCs w:val="24"/>
          <w:lang w:val="fr-FR"/>
        </w:rPr>
        <w:t xml:space="preserve">- </w:t>
      </w:r>
      <w:proofErr w:type="spellStart"/>
      <w:r>
        <w:rPr>
          <w:szCs w:val="24"/>
          <w:lang w:val="fr-FR"/>
        </w:rPr>
        <w:t>R</w:t>
      </w:r>
      <w:r w:rsidRPr="006A7D47">
        <w:rPr>
          <w:szCs w:val="24"/>
          <w:lang w:val="fr-FR"/>
        </w:rPr>
        <w:t>espectă</w:t>
      </w:r>
      <w:proofErr w:type="spellEnd"/>
      <w:r w:rsidRPr="006A7D47">
        <w:rPr>
          <w:szCs w:val="24"/>
          <w:lang w:val="fr-FR"/>
        </w:rPr>
        <w:t xml:space="preserve"> </w:t>
      </w:r>
      <w:proofErr w:type="spellStart"/>
      <w:r w:rsidRPr="006A7D47">
        <w:rPr>
          <w:szCs w:val="24"/>
          <w:lang w:val="fr-FR"/>
        </w:rPr>
        <w:t>normele</w:t>
      </w:r>
      <w:proofErr w:type="spellEnd"/>
      <w:r w:rsidRPr="006A7D47">
        <w:rPr>
          <w:szCs w:val="24"/>
          <w:lang w:val="fr-FR"/>
        </w:rPr>
        <w:t xml:space="preserve"> de </w:t>
      </w:r>
      <w:proofErr w:type="spellStart"/>
      <w:r w:rsidRPr="006A7D47">
        <w:rPr>
          <w:szCs w:val="24"/>
          <w:lang w:val="fr-FR"/>
        </w:rPr>
        <w:t>igienă</w:t>
      </w:r>
      <w:proofErr w:type="spellEnd"/>
      <w:r w:rsidRPr="006A7D47">
        <w:rPr>
          <w:szCs w:val="24"/>
          <w:lang w:val="fr-FR"/>
        </w:rPr>
        <w:t xml:space="preserve"> </w:t>
      </w:r>
      <w:proofErr w:type="spellStart"/>
      <w:r w:rsidRPr="006A7D47">
        <w:rPr>
          <w:szCs w:val="24"/>
          <w:lang w:val="fr-FR"/>
        </w:rPr>
        <w:t>individuală</w:t>
      </w:r>
      <w:proofErr w:type="spellEnd"/>
      <w:r w:rsidRPr="006A7D47">
        <w:rPr>
          <w:szCs w:val="24"/>
          <w:lang w:val="fr-FR"/>
        </w:rPr>
        <w:t xml:space="preserve"> </w:t>
      </w:r>
      <w:proofErr w:type="spellStart"/>
      <w:r w:rsidRPr="006A7D47">
        <w:rPr>
          <w:szCs w:val="24"/>
          <w:lang w:val="fr-FR"/>
        </w:rPr>
        <w:t>şi</w:t>
      </w:r>
      <w:proofErr w:type="spellEnd"/>
      <w:r w:rsidRPr="006A7D47">
        <w:rPr>
          <w:szCs w:val="24"/>
          <w:lang w:val="fr-FR"/>
        </w:rPr>
        <w:t xml:space="preserve"> </w:t>
      </w:r>
      <w:proofErr w:type="spellStart"/>
      <w:r w:rsidRPr="006A7D47">
        <w:rPr>
          <w:szCs w:val="24"/>
          <w:lang w:val="fr-FR"/>
        </w:rPr>
        <w:t>normele</w:t>
      </w:r>
      <w:proofErr w:type="spellEnd"/>
      <w:r w:rsidRPr="006A7D47">
        <w:rPr>
          <w:szCs w:val="24"/>
          <w:lang w:val="fr-FR"/>
        </w:rPr>
        <w:t xml:space="preserve"> </w:t>
      </w:r>
      <w:proofErr w:type="spellStart"/>
      <w:r w:rsidRPr="006A7D47">
        <w:rPr>
          <w:szCs w:val="24"/>
          <w:lang w:val="fr-FR"/>
        </w:rPr>
        <w:t>sanitar-veterinare</w:t>
      </w:r>
      <w:proofErr w:type="spellEnd"/>
      <w:r w:rsidRPr="006A7D47">
        <w:rPr>
          <w:szCs w:val="24"/>
          <w:lang w:val="fr-FR"/>
        </w:rPr>
        <w:t xml:space="preserve"> </w:t>
      </w:r>
      <w:proofErr w:type="spellStart"/>
      <w:r w:rsidRPr="006A7D47">
        <w:rPr>
          <w:szCs w:val="24"/>
          <w:lang w:val="fr-FR"/>
        </w:rPr>
        <w:t>referitoare</w:t>
      </w:r>
      <w:proofErr w:type="spellEnd"/>
      <w:r w:rsidRPr="006A7D47">
        <w:rPr>
          <w:szCs w:val="24"/>
          <w:lang w:val="fr-FR"/>
        </w:rPr>
        <w:t xml:space="preserve"> la </w:t>
      </w:r>
      <w:proofErr w:type="spellStart"/>
      <w:r w:rsidRPr="006A7D47">
        <w:rPr>
          <w:szCs w:val="24"/>
          <w:lang w:val="fr-FR"/>
        </w:rPr>
        <w:t>condiţiile</w:t>
      </w:r>
      <w:proofErr w:type="spellEnd"/>
      <w:r w:rsidRPr="006A7D47">
        <w:rPr>
          <w:szCs w:val="24"/>
          <w:lang w:val="fr-FR"/>
        </w:rPr>
        <w:t xml:space="preserve"> de </w:t>
      </w:r>
      <w:proofErr w:type="spellStart"/>
      <w:r w:rsidRPr="006A7D47">
        <w:rPr>
          <w:szCs w:val="24"/>
          <w:lang w:val="fr-FR"/>
        </w:rPr>
        <w:t>depozitare</w:t>
      </w:r>
      <w:proofErr w:type="spellEnd"/>
      <w:r w:rsidRPr="006A7D47">
        <w:rPr>
          <w:szCs w:val="24"/>
          <w:lang w:val="fr-FR"/>
        </w:rPr>
        <w:t xml:space="preserve"> a </w:t>
      </w:r>
      <w:proofErr w:type="spellStart"/>
      <w:r w:rsidRPr="006A7D47">
        <w:rPr>
          <w:szCs w:val="24"/>
          <w:lang w:val="fr-FR"/>
        </w:rPr>
        <w:t>alimentelor</w:t>
      </w:r>
      <w:proofErr w:type="spellEnd"/>
      <w:r w:rsidRPr="006A7D47">
        <w:rPr>
          <w:szCs w:val="24"/>
          <w:lang w:val="fr-FR"/>
        </w:rPr>
        <w:t xml:space="preserve">, </w:t>
      </w:r>
      <w:proofErr w:type="spellStart"/>
      <w:r w:rsidRPr="006A7D47">
        <w:rPr>
          <w:szCs w:val="24"/>
          <w:lang w:val="fr-FR"/>
        </w:rPr>
        <w:t>expunere</w:t>
      </w:r>
      <w:proofErr w:type="spellEnd"/>
      <w:r w:rsidRPr="006A7D47">
        <w:rPr>
          <w:szCs w:val="24"/>
          <w:lang w:val="fr-FR"/>
        </w:rPr>
        <w:t xml:space="preserve">, </w:t>
      </w:r>
      <w:proofErr w:type="spellStart"/>
      <w:r w:rsidRPr="006A7D47">
        <w:rPr>
          <w:szCs w:val="24"/>
          <w:lang w:val="fr-FR"/>
        </w:rPr>
        <w:t>manipulare</w:t>
      </w:r>
      <w:proofErr w:type="spellEnd"/>
      <w:r w:rsidRPr="006A7D47">
        <w:rPr>
          <w:szCs w:val="24"/>
          <w:lang w:val="fr-FR"/>
        </w:rPr>
        <w:t xml:space="preserve">, </w:t>
      </w:r>
      <w:proofErr w:type="spellStart"/>
      <w:r w:rsidRPr="006A7D47">
        <w:rPr>
          <w:szCs w:val="24"/>
          <w:lang w:val="fr-FR"/>
        </w:rPr>
        <w:t>pentru</w:t>
      </w:r>
      <w:proofErr w:type="spellEnd"/>
      <w:r w:rsidRPr="006A7D47">
        <w:rPr>
          <w:szCs w:val="24"/>
          <w:lang w:val="fr-FR"/>
        </w:rPr>
        <w:t xml:space="preserve"> </w:t>
      </w:r>
      <w:proofErr w:type="spellStart"/>
      <w:r w:rsidRPr="006A7D47">
        <w:rPr>
          <w:szCs w:val="24"/>
          <w:lang w:val="fr-FR"/>
        </w:rPr>
        <w:t>păstrarea</w:t>
      </w:r>
      <w:proofErr w:type="spellEnd"/>
      <w:r w:rsidRPr="006A7D47">
        <w:rPr>
          <w:szCs w:val="24"/>
          <w:lang w:val="fr-FR"/>
        </w:rPr>
        <w:t xml:space="preserve"> </w:t>
      </w:r>
      <w:proofErr w:type="spellStart"/>
      <w:r w:rsidRPr="006A7D47">
        <w:rPr>
          <w:szCs w:val="24"/>
          <w:lang w:val="fr-FR"/>
        </w:rPr>
        <w:t>nemodificată</w:t>
      </w:r>
      <w:proofErr w:type="spellEnd"/>
      <w:r w:rsidRPr="006A7D47">
        <w:rPr>
          <w:szCs w:val="24"/>
          <w:lang w:val="fr-FR"/>
        </w:rPr>
        <w:t xml:space="preserve"> a </w:t>
      </w:r>
      <w:proofErr w:type="spellStart"/>
      <w:r w:rsidRPr="006A7D47">
        <w:rPr>
          <w:szCs w:val="24"/>
          <w:lang w:val="fr-FR"/>
        </w:rPr>
        <w:t>proprietăţilor</w:t>
      </w:r>
      <w:proofErr w:type="spellEnd"/>
      <w:r w:rsidRPr="006A7D47">
        <w:rPr>
          <w:szCs w:val="24"/>
          <w:lang w:val="fr-FR"/>
        </w:rPr>
        <w:t xml:space="preserve"> nutritive, </w:t>
      </w:r>
      <w:proofErr w:type="spellStart"/>
      <w:r w:rsidRPr="006A7D47">
        <w:rPr>
          <w:szCs w:val="24"/>
          <w:lang w:val="fr-FR"/>
        </w:rPr>
        <w:t>organoleptic</w:t>
      </w:r>
      <w:proofErr w:type="spellEnd"/>
      <w:r w:rsidRPr="006A7D47">
        <w:rPr>
          <w:szCs w:val="24"/>
          <w:lang w:val="fr-FR"/>
        </w:rPr>
        <w:t xml:space="preserve">, </w:t>
      </w:r>
      <w:proofErr w:type="spellStart"/>
      <w:r w:rsidRPr="006A7D47">
        <w:rPr>
          <w:szCs w:val="24"/>
          <w:lang w:val="fr-FR"/>
        </w:rPr>
        <w:t>fizice</w:t>
      </w:r>
      <w:proofErr w:type="spellEnd"/>
      <w:r w:rsidRPr="006A7D47">
        <w:rPr>
          <w:szCs w:val="24"/>
          <w:lang w:val="fr-FR"/>
        </w:rPr>
        <w:t xml:space="preserve"> </w:t>
      </w:r>
      <w:proofErr w:type="spellStart"/>
      <w:r w:rsidRPr="006A7D47">
        <w:rPr>
          <w:szCs w:val="24"/>
          <w:lang w:val="fr-FR"/>
        </w:rPr>
        <w:t>şi</w:t>
      </w:r>
      <w:proofErr w:type="spellEnd"/>
      <w:r w:rsidRPr="006A7D47">
        <w:rPr>
          <w:szCs w:val="24"/>
          <w:lang w:val="fr-FR"/>
        </w:rPr>
        <w:t xml:space="preserve"> </w:t>
      </w:r>
      <w:proofErr w:type="spellStart"/>
      <w:proofErr w:type="gramStart"/>
      <w:r w:rsidRPr="006A7D47">
        <w:rPr>
          <w:szCs w:val="24"/>
          <w:lang w:val="fr-FR"/>
        </w:rPr>
        <w:t>microbiologice</w:t>
      </w:r>
      <w:proofErr w:type="spellEnd"/>
      <w:r w:rsidRPr="006A7D47">
        <w:rPr>
          <w:szCs w:val="24"/>
          <w:lang w:val="fr-FR"/>
        </w:rPr>
        <w:t>;</w:t>
      </w:r>
      <w:proofErr w:type="gramEnd"/>
    </w:p>
    <w:p w:rsidR="002E1DB6" w:rsidRPr="006A7D47" w:rsidRDefault="002E1DB6" w:rsidP="00596EFD">
      <w:pPr>
        <w:tabs>
          <w:tab w:val="left" w:pos="-4590"/>
        </w:tabs>
        <w:ind w:right="90"/>
        <w:jc w:val="both"/>
        <w:rPr>
          <w:szCs w:val="24"/>
          <w:lang w:val="fr-FR"/>
        </w:rPr>
      </w:pPr>
      <w:r>
        <w:rPr>
          <w:szCs w:val="24"/>
          <w:lang w:val="fr-FR"/>
        </w:rPr>
        <w:t>- A</w:t>
      </w:r>
      <w:r w:rsidRPr="006A7D47">
        <w:rPr>
          <w:szCs w:val="24"/>
          <w:lang w:val="fr-FR"/>
        </w:rPr>
        <w:t xml:space="preserve">re </w:t>
      </w:r>
      <w:proofErr w:type="spellStart"/>
      <w:r w:rsidRPr="006A7D47">
        <w:rPr>
          <w:szCs w:val="24"/>
          <w:lang w:val="fr-FR"/>
        </w:rPr>
        <w:t>obligaţia</w:t>
      </w:r>
      <w:proofErr w:type="spellEnd"/>
      <w:r w:rsidRPr="006A7D47">
        <w:rPr>
          <w:szCs w:val="24"/>
          <w:lang w:val="fr-FR"/>
        </w:rPr>
        <w:t xml:space="preserve"> </w:t>
      </w:r>
      <w:proofErr w:type="gramStart"/>
      <w:r w:rsidRPr="006A7D47">
        <w:rPr>
          <w:szCs w:val="24"/>
          <w:lang w:val="fr-FR"/>
        </w:rPr>
        <w:t>de</w:t>
      </w:r>
      <w:r w:rsidR="00C73B6B">
        <w:rPr>
          <w:szCs w:val="24"/>
          <w:lang w:val="fr-FR"/>
        </w:rPr>
        <w:t xml:space="preserve"> </w:t>
      </w:r>
      <w:r w:rsidRPr="006A7D47">
        <w:rPr>
          <w:szCs w:val="24"/>
          <w:lang w:val="fr-FR"/>
        </w:rPr>
        <w:t>a</w:t>
      </w:r>
      <w:proofErr w:type="gramEnd"/>
      <w:r w:rsidRPr="006A7D47">
        <w:rPr>
          <w:szCs w:val="24"/>
          <w:lang w:val="fr-FR"/>
        </w:rPr>
        <w:t xml:space="preserve"> </w:t>
      </w:r>
      <w:proofErr w:type="spellStart"/>
      <w:r w:rsidRPr="006A7D47">
        <w:rPr>
          <w:szCs w:val="24"/>
          <w:lang w:val="fr-FR"/>
        </w:rPr>
        <w:t>păstra</w:t>
      </w:r>
      <w:proofErr w:type="spellEnd"/>
      <w:r w:rsidRPr="006A7D47">
        <w:rPr>
          <w:szCs w:val="24"/>
          <w:lang w:val="fr-FR"/>
        </w:rPr>
        <w:t xml:space="preserve"> </w:t>
      </w:r>
      <w:proofErr w:type="spellStart"/>
      <w:r w:rsidRPr="006A7D47">
        <w:rPr>
          <w:szCs w:val="24"/>
          <w:lang w:val="fr-FR"/>
        </w:rPr>
        <w:t>timp</w:t>
      </w:r>
      <w:proofErr w:type="spellEnd"/>
      <w:r w:rsidRPr="006A7D47">
        <w:rPr>
          <w:szCs w:val="24"/>
          <w:lang w:val="fr-FR"/>
        </w:rPr>
        <w:t xml:space="preserve"> de 48 de ore, la </w:t>
      </w:r>
      <w:proofErr w:type="spellStart"/>
      <w:r w:rsidRPr="006A7D47">
        <w:rPr>
          <w:szCs w:val="24"/>
          <w:lang w:val="fr-FR"/>
        </w:rPr>
        <w:t>rece</w:t>
      </w:r>
      <w:proofErr w:type="spellEnd"/>
      <w:r w:rsidRPr="006A7D47">
        <w:rPr>
          <w:szCs w:val="24"/>
          <w:lang w:val="fr-FR"/>
        </w:rPr>
        <w:t xml:space="preserve">, </w:t>
      </w:r>
      <w:proofErr w:type="spellStart"/>
      <w:r w:rsidRPr="006A7D47">
        <w:rPr>
          <w:szCs w:val="24"/>
          <w:lang w:val="fr-FR"/>
        </w:rPr>
        <w:t>în</w:t>
      </w:r>
      <w:proofErr w:type="spellEnd"/>
      <w:r w:rsidRPr="006A7D47">
        <w:rPr>
          <w:szCs w:val="24"/>
          <w:lang w:val="fr-FR"/>
        </w:rPr>
        <w:t xml:space="preserve"> </w:t>
      </w:r>
      <w:proofErr w:type="spellStart"/>
      <w:r w:rsidRPr="006A7D47">
        <w:rPr>
          <w:szCs w:val="24"/>
          <w:lang w:val="fr-FR"/>
        </w:rPr>
        <w:t>recipiente</w:t>
      </w:r>
      <w:proofErr w:type="spellEnd"/>
      <w:r w:rsidRPr="006A7D47">
        <w:rPr>
          <w:szCs w:val="24"/>
          <w:lang w:val="fr-FR"/>
        </w:rPr>
        <w:t xml:space="preserve"> </w:t>
      </w:r>
      <w:proofErr w:type="spellStart"/>
      <w:r w:rsidRPr="006A7D47">
        <w:rPr>
          <w:szCs w:val="24"/>
          <w:lang w:val="fr-FR"/>
        </w:rPr>
        <w:t>curate</w:t>
      </w:r>
      <w:proofErr w:type="spellEnd"/>
      <w:r w:rsidRPr="006A7D47">
        <w:rPr>
          <w:szCs w:val="24"/>
          <w:lang w:val="fr-FR"/>
        </w:rPr>
        <w:t xml:space="preserve">, </w:t>
      </w:r>
      <w:proofErr w:type="spellStart"/>
      <w:r w:rsidRPr="006A7D47">
        <w:rPr>
          <w:szCs w:val="24"/>
          <w:lang w:val="fr-FR"/>
        </w:rPr>
        <w:t>acoperite</w:t>
      </w:r>
      <w:proofErr w:type="spellEnd"/>
      <w:r w:rsidRPr="006A7D47">
        <w:rPr>
          <w:szCs w:val="24"/>
          <w:lang w:val="fr-FR"/>
        </w:rPr>
        <w:t xml:space="preserve"> </w:t>
      </w:r>
      <w:proofErr w:type="spellStart"/>
      <w:r w:rsidRPr="006A7D47">
        <w:rPr>
          <w:szCs w:val="24"/>
          <w:lang w:val="fr-FR"/>
        </w:rPr>
        <w:t>şi</w:t>
      </w:r>
      <w:proofErr w:type="spellEnd"/>
      <w:r w:rsidRPr="006A7D47">
        <w:rPr>
          <w:szCs w:val="24"/>
          <w:lang w:val="fr-FR"/>
        </w:rPr>
        <w:t xml:space="preserve"> </w:t>
      </w:r>
      <w:proofErr w:type="spellStart"/>
      <w:r w:rsidRPr="006A7D47">
        <w:rPr>
          <w:szCs w:val="24"/>
          <w:lang w:val="fr-FR"/>
        </w:rPr>
        <w:t>etichetate</w:t>
      </w:r>
      <w:proofErr w:type="spellEnd"/>
      <w:r w:rsidRPr="006A7D47">
        <w:rPr>
          <w:szCs w:val="24"/>
          <w:lang w:val="fr-FR"/>
        </w:rPr>
        <w:t xml:space="preserve">, </w:t>
      </w:r>
      <w:proofErr w:type="spellStart"/>
      <w:r w:rsidRPr="006A7D47">
        <w:rPr>
          <w:szCs w:val="24"/>
          <w:lang w:val="fr-FR"/>
        </w:rPr>
        <w:t>câte</w:t>
      </w:r>
      <w:proofErr w:type="spellEnd"/>
      <w:r w:rsidRPr="006A7D47">
        <w:rPr>
          <w:szCs w:val="24"/>
          <w:lang w:val="fr-FR"/>
        </w:rPr>
        <w:t xml:space="preserve"> o </w:t>
      </w:r>
      <w:proofErr w:type="spellStart"/>
      <w:r w:rsidRPr="006A7D47">
        <w:rPr>
          <w:szCs w:val="24"/>
          <w:lang w:val="fr-FR"/>
        </w:rPr>
        <w:t>probă</w:t>
      </w:r>
      <w:proofErr w:type="spellEnd"/>
      <w:r w:rsidRPr="006A7D47">
        <w:rPr>
          <w:szCs w:val="24"/>
          <w:lang w:val="fr-FR"/>
        </w:rPr>
        <w:t xml:space="preserve"> </w:t>
      </w:r>
      <w:proofErr w:type="spellStart"/>
      <w:r w:rsidRPr="006A7D47">
        <w:rPr>
          <w:szCs w:val="24"/>
          <w:lang w:val="fr-FR"/>
        </w:rPr>
        <w:t>din</w:t>
      </w:r>
      <w:proofErr w:type="spellEnd"/>
      <w:r w:rsidRPr="006A7D47">
        <w:rPr>
          <w:szCs w:val="24"/>
          <w:lang w:val="fr-FR"/>
        </w:rPr>
        <w:t xml:space="preserve"> </w:t>
      </w:r>
      <w:proofErr w:type="spellStart"/>
      <w:r w:rsidRPr="006A7D47">
        <w:rPr>
          <w:szCs w:val="24"/>
          <w:lang w:val="fr-FR"/>
        </w:rPr>
        <w:t>fiecare</w:t>
      </w:r>
      <w:proofErr w:type="spellEnd"/>
      <w:r w:rsidRPr="006A7D47">
        <w:rPr>
          <w:szCs w:val="24"/>
          <w:lang w:val="fr-FR"/>
        </w:rPr>
        <w:t xml:space="preserve"> </w:t>
      </w:r>
      <w:proofErr w:type="spellStart"/>
      <w:r w:rsidRPr="006A7D47">
        <w:rPr>
          <w:szCs w:val="24"/>
          <w:lang w:val="fr-FR"/>
        </w:rPr>
        <w:t>fel</w:t>
      </w:r>
      <w:proofErr w:type="spellEnd"/>
      <w:r w:rsidRPr="006A7D47">
        <w:rPr>
          <w:szCs w:val="24"/>
          <w:lang w:val="fr-FR"/>
        </w:rPr>
        <w:t xml:space="preserve"> de </w:t>
      </w:r>
      <w:proofErr w:type="spellStart"/>
      <w:r w:rsidRPr="006A7D47">
        <w:rPr>
          <w:szCs w:val="24"/>
          <w:lang w:val="fr-FR"/>
        </w:rPr>
        <w:t>mâncare</w:t>
      </w:r>
      <w:proofErr w:type="spellEnd"/>
      <w:r w:rsidRPr="006A7D47">
        <w:rPr>
          <w:szCs w:val="24"/>
          <w:lang w:val="fr-FR"/>
        </w:rPr>
        <w:t xml:space="preserve"> </w:t>
      </w:r>
      <w:proofErr w:type="spellStart"/>
      <w:r w:rsidRPr="006A7D47">
        <w:rPr>
          <w:szCs w:val="24"/>
          <w:lang w:val="fr-FR"/>
        </w:rPr>
        <w:t>servită</w:t>
      </w:r>
      <w:proofErr w:type="spellEnd"/>
      <w:r w:rsidRPr="006A7D47">
        <w:rPr>
          <w:szCs w:val="24"/>
          <w:lang w:val="fr-FR"/>
        </w:rPr>
        <w:t>,</w:t>
      </w:r>
    </w:p>
    <w:p w:rsidR="002E1DB6" w:rsidRPr="006A7D47" w:rsidRDefault="002E1DB6" w:rsidP="00596EFD">
      <w:pPr>
        <w:tabs>
          <w:tab w:val="left" w:pos="-4590"/>
        </w:tabs>
        <w:ind w:right="90"/>
        <w:jc w:val="both"/>
        <w:rPr>
          <w:szCs w:val="24"/>
          <w:lang w:val="fr-FR"/>
        </w:rPr>
      </w:pPr>
      <w:r>
        <w:rPr>
          <w:szCs w:val="24"/>
          <w:lang w:val="fr-FR"/>
        </w:rPr>
        <w:t>- A</w:t>
      </w:r>
      <w:r w:rsidRPr="006A7D47">
        <w:rPr>
          <w:szCs w:val="24"/>
          <w:lang w:val="fr-FR"/>
        </w:rPr>
        <w:t xml:space="preserve">re </w:t>
      </w:r>
      <w:proofErr w:type="spellStart"/>
      <w:r w:rsidRPr="006A7D47">
        <w:rPr>
          <w:szCs w:val="24"/>
          <w:lang w:val="fr-FR"/>
        </w:rPr>
        <w:t>obligaţia</w:t>
      </w:r>
      <w:proofErr w:type="spellEnd"/>
      <w:r w:rsidRPr="006A7D47">
        <w:rPr>
          <w:szCs w:val="24"/>
          <w:lang w:val="fr-FR"/>
        </w:rPr>
        <w:t xml:space="preserve"> de a fi permanent </w:t>
      </w:r>
      <w:proofErr w:type="spellStart"/>
      <w:r w:rsidRPr="006A7D47">
        <w:rPr>
          <w:szCs w:val="24"/>
          <w:lang w:val="fr-FR"/>
        </w:rPr>
        <w:t>echipat</w:t>
      </w:r>
      <w:proofErr w:type="spellEnd"/>
      <w:r w:rsidRPr="006A7D47">
        <w:rPr>
          <w:szCs w:val="24"/>
          <w:lang w:val="fr-FR"/>
        </w:rPr>
        <w:t xml:space="preserve"> </w:t>
      </w:r>
      <w:proofErr w:type="spellStart"/>
      <w:r w:rsidRPr="006A7D47">
        <w:rPr>
          <w:szCs w:val="24"/>
          <w:lang w:val="fr-FR"/>
        </w:rPr>
        <w:t>în</w:t>
      </w:r>
      <w:proofErr w:type="spellEnd"/>
      <w:r w:rsidRPr="006A7D47">
        <w:rPr>
          <w:szCs w:val="24"/>
          <w:lang w:val="fr-FR"/>
        </w:rPr>
        <w:t xml:space="preserve"> </w:t>
      </w:r>
      <w:proofErr w:type="spellStart"/>
      <w:r w:rsidRPr="006A7D47">
        <w:rPr>
          <w:szCs w:val="24"/>
          <w:lang w:val="fr-FR"/>
        </w:rPr>
        <w:t>halat</w:t>
      </w:r>
      <w:proofErr w:type="spellEnd"/>
      <w:r w:rsidRPr="006A7D47">
        <w:rPr>
          <w:szCs w:val="24"/>
          <w:lang w:val="fr-FR"/>
        </w:rPr>
        <w:t xml:space="preserve"> </w:t>
      </w:r>
      <w:proofErr w:type="spellStart"/>
      <w:r w:rsidRPr="006A7D47">
        <w:rPr>
          <w:szCs w:val="24"/>
          <w:lang w:val="fr-FR"/>
        </w:rPr>
        <w:t>alb</w:t>
      </w:r>
      <w:proofErr w:type="spellEnd"/>
      <w:r w:rsidRPr="006A7D47">
        <w:rPr>
          <w:szCs w:val="24"/>
          <w:lang w:val="fr-FR"/>
        </w:rPr>
        <w:t xml:space="preserve">, </w:t>
      </w:r>
      <w:proofErr w:type="spellStart"/>
      <w:r w:rsidRPr="006A7D47">
        <w:rPr>
          <w:szCs w:val="24"/>
          <w:lang w:val="fr-FR"/>
        </w:rPr>
        <w:t>capul</w:t>
      </w:r>
      <w:proofErr w:type="spellEnd"/>
      <w:r w:rsidRPr="006A7D47">
        <w:rPr>
          <w:szCs w:val="24"/>
          <w:lang w:val="fr-FR"/>
        </w:rPr>
        <w:t xml:space="preserve"> </w:t>
      </w:r>
      <w:proofErr w:type="spellStart"/>
      <w:r w:rsidRPr="006A7D47">
        <w:rPr>
          <w:szCs w:val="24"/>
          <w:lang w:val="fr-FR"/>
        </w:rPr>
        <w:t>acoperit</w:t>
      </w:r>
      <w:proofErr w:type="spellEnd"/>
      <w:r w:rsidRPr="006A7D47">
        <w:rPr>
          <w:szCs w:val="24"/>
          <w:lang w:val="fr-FR"/>
        </w:rPr>
        <w:t xml:space="preserve"> </w:t>
      </w:r>
      <w:proofErr w:type="spellStart"/>
      <w:r w:rsidRPr="006A7D47">
        <w:rPr>
          <w:szCs w:val="24"/>
          <w:lang w:val="fr-FR"/>
        </w:rPr>
        <w:t>cu</w:t>
      </w:r>
      <w:proofErr w:type="spellEnd"/>
      <w:r w:rsidRPr="006A7D47">
        <w:rPr>
          <w:szCs w:val="24"/>
          <w:lang w:val="fr-FR"/>
        </w:rPr>
        <w:t xml:space="preserve"> </w:t>
      </w:r>
      <w:proofErr w:type="spellStart"/>
      <w:r w:rsidRPr="006A7D47">
        <w:rPr>
          <w:szCs w:val="24"/>
          <w:lang w:val="fr-FR"/>
        </w:rPr>
        <w:t>batic</w:t>
      </w:r>
      <w:proofErr w:type="spellEnd"/>
      <w:r w:rsidRPr="006A7D47">
        <w:rPr>
          <w:szCs w:val="24"/>
          <w:lang w:val="fr-FR"/>
        </w:rPr>
        <w:t xml:space="preserve"> </w:t>
      </w:r>
      <w:proofErr w:type="spellStart"/>
      <w:r w:rsidRPr="006A7D47">
        <w:rPr>
          <w:szCs w:val="24"/>
          <w:lang w:val="fr-FR"/>
        </w:rPr>
        <w:t>sau</w:t>
      </w:r>
      <w:proofErr w:type="spellEnd"/>
      <w:r w:rsidRPr="006A7D47">
        <w:rPr>
          <w:szCs w:val="24"/>
          <w:lang w:val="fr-FR"/>
        </w:rPr>
        <w:t xml:space="preserve"> </w:t>
      </w:r>
      <w:proofErr w:type="spellStart"/>
      <w:r w:rsidRPr="006A7D47">
        <w:rPr>
          <w:szCs w:val="24"/>
          <w:lang w:val="fr-FR"/>
        </w:rPr>
        <w:t>boneta</w:t>
      </w:r>
      <w:proofErr w:type="spellEnd"/>
      <w:r w:rsidRPr="006A7D47">
        <w:rPr>
          <w:szCs w:val="24"/>
          <w:lang w:val="fr-FR"/>
        </w:rPr>
        <w:t xml:space="preserve"> </w:t>
      </w:r>
      <w:proofErr w:type="spellStart"/>
      <w:r w:rsidRPr="006A7D47">
        <w:rPr>
          <w:szCs w:val="24"/>
          <w:lang w:val="fr-FR"/>
        </w:rPr>
        <w:t>albă</w:t>
      </w:r>
      <w:proofErr w:type="spellEnd"/>
      <w:r w:rsidRPr="006A7D47">
        <w:rPr>
          <w:szCs w:val="24"/>
          <w:lang w:val="fr-FR"/>
        </w:rPr>
        <w:t xml:space="preserve">, </w:t>
      </w:r>
      <w:proofErr w:type="spellStart"/>
      <w:r w:rsidRPr="006A7D47">
        <w:rPr>
          <w:szCs w:val="24"/>
          <w:lang w:val="fr-FR"/>
        </w:rPr>
        <w:t>curate</w:t>
      </w:r>
      <w:proofErr w:type="spellEnd"/>
      <w:r w:rsidRPr="006A7D47">
        <w:rPr>
          <w:szCs w:val="24"/>
          <w:lang w:val="fr-FR"/>
        </w:rPr>
        <w:t xml:space="preserve">, </w:t>
      </w:r>
      <w:proofErr w:type="spellStart"/>
      <w:r w:rsidRPr="006A7D47">
        <w:rPr>
          <w:szCs w:val="24"/>
          <w:lang w:val="fr-FR"/>
        </w:rPr>
        <w:t>având</w:t>
      </w:r>
      <w:proofErr w:type="spellEnd"/>
      <w:r w:rsidRPr="006A7D47">
        <w:rPr>
          <w:szCs w:val="24"/>
          <w:lang w:val="fr-FR"/>
        </w:rPr>
        <w:t xml:space="preserve"> mai </w:t>
      </w:r>
      <w:proofErr w:type="spellStart"/>
      <w:r w:rsidRPr="006A7D47">
        <w:rPr>
          <w:szCs w:val="24"/>
          <w:lang w:val="fr-FR"/>
        </w:rPr>
        <w:t>multe</w:t>
      </w:r>
      <w:proofErr w:type="spellEnd"/>
      <w:r w:rsidRPr="006A7D47">
        <w:rPr>
          <w:szCs w:val="24"/>
          <w:lang w:val="fr-FR"/>
        </w:rPr>
        <w:t xml:space="preserve"> </w:t>
      </w:r>
      <w:proofErr w:type="spellStart"/>
      <w:r w:rsidRPr="006A7D47">
        <w:rPr>
          <w:szCs w:val="24"/>
          <w:lang w:val="fr-FR"/>
        </w:rPr>
        <w:t>schimburi</w:t>
      </w:r>
      <w:proofErr w:type="spellEnd"/>
      <w:r w:rsidRPr="006A7D47">
        <w:rPr>
          <w:szCs w:val="24"/>
          <w:lang w:val="fr-FR"/>
        </w:rPr>
        <w:t xml:space="preserve"> </w:t>
      </w:r>
      <w:proofErr w:type="spellStart"/>
      <w:r w:rsidRPr="006A7D47">
        <w:rPr>
          <w:szCs w:val="24"/>
          <w:lang w:val="fr-FR"/>
        </w:rPr>
        <w:t>pentru</w:t>
      </w:r>
      <w:proofErr w:type="spellEnd"/>
      <w:r w:rsidRPr="006A7D47">
        <w:rPr>
          <w:szCs w:val="24"/>
          <w:lang w:val="fr-FR"/>
        </w:rPr>
        <w:t xml:space="preserve"> a le </w:t>
      </w:r>
      <w:proofErr w:type="spellStart"/>
      <w:r w:rsidRPr="006A7D47">
        <w:rPr>
          <w:szCs w:val="24"/>
          <w:lang w:val="fr-FR"/>
        </w:rPr>
        <w:t>folosi</w:t>
      </w:r>
      <w:proofErr w:type="spellEnd"/>
      <w:r w:rsidRPr="006A7D47">
        <w:rPr>
          <w:szCs w:val="24"/>
          <w:lang w:val="fr-FR"/>
        </w:rPr>
        <w:t xml:space="preserve"> la </w:t>
      </w:r>
      <w:proofErr w:type="spellStart"/>
      <w:proofErr w:type="gramStart"/>
      <w:r w:rsidRPr="006A7D47">
        <w:rPr>
          <w:szCs w:val="24"/>
          <w:lang w:val="fr-FR"/>
        </w:rPr>
        <w:t>nevoie</w:t>
      </w:r>
      <w:proofErr w:type="spellEnd"/>
      <w:r w:rsidRPr="006A7D47">
        <w:rPr>
          <w:szCs w:val="24"/>
          <w:lang w:val="fr-FR"/>
        </w:rPr>
        <w:t>;</w:t>
      </w:r>
      <w:proofErr w:type="gramEnd"/>
    </w:p>
    <w:p w:rsidR="002E1DB6" w:rsidRPr="006A7D47" w:rsidRDefault="002E1DB6" w:rsidP="00596EFD">
      <w:pPr>
        <w:tabs>
          <w:tab w:val="left" w:pos="-4590"/>
        </w:tabs>
        <w:ind w:right="90"/>
        <w:jc w:val="both"/>
        <w:rPr>
          <w:szCs w:val="24"/>
          <w:lang w:val="fr-FR"/>
        </w:rPr>
      </w:pPr>
      <w:r>
        <w:rPr>
          <w:szCs w:val="24"/>
          <w:lang w:val="fr-FR"/>
        </w:rPr>
        <w:t xml:space="preserve">- </w:t>
      </w:r>
      <w:proofErr w:type="spellStart"/>
      <w:r>
        <w:rPr>
          <w:szCs w:val="24"/>
          <w:lang w:val="fr-FR"/>
        </w:rPr>
        <w:t>R</w:t>
      </w:r>
      <w:r w:rsidRPr="006A7D47">
        <w:rPr>
          <w:szCs w:val="24"/>
          <w:lang w:val="fr-FR"/>
        </w:rPr>
        <w:t>ăspunde</w:t>
      </w:r>
      <w:proofErr w:type="spellEnd"/>
      <w:r w:rsidRPr="006A7D47">
        <w:rPr>
          <w:szCs w:val="24"/>
          <w:lang w:val="fr-FR"/>
        </w:rPr>
        <w:t xml:space="preserve"> de </w:t>
      </w:r>
      <w:proofErr w:type="spellStart"/>
      <w:r w:rsidRPr="006A7D47">
        <w:rPr>
          <w:szCs w:val="24"/>
          <w:lang w:val="fr-FR"/>
        </w:rPr>
        <w:t>servirea</w:t>
      </w:r>
      <w:proofErr w:type="spellEnd"/>
      <w:r w:rsidRPr="006A7D47">
        <w:rPr>
          <w:szCs w:val="24"/>
          <w:lang w:val="fr-FR"/>
        </w:rPr>
        <w:t xml:space="preserve"> </w:t>
      </w:r>
      <w:proofErr w:type="spellStart"/>
      <w:r w:rsidRPr="006A7D47">
        <w:rPr>
          <w:szCs w:val="24"/>
          <w:lang w:val="fr-FR"/>
        </w:rPr>
        <w:t>caldă</w:t>
      </w:r>
      <w:proofErr w:type="spellEnd"/>
      <w:r w:rsidRPr="006A7D47">
        <w:rPr>
          <w:szCs w:val="24"/>
          <w:lang w:val="fr-FR"/>
        </w:rPr>
        <w:t xml:space="preserve"> a </w:t>
      </w:r>
      <w:proofErr w:type="spellStart"/>
      <w:r w:rsidRPr="006A7D47">
        <w:rPr>
          <w:szCs w:val="24"/>
          <w:lang w:val="fr-FR"/>
        </w:rPr>
        <w:t>hranei</w:t>
      </w:r>
      <w:proofErr w:type="spellEnd"/>
      <w:r w:rsidRPr="006A7D47">
        <w:rPr>
          <w:szCs w:val="24"/>
          <w:lang w:val="fr-FR"/>
        </w:rPr>
        <w:t xml:space="preserve">, </w:t>
      </w:r>
      <w:proofErr w:type="spellStart"/>
      <w:r w:rsidRPr="006A7D47">
        <w:rPr>
          <w:szCs w:val="24"/>
          <w:lang w:val="fr-FR"/>
        </w:rPr>
        <w:t>în</w:t>
      </w:r>
      <w:proofErr w:type="spellEnd"/>
      <w:r w:rsidRPr="006A7D47">
        <w:rPr>
          <w:szCs w:val="24"/>
          <w:lang w:val="fr-FR"/>
        </w:rPr>
        <w:t xml:space="preserve"> </w:t>
      </w:r>
      <w:proofErr w:type="spellStart"/>
      <w:r w:rsidRPr="006A7D47">
        <w:rPr>
          <w:szCs w:val="24"/>
          <w:lang w:val="fr-FR"/>
        </w:rPr>
        <w:t>condiţii</w:t>
      </w:r>
      <w:proofErr w:type="spellEnd"/>
      <w:r w:rsidRPr="006A7D47">
        <w:rPr>
          <w:szCs w:val="24"/>
          <w:lang w:val="fr-FR"/>
        </w:rPr>
        <w:t xml:space="preserve"> </w:t>
      </w:r>
      <w:proofErr w:type="spellStart"/>
      <w:r w:rsidRPr="006A7D47">
        <w:rPr>
          <w:szCs w:val="24"/>
          <w:lang w:val="fr-FR"/>
        </w:rPr>
        <w:t>igienice</w:t>
      </w:r>
      <w:proofErr w:type="spellEnd"/>
      <w:r w:rsidRPr="006A7D47">
        <w:rPr>
          <w:szCs w:val="24"/>
          <w:lang w:val="fr-FR"/>
        </w:rPr>
        <w:t xml:space="preserve">, </w:t>
      </w:r>
      <w:proofErr w:type="spellStart"/>
      <w:r w:rsidRPr="006A7D47">
        <w:rPr>
          <w:szCs w:val="24"/>
          <w:lang w:val="fr-FR"/>
        </w:rPr>
        <w:t>luînd</w:t>
      </w:r>
      <w:proofErr w:type="spellEnd"/>
      <w:r w:rsidRPr="006A7D47">
        <w:rPr>
          <w:szCs w:val="24"/>
          <w:lang w:val="fr-FR"/>
        </w:rPr>
        <w:t xml:space="preserve"> </w:t>
      </w:r>
      <w:proofErr w:type="spellStart"/>
      <w:r w:rsidRPr="006A7D47">
        <w:rPr>
          <w:szCs w:val="24"/>
          <w:lang w:val="fr-FR"/>
        </w:rPr>
        <w:t>măsuri</w:t>
      </w:r>
      <w:proofErr w:type="spellEnd"/>
      <w:r w:rsidRPr="006A7D47">
        <w:rPr>
          <w:szCs w:val="24"/>
          <w:lang w:val="fr-FR"/>
        </w:rPr>
        <w:t xml:space="preserve"> </w:t>
      </w:r>
      <w:proofErr w:type="spellStart"/>
      <w:r w:rsidRPr="006A7D47">
        <w:rPr>
          <w:szCs w:val="24"/>
          <w:lang w:val="fr-FR"/>
        </w:rPr>
        <w:t>pentru</w:t>
      </w:r>
      <w:proofErr w:type="spellEnd"/>
      <w:r w:rsidRPr="006A7D47">
        <w:rPr>
          <w:szCs w:val="24"/>
          <w:lang w:val="fr-FR"/>
        </w:rPr>
        <w:t xml:space="preserve"> </w:t>
      </w:r>
      <w:proofErr w:type="spellStart"/>
      <w:r w:rsidRPr="006A7D47">
        <w:rPr>
          <w:szCs w:val="24"/>
          <w:lang w:val="fr-FR"/>
        </w:rPr>
        <w:t>asigurarea</w:t>
      </w:r>
      <w:proofErr w:type="spellEnd"/>
      <w:r w:rsidRPr="006A7D47">
        <w:rPr>
          <w:szCs w:val="24"/>
          <w:lang w:val="fr-FR"/>
        </w:rPr>
        <w:t xml:space="preserve"> </w:t>
      </w:r>
      <w:proofErr w:type="spellStart"/>
      <w:r w:rsidRPr="006A7D47">
        <w:rPr>
          <w:szCs w:val="24"/>
          <w:lang w:val="fr-FR"/>
        </w:rPr>
        <w:t>veselei</w:t>
      </w:r>
      <w:proofErr w:type="spellEnd"/>
      <w:r w:rsidRPr="006A7D47">
        <w:rPr>
          <w:szCs w:val="24"/>
          <w:lang w:val="fr-FR"/>
        </w:rPr>
        <w:t xml:space="preserve"> </w:t>
      </w:r>
      <w:proofErr w:type="spellStart"/>
      <w:r w:rsidRPr="006A7D47">
        <w:rPr>
          <w:szCs w:val="24"/>
          <w:lang w:val="fr-FR"/>
        </w:rPr>
        <w:t>în</w:t>
      </w:r>
      <w:proofErr w:type="spellEnd"/>
      <w:r w:rsidRPr="006A7D47">
        <w:rPr>
          <w:szCs w:val="24"/>
          <w:lang w:val="fr-FR"/>
        </w:rPr>
        <w:t xml:space="preserve"> </w:t>
      </w:r>
      <w:proofErr w:type="spellStart"/>
      <w:r w:rsidRPr="006A7D47">
        <w:rPr>
          <w:szCs w:val="24"/>
          <w:lang w:val="fr-FR"/>
        </w:rPr>
        <w:t>funcţie</w:t>
      </w:r>
      <w:proofErr w:type="spellEnd"/>
      <w:r w:rsidRPr="006A7D47">
        <w:rPr>
          <w:szCs w:val="24"/>
          <w:lang w:val="fr-FR"/>
        </w:rPr>
        <w:t xml:space="preserve"> de </w:t>
      </w:r>
      <w:proofErr w:type="spellStart"/>
      <w:r w:rsidRPr="006A7D47">
        <w:rPr>
          <w:szCs w:val="24"/>
          <w:lang w:val="fr-FR"/>
        </w:rPr>
        <w:t>numărul</w:t>
      </w:r>
      <w:proofErr w:type="spellEnd"/>
      <w:r w:rsidRPr="006A7D47">
        <w:rPr>
          <w:szCs w:val="24"/>
          <w:lang w:val="fr-FR"/>
        </w:rPr>
        <w:t xml:space="preserve"> </w:t>
      </w:r>
      <w:proofErr w:type="spellStart"/>
      <w:r w:rsidRPr="006A7D47">
        <w:rPr>
          <w:szCs w:val="24"/>
          <w:lang w:val="fr-FR"/>
        </w:rPr>
        <w:t>copiilor</w:t>
      </w:r>
      <w:proofErr w:type="spellEnd"/>
      <w:r w:rsidRPr="006A7D47">
        <w:rPr>
          <w:szCs w:val="24"/>
          <w:lang w:val="fr-FR"/>
        </w:rPr>
        <w:t xml:space="preserve"> </w:t>
      </w:r>
      <w:proofErr w:type="spellStart"/>
      <w:r w:rsidRPr="006A7D47">
        <w:rPr>
          <w:szCs w:val="24"/>
          <w:lang w:val="fr-FR"/>
        </w:rPr>
        <w:t>prezenţi</w:t>
      </w:r>
      <w:proofErr w:type="spellEnd"/>
      <w:r w:rsidRPr="006A7D47">
        <w:rPr>
          <w:szCs w:val="24"/>
          <w:lang w:val="fr-FR"/>
        </w:rPr>
        <w:t xml:space="preserve"> la </w:t>
      </w:r>
      <w:proofErr w:type="spellStart"/>
      <w:r w:rsidRPr="006A7D47">
        <w:rPr>
          <w:szCs w:val="24"/>
          <w:lang w:val="fr-FR"/>
        </w:rPr>
        <w:t>masă</w:t>
      </w:r>
      <w:proofErr w:type="spellEnd"/>
      <w:r w:rsidRPr="006A7D47">
        <w:rPr>
          <w:szCs w:val="24"/>
          <w:lang w:val="fr-FR"/>
        </w:rPr>
        <w:t xml:space="preserve">, </w:t>
      </w:r>
      <w:proofErr w:type="spellStart"/>
      <w:r w:rsidRPr="006A7D47">
        <w:rPr>
          <w:szCs w:val="24"/>
          <w:lang w:val="fr-FR"/>
        </w:rPr>
        <w:t>precum</w:t>
      </w:r>
      <w:proofErr w:type="spellEnd"/>
      <w:r w:rsidRPr="006A7D47">
        <w:rPr>
          <w:szCs w:val="24"/>
          <w:lang w:val="fr-FR"/>
        </w:rPr>
        <w:t xml:space="preserve"> </w:t>
      </w:r>
      <w:proofErr w:type="spellStart"/>
      <w:r w:rsidRPr="006A7D47">
        <w:rPr>
          <w:szCs w:val="24"/>
          <w:lang w:val="fr-FR"/>
        </w:rPr>
        <w:t>şi</w:t>
      </w:r>
      <w:proofErr w:type="spellEnd"/>
      <w:r w:rsidRPr="006A7D47">
        <w:rPr>
          <w:szCs w:val="24"/>
          <w:lang w:val="fr-FR"/>
        </w:rPr>
        <w:t xml:space="preserve"> </w:t>
      </w:r>
      <w:proofErr w:type="spellStart"/>
      <w:r w:rsidRPr="006A7D47">
        <w:rPr>
          <w:szCs w:val="24"/>
          <w:lang w:val="fr-FR"/>
        </w:rPr>
        <w:t>cantitatea</w:t>
      </w:r>
      <w:proofErr w:type="spellEnd"/>
      <w:r w:rsidRPr="006A7D47">
        <w:rPr>
          <w:szCs w:val="24"/>
          <w:lang w:val="fr-FR"/>
        </w:rPr>
        <w:t xml:space="preserve"> </w:t>
      </w:r>
      <w:proofErr w:type="spellStart"/>
      <w:r w:rsidRPr="006A7D47">
        <w:rPr>
          <w:szCs w:val="24"/>
          <w:lang w:val="fr-FR"/>
        </w:rPr>
        <w:t>şi</w:t>
      </w:r>
      <w:proofErr w:type="spellEnd"/>
      <w:r w:rsidRPr="006A7D47">
        <w:rPr>
          <w:szCs w:val="24"/>
          <w:lang w:val="fr-FR"/>
        </w:rPr>
        <w:t xml:space="preserve"> </w:t>
      </w:r>
      <w:proofErr w:type="spellStart"/>
      <w:r w:rsidRPr="006A7D47">
        <w:rPr>
          <w:szCs w:val="24"/>
          <w:lang w:val="fr-FR"/>
        </w:rPr>
        <w:t>calitatea</w:t>
      </w:r>
      <w:proofErr w:type="spellEnd"/>
      <w:r w:rsidRPr="006A7D47">
        <w:rPr>
          <w:szCs w:val="24"/>
          <w:lang w:val="fr-FR"/>
        </w:rPr>
        <w:t xml:space="preserve"> </w:t>
      </w:r>
      <w:proofErr w:type="spellStart"/>
      <w:r w:rsidRPr="006A7D47">
        <w:rPr>
          <w:szCs w:val="24"/>
          <w:lang w:val="fr-FR"/>
        </w:rPr>
        <w:t>hranei</w:t>
      </w:r>
      <w:proofErr w:type="spellEnd"/>
      <w:r w:rsidRPr="006A7D47">
        <w:rPr>
          <w:szCs w:val="24"/>
          <w:lang w:val="fr-FR"/>
        </w:rPr>
        <w:t xml:space="preserve"> </w:t>
      </w:r>
      <w:proofErr w:type="gramStart"/>
      <w:r w:rsidRPr="006A7D47">
        <w:rPr>
          <w:szCs w:val="24"/>
          <w:lang w:val="fr-FR"/>
        </w:rPr>
        <w:t>servite;</w:t>
      </w:r>
      <w:proofErr w:type="gramEnd"/>
    </w:p>
    <w:p w:rsidR="002E1DB6" w:rsidRPr="006A7D47" w:rsidRDefault="002E1DB6" w:rsidP="00596EFD">
      <w:pPr>
        <w:tabs>
          <w:tab w:val="left" w:pos="-4590"/>
          <w:tab w:val="left" w:pos="709"/>
        </w:tabs>
        <w:autoSpaceDE w:val="0"/>
        <w:ind w:right="90"/>
        <w:jc w:val="both"/>
        <w:rPr>
          <w:szCs w:val="24"/>
        </w:rPr>
      </w:pPr>
      <w:r w:rsidRPr="006A7D47">
        <w:rPr>
          <w:szCs w:val="24"/>
        </w:rPr>
        <w:t xml:space="preserve">- </w:t>
      </w:r>
      <w:proofErr w:type="spellStart"/>
      <w:r>
        <w:rPr>
          <w:szCs w:val="24"/>
        </w:rPr>
        <w:t>Î</w:t>
      </w:r>
      <w:r w:rsidRPr="006A7D47">
        <w:rPr>
          <w:szCs w:val="24"/>
        </w:rPr>
        <w:t>ntocmeste</w:t>
      </w:r>
      <w:proofErr w:type="spellEnd"/>
      <w:r w:rsidRPr="006A7D47">
        <w:rPr>
          <w:szCs w:val="24"/>
        </w:rPr>
        <w:t xml:space="preserve"> </w:t>
      </w:r>
      <w:proofErr w:type="spellStart"/>
      <w:r w:rsidRPr="006A7D47">
        <w:rPr>
          <w:szCs w:val="24"/>
        </w:rPr>
        <w:t>grafic</w:t>
      </w:r>
      <w:proofErr w:type="spellEnd"/>
      <w:r w:rsidRPr="006A7D47">
        <w:rPr>
          <w:szCs w:val="24"/>
        </w:rPr>
        <w:t xml:space="preserve"> de </w:t>
      </w:r>
      <w:proofErr w:type="spellStart"/>
      <w:r w:rsidRPr="006A7D47">
        <w:rPr>
          <w:szCs w:val="24"/>
        </w:rPr>
        <w:t>temperatură</w:t>
      </w:r>
      <w:proofErr w:type="spellEnd"/>
      <w:r w:rsidRPr="006A7D47">
        <w:rPr>
          <w:szCs w:val="24"/>
        </w:rPr>
        <w:t xml:space="preserve"> </w:t>
      </w:r>
      <w:proofErr w:type="spellStart"/>
      <w:r w:rsidRPr="006A7D47">
        <w:rPr>
          <w:szCs w:val="24"/>
        </w:rPr>
        <w:t>pentru</w:t>
      </w:r>
      <w:proofErr w:type="spellEnd"/>
      <w:r w:rsidRPr="006A7D47">
        <w:rPr>
          <w:szCs w:val="24"/>
        </w:rPr>
        <w:t xml:space="preserve"> </w:t>
      </w:r>
      <w:proofErr w:type="spellStart"/>
      <w:r w:rsidRPr="006A7D47">
        <w:rPr>
          <w:szCs w:val="24"/>
        </w:rPr>
        <w:t>frigiderul</w:t>
      </w:r>
      <w:proofErr w:type="spellEnd"/>
      <w:r w:rsidRPr="006A7D47">
        <w:rPr>
          <w:szCs w:val="24"/>
        </w:rPr>
        <w:t xml:space="preserve"> </w:t>
      </w:r>
      <w:proofErr w:type="spellStart"/>
      <w:r w:rsidRPr="006A7D47">
        <w:rPr>
          <w:szCs w:val="24"/>
        </w:rPr>
        <w:t>în</w:t>
      </w:r>
      <w:proofErr w:type="spellEnd"/>
      <w:r w:rsidRPr="006A7D47">
        <w:rPr>
          <w:szCs w:val="24"/>
        </w:rPr>
        <w:t xml:space="preserve"> care </w:t>
      </w:r>
      <w:proofErr w:type="spellStart"/>
      <w:r w:rsidRPr="006A7D47">
        <w:rPr>
          <w:szCs w:val="24"/>
        </w:rPr>
        <w:t>păstrează</w:t>
      </w:r>
      <w:proofErr w:type="spellEnd"/>
      <w:r w:rsidRPr="006A7D47">
        <w:rPr>
          <w:szCs w:val="24"/>
        </w:rPr>
        <w:t xml:space="preserve"> </w:t>
      </w:r>
      <w:proofErr w:type="spellStart"/>
      <w:r w:rsidRPr="006A7D47">
        <w:rPr>
          <w:szCs w:val="24"/>
        </w:rPr>
        <w:t>probele</w:t>
      </w:r>
      <w:proofErr w:type="spellEnd"/>
      <w:r w:rsidRPr="006A7D47">
        <w:rPr>
          <w:szCs w:val="24"/>
        </w:rPr>
        <w:t xml:space="preserve"> </w:t>
      </w:r>
      <w:proofErr w:type="spellStart"/>
      <w:r w:rsidRPr="006A7D47">
        <w:rPr>
          <w:szCs w:val="24"/>
        </w:rPr>
        <w:t>alimentare</w:t>
      </w:r>
      <w:proofErr w:type="spellEnd"/>
      <w:r w:rsidRPr="006A7D47">
        <w:rPr>
          <w:szCs w:val="24"/>
        </w:rPr>
        <w:t xml:space="preserve"> </w:t>
      </w:r>
      <w:proofErr w:type="spellStart"/>
      <w:r w:rsidRPr="006A7D47">
        <w:rPr>
          <w:szCs w:val="24"/>
        </w:rPr>
        <w:t>si</w:t>
      </w:r>
      <w:proofErr w:type="spellEnd"/>
      <w:r w:rsidRPr="006A7D47">
        <w:rPr>
          <w:szCs w:val="24"/>
        </w:rPr>
        <w:t xml:space="preserve"> </w:t>
      </w:r>
      <w:proofErr w:type="spellStart"/>
      <w:r w:rsidRPr="006A7D47">
        <w:rPr>
          <w:szCs w:val="24"/>
        </w:rPr>
        <w:t>grafic</w:t>
      </w:r>
      <w:proofErr w:type="spellEnd"/>
      <w:r w:rsidRPr="006A7D47">
        <w:rPr>
          <w:szCs w:val="24"/>
        </w:rPr>
        <w:t xml:space="preserve"> de </w:t>
      </w:r>
      <w:proofErr w:type="spellStart"/>
      <w:r w:rsidRPr="006A7D47">
        <w:rPr>
          <w:szCs w:val="24"/>
        </w:rPr>
        <w:t>dezinfectie</w:t>
      </w:r>
      <w:proofErr w:type="spellEnd"/>
    </w:p>
    <w:p w:rsidR="002E1DB6" w:rsidRPr="006A7D47" w:rsidRDefault="002E1DB6" w:rsidP="00596EFD">
      <w:pPr>
        <w:tabs>
          <w:tab w:val="left" w:pos="-4590"/>
        </w:tabs>
        <w:ind w:right="90"/>
        <w:jc w:val="both"/>
        <w:rPr>
          <w:szCs w:val="24"/>
          <w:lang w:val="fr-FR"/>
        </w:rPr>
      </w:pPr>
      <w:r>
        <w:rPr>
          <w:szCs w:val="24"/>
          <w:lang w:val="fr-FR"/>
        </w:rPr>
        <w:t xml:space="preserve">- </w:t>
      </w:r>
      <w:proofErr w:type="spellStart"/>
      <w:r>
        <w:rPr>
          <w:szCs w:val="24"/>
          <w:lang w:val="fr-FR"/>
        </w:rPr>
        <w:t>R</w:t>
      </w:r>
      <w:r w:rsidRPr="006A7D47">
        <w:rPr>
          <w:szCs w:val="24"/>
          <w:lang w:val="fr-FR"/>
        </w:rPr>
        <w:t>espectă</w:t>
      </w:r>
      <w:proofErr w:type="spellEnd"/>
      <w:r w:rsidRPr="006A7D47">
        <w:rPr>
          <w:szCs w:val="24"/>
          <w:lang w:val="fr-FR"/>
        </w:rPr>
        <w:t xml:space="preserve"> </w:t>
      </w:r>
      <w:proofErr w:type="spellStart"/>
      <w:r w:rsidRPr="006A7D47">
        <w:rPr>
          <w:szCs w:val="24"/>
          <w:lang w:val="fr-FR"/>
        </w:rPr>
        <w:t>instrucţiunile</w:t>
      </w:r>
      <w:proofErr w:type="spellEnd"/>
      <w:r w:rsidRPr="006A7D47">
        <w:rPr>
          <w:szCs w:val="24"/>
          <w:lang w:val="fr-FR"/>
        </w:rPr>
        <w:t xml:space="preserve"> </w:t>
      </w:r>
      <w:proofErr w:type="spellStart"/>
      <w:r w:rsidRPr="006A7D47">
        <w:rPr>
          <w:szCs w:val="24"/>
          <w:lang w:val="fr-FR"/>
        </w:rPr>
        <w:t>primite</w:t>
      </w:r>
      <w:proofErr w:type="spellEnd"/>
      <w:r w:rsidRPr="006A7D47">
        <w:rPr>
          <w:szCs w:val="24"/>
          <w:lang w:val="fr-FR"/>
        </w:rPr>
        <w:t xml:space="preserve"> </w:t>
      </w:r>
      <w:proofErr w:type="spellStart"/>
      <w:r w:rsidRPr="006A7D47">
        <w:rPr>
          <w:szCs w:val="24"/>
          <w:lang w:val="fr-FR"/>
        </w:rPr>
        <w:t>din</w:t>
      </w:r>
      <w:proofErr w:type="spellEnd"/>
      <w:r w:rsidRPr="006A7D47">
        <w:rPr>
          <w:szCs w:val="24"/>
          <w:lang w:val="fr-FR"/>
        </w:rPr>
        <w:t xml:space="preserve"> </w:t>
      </w:r>
      <w:proofErr w:type="spellStart"/>
      <w:r w:rsidRPr="006A7D47">
        <w:rPr>
          <w:szCs w:val="24"/>
          <w:lang w:val="fr-FR"/>
        </w:rPr>
        <w:t>partea</w:t>
      </w:r>
      <w:proofErr w:type="spellEnd"/>
      <w:r w:rsidRPr="006A7D47">
        <w:rPr>
          <w:szCs w:val="24"/>
          <w:lang w:val="fr-FR"/>
        </w:rPr>
        <w:t xml:space="preserve"> </w:t>
      </w:r>
      <w:proofErr w:type="spellStart"/>
      <w:r w:rsidRPr="006A7D47">
        <w:rPr>
          <w:szCs w:val="24"/>
          <w:lang w:val="fr-FR"/>
        </w:rPr>
        <w:t>personalului</w:t>
      </w:r>
      <w:proofErr w:type="spellEnd"/>
      <w:r w:rsidRPr="006A7D47">
        <w:rPr>
          <w:szCs w:val="24"/>
          <w:lang w:val="fr-FR"/>
        </w:rPr>
        <w:t xml:space="preserve"> </w:t>
      </w:r>
      <w:proofErr w:type="spellStart"/>
      <w:r w:rsidRPr="006A7D47">
        <w:rPr>
          <w:szCs w:val="24"/>
          <w:lang w:val="fr-FR"/>
        </w:rPr>
        <w:t>medical</w:t>
      </w:r>
      <w:proofErr w:type="spellEnd"/>
      <w:r w:rsidRPr="006A7D47">
        <w:rPr>
          <w:szCs w:val="24"/>
          <w:lang w:val="fr-FR"/>
        </w:rPr>
        <w:t xml:space="preserve">, </w:t>
      </w:r>
      <w:proofErr w:type="spellStart"/>
      <w:r w:rsidRPr="006A7D47">
        <w:rPr>
          <w:szCs w:val="24"/>
          <w:lang w:val="fr-FR"/>
        </w:rPr>
        <w:t>referitoare</w:t>
      </w:r>
      <w:proofErr w:type="spellEnd"/>
      <w:r w:rsidRPr="006A7D47">
        <w:rPr>
          <w:szCs w:val="24"/>
          <w:lang w:val="fr-FR"/>
        </w:rPr>
        <w:t xml:space="preserve"> la </w:t>
      </w:r>
      <w:proofErr w:type="spellStart"/>
      <w:r w:rsidRPr="006A7D47">
        <w:rPr>
          <w:szCs w:val="24"/>
          <w:lang w:val="fr-FR"/>
        </w:rPr>
        <w:t>folosirea</w:t>
      </w:r>
      <w:proofErr w:type="spellEnd"/>
      <w:r w:rsidRPr="006A7D47">
        <w:rPr>
          <w:szCs w:val="24"/>
          <w:lang w:val="fr-FR"/>
        </w:rPr>
        <w:t xml:space="preserve"> </w:t>
      </w:r>
      <w:proofErr w:type="spellStart"/>
      <w:r w:rsidRPr="006A7D47">
        <w:rPr>
          <w:szCs w:val="24"/>
          <w:lang w:val="fr-FR"/>
        </w:rPr>
        <w:t>procentuală</w:t>
      </w:r>
      <w:proofErr w:type="spellEnd"/>
      <w:r w:rsidRPr="006A7D47">
        <w:rPr>
          <w:szCs w:val="24"/>
          <w:lang w:val="fr-FR"/>
        </w:rPr>
        <w:t xml:space="preserve"> a </w:t>
      </w:r>
      <w:proofErr w:type="spellStart"/>
      <w:r w:rsidRPr="006A7D47">
        <w:rPr>
          <w:szCs w:val="24"/>
          <w:lang w:val="fr-FR"/>
        </w:rPr>
        <w:t>materialelor</w:t>
      </w:r>
      <w:proofErr w:type="spellEnd"/>
      <w:r w:rsidRPr="006A7D47">
        <w:rPr>
          <w:szCs w:val="24"/>
          <w:lang w:val="fr-FR"/>
        </w:rPr>
        <w:t xml:space="preserve"> </w:t>
      </w:r>
      <w:proofErr w:type="spellStart"/>
      <w:r w:rsidRPr="006A7D47">
        <w:rPr>
          <w:szCs w:val="24"/>
          <w:lang w:val="fr-FR"/>
        </w:rPr>
        <w:t>pentru</w:t>
      </w:r>
      <w:proofErr w:type="spellEnd"/>
      <w:r w:rsidRPr="006A7D47">
        <w:rPr>
          <w:szCs w:val="24"/>
          <w:lang w:val="fr-FR"/>
        </w:rPr>
        <w:t xml:space="preserve"> </w:t>
      </w:r>
      <w:proofErr w:type="spellStart"/>
      <w:r w:rsidRPr="006A7D47">
        <w:rPr>
          <w:szCs w:val="24"/>
          <w:lang w:val="fr-FR"/>
        </w:rPr>
        <w:t>curăţenie</w:t>
      </w:r>
      <w:proofErr w:type="spellEnd"/>
      <w:r w:rsidRPr="006A7D47">
        <w:rPr>
          <w:szCs w:val="24"/>
          <w:lang w:val="fr-FR"/>
        </w:rPr>
        <w:t xml:space="preserve"> </w:t>
      </w:r>
      <w:proofErr w:type="spellStart"/>
      <w:r w:rsidRPr="006A7D47">
        <w:rPr>
          <w:szCs w:val="24"/>
          <w:lang w:val="fr-FR"/>
        </w:rPr>
        <w:t>şi</w:t>
      </w:r>
      <w:proofErr w:type="spellEnd"/>
      <w:r w:rsidRPr="006A7D47">
        <w:rPr>
          <w:szCs w:val="24"/>
          <w:lang w:val="fr-FR"/>
        </w:rPr>
        <w:t xml:space="preserve"> </w:t>
      </w:r>
      <w:proofErr w:type="spellStart"/>
      <w:r w:rsidRPr="006A7D47">
        <w:rPr>
          <w:szCs w:val="24"/>
          <w:lang w:val="fr-FR"/>
        </w:rPr>
        <w:t>dezinfecţie</w:t>
      </w:r>
      <w:proofErr w:type="spellEnd"/>
      <w:r w:rsidRPr="006A7D47">
        <w:rPr>
          <w:szCs w:val="24"/>
          <w:lang w:val="fr-FR"/>
        </w:rPr>
        <w:t xml:space="preserve">, </w:t>
      </w:r>
      <w:proofErr w:type="spellStart"/>
      <w:r w:rsidRPr="006A7D47">
        <w:rPr>
          <w:szCs w:val="24"/>
          <w:lang w:val="fr-FR"/>
        </w:rPr>
        <w:t>fierberea</w:t>
      </w:r>
      <w:proofErr w:type="spellEnd"/>
      <w:r w:rsidRPr="006A7D47">
        <w:rPr>
          <w:szCs w:val="24"/>
          <w:lang w:val="fr-FR"/>
        </w:rPr>
        <w:t xml:space="preserve"> </w:t>
      </w:r>
      <w:proofErr w:type="spellStart"/>
      <w:r w:rsidRPr="006A7D47">
        <w:rPr>
          <w:szCs w:val="24"/>
          <w:lang w:val="fr-FR"/>
        </w:rPr>
        <w:t>şi</w:t>
      </w:r>
      <w:proofErr w:type="spellEnd"/>
      <w:r w:rsidRPr="006A7D47">
        <w:rPr>
          <w:szCs w:val="24"/>
          <w:lang w:val="fr-FR"/>
        </w:rPr>
        <w:t xml:space="preserve"> </w:t>
      </w:r>
      <w:proofErr w:type="spellStart"/>
      <w:r w:rsidRPr="006A7D47">
        <w:rPr>
          <w:szCs w:val="24"/>
          <w:lang w:val="fr-FR"/>
        </w:rPr>
        <w:t>spălarea</w:t>
      </w:r>
      <w:proofErr w:type="spellEnd"/>
      <w:r w:rsidRPr="006A7D47">
        <w:rPr>
          <w:szCs w:val="24"/>
          <w:lang w:val="fr-FR"/>
        </w:rPr>
        <w:t xml:space="preserve"> </w:t>
      </w:r>
      <w:proofErr w:type="spellStart"/>
      <w:r w:rsidRPr="006A7D47">
        <w:rPr>
          <w:szCs w:val="24"/>
          <w:lang w:val="fr-FR"/>
        </w:rPr>
        <w:t>separată</w:t>
      </w:r>
      <w:proofErr w:type="spellEnd"/>
      <w:r w:rsidRPr="006A7D47">
        <w:rPr>
          <w:szCs w:val="24"/>
          <w:lang w:val="fr-FR"/>
        </w:rPr>
        <w:t xml:space="preserve"> a </w:t>
      </w:r>
      <w:proofErr w:type="spellStart"/>
      <w:r w:rsidRPr="006A7D47">
        <w:rPr>
          <w:szCs w:val="24"/>
          <w:lang w:val="fr-FR"/>
        </w:rPr>
        <w:t>veselei</w:t>
      </w:r>
      <w:proofErr w:type="spellEnd"/>
      <w:r w:rsidRPr="006A7D47">
        <w:rPr>
          <w:szCs w:val="24"/>
          <w:lang w:val="fr-FR"/>
        </w:rPr>
        <w:t xml:space="preserve"> </w:t>
      </w:r>
      <w:proofErr w:type="spellStart"/>
      <w:r w:rsidRPr="006A7D47">
        <w:rPr>
          <w:szCs w:val="24"/>
          <w:lang w:val="fr-FR"/>
        </w:rPr>
        <w:t>pentru</w:t>
      </w:r>
      <w:proofErr w:type="spellEnd"/>
      <w:r w:rsidRPr="006A7D47">
        <w:rPr>
          <w:szCs w:val="24"/>
          <w:lang w:val="fr-FR"/>
        </w:rPr>
        <w:t xml:space="preserve"> </w:t>
      </w:r>
      <w:proofErr w:type="spellStart"/>
      <w:r w:rsidRPr="006A7D47">
        <w:rPr>
          <w:szCs w:val="24"/>
          <w:lang w:val="fr-FR"/>
        </w:rPr>
        <w:t>copii</w:t>
      </w:r>
      <w:proofErr w:type="spellEnd"/>
      <w:r w:rsidRPr="006A7D47">
        <w:rPr>
          <w:szCs w:val="24"/>
          <w:lang w:val="fr-FR"/>
        </w:rPr>
        <w:t xml:space="preserve"> </w:t>
      </w:r>
      <w:proofErr w:type="spellStart"/>
      <w:r w:rsidRPr="006A7D47">
        <w:rPr>
          <w:szCs w:val="24"/>
          <w:lang w:val="fr-FR"/>
        </w:rPr>
        <w:t>aflaţi</w:t>
      </w:r>
      <w:proofErr w:type="spellEnd"/>
      <w:r w:rsidRPr="006A7D47">
        <w:rPr>
          <w:szCs w:val="24"/>
          <w:lang w:val="fr-FR"/>
        </w:rPr>
        <w:t xml:space="preserve"> </w:t>
      </w:r>
      <w:proofErr w:type="spellStart"/>
      <w:r w:rsidRPr="006A7D47">
        <w:rPr>
          <w:szCs w:val="24"/>
          <w:lang w:val="fr-FR"/>
        </w:rPr>
        <w:t>în</w:t>
      </w:r>
      <w:proofErr w:type="spellEnd"/>
      <w:r w:rsidRPr="006A7D47">
        <w:rPr>
          <w:szCs w:val="24"/>
          <w:lang w:val="fr-FR"/>
        </w:rPr>
        <w:t xml:space="preserve"> </w:t>
      </w:r>
      <w:proofErr w:type="spellStart"/>
      <w:r w:rsidRPr="006A7D47">
        <w:rPr>
          <w:szCs w:val="24"/>
          <w:lang w:val="fr-FR"/>
        </w:rPr>
        <w:t>carantină</w:t>
      </w:r>
      <w:proofErr w:type="spellEnd"/>
      <w:r w:rsidRPr="006A7D47">
        <w:rPr>
          <w:szCs w:val="24"/>
          <w:lang w:val="fr-FR"/>
        </w:rPr>
        <w:t xml:space="preserve"> </w:t>
      </w:r>
      <w:proofErr w:type="spellStart"/>
      <w:r w:rsidRPr="006A7D47">
        <w:rPr>
          <w:szCs w:val="24"/>
          <w:lang w:val="fr-FR"/>
        </w:rPr>
        <w:t>sau</w:t>
      </w:r>
      <w:proofErr w:type="spellEnd"/>
      <w:r w:rsidRPr="006A7D47">
        <w:rPr>
          <w:szCs w:val="24"/>
          <w:lang w:val="fr-FR"/>
        </w:rPr>
        <w:t xml:space="preserve"> </w:t>
      </w:r>
      <w:proofErr w:type="spellStart"/>
      <w:r w:rsidRPr="006A7D47">
        <w:rPr>
          <w:szCs w:val="24"/>
          <w:lang w:val="fr-FR"/>
        </w:rPr>
        <w:t>în</w:t>
      </w:r>
      <w:proofErr w:type="spellEnd"/>
      <w:r w:rsidRPr="006A7D47">
        <w:rPr>
          <w:szCs w:val="24"/>
          <w:lang w:val="fr-FR"/>
        </w:rPr>
        <w:t xml:space="preserve"> </w:t>
      </w:r>
      <w:proofErr w:type="spellStart"/>
      <w:r w:rsidRPr="006A7D47">
        <w:rPr>
          <w:szCs w:val="24"/>
          <w:lang w:val="fr-FR"/>
        </w:rPr>
        <w:t>tratament</w:t>
      </w:r>
      <w:proofErr w:type="spellEnd"/>
      <w:r w:rsidRPr="006A7D47">
        <w:rPr>
          <w:szCs w:val="24"/>
          <w:lang w:val="fr-FR"/>
        </w:rPr>
        <w:t xml:space="preserve"> </w:t>
      </w:r>
      <w:proofErr w:type="spellStart"/>
      <w:r w:rsidRPr="006A7D47">
        <w:rPr>
          <w:szCs w:val="24"/>
          <w:lang w:val="fr-FR"/>
        </w:rPr>
        <w:t>medical</w:t>
      </w:r>
      <w:proofErr w:type="spellEnd"/>
      <w:r w:rsidRPr="006A7D47">
        <w:rPr>
          <w:szCs w:val="24"/>
          <w:lang w:val="fr-FR"/>
        </w:rPr>
        <w:t xml:space="preserve"> ;</w:t>
      </w:r>
    </w:p>
    <w:p w:rsidR="002E1DB6" w:rsidRDefault="002E1DB6" w:rsidP="00596EFD">
      <w:pPr>
        <w:tabs>
          <w:tab w:val="left" w:pos="-4590"/>
        </w:tabs>
        <w:ind w:right="90"/>
        <w:jc w:val="both"/>
        <w:rPr>
          <w:szCs w:val="24"/>
          <w:lang w:val="fr-FR"/>
        </w:rPr>
      </w:pPr>
      <w:r>
        <w:rPr>
          <w:szCs w:val="24"/>
          <w:lang w:val="fr-FR"/>
        </w:rPr>
        <w:t xml:space="preserve">- </w:t>
      </w:r>
      <w:proofErr w:type="spellStart"/>
      <w:r>
        <w:rPr>
          <w:szCs w:val="24"/>
          <w:lang w:val="fr-FR"/>
        </w:rPr>
        <w:t>R</w:t>
      </w:r>
      <w:r w:rsidRPr="006A7D47">
        <w:rPr>
          <w:szCs w:val="24"/>
          <w:lang w:val="fr-FR"/>
        </w:rPr>
        <w:t>aţiile</w:t>
      </w:r>
      <w:proofErr w:type="spellEnd"/>
      <w:r w:rsidRPr="006A7D47">
        <w:rPr>
          <w:szCs w:val="24"/>
          <w:lang w:val="fr-FR"/>
        </w:rPr>
        <w:t xml:space="preserve"> </w:t>
      </w:r>
      <w:proofErr w:type="spellStart"/>
      <w:r w:rsidRPr="006A7D47">
        <w:rPr>
          <w:szCs w:val="24"/>
          <w:lang w:val="fr-FR"/>
        </w:rPr>
        <w:t>sau</w:t>
      </w:r>
      <w:proofErr w:type="spellEnd"/>
      <w:r w:rsidRPr="006A7D47">
        <w:rPr>
          <w:szCs w:val="24"/>
          <w:lang w:val="fr-FR"/>
        </w:rPr>
        <w:t xml:space="preserve"> </w:t>
      </w:r>
      <w:proofErr w:type="spellStart"/>
      <w:r w:rsidRPr="006A7D47">
        <w:rPr>
          <w:szCs w:val="24"/>
          <w:lang w:val="fr-FR"/>
        </w:rPr>
        <w:t>porţiile</w:t>
      </w:r>
      <w:proofErr w:type="spellEnd"/>
      <w:r w:rsidRPr="006A7D47">
        <w:rPr>
          <w:szCs w:val="24"/>
          <w:lang w:val="fr-FR"/>
        </w:rPr>
        <w:t xml:space="preserve"> de </w:t>
      </w:r>
      <w:proofErr w:type="spellStart"/>
      <w:r w:rsidRPr="006A7D47">
        <w:rPr>
          <w:szCs w:val="24"/>
          <w:lang w:val="fr-FR"/>
        </w:rPr>
        <w:t>hrană</w:t>
      </w:r>
      <w:proofErr w:type="spellEnd"/>
      <w:r w:rsidRPr="006A7D47">
        <w:rPr>
          <w:szCs w:val="24"/>
          <w:lang w:val="fr-FR"/>
        </w:rPr>
        <w:t xml:space="preserve"> </w:t>
      </w:r>
      <w:proofErr w:type="spellStart"/>
      <w:r w:rsidRPr="006A7D47">
        <w:rPr>
          <w:szCs w:val="24"/>
          <w:lang w:val="fr-FR"/>
        </w:rPr>
        <w:t>predate</w:t>
      </w:r>
      <w:proofErr w:type="spellEnd"/>
      <w:r w:rsidRPr="006A7D47">
        <w:rPr>
          <w:szCs w:val="24"/>
          <w:lang w:val="fr-FR"/>
        </w:rPr>
        <w:t xml:space="preserve"> </w:t>
      </w:r>
      <w:proofErr w:type="spellStart"/>
      <w:r w:rsidRPr="006A7D47">
        <w:rPr>
          <w:szCs w:val="24"/>
          <w:lang w:val="fr-FR"/>
        </w:rPr>
        <w:t>personalului</w:t>
      </w:r>
      <w:proofErr w:type="spellEnd"/>
      <w:r w:rsidRPr="006A7D47">
        <w:rPr>
          <w:szCs w:val="24"/>
          <w:lang w:val="fr-FR"/>
        </w:rPr>
        <w:t xml:space="preserve"> </w:t>
      </w:r>
      <w:proofErr w:type="spellStart"/>
      <w:r w:rsidRPr="006A7D47">
        <w:rPr>
          <w:szCs w:val="24"/>
          <w:lang w:val="fr-FR"/>
        </w:rPr>
        <w:t>sanitar</w:t>
      </w:r>
      <w:proofErr w:type="spellEnd"/>
      <w:r w:rsidRPr="006A7D47">
        <w:rPr>
          <w:szCs w:val="24"/>
          <w:lang w:val="fr-FR"/>
        </w:rPr>
        <w:t xml:space="preserve"> </w:t>
      </w:r>
      <w:proofErr w:type="spellStart"/>
      <w:r w:rsidRPr="006A7D47">
        <w:rPr>
          <w:szCs w:val="24"/>
          <w:lang w:val="fr-FR"/>
        </w:rPr>
        <w:t>pentru</w:t>
      </w:r>
      <w:proofErr w:type="spellEnd"/>
      <w:r w:rsidRPr="006A7D47">
        <w:rPr>
          <w:szCs w:val="24"/>
          <w:lang w:val="fr-FR"/>
        </w:rPr>
        <w:t xml:space="preserve"> </w:t>
      </w:r>
      <w:proofErr w:type="spellStart"/>
      <w:r w:rsidRPr="006A7D47">
        <w:rPr>
          <w:szCs w:val="24"/>
          <w:lang w:val="fr-FR"/>
        </w:rPr>
        <w:t>copiii</w:t>
      </w:r>
      <w:proofErr w:type="spellEnd"/>
      <w:r w:rsidRPr="006A7D47">
        <w:rPr>
          <w:szCs w:val="24"/>
          <w:lang w:val="fr-FR"/>
        </w:rPr>
        <w:t xml:space="preserve"> </w:t>
      </w:r>
      <w:proofErr w:type="spellStart"/>
      <w:r w:rsidRPr="006A7D47">
        <w:rPr>
          <w:szCs w:val="24"/>
          <w:lang w:val="fr-FR"/>
        </w:rPr>
        <w:t>imobilizaţi</w:t>
      </w:r>
      <w:proofErr w:type="spellEnd"/>
      <w:r w:rsidRPr="006A7D47">
        <w:rPr>
          <w:szCs w:val="24"/>
          <w:lang w:val="fr-FR"/>
        </w:rPr>
        <w:t xml:space="preserve"> se vor </w:t>
      </w:r>
      <w:proofErr w:type="spellStart"/>
      <w:r w:rsidRPr="006A7D47">
        <w:rPr>
          <w:szCs w:val="24"/>
          <w:lang w:val="fr-FR"/>
        </w:rPr>
        <w:t>consemna</w:t>
      </w:r>
      <w:proofErr w:type="spellEnd"/>
      <w:r w:rsidRPr="006A7D47">
        <w:rPr>
          <w:szCs w:val="24"/>
          <w:lang w:val="fr-FR"/>
        </w:rPr>
        <w:t xml:space="preserve"> </w:t>
      </w:r>
      <w:proofErr w:type="spellStart"/>
      <w:r w:rsidRPr="006A7D47">
        <w:rPr>
          <w:szCs w:val="24"/>
          <w:lang w:val="fr-FR"/>
        </w:rPr>
        <w:t>într</w:t>
      </w:r>
      <w:proofErr w:type="spellEnd"/>
      <w:r w:rsidRPr="006A7D47">
        <w:rPr>
          <w:szCs w:val="24"/>
          <w:lang w:val="fr-FR"/>
        </w:rPr>
        <w:t xml:space="preserve">-un </w:t>
      </w:r>
      <w:proofErr w:type="spellStart"/>
      <w:r w:rsidRPr="006A7D47">
        <w:rPr>
          <w:szCs w:val="24"/>
          <w:lang w:val="fr-FR"/>
        </w:rPr>
        <w:t>registru</w:t>
      </w:r>
      <w:proofErr w:type="spellEnd"/>
      <w:r w:rsidRPr="006A7D47">
        <w:rPr>
          <w:szCs w:val="24"/>
          <w:lang w:val="fr-FR"/>
        </w:rPr>
        <w:t xml:space="preserve"> de </w:t>
      </w:r>
      <w:proofErr w:type="spellStart"/>
      <w:r w:rsidRPr="006A7D47">
        <w:rPr>
          <w:szCs w:val="24"/>
          <w:lang w:val="fr-FR"/>
        </w:rPr>
        <w:t>predare</w:t>
      </w:r>
      <w:proofErr w:type="spellEnd"/>
      <w:r w:rsidRPr="006A7D47">
        <w:rPr>
          <w:szCs w:val="24"/>
          <w:lang w:val="fr-FR"/>
        </w:rPr>
        <w:t xml:space="preserve"> </w:t>
      </w:r>
      <w:proofErr w:type="spellStart"/>
      <w:r w:rsidRPr="006A7D47">
        <w:rPr>
          <w:szCs w:val="24"/>
          <w:lang w:val="fr-FR"/>
        </w:rPr>
        <w:t>primire</w:t>
      </w:r>
      <w:proofErr w:type="spellEnd"/>
      <w:r w:rsidRPr="006A7D47">
        <w:rPr>
          <w:szCs w:val="24"/>
          <w:lang w:val="fr-FR"/>
        </w:rPr>
        <w:t xml:space="preserve"> a </w:t>
      </w:r>
      <w:proofErr w:type="spellStart"/>
      <w:r w:rsidRPr="006A7D47">
        <w:rPr>
          <w:szCs w:val="24"/>
          <w:lang w:val="fr-FR"/>
        </w:rPr>
        <w:t>numărului</w:t>
      </w:r>
      <w:proofErr w:type="spellEnd"/>
      <w:r w:rsidRPr="006A7D47">
        <w:rPr>
          <w:szCs w:val="24"/>
          <w:lang w:val="fr-FR"/>
        </w:rPr>
        <w:t xml:space="preserve"> de </w:t>
      </w:r>
      <w:proofErr w:type="spellStart"/>
      <w:r w:rsidRPr="006A7D47">
        <w:rPr>
          <w:szCs w:val="24"/>
          <w:lang w:val="fr-FR"/>
        </w:rPr>
        <w:t>porţii</w:t>
      </w:r>
      <w:proofErr w:type="spellEnd"/>
      <w:r w:rsidRPr="006A7D47">
        <w:rPr>
          <w:szCs w:val="24"/>
          <w:lang w:val="fr-FR"/>
        </w:rPr>
        <w:t xml:space="preserve"> </w:t>
      </w:r>
      <w:proofErr w:type="spellStart"/>
      <w:r w:rsidRPr="006A7D47">
        <w:rPr>
          <w:szCs w:val="24"/>
          <w:lang w:val="fr-FR"/>
        </w:rPr>
        <w:t>eliberate</w:t>
      </w:r>
      <w:proofErr w:type="spellEnd"/>
      <w:r w:rsidRPr="006A7D47">
        <w:rPr>
          <w:szCs w:val="24"/>
          <w:lang w:val="fr-FR"/>
        </w:rPr>
        <w:t xml:space="preserve"> </w:t>
      </w:r>
      <w:proofErr w:type="spellStart"/>
      <w:r w:rsidRPr="006A7D47">
        <w:rPr>
          <w:szCs w:val="24"/>
          <w:lang w:val="fr-FR"/>
        </w:rPr>
        <w:t>pentru</w:t>
      </w:r>
      <w:proofErr w:type="spellEnd"/>
      <w:r w:rsidRPr="006A7D47">
        <w:rPr>
          <w:szCs w:val="24"/>
          <w:lang w:val="fr-FR"/>
        </w:rPr>
        <w:t xml:space="preserve"> </w:t>
      </w:r>
      <w:proofErr w:type="spellStart"/>
      <w:r w:rsidRPr="006A7D47">
        <w:rPr>
          <w:szCs w:val="24"/>
          <w:lang w:val="fr-FR"/>
        </w:rPr>
        <w:t>justificarea</w:t>
      </w:r>
      <w:proofErr w:type="spellEnd"/>
      <w:r w:rsidRPr="006A7D47">
        <w:rPr>
          <w:szCs w:val="24"/>
          <w:lang w:val="fr-FR"/>
        </w:rPr>
        <w:t xml:space="preserve"> </w:t>
      </w:r>
      <w:proofErr w:type="spellStart"/>
      <w:r w:rsidRPr="006A7D47">
        <w:rPr>
          <w:szCs w:val="24"/>
          <w:lang w:val="fr-FR"/>
        </w:rPr>
        <w:t>meniului</w:t>
      </w:r>
      <w:proofErr w:type="spellEnd"/>
      <w:r w:rsidRPr="006A7D47">
        <w:rPr>
          <w:szCs w:val="24"/>
          <w:lang w:val="fr-FR"/>
        </w:rPr>
        <w:t xml:space="preserve"> </w:t>
      </w:r>
      <w:proofErr w:type="spellStart"/>
      <w:r w:rsidRPr="006A7D47">
        <w:rPr>
          <w:szCs w:val="24"/>
          <w:lang w:val="fr-FR"/>
        </w:rPr>
        <w:t>zilei</w:t>
      </w:r>
      <w:proofErr w:type="spellEnd"/>
      <w:r w:rsidRPr="006A7D47">
        <w:rPr>
          <w:szCs w:val="24"/>
          <w:lang w:val="fr-FR"/>
        </w:rPr>
        <w:t xml:space="preserve"> </w:t>
      </w:r>
      <w:proofErr w:type="gramStart"/>
      <w:r w:rsidRPr="006A7D47">
        <w:rPr>
          <w:szCs w:val="24"/>
          <w:lang w:val="fr-FR"/>
        </w:rPr>
        <w:t>respective;</w:t>
      </w:r>
      <w:proofErr w:type="gramEnd"/>
    </w:p>
    <w:p w:rsidR="002E1DB6" w:rsidRPr="00B8609D" w:rsidRDefault="002E1DB6" w:rsidP="00596EFD">
      <w:pPr>
        <w:tabs>
          <w:tab w:val="left" w:pos="-4590"/>
        </w:tabs>
        <w:suppressAutoHyphens w:val="0"/>
        <w:ind w:right="90"/>
        <w:jc w:val="both"/>
        <w:rPr>
          <w:szCs w:val="24"/>
          <w:lang w:val="pt-BR"/>
        </w:rPr>
      </w:pPr>
      <w:r>
        <w:rPr>
          <w:szCs w:val="24"/>
        </w:rPr>
        <w:t xml:space="preserve">- </w:t>
      </w:r>
      <w:proofErr w:type="spellStart"/>
      <w:r>
        <w:rPr>
          <w:szCs w:val="24"/>
        </w:rPr>
        <w:t>Respectă</w:t>
      </w:r>
      <w:proofErr w:type="spellEnd"/>
      <w:r>
        <w:rPr>
          <w:szCs w:val="24"/>
        </w:rPr>
        <w:t xml:space="preserve"> </w:t>
      </w:r>
      <w:proofErr w:type="spellStart"/>
      <w:r>
        <w:rPr>
          <w:szCs w:val="24"/>
        </w:rPr>
        <w:t>şi</w:t>
      </w:r>
      <w:proofErr w:type="spellEnd"/>
      <w:r>
        <w:rPr>
          <w:szCs w:val="24"/>
        </w:rPr>
        <w:t xml:space="preserve"> </w:t>
      </w:r>
      <w:proofErr w:type="spellStart"/>
      <w:r>
        <w:rPr>
          <w:szCs w:val="24"/>
        </w:rPr>
        <w:t>aduce</w:t>
      </w:r>
      <w:proofErr w:type="spellEnd"/>
      <w:r>
        <w:rPr>
          <w:szCs w:val="24"/>
        </w:rPr>
        <w:t xml:space="preserve"> la </w:t>
      </w:r>
      <w:proofErr w:type="spellStart"/>
      <w:r>
        <w:rPr>
          <w:szCs w:val="24"/>
        </w:rPr>
        <w:t>îndeplinire</w:t>
      </w:r>
      <w:proofErr w:type="spellEnd"/>
      <w:r>
        <w:rPr>
          <w:szCs w:val="24"/>
        </w:rPr>
        <w:t xml:space="preserve"> </w:t>
      </w:r>
      <w:proofErr w:type="spellStart"/>
      <w:r>
        <w:rPr>
          <w:szCs w:val="24"/>
        </w:rPr>
        <w:t>dispoziţiile</w:t>
      </w:r>
      <w:proofErr w:type="spellEnd"/>
      <w:r>
        <w:rPr>
          <w:szCs w:val="24"/>
        </w:rPr>
        <w:t xml:space="preserve">, </w:t>
      </w:r>
      <w:proofErr w:type="spellStart"/>
      <w:r>
        <w:rPr>
          <w:szCs w:val="24"/>
        </w:rPr>
        <w:t>comunicatele</w:t>
      </w:r>
      <w:proofErr w:type="spellEnd"/>
      <w:r>
        <w:rPr>
          <w:szCs w:val="24"/>
        </w:rPr>
        <w:t xml:space="preserve">, </w:t>
      </w:r>
      <w:proofErr w:type="spellStart"/>
      <w:r>
        <w:rPr>
          <w:szCs w:val="24"/>
        </w:rPr>
        <w:t>notele</w:t>
      </w:r>
      <w:proofErr w:type="spellEnd"/>
      <w:r>
        <w:rPr>
          <w:szCs w:val="24"/>
        </w:rPr>
        <w:t xml:space="preserve">, </w:t>
      </w:r>
      <w:proofErr w:type="spellStart"/>
      <w:r>
        <w:rPr>
          <w:szCs w:val="24"/>
        </w:rPr>
        <w:t>adresele</w:t>
      </w:r>
      <w:proofErr w:type="spellEnd"/>
      <w:r>
        <w:rPr>
          <w:szCs w:val="24"/>
        </w:rPr>
        <w:t xml:space="preserve">, etc. </w:t>
      </w:r>
      <w:proofErr w:type="spellStart"/>
      <w:r>
        <w:rPr>
          <w:szCs w:val="24"/>
        </w:rPr>
        <w:t>semnate</w:t>
      </w:r>
      <w:proofErr w:type="spellEnd"/>
      <w:r>
        <w:rPr>
          <w:szCs w:val="24"/>
        </w:rPr>
        <w:t xml:space="preserve"> de </w:t>
      </w:r>
      <w:proofErr w:type="spellStart"/>
      <w:r>
        <w:rPr>
          <w:szCs w:val="24"/>
        </w:rPr>
        <w:t>şeful</w:t>
      </w:r>
      <w:proofErr w:type="spellEnd"/>
      <w:r>
        <w:rPr>
          <w:szCs w:val="24"/>
        </w:rPr>
        <w:t xml:space="preserve"> de complex </w:t>
      </w:r>
      <w:proofErr w:type="spellStart"/>
      <w:r>
        <w:rPr>
          <w:szCs w:val="24"/>
        </w:rPr>
        <w:t>şi</w:t>
      </w:r>
      <w:proofErr w:type="spellEnd"/>
      <w:r>
        <w:rPr>
          <w:szCs w:val="24"/>
        </w:rPr>
        <w:t>/</w:t>
      </w:r>
      <w:proofErr w:type="spellStart"/>
      <w:r>
        <w:rPr>
          <w:szCs w:val="24"/>
        </w:rPr>
        <w:t>sau</w:t>
      </w:r>
      <w:proofErr w:type="spellEnd"/>
      <w:r>
        <w:rPr>
          <w:szCs w:val="24"/>
        </w:rPr>
        <w:t xml:space="preserve"> </w:t>
      </w:r>
      <w:proofErr w:type="spellStart"/>
      <w:r>
        <w:rPr>
          <w:szCs w:val="24"/>
        </w:rPr>
        <w:t>conducerea</w:t>
      </w:r>
      <w:proofErr w:type="spellEnd"/>
      <w:r>
        <w:rPr>
          <w:szCs w:val="24"/>
        </w:rPr>
        <w:t xml:space="preserve"> D.G.A.S.P.C.</w:t>
      </w:r>
      <w:r w:rsidR="007148A8">
        <w:rPr>
          <w:szCs w:val="24"/>
        </w:rPr>
        <w:t xml:space="preserve"> </w:t>
      </w:r>
      <w:proofErr w:type="spellStart"/>
      <w:r>
        <w:rPr>
          <w:szCs w:val="24"/>
        </w:rPr>
        <w:t>Argeş</w:t>
      </w:r>
      <w:proofErr w:type="spellEnd"/>
      <w:r>
        <w:rPr>
          <w:szCs w:val="24"/>
        </w:rPr>
        <w:t>;</w:t>
      </w:r>
    </w:p>
    <w:p w:rsidR="002E1DB6" w:rsidRDefault="002E1DB6" w:rsidP="00596EFD">
      <w:pPr>
        <w:tabs>
          <w:tab w:val="left" w:pos="-4590"/>
        </w:tabs>
        <w:ind w:right="90"/>
        <w:jc w:val="both"/>
        <w:rPr>
          <w:szCs w:val="24"/>
          <w:lang w:val="ro-RO"/>
        </w:rPr>
      </w:pPr>
      <w:r>
        <w:rPr>
          <w:szCs w:val="24"/>
          <w:lang w:val="ro-RO"/>
        </w:rPr>
        <w:t xml:space="preserve">-  Răspunde de îndeplinirea tuturor </w:t>
      </w:r>
      <w:proofErr w:type="spellStart"/>
      <w:r>
        <w:rPr>
          <w:szCs w:val="24"/>
          <w:lang w:val="ro-RO"/>
        </w:rPr>
        <w:t>atribuţiilor</w:t>
      </w:r>
      <w:proofErr w:type="spellEnd"/>
      <w:r>
        <w:rPr>
          <w:szCs w:val="24"/>
          <w:lang w:val="ro-RO"/>
        </w:rPr>
        <w:t xml:space="preserve"> de serviciu, prezentate în </w:t>
      </w:r>
      <w:proofErr w:type="spellStart"/>
      <w:r>
        <w:rPr>
          <w:szCs w:val="24"/>
          <w:lang w:val="ro-RO"/>
        </w:rPr>
        <w:t>fişa</w:t>
      </w:r>
      <w:proofErr w:type="spellEnd"/>
      <w:r>
        <w:rPr>
          <w:szCs w:val="24"/>
          <w:lang w:val="ro-RO"/>
        </w:rPr>
        <w:t xml:space="preserve"> postului;</w:t>
      </w:r>
    </w:p>
    <w:p w:rsidR="002E1DB6" w:rsidRPr="006A7D47" w:rsidRDefault="002E1DB6" w:rsidP="001464B8">
      <w:pPr>
        <w:tabs>
          <w:tab w:val="left" w:pos="-4590"/>
        </w:tabs>
        <w:ind w:right="357"/>
        <w:jc w:val="both"/>
        <w:rPr>
          <w:szCs w:val="24"/>
          <w:lang w:val="fr-FR"/>
        </w:rPr>
      </w:pPr>
      <w:r>
        <w:rPr>
          <w:szCs w:val="24"/>
          <w:lang w:val="fr-FR"/>
        </w:rPr>
        <w:t xml:space="preserve">- Alte </w:t>
      </w:r>
      <w:proofErr w:type="spellStart"/>
      <w:r>
        <w:rPr>
          <w:szCs w:val="24"/>
          <w:lang w:val="fr-FR"/>
        </w:rPr>
        <w:t>atribuţii</w:t>
      </w:r>
      <w:proofErr w:type="spellEnd"/>
      <w:r>
        <w:rPr>
          <w:szCs w:val="24"/>
          <w:lang w:val="fr-FR"/>
        </w:rPr>
        <w:t xml:space="preserve"> </w:t>
      </w:r>
      <w:proofErr w:type="spellStart"/>
      <w:r>
        <w:rPr>
          <w:szCs w:val="24"/>
          <w:lang w:val="fr-FR"/>
        </w:rPr>
        <w:t>prevăzute</w:t>
      </w:r>
      <w:proofErr w:type="spellEnd"/>
      <w:r>
        <w:rPr>
          <w:szCs w:val="24"/>
          <w:lang w:val="fr-FR"/>
        </w:rPr>
        <w:t xml:space="preserve"> </w:t>
      </w:r>
      <w:proofErr w:type="spellStart"/>
      <w:r>
        <w:rPr>
          <w:szCs w:val="24"/>
          <w:lang w:val="fr-FR"/>
        </w:rPr>
        <w:t>în</w:t>
      </w:r>
      <w:proofErr w:type="spellEnd"/>
      <w:r>
        <w:rPr>
          <w:szCs w:val="24"/>
          <w:lang w:val="fr-FR"/>
        </w:rPr>
        <w:t xml:space="preserve"> </w:t>
      </w:r>
      <w:proofErr w:type="spellStart"/>
      <w:r>
        <w:rPr>
          <w:szCs w:val="24"/>
          <w:lang w:val="fr-FR"/>
        </w:rPr>
        <w:t>Fiş</w:t>
      </w:r>
      <w:r w:rsidRPr="006A7D47">
        <w:rPr>
          <w:szCs w:val="24"/>
          <w:lang w:val="fr-FR"/>
        </w:rPr>
        <w:t>a</w:t>
      </w:r>
      <w:proofErr w:type="spellEnd"/>
      <w:r w:rsidRPr="006A7D47">
        <w:rPr>
          <w:szCs w:val="24"/>
          <w:lang w:val="fr-FR"/>
        </w:rPr>
        <w:t xml:space="preserve"> </w:t>
      </w:r>
      <w:proofErr w:type="spellStart"/>
      <w:r w:rsidRPr="006A7D47">
        <w:rPr>
          <w:szCs w:val="24"/>
          <w:lang w:val="fr-FR"/>
        </w:rPr>
        <w:t>postului</w:t>
      </w:r>
      <w:proofErr w:type="spellEnd"/>
      <w:r w:rsidRPr="006A7D47">
        <w:rPr>
          <w:szCs w:val="24"/>
          <w:lang w:val="fr-FR"/>
        </w:rPr>
        <w:t>.</w:t>
      </w:r>
    </w:p>
    <w:p w:rsidR="002E1DB6" w:rsidRPr="0092777E" w:rsidRDefault="002E1DB6" w:rsidP="007103DC">
      <w:pPr>
        <w:pStyle w:val="Style4"/>
        <w:widowControl/>
        <w:jc w:val="both"/>
      </w:pPr>
    </w:p>
    <w:p w:rsidR="002E1DB6" w:rsidRDefault="002E1DB6" w:rsidP="00596EFD">
      <w:pPr>
        <w:rPr>
          <w:b/>
          <w:szCs w:val="24"/>
        </w:rPr>
      </w:pPr>
      <w:r>
        <w:rPr>
          <w:b/>
          <w:szCs w:val="24"/>
        </w:rPr>
        <w:t xml:space="preserve"> </w:t>
      </w:r>
      <w:proofErr w:type="spellStart"/>
      <w:r>
        <w:rPr>
          <w:b/>
          <w:szCs w:val="24"/>
        </w:rPr>
        <w:t>Ş</w:t>
      </w:r>
      <w:r w:rsidRPr="0092777E">
        <w:rPr>
          <w:b/>
          <w:szCs w:val="24"/>
        </w:rPr>
        <w:t>ofer</w:t>
      </w:r>
      <w:proofErr w:type="spellEnd"/>
      <w:r>
        <w:rPr>
          <w:b/>
          <w:szCs w:val="24"/>
        </w:rPr>
        <w:t>:</w:t>
      </w:r>
    </w:p>
    <w:p w:rsidR="002E1DB6" w:rsidRPr="0092777E" w:rsidRDefault="002E1DB6" w:rsidP="007103DC">
      <w:pPr>
        <w:jc w:val="both"/>
        <w:rPr>
          <w:szCs w:val="24"/>
          <w:lang w:val="ro-RO"/>
        </w:rPr>
      </w:pPr>
    </w:p>
    <w:p w:rsidR="002E1DB6" w:rsidRPr="004E6212" w:rsidRDefault="002E1DB6" w:rsidP="001464B8">
      <w:pPr>
        <w:ind w:right="112"/>
        <w:jc w:val="both"/>
        <w:rPr>
          <w:szCs w:val="24"/>
          <w:lang w:val="pt-BR"/>
        </w:rPr>
      </w:pPr>
      <w:r>
        <w:rPr>
          <w:szCs w:val="24"/>
        </w:rPr>
        <w:t xml:space="preserve">- </w:t>
      </w:r>
      <w:proofErr w:type="spellStart"/>
      <w:r>
        <w:rPr>
          <w:szCs w:val="24"/>
        </w:rPr>
        <w:t>Răspunde</w:t>
      </w:r>
      <w:proofErr w:type="spellEnd"/>
      <w:r>
        <w:rPr>
          <w:szCs w:val="24"/>
        </w:rPr>
        <w:t xml:space="preserve"> de </w:t>
      </w:r>
      <w:proofErr w:type="spellStart"/>
      <w:r>
        <w:rPr>
          <w:szCs w:val="24"/>
        </w:rPr>
        <w:t>menţ</w:t>
      </w:r>
      <w:r w:rsidRPr="004E6212">
        <w:rPr>
          <w:szCs w:val="24"/>
        </w:rPr>
        <w:t>inerea</w:t>
      </w:r>
      <w:proofErr w:type="spellEnd"/>
      <w:r w:rsidRPr="004E6212">
        <w:rPr>
          <w:szCs w:val="24"/>
        </w:rPr>
        <w:t xml:space="preserve"> </w:t>
      </w:r>
      <w:proofErr w:type="spellStart"/>
      <w:r w:rsidRPr="004E6212">
        <w:rPr>
          <w:szCs w:val="24"/>
        </w:rPr>
        <w:t>autovehiculului</w:t>
      </w:r>
      <w:proofErr w:type="spellEnd"/>
      <w:r w:rsidRPr="004E6212">
        <w:rPr>
          <w:szCs w:val="24"/>
        </w:rPr>
        <w:t xml:space="preserve"> </w:t>
      </w:r>
      <w:proofErr w:type="spellStart"/>
      <w:r w:rsidRPr="004E6212">
        <w:rPr>
          <w:szCs w:val="24"/>
        </w:rPr>
        <w:t>în</w:t>
      </w:r>
      <w:proofErr w:type="spellEnd"/>
      <w:r w:rsidRPr="004E6212">
        <w:rPr>
          <w:szCs w:val="24"/>
        </w:rPr>
        <w:t xml:space="preserve"> </w:t>
      </w:r>
      <w:proofErr w:type="spellStart"/>
      <w:r w:rsidRPr="004E6212">
        <w:rPr>
          <w:szCs w:val="24"/>
        </w:rPr>
        <w:t>bună</w:t>
      </w:r>
      <w:proofErr w:type="spellEnd"/>
      <w:r w:rsidRPr="004E6212">
        <w:rPr>
          <w:szCs w:val="24"/>
        </w:rPr>
        <w:t xml:space="preserve"> stare de </w:t>
      </w:r>
      <w:proofErr w:type="spellStart"/>
      <w:r w:rsidRPr="004E6212">
        <w:rPr>
          <w:szCs w:val="24"/>
        </w:rPr>
        <w:t>functionare</w:t>
      </w:r>
      <w:proofErr w:type="spellEnd"/>
      <w:r w:rsidRPr="004E6212">
        <w:rPr>
          <w:szCs w:val="24"/>
        </w:rPr>
        <w:t>;</w:t>
      </w:r>
    </w:p>
    <w:p w:rsidR="002E1DB6" w:rsidRPr="004E6212" w:rsidRDefault="002E1DB6" w:rsidP="001464B8">
      <w:pPr>
        <w:tabs>
          <w:tab w:val="left" w:pos="-5103"/>
        </w:tabs>
        <w:ind w:right="112"/>
        <w:jc w:val="both"/>
        <w:rPr>
          <w:szCs w:val="24"/>
        </w:rPr>
      </w:pPr>
      <w:r>
        <w:rPr>
          <w:szCs w:val="24"/>
          <w:lang w:val="pt-BR"/>
        </w:rPr>
        <w:t xml:space="preserve">- </w:t>
      </w:r>
      <w:r w:rsidRPr="004E6212">
        <w:rPr>
          <w:szCs w:val="24"/>
          <w:lang w:val="pt-BR"/>
        </w:rPr>
        <w:t>Verifică</w:t>
      </w:r>
      <w:r w:rsidRPr="004E6212">
        <w:rPr>
          <w:szCs w:val="24"/>
        </w:rPr>
        <w:t xml:space="preserve"> </w:t>
      </w:r>
      <w:proofErr w:type="spellStart"/>
      <w:r w:rsidRPr="004E6212">
        <w:rPr>
          <w:szCs w:val="24"/>
        </w:rPr>
        <w:t>înainte</w:t>
      </w:r>
      <w:proofErr w:type="spellEnd"/>
      <w:r w:rsidRPr="004E6212">
        <w:rPr>
          <w:szCs w:val="24"/>
        </w:rPr>
        <w:t xml:space="preserve"> de </w:t>
      </w:r>
      <w:proofErr w:type="spellStart"/>
      <w:r w:rsidRPr="004E6212">
        <w:rPr>
          <w:szCs w:val="24"/>
        </w:rPr>
        <w:t>începerea</w:t>
      </w:r>
      <w:proofErr w:type="spellEnd"/>
      <w:r w:rsidRPr="004E6212">
        <w:rPr>
          <w:szCs w:val="24"/>
        </w:rPr>
        <w:t xml:space="preserve"> </w:t>
      </w:r>
      <w:proofErr w:type="spellStart"/>
      <w:r w:rsidRPr="004E6212">
        <w:rPr>
          <w:szCs w:val="24"/>
        </w:rPr>
        <w:t>programului</w:t>
      </w:r>
      <w:proofErr w:type="spellEnd"/>
      <w:r w:rsidRPr="004E6212">
        <w:rPr>
          <w:szCs w:val="24"/>
        </w:rPr>
        <w:t xml:space="preserve"> de </w:t>
      </w:r>
      <w:proofErr w:type="spellStart"/>
      <w:r w:rsidRPr="004E6212">
        <w:rPr>
          <w:szCs w:val="24"/>
        </w:rPr>
        <w:t>lucru</w:t>
      </w:r>
      <w:proofErr w:type="spellEnd"/>
      <w:r w:rsidRPr="004E6212">
        <w:rPr>
          <w:szCs w:val="24"/>
        </w:rPr>
        <w:t xml:space="preserve"> </w:t>
      </w:r>
      <w:proofErr w:type="spellStart"/>
      <w:r w:rsidRPr="004E6212">
        <w:rPr>
          <w:szCs w:val="24"/>
        </w:rPr>
        <w:t>st</w:t>
      </w:r>
      <w:r>
        <w:rPr>
          <w:szCs w:val="24"/>
        </w:rPr>
        <w:t>area</w:t>
      </w:r>
      <w:proofErr w:type="spellEnd"/>
      <w:r>
        <w:rPr>
          <w:szCs w:val="24"/>
        </w:rPr>
        <w:t xml:space="preserve"> </w:t>
      </w:r>
      <w:proofErr w:type="spellStart"/>
      <w:r>
        <w:rPr>
          <w:szCs w:val="24"/>
        </w:rPr>
        <w:t>tehnică</w:t>
      </w:r>
      <w:proofErr w:type="spellEnd"/>
      <w:r>
        <w:rPr>
          <w:szCs w:val="24"/>
        </w:rPr>
        <w:t xml:space="preserve"> a </w:t>
      </w:r>
      <w:proofErr w:type="spellStart"/>
      <w:r>
        <w:rPr>
          <w:szCs w:val="24"/>
        </w:rPr>
        <w:t>autovehiculului</w:t>
      </w:r>
      <w:proofErr w:type="spellEnd"/>
      <w:r>
        <w:rPr>
          <w:szCs w:val="24"/>
        </w:rPr>
        <w:t xml:space="preserve"> </w:t>
      </w:r>
      <w:proofErr w:type="spellStart"/>
      <w:r>
        <w:rPr>
          <w:szCs w:val="24"/>
        </w:rPr>
        <w:t>şi</w:t>
      </w:r>
      <w:proofErr w:type="spellEnd"/>
      <w:r>
        <w:rPr>
          <w:szCs w:val="24"/>
        </w:rPr>
        <w:t xml:space="preserve"> </w:t>
      </w:r>
      <w:proofErr w:type="spellStart"/>
      <w:r>
        <w:rPr>
          <w:szCs w:val="24"/>
        </w:rPr>
        <w:t>înştiinţează</w:t>
      </w:r>
      <w:proofErr w:type="spellEnd"/>
      <w:r>
        <w:rPr>
          <w:szCs w:val="24"/>
        </w:rPr>
        <w:t xml:space="preserve"> </w:t>
      </w:r>
      <w:proofErr w:type="spellStart"/>
      <w:r>
        <w:rPr>
          <w:szCs w:val="24"/>
        </w:rPr>
        <w:t>imediat</w:t>
      </w:r>
      <w:proofErr w:type="spellEnd"/>
      <w:r>
        <w:rPr>
          <w:szCs w:val="24"/>
        </w:rPr>
        <w:t xml:space="preserve"> </w:t>
      </w:r>
      <w:proofErr w:type="spellStart"/>
      <w:r>
        <w:rPr>
          <w:szCs w:val="24"/>
        </w:rPr>
        <w:t>administratorul</w:t>
      </w:r>
      <w:proofErr w:type="spellEnd"/>
      <w:r>
        <w:rPr>
          <w:szCs w:val="24"/>
        </w:rPr>
        <w:t>/</w:t>
      </w:r>
      <w:proofErr w:type="spellStart"/>
      <w:r>
        <w:rPr>
          <w:szCs w:val="24"/>
        </w:rPr>
        <w:t>şeful</w:t>
      </w:r>
      <w:proofErr w:type="spellEnd"/>
      <w:r>
        <w:rPr>
          <w:szCs w:val="24"/>
        </w:rPr>
        <w:t xml:space="preserve"> </w:t>
      </w:r>
      <w:proofErr w:type="spellStart"/>
      <w:r>
        <w:rPr>
          <w:szCs w:val="24"/>
        </w:rPr>
        <w:t>complexului</w:t>
      </w:r>
      <w:proofErr w:type="spellEnd"/>
      <w:r>
        <w:rPr>
          <w:szCs w:val="24"/>
        </w:rPr>
        <w:t xml:space="preserve"> de </w:t>
      </w:r>
      <w:proofErr w:type="spellStart"/>
      <w:r>
        <w:rPr>
          <w:szCs w:val="24"/>
        </w:rPr>
        <w:t>defecţ</w:t>
      </w:r>
      <w:r w:rsidRPr="004E6212">
        <w:rPr>
          <w:szCs w:val="24"/>
        </w:rPr>
        <w:t>iunile</w:t>
      </w:r>
      <w:proofErr w:type="spellEnd"/>
      <w:r w:rsidRPr="004E6212">
        <w:rPr>
          <w:szCs w:val="24"/>
        </w:rPr>
        <w:t xml:space="preserve"> </w:t>
      </w:r>
      <w:proofErr w:type="spellStart"/>
      <w:r w:rsidRPr="004E6212">
        <w:rPr>
          <w:szCs w:val="24"/>
        </w:rPr>
        <w:t>constatate</w:t>
      </w:r>
      <w:proofErr w:type="spellEnd"/>
      <w:r w:rsidRPr="004E6212">
        <w:rPr>
          <w:szCs w:val="24"/>
        </w:rPr>
        <w:t>;</w:t>
      </w:r>
    </w:p>
    <w:p w:rsidR="002E1DB6" w:rsidRPr="004E6212" w:rsidRDefault="002E1DB6" w:rsidP="001464B8">
      <w:pPr>
        <w:tabs>
          <w:tab w:val="left" w:pos="-2520"/>
        </w:tabs>
        <w:ind w:right="112"/>
        <w:jc w:val="both"/>
        <w:rPr>
          <w:szCs w:val="24"/>
        </w:rPr>
      </w:pPr>
      <w:r>
        <w:rPr>
          <w:szCs w:val="24"/>
        </w:rPr>
        <w:t xml:space="preserve">-  </w:t>
      </w:r>
      <w:proofErr w:type="spellStart"/>
      <w:r>
        <w:rPr>
          <w:szCs w:val="24"/>
        </w:rPr>
        <w:t>Cunoaşte</w:t>
      </w:r>
      <w:proofErr w:type="spellEnd"/>
      <w:r>
        <w:rPr>
          <w:szCs w:val="24"/>
        </w:rPr>
        <w:t xml:space="preserve"> </w:t>
      </w:r>
      <w:proofErr w:type="spellStart"/>
      <w:r>
        <w:rPr>
          <w:szCs w:val="24"/>
        </w:rPr>
        <w:t>şi</w:t>
      </w:r>
      <w:proofErr w:type="spellEnd"/>
      <w:r>
        <w:rPr>
          <w:szCs w:val="24"/>
        </w:rPr>
        <w:t xml:space="preserve"> </w:t>
      </w:r>
      <w:proofErr w:type="spellStart"/>
      <w:r>
        <w:rPr>
          <w:szCs w:val="24"/>
        </w:rPr>
        <w:t>respectă</w:t>
      </w:r>
      <w:proofErr w:type="spellEnd"/>
      <w:r>
        <w:rPr>
          <w:szCs w:val="24"/>
        </w:rPr>
        <w:t xml:space="preserve"> </w:t>
      </w:r>
      <w:proofErr w:type="spellStart"/>
      <w:r>
        <w:rPr>
          <w:szCs w:val="24"/>
        </w:rPr>
        <w:t>regulile</w:t>
      </w:r>
      <w:proofErr w:type="spellEnd"/>
      <w:r>
        <w:rPr>
          <w:szCs w:val="24"/>
        </w:rPr>
        <w:t xml:space="preserve"> de </w:t>
      </w:r>
      <w:proofErr w:type="spellStart"/>
      <w:r>
        <w:rPr>
          <w:szCs w:val="24"/>
        </w:rPr>
        <w:t>circulaţie</w:t>
      </w:r>
      <w:proofErr w:type="spellEnd"/>
      <w:r>
        <w:rPr>
          <w:szCs w:val="24"/>
        </w:rPr>
        <w:t xml:space="preserve">, precum </w:t>
      </w:r>
      <w:proofErr w:type="spellStart"/>
      <w:r>
        <w:rPr>
          <w:szCs w:val="24"/>
        </w:rPr>
        <w:t>şi</w:t>
      </w:r>
      <w:proofErr w:type="spellEnd"/>
      <w:r>
        <w:rPr>
          <w:szCs w:val="24"/>
        </w:rPr>
        <w:t xml:space="preserve"> </w:t>
      </w:r>
      <w:proofErr w:type="spellStart"/>
      <w:r>
        <w:rPr>
          <w:szCs w:val="24"/>
        </w:rPr>
        <w:t>legislaţ</w:t>
      </w:r>
      <w:r w:rsidRPr="004E6212">
        <w:rPr>
          <w:szCs w:val="24"/>
        </w:rPr>
        <w:t>ia</w:t>
      </w:r>
      <w:proofErr w:type="spellEnd"/>
      <w:r w:rsidRPr="004E6212">
        <w:rPr>
          <w:szCs w:val="24"/>
        </w:rPr>
        <w:t xml:space="preserve"> </w:t>
      </w:r>
      <w:proofErr w:type="spellStart"/>
      <w:r w:rsidRPr="004E6212">
        <w:rPr>
          <w:szCs w:val="24"/>
        </w:rPr>
        <w:t>î</w:t>
      </w:r>
      <w:r>
        <w:rPr>
          <w:szCs w:val="24"/>
        </w:rPr>
        <w:t>n</w:t>
      </w:r>
      <w:proofErr w:type="spellEnd"/>
      <w:r>
        <w:rPr>
          <w:szCs w:val="24"/>
        </w:rPr>
        <w:t xml:space="preserve"> </w:t>
      </w:r>
      <w:proofErr w:type="spellStart"/>
      <w:r>
        <w:rPr>
          <w:szCs w:val="24"/>
        </w:rPr>
        <w:t>vigoare</w:t>
      </w:r>
      <w:proofErr w:type="spellEnd"/>
      <w:r>
        <w:rPr>
          <w:szCs w:val="24"/>
        </w:rPr>
        <w:t xml:space="preserve"> cu </w:t>
      </w:r>
      <w:proofErr w:type="spellStart"/>
      <w:r>
        <w:rPr>
          <w:szCs w:val="24"/>
        </w:rPr>
        <w:t>privire</w:t>
      </w:r>
      <w:proofErr w:type="spellEnd"/>
      <w:r>
        <w:rPr>
          <w:szCs w:val="24"/>
        </w:rPr>
        <w:t xml:space="preserve"> la </w:t>
      </w:r>
      <w:proofErr w:type="spellStart"/>
      <w:r>
        <w:rPr>
          <w:szCs w:val="24"/>
        </w:rPr>
        <w:t>circulaţ</w:t>
      </w:r>
      <w:r w:rsidRPr="004E6212">
        <w:rPr>
          <w:szCs w:val="24"/>
        </w:rPr>
        <w:t>ia</w:t>
      </w:r>
      <w:proofErr w:type="spellEnd"/>
      <w:r w:rsidRPr="004E6212">
        <w:rPr>
          <w:szCs w:val="24"/>
        </w:rPr>
        <w:t xml:space="preserve"> pe </w:t>
      </w:r>
      <w:proofErr w:type="spellStart"/>
      <w:r w:rsidRPr="004E6212">
        <w:rPr>
          <w:szCs w:val="24"/>
        </w:rPr>
        <w:t>drumurile</w:t>
      </w:r>
      <w:proofErr w:type="spellEnd"/>
      <w:r w:rsidRPr="004E6212">
        <w:rPr>
          <w:szCs w:val="24"/>
        </w:rPr>
        <w:t xml:space="preserve"> </w:t>
      </w:r>
      <w:proofErr w:type="spellStart"/>
      <w:r w:rsidRPr="004E6212">
        <w:rPr>
          <w:szCs w:val="24"/>
        </w:rPr>
        <w:t>publice</w:t>
      </w:r>
      <w:proofErr w:type="spellEnd"/>
      <w:r w:rsidRPr="004E6212">
        <w:rPr>
          <w:szCs w:val="24"/>
        </w:rPr>
        <w:t>;</w:t>
      </w:r>
    </w:p>
    <w:p w:rsidR="002E1DB6" w:rsidRPr="004E6212" w:rsidRDefault="002E1DB6" w:rsidP="001464B8">
      <w:pPr>
        <w:tabs>
          <w:tab w:val="left" w:pos="993"/>
        </w:tabs>
        <w:ind w:right="112"/>
        <w:jc w:val="both"/>
        <w:rPr>
          <w:szCs w:val="24"/>
          <w:lang w:val="pt-BR"/>
        </w:rPr>
      </w:pPr>
      <w:r>
        <w:rPr>
          <w:szCs w:val="24"/>
        </w:rPr>
        <w:t xml:space="preserve">-  </w:t>
      </w:r>
      <w:proofErr w:type="spellStart"/>
      <w:r w:rsidRPr="004E6212">
        <w:rPr>
          <w:szCs w:val="24"/>
        </w:rPr>
        <w:t>Remediază</w:t>
      </w:r>
      <w:proofErr w:type="spellEnd"/>
      <w:r w:rsidRPr="004E6212">
        <w:rPr>
          <w:szCs w:val="24"/>
        </w:rPr>
        <w:t xml:space="preserve"> </w:t>
      </w:r>
      <w:proofErr w:type="spellStart"/>
      <w:r w:rsidRPr="004E6212">
        <w:rPr>
          <w:szCs w:val="24"/>
        </w:rPr>
        <w:t>defec</w:t>
      </w:r>
      <w:r w:rsidR="007148A8">
        <w:rPr>
          <w:szCs w:val="24"/>
        </w:rPr>
        <w:t>ț</w:t>
      </w:r>
      <w:r w:rsidRPr="004E6212">
        <w:rPr>
          <w:szCs w:val="24"/>
        </w:rPr>
        <w:t>iunile</w:t>
      </w:r>
      <w:proofErr w:type="spellEnd"/>
      <w:r w:rsidRPr="004E6212">
        <w:rPr>
          <w:szCs w:val="24"/>
        </w:rPr>
        <w:t xml:space="preserve"> </w:t>
      </w:r>
      <w:proofErr w:type="spellStart"/>
      <w:r w:rsidRPr="004E6212">
        <w:rPr>
          <w:szCs w:val="24"/>
        </w:rPr>
        <w:t>apărute</w:t>
      </w:r>
      <w:proofErr w:type="spellEnd"/>
      <w:r w:rsidRPr="004E6212">
        <w:rPr>
          <w:szCs w:val="24"/>
        </w:rPr>
        <w:t xml:space="preserve"> la </w:t>
      </w:r>
      <w:proofErr w:type="spellStart"/>
      <w:r w:rsidRPr="004E6212">
        <w:rPr>
          <w:szCs w:val="24"/>
        </w:rPr>
        <w:t>autovehiculului</w:t>
      </w:r>
      <w:proofErr w:type="spellEnd"/>
      <w:r w:rsidRPr="004E6212">
        <w:rPr>
          <w:szCs w:val="24"/>
        </w:rPr>
        <w:t xml:space="preserve"> din </w:t>
      </w:r>
      <w:proofErr w:type="spellStart"/>
      <w:r w:rsidRPr="004E6212">
        <w:rPr>
          <w:szCs w:val="24"/>
        </w:rPr>
        <w:t>dotare</w:t>
      </w:r>
      <w:proofErr w:type="spellEnd"/>
      <w:r w:rsidRPr="004E6212">
        <w:rPr>
          <w:szCs w:val="24"/>
        </w:rPr>
        <w:t xml:space="preserve"> (</w:t>
      </w:r>
      <w:proofErr w:type="spellStart"/>
      <w:r w:rsidRPr="004E6212">
        <w:rPr>
          <w:szCs w:val="24"/>
        </w:rPr>
        <w:t>în</w:t>
      </w:r>
      <w:proofErr w:type="spellEnd"/>
      <w:r w:rsidRPr="004E6212">
        <w:rPr>
          <w:szCs w:val="24"/>
        </w:rPr>
        <w:t xml:space="preserve"> </w:t>
      </w:r>
      <w:proofErr w:type="spellStart"/>
      <w:r w:rsidRPr="004E6212">
        <w:rPr>
          <w:szCs w:val="24"/>
        </w:rPr>
        <w:t>măsura</w:t>
      </w:r>
      <w:proofErr w:type="spellEnd"/>
      <w:r w:rsidRPr="004E6212">
        <w:rPr>
          <w:szCs w:val="24"/>
        </w:rPr>
        <w:t xml:space="preserve"> </w:t>
      </w:r>
      <w:proofErr w:type="spellStart"/>
      <w:r w:rsidRPr="004E6212">
        <w:rPr>
          <w:szCs w:val="24"/>
        </w:rPr>
        <w:t>în</w:t>
      </w:r>
      <w:proofErr w:type="spellEnd"/>
      <w:r w:rsidRPr="004E6212">
        <w:rPr>
          <w:szCs w:val="24"/>
        </w:rPr>
        <w:t xml:space="preserve"> care </w:t>
      </w:r>
      <w:proofErr w:type="spellStart"/>
      <w:r w:rsidRPr="004E6212">
        <w:rPr>
          <w:szCs w:val="24"/>
        </w:rPr>
        <w:t>acest</w:t>
      </w:r>
      <w:proofErr w:type="spellEnd"/>
      <w:r w:rsidRPr="004E6212">
        <w:rPr>
          <w:szCs w:val="24"/>
        </w:rPr>
        <w:t xml:space="preserve"> </w:t>
      </w:r>
      <w:proofErr w:type="spellStart"/>
      <w:r w:rsidRPr="004E6212">
        <w:rPr>
          <w:szCs w:val="24"/>
        </w:rPr>
        <w:t>lucru</w:t>
      </w:r>
      <w:proofErr w:type="spellEnd"/>
      <w:r w:rsidRPr="004E6212">
        <w:rPr>
          <w:szCs w:val="24"/>
        </w:rPr>
        <w:t xml:space="preserve"> </w:t>
      </w:r>
      <w:proofErr w:type="spellStart"/>
      <w:r w:rsidRPr="004E6212">
        <w:rPr>
          <w:szCs w:val="24"/>
        </w:rPr>
        <w:t>este</w:t>
      </w:r>
      <w:proofErr w:type="spellEnd"/>
      <w:r w:rsidRPr="004E6212">
        <w:rPr>
          <w:szCs w:val="24"/>
        </w:rPr>
        <w:t xml:space="preserve"> </w:t>
      </w:r>
      <w:proofErr w:type="spellStart"/>
      <w:r w:rsidRPr="004E6212">
        <w:rPr>
          <w:szCs w:val="24"/>
        </w:rPr>
        <w:t>posibil</w:t>
      </w:r>
      <w:proofErr w:type="spellEnd"/>
      <w:r w:rsidRPr="004E6212">
        <w:rPr>
          <w:szCs w:val="24"/>
        </w:rPr>
        <w:t xml:space="preserve">) </w:t>
      </w:r>
      <w:proofErr w:type="spellStart"/>
      <w:r w:rsidR="007148A8">
        <w:rPr>
          <w:szCs w:val="24"/>
        </w:rPr>
        <w:t>ș</w:t>
      </w:r>
      <w:r w:rsidRPr="004E6212">
        <w:rPr>
          <w:szCs w:val="24"/>
        </w:rPr>
        <w:t>i</w:t>
      </w:r>
      <w:proofErr w:type="spellEnd"/>
      <w:r w:rsidRPr="004E6212">
        <w:rPr>
          <w:szCs w:val="24"/>
        </w:rPr>
        <w:t xml:space="preserve"> </w:t>
      </w:r>
      <w:proofErr w:type="spellStart"/>
      <w:r w:rsidRPr="004E6212">
        <w:rPr>
          <w:szCs w:val="24"/>
        </w:rPr>
        <w:t>men</w:t>
      </w:r>
      <w:r w:rsidR="007148A8">
        <w:rPr>
          <w:szCs w:val="24"/>
        </w:rPr>
        <w:t>ț</w:t>
      </w:r>
      <w:r w:rsidRPr="004E6212">
        <w:rPr>
          <w:szCs w:val="24"/>
        </w:rPr>
        <w:t>ine</w:t>
      </w:r>
      <w:proofErr w:type="spellEnd"/>
      <w:r w:rsidRPr="004E6212">
        <w:rPr>
          <w:szCs w:val="24"/>
        </w:rPr>
        <w:t xml:space="preserve"> </w:t>
      </w:r>
      <w:proofErr w:type="spellStart"/>
      <w:r w:rsidRPr="004E6212">
        <w:rPr>
          <w:szCs w:val="24"/>
        </w:rPr>
        <w:t>cură</w:t>
      </w:r>
      <w:r w:rsidR="007148A8">
        <w:rPr>
          <w:szCs w:val="24"/>
        </w:rPr>
        <w:t>ț</w:t>
      </w:r>
      <w:r w:rsidRPr="004E6212">
        <w:rPr>
          <w:szCs w:val="24"/>
        </w:rPr>
        <w:t>enia</w:t>
      </w:r>
      <w:proofErr w:type="spellEnd"/>
      <w:r w:rsidRPr="004E6212">
        <w:rPr>
          <w:szCs w:val="24"/>
        </w:rPr>
        <w:t xml:space="preserve"> </w:t>
      </w:r>
      <w:proofErr w:type="spellStart"/>
      <w:r w:rsidRPr="004E6212">
        <w:rPr>
          <w:szCs w:val="24"/>
        </w:rPr>
        <w:t>în</w:t>
      </w:r>
      <w:proofErr w:type="spellEnd"/>
      <w:r w:rsidRPr="004E6212">
        <w:rPr>
          <w:szCs w:val="24"/>
        </w:rPr>
        <w:t xml:space="preserve"> </w:t>
      </w:r>
      <w:proofErr w:type="spellStart"/>
      <w:r w:rsidRPr="004E6212">
        <w:rPr>
          <w:szCs w:val="24"/>
        </w:rPr>
        <w:t>interorul</w:t>
      </w:r>
      <w:proofErr w:type="spellEnd"/>
      <w:r w:rsidRPr="004E6212">
        <w:rPr>
          <w:szCs w:val="24"/>
        </w:rPr>
        <w:t xml:space="preserve"> </w:t>
      </w:r>
      <w:proofErr w:type="spellStart"/>
      <w:r w:rsidRPr="004E6212">
        <w:rPr>
          <w:szCs w:val="24"/>
        </w:rPr>
        <w:t>acestuia</w:t>
      </w:r>
      <w:proofErr w:type="spellEnd"/>
      <w:r w:rsidRPr="004E6212">
        <w:rPr>
          <w:szCs w:val="24"/>
        </w:rPr>
        <w:t>;</w:t>
      </w:r>
    </w:p>
    <w:p w:rsidR="002E1DB6" w:rsidRPr="004E6212" w:rsidRDefault="002E1DB6" w:rsidP="001464B8">
      <w:pPr>
        <w:tabs>
          <w:tab w:val="left" w:pos="-2520"/>
        </w:tabs>
        <w:ind w:right="112"/>
        <w:jc w:val="both"/>
        <w:rPr>
          <w:szCs w:val="24"/>
        </w:rPr>
      </w:pPr>
      <w:r>
        <w:rPr>
          <w:szCs w:val="24"/>
          <w:lang w:val="pt-BR"/>
        </w:rPr>
        <w:t>- Întocmeş</w:t>
      </w:r>
      <w:r w:rsidRPr="004E6212">
        <w:rPr>
          <w:szCs w:val="24"/>
          <w:lang w:val="pt-BR"/>
        </w:rPr>
        <w:t>te referate de nece</w:t>
      </w:r>
      <w:r>
        <w:rPr>
          <w:szCs w:val="24"/>
          <w:lang w:val="pt-BR"/>
        </w:rPr>
        <w:t>sitate pentru efectuarea Inspecţ</w:t>
      </w:r>
      <w:r w:rsidRPr="004E6212">
        <w:rPr>
          <w:szCs w:val="24"/>
          <w:lang w:val="pt-BR"/>
        </w:rPr>
        <w:t>iei Tehnice Period</w:t>
      </w:r>
      <w:r>
        <w:rPr>
          <w:szCs w:val="24"/>
          <w:lang w:val="pt-BR"/>
        </w:rPr>
        <w:t>ice ş</w:t>
      </w:r>
      <w:r w:rsidRPr="004E6212">
        <w:rPr>
          <w:szCs w:val="24"/>
          <w:lang w:val="pt-BR"/>
        </w:rPr>
        <w:t>i pentru ac</w:t>
      </w:r>
      <w:r>
        <w:rPr>
          <w:szCs w:val="24"/>
          <w:lang w:val="pt-BR"/>
        </w:rPr>
        <w:t>hitarea asigurării obligatorii şi asigurării CASCO ş</w:t>
      </w:r>
      <w:r w:rsidRPr="004E6212">
        <w:rPr>
          <w:szCs w:val="24"/>
          <w:lang w:val="pt-BR"/>
        </w:rPr>
        <w:t>i a taxei de drum (rovignetă) înainte de expirarea termenelor de valabilitate;</w:t>
      </w:r>
    </w:p>
    <w:p w:rsidR="002E1DB6" w:rsidRPr="004E6212" w:rsidRDefault="002E1DB6" w:rsidP="001464B8">
      <w:pPr>
        <w:tabs>
          <w:tab w:val="left" w:pos="993"/>
        </w:tabs>
        <w:ind w:right="112"/>
        <w:jc w:val="both"/>
        <w:rPr>
          <w:szCs w:val="24"/>
        </w:rPr>
      </w:pPr>
      <w:r>
        <w:rPr>
          <w:szCs w:val="24"/>
        </w:rPr>
        <w:lastRenderedPageBreak/>
        <w:t xml:space="preserve">-  </w:t>
      </w:r>
      <w:proofErr w:type="spellStart"/>
      <w:r w:rsidRPr="004E6212">
        <w:rPr>
          <w:szCs w:val="24"/>
        </w:rPr>
        <w:t>Întocme</w:t>
      </w:r>
      <w:r w:rsidR="00D47212">
        <w:rPr>
          <w:szCs w:val="24"/>
        </w:rPr>
        <w:t>ș</w:t>
      </w:r>
      <w:r w:rsidRPr="004E6212">
        <w:rPr>
          <w:szCs w:val="24"/>
        </w:rPr>
        <w:t>te</w:t>
      </w:r>
      <w:proofErr w:type="spellEnd"/>
      <w:r w:rsidRPr="004E6212">
        <w:rPr>
          <w:szCs w:val="24"/>
        </w:rPr>
        <w:t xml:space="preserve"> </w:t>
      </w:r>
      <w:proofErr w:type="spellStart"/>
      <w:r w:rsidRPr="004E6212">
        <w:rPr>
          <w:szCs w:val="24"/>
        </w:rPr>
        <w:t>referate</w:t>
      </w:r>
      <w:proofErr w:type="spellEnd"/>
      <w:r w:rsidRPr="004E6212">
        <w:rPr>
          <w:szCs w:val="24"/>
        </w:rPr>
        <w:t xml:space="preserve"> de </w:t>
      </w:r>
      <w:proofErr w:type="spellStart"/>
      <w:r w:rsidRPr="004E6212">
        <w:rPr>
          <w:szCs w:val="24"/>
        </w:rPr>
        <w:t>necesitate</w:t>
      </w:r>
      <w:proofErr w:type="spellEnd"/>
      <w:r w:rsidRPr="004E6212">
        <w:rPr>
          <w:szCs w:val="24"/>
        </w:rPr>
        <w:t xml:space="preserve"> </w:t>
      </w:r>
      <w:proofErr w:type="spellStart"/>
      <w:r w:rsidRPr="004E6212">
        <w:rPr>
          <w:szCs w:val="24"/>
        </w:rPr>
        <w:t>pentru</w:t>
      </w:r>
      <w:proofErr w:type="spellEnd"/>
      <w:r w:rsidRPr="004E6212">
        <w:rPr>
          <w:szCs w:val="24"/>
        </w:rPr>
        <w:t xml:space="preserve"> </w:t>
      </w:r>
      <w:proofErr w:type="spellStart"/>
      <w:r w:rsidRPr="004E6212">
        <w:rPr>
          <w:szCs w:val="24"/>
        </w:rPr>
        <w:t>achizitionarea</w:t>
      </w:r>
      <w:proofErr w:type="spellEnd"/>
      <w:r w:rsidRPr="004E6212">
        <w:rPr>
          <w:szCs w:val="24"/>
        </w:rPr>
        <w:t xml:space="preserve"> de </w:t>
      </w:r>
      <w:proofErr w:type="spellStart"/>
      <w:r w:rsidRPr="004E6212">
        <w:rPr>
          <w:szCs w:val="24"/>
        </w:rPr>
        <w:t>piese</w:t>
      </w:r>
      <w:proofErr w:type="spellEnd"/>
      <w:r w:rsidRPr="004E6212">
        <w:rPr>
          <w:szCs w:val="24"/>
        </w:rPr>
        <w:t xml:space="preserve"> de </w:t>
      </w:r>
      <w:proofErr w:type="spellStart"/>
      <w:r w:rsidRPr="004E6212">
        <w:rPr>
          <w:szCs w:val="24"/>
        </w:rPr>
        <w:t>schimb</w:t>
      </w:r>
      <w:proofErr w:type="spellEnd"/>
      <w:r w:rsidRPr="004E6212">
        <w:rPr>
          <w:szCs w:val="24"/>
        </w:rPr>
        <w:t xml:space="preserve">, </w:t>
      </w:r>
      <w:proofErr w:type="spellStart"/>
      <w:r w:rsidRPr="004E6212">
        <w:rPr>
          <w:szCs w:val="24"/>
        </w:rPr>
        <w:t>înlocuire</w:t>
      </w:r>
      <w:proofErr w:type="spellEnd"/>
      <w:r w:rsidRPr="004E6212">
        <w:rPr>
          <w:szCs w:val="24"/>
        </w:rPr>
        <w:t xml:space="preserve"> </w:t>
      </w:r>
      <w:proofErr w:type="spellStart"/>
      <w:r w:rsidRPr="004E6212">
        <w:rPr>
          <w:szCs w:val="24"/>
        </w:rPr>
        <w:t>si</w:t>
      </w:r>
      <w:proofErr w:type="spellEnd"/>
      <w:r w:rsidRPr="004E6212">
        <w:rPr>
          <w:szCs w:val="24"/>
        </w:rPr>
        <w:t xml:space="preserve"> </w:t>
      </w:r>
      <w:proofErr w:type="spellStart"/>
      <w:r w:rsidRPr="004E6212">
        <w:rPr>
          <w:szCs w:val="24"/>
        </w:rPr>
        <w:t>reparatii</w:t>
      </w:r>
      <w:proofErr w:type="spellEnd"/>
      <w:r w:rsidRPr="004E6212">
        <w:rPr>
          <w:szCs w:val="24"/>
        </w:rPr>
        <w:t xml:space="preserve"> </w:t>
      </w:r>
      <w:proofErr w:type="spellStart"/>
      <w:proofErr w:type="gramStart"/>
      <w:r w:rsidRPr="004E6212">
        <w:rPr>
          <w:szCs w:val="24"/>
        </w:rPr>
        <w:t>pentru</w:t>
      </w:r>
      <w:proofErr w:type="spellEnd"/>
      <w:r w:rsidRPr="004E6212">
        <w:rPr>
          <w:szCs w:val="24"/>
        </w:rPr>
        <w:t xml:space="preserve">  </w:t>
      </w:r>
      <w:proofErr w:type="spellStart"/>
      <w:r w:rsidRPr="004E6212">
        <w:rPr>
          <w:szCs w:val="24"/>
        </w:rPr>
        <w:t>microbuz</w:t>
      </w:r>
      <w:proofErr w:type="spellEnd"/>
      <w:proofErr w:type="gramEnd"/>
      <w:r w:rsidRPr="004E6212">
        <w:rPr>
          <w:szCs w:val="24"/>
        </w:rPr>
        <w:t xml:space="preserve"> </w:t>
      </w:r>
      <w:proofErr w:type="spellStart"/>
      <w:r w:rsidR="00D47212">
        <w:rPr>
          <w:szCs w:val="24"/>
        </w:rPr>
        <w:t>ș</w:t>
      </w:r>
      <w:r w:rsidRPr="004E6212">
        <w:rPr>
          <w:szCs w:val="24"/>
        </w:rPr>
        <w:t>i</w:t>
      </w:r>
      <w:proofErr w:type="spellEnd"/>
      <w:r w:rsidRPr="004E6212">
        <w:rPr>
          <w:szCs w:val="24"/>
        </w:rPr>
        <w:t xml:space="preserve"> </w:t>
      </w:r>
      <w:proofErr w:type="spellStart"/>
      <w:r w:rsidRPr="004E6212">
        <w:rPr>
          <w:szCs w:val="24"/>
        </w:rPr>
        <w:t>îl</w:t>
      </w:r>
      <w:proofErr w:type="spellEnd"/>
      <w:r w:rsidRPr="004E6212">
        <w:rPr>
          <w:szCs w:val="24"/>
        </w:rPr>
        <w:t xml:space="preserve"> </w:t>
      </w:r>
      <w:proofErr w:type="spellStart"/>
      <w:r w:rsidRPr="004E6212">
        <w:rPr>
          <w:szCs w:val="24"/>
        </w:rPr>
        <w:t>înaintează</w:t>
      </w:r>
      <w:proofErr w:type="spellEnd"/>
      <w:r w:rsidRPr="004E6212">
        <w:rPr>
          <w:szCs w:val="24"/>
        </w:rPr>
        <w:t xml:space="preserve"> </w:t>
      </w:r>
      <w:proofErr w:type="spellStart"/>
      <w:r w:rsidR="00D47212">
        <w:rPr>
          <w:szCs w:val="24"/>
        </w:rPr>
        <w:t>ș</w:t>
      </w:r>
      <w:r w:rsidRPr="004E6212">
        <w:rPr>
          <w:szCs w:val="24"/>
        </w:rPr>
        <w:t>efului</w:t>
      </w:r>
      <w:proofErr w:type="spellEnd"/>
      <w:r w:rsidRPr="004E6212">
        <w:rPr>
          <w:szCs w:val="24"/>
        </w:rPr>
        <w:t xml:space="preserve"> de complex </w:t>
      </w:r>
      <w:proofErr w:type="spellStart"/>
      <w:r w:rsidRPr="004E6212">
        <w:rPr>
          <w:szCs w:val="24"/>
        </w:rPr>
        <w:t>spre</w:t>
      </w:r>
      <w:proofErr w:type="spellEnd"/>
      <w:r w:rsidRPr="004E6212">
        <w:rPr>
          <w:szCs w:val="24"/>
        </w:rPr>
        <w:t xml:space="preserve"> </w:t>
      </w:r>
      <w:proofErr w:type="spellStart"/>
      <w:r w:rsidRPr="004E6212">
        <w:rPr>
          <w:szCs w:val="24"/>
        </w:rPr>
        <w:t>avizare</w:t>
      </w:r>
      <w:proofErr w:type="spellEnd"/>
      <w:r w:rsidRPr="004E6212">
        <w:rPr>
          <w:szCs w:val="24"/>
        </w:rPr>
        <w:t>;</w:t>
      </w:r>
    </w:p>
    <w:p w:rsidR="002E1DB6" w:rsidRPr="004E6212" w:rsidRDefault="002E1DB6" w:rsidP="001464B8">
      <w:pPr>
        <w:tabs>
          <w:tab w:val="left" w:pos="993"/>
        </w:tabs>
        <w:ind w:right="112"/>
        <w:jc w:val="both"/>
        <w:rPr>
          <w:szCs w:val="24"/>
          <w:lang w:val="es-ES"/>
        </w:rPr>
      </w:pPr>
      <w:r>
        <w:rPr>
          <w:szCs w:val="24"/>
        </w:rPr>
        <w:t xml:space="preserve">-  </w:t>
      </w:r>
      <w:proofErr w:type="spellStart"/>
      <w:r w:rsidRPr="004E6212">
        <w:rPr>
          <w:szCs w:val="24"/>
        </w:rPr>
        <w:t>Întocm</w:t>
      </w:r>
      <w:r w:rsidR="00D47212">
        <w:rPr>
          <w:szCs w:val="24"/>
        </w:rPr>
        <w:t>eș</w:t>
      </w:r>
      <w:r w:rsidRPr="004E6212">
        <w:rPr>
          <w:szCs w:val="24"/>
        </w:rPr>
        <w:t>te</w:t>
      </w:r>
      <w:proofErr w:type="spellEnd"/>
      <w:r w:rsidRPr="004E6212">
        <w:rPr>
          <w:szCs w:val="24"/>
        </w:rPr>
        <w:t xml:space="preserve"> </w:t>
      </w:r>
      <w:proofErr w:type="spellStart"/>
      <w:r w:rsidRPr="004E6212">
        <w:rPr>
          <w:szCs w:val="24"/>
        </w:rPr>
        <w:t>referat</w:t>
      </w:r>
      <w:proofErr w:type="spellEnd"/>
      <w:r w:rsidRPr="004E6212">
        <w:rPr>
          <w:szCs w:val="24"/>
        </w:rPr>
        <w:t xml:space="preserve"> de </w:t>
      </w:r>
      <w:proofErr w:type="spellStart"/>
      <w:r w:rsidRPr="004E6212">
        <w:rPr>
          <w:szCs w:val="24"/>
        </w:rPr>
        <w:t>scoatere</w:t>
      </w:r>
      <w:proofErr w:type="spellEnd"/>
      <w:r w:rsidRPr="004E6212">
        <w:rPr>
          <w:szCs w:val="24"/>
        </w:rPr>
        <w:t xml:space="preserve"> din </w:t>
      </w:r>
      <w:proofErr w:type="spellStart"/>
      <w:r w:rsidRPr="004E6212">
        <w:rPr>
          <w:szCs w:val="24"/>
        </w:rPr>
        <w:t>magazie</w:t>
      </w:r>
      <w:proofErr w:type="spellEnd"/>
      <w:r w:rsidRPr="004E6212">
        <w:rPr>
          <w:szCs w:val="24"/>
        </w:rPr>
        <w:t xml:space="preserve"> a </w:t>
      </w:r>
      <w:proofErr w:type="spellStart"/>
      <w:r w:rsidRPr="004E6212">
        <w:rPr>
          <w:szCs w:val="24"/>
        </w:rPr>
        <w:t>materialelor</w:t>
      </w:r>
      <w:proofErr w:type="spellEnd"/>
      <w:r w:rsidRPr="004E6212">
        <w:rPr>
          <w:szCs w:val="24"/>
        </w:rPr>
        <w:t xml:space="preserve"> </w:t>
      </w:r>
      <w:proofErr w:type="spellStart"/>
      <w:r w:rsidRPr="004E6212">
        <w:rPr>
          <w:szCs w:val="24"/>
        </w:rPr>
        <w:t>pentru</w:t>
      </w:r>
      <w:proofErr w:type="spellEnd"/>
      <w:r w:rsidRPr="004E6212">
        <w:rPr>
          <w:szCs w:val="24"/>
        </w:rPr>
        <w:t xml:space="preserve"> </w:t>
      </w:r>
      <w:proofErr w:type="spellStart"/>
      <w:r w:rsidRPr="004E6212">
        <w:rPr>
          <w:szCs w:val="24"/>
        </w:rPr>
        <w:t>repara</w:t>
      </w:r>
      <w:r w:rsidR="00D47212">
        <w:rPr>
          <w:szCs w:val="24"/>
        </w:rPr>
        <w:t>ț</w:t>
      </w:r>
      <w:r w:rsidRPr="004E6212">
        <w:rPr>
          <w:szCs w:val="24"/>
        </w:rPr>
        <w:t>ii</w:t>
      </w:r>
      <w:proofErr w:type="spellEnd"/>
      <w:r w:rsidRPr="004E6212">
        <w:rPr>
          <w:szCs w:val="24"/>
        </w:rPr>
        <w:t xml:space="preserve"> </w:t>
      </w:r>
      <w:proofErr w:type="spellStart"/>
      <w:r w:rsidRPr="004E6212">
        <w:rPr>
          <w:szCs w:val="24"/>
        </w:rPr>
        <w:t>curente</w:t>
      </w:r>
      <w:proofErr w:type="spellEnd"/>
      <w:r w:rsidRPr="004E6212">
        <w:rPr>
          <w:szCs w:val="24"/>
        </w:rPr>
        <w:t xml:space="preserve"> </w:t>
      </w:r>
      <w:proofErr w:type="spellStart"/>
      <w:r w:rsidR="00D47212">
        <w:rPr>
          <w:szCs w:val="24"/>
        </w:rPr>
        <w:t>ș</w:t>
      </w:r>
      <w:r w:rsidRPr="004E6212">
        <w:rPr>
          <w:szCs w:val="24"/>
        </w:rPr>
        <w:t>i</w:t>
      </w:r>
      <w:proofErr w:type="spellEnd"/>
      <w:r w:rsidRPr="004E6212">
        <w:rPr>
          <w:szCs w:val="24"/>
        </w:rPr>
        <w:t xml:space="preserve"> </w:t>
      </w:r>
      <w:proofErr w:type="spellStart"/>
      <w:r w:rsidRPr="004E6212">
        <w:rPr>
          <w:szCs w:val="24"/>
        </w:rPr>
        <w:t>îl</w:t>
      </w:r>
      <w:proofErr w:type="spellEnd"/>
      <w:r w:rsidRPr="004E6212">
        <w:rPr>
          <w:szCs w:val="24"/>
        </w:rPr>
        <w:t xml:space="preserve"> </w:t>
      </w:r>
      <w:proofErr w:type="spellStart"/>
      <w:r w:rsidRPr="004E6212">
        <w:rPr>
          <w:szCs w:val="24"/>
        </w:rPr>
        <w:t>înaintează</w:t>
      </w:r>
      <w:proofErr w:type="spellEnd"/>
      <w:r w:rsidRPr="004E6212">
        <w:rPr>
          <w:szCs w:val="24"/>
        </w:rPr>
        <w:t xml:space="preserve"> </w:t>
      </w:r>
      <w:proofErr w:type="spellStart"/>
      <w:r w:rsidR="00D47212">
        <w:rPr>
          <w:szCs w:val="24"/>
        </w:rPr>
        <w:t>ș</w:t>
      </w:r>
      <w:r w:rsidRPr="004E6212">
        <w:rPr>
          <w:szCs w:val="24"/>
        </w:rPr>
        <w:t>efului</w:t>
      </w:r>
      <w:proofErr w:type="spellEnd"/>
      <w:r w:rsidRPr="004E6212">
        <w:rPr>
          <w:szCs w:val="24"/>
        </w:rPr>
        <w:t xml:space="preserve"> de complex </w:t>
      </w:r>
      <w:proofErr w:type="spellStart"/>
      <w:r w:rsidRPr="004E6212">
        <w:rPr>
          <w:szCs w:val="24"/>
        </w:rPr>
        <w:t>spre</w:t>
      </w:r>
      <w:proofErr w:type="spellEnd"/>
      <w:r w:rsidRPr="004E6212">
        <w:rPr>
          <w:szCs w:val="24"/>
        </w:rPr>
        <w:t xml:space="preserve"> </w:t>
      </w:r>
      <w:proofErr w:type="spellStart"/>
      <w:r w:rsidRPr="004E6212">
        <w:rPr>
          <w:szCs w:val="24"/>
        </w:rPr>
        <w:t>avizare</w:t>
      </w:r>
      <w:proofErr w:type="spellEnd"/>
      <w:r w:rsidRPr="004E6212">
        <w:rPr>
          <w:szCs w:val="24"/>
        </w:rPr>
        <w:t>;</w:t>
      </w:r>
    </w:p>
    <w:p w:rsidR="002E1DB6" w:rsidRPr="004E6212" w:rsidRDefault="002E1DB6" w:rsidP="001464B8">
      <w:pPr>
        <w:tabs>
          <w:tab w:val="left" w:pos="993"/>
        </w:tabs>
        <w:ind w:right="112"/>
        <w:jc w:val="both"/>
        <w:rPr>
          <w:szCs w:val="24"/>
          <w:lang w:val="es-ES"/>
        </w:rPr>
      </w:pPr>
      <w:r>
        <w:rPr>
          <w:szCs w:val="24"/>
          <w:lang w:val="es-ES"/>
        </w:rPr>
        <w:t xml:space="preserve">- </w:t>
      </w:r>
      <w:r w:rsidRPr="004E6212">
        <w:rPr>
          <w:szCs w:val="24"/>
          <w:lang w:val="es-ES"/>
        </w:rPr>
        <w:t xml:space="preserve">Asigură transportul </w:t>
      </w:r>
      <w:r w:rsidR="00D47212">
        <w:rPr>
          <w:szCs w:val="24"/>
          <w:lang w:val="es-ES"/>
        </w:rPr>
        <w:t>ș</w:t>
      </w:r>
      <w:r w:rsidRPr="004E6212">
        <w:rPr>
          <w:szCs w:val="24"/>
          <w:lang w:val="es-ES"/>
        </w:rPr>
        <w:t>efului de complex, asistentior sociali, psihologului, asistentior medicali, educatorilor acolo unde este cazul (anchete sociale, la institutiile de învătământ, institutiile sanitare, D.G.A.S.P.C. Arges, etc.);</w:t>
      </w:r>
    </w:p>
    <w:p w:rsidR="002E1DB6" w:rsidRPr="004E6212" w:rsidRDefault="002E1DB6" w:rsidP="001464B8">
      <w:pPr>
        <w:tabs>
          <w:tab w:val="left" w:pos="993"/>
        </w:tabs>
        <w:ind w:right="112"/>
        <w:jc w:val="both"/>
        <w:rPr>
          <w:szCs w:val="24"/>
          <w:lang w:val="es-ES"/>
        </w:rPr>
      </w:pPr>
      <w:r>
        <w:rPr>
          <w:szCs w:val="24"/>
          <w:lang w:val="es-ES"/>
        </w:rPr>
        <w:t xml:space="preserve">-  </w:t>
      </w:r>
      <w:r w:rsidRPr="004E6212">
        <w:rPr>
          <w:szCs w:val="24"/>
          <w:lang w:val="es-ES"/>
        </w:rPr>
        <w:t>Răspunde de viata si integritatea copiilor  pe timpul transportului, respectând regulile de circul</w:t>
      </w:r>
      <w:r>
        <w:rPr>
          <w:szCs w:val="24"/>
          <w:lang w:val="es-ES"/>
        </w:rPr>
        <w:t>a</w:t>
      </w:r>
      <w:r>
        <w:rPr>
          <w:rFonts w:ascii="Tahoma" w:hAnsi="Tahoma" w:cs="Tahoma"/>
          <w:szCs w:val="24"/>
          <w:lang w:val="es-ES"/>
        </w:rPr>
        <w:t>ț</w:t>
      </w:r>
      <w:r>
        <w:rPr>
          <w:szCs w:val="24"/>
          <w:lang w:val="es-ES"/>
        </w:rPr>
        <w:t xml:space="preserve">ie </w:t>
      </w:r>
      <w:r>
        <w:rPr>
          <w:rFonts w:ascii="Tahoma" w:hAnsi="Tahoma" w:cs="Tahoma"/>
          <w:szCs w:val="24"/>
          <w:lang w:val="es-ES"/>
        </w:rPr>
        <w:t>ș</w:t>
      </w:r>
      <w:r>
        <w:rPr>
          <w:szCs w:val="24"/>
          <w:lang w:val="es-ES"/>
        </w:rPr>
        <w:t>i evitând viteza excesivă</w:t>
      </w:r>
      <w:r w:rsidRPr="004E6212">
        <w:rPr>
          <w:szCs w:val="24"/>
          <w:lang w:val="es-ES"/>
        </w:rPr>
        <w:t>;</w:t>
      </w:r>
    </w:p>
    <w:p w:rsidR="002E1DB6" w:rsidRPr="004E6212" w:rsidRDefault="002E1DB6" w:rsidP="001464B8">
      <w:pPr>
        <w:tabs>
          <w:tab w:val="left" w:pos="993"/>
        </w:tabs>
        <w:ind w:right="112"/>
        <w:jc w:val="both"/>
        <w:rPr>
          <w:szCs w:val="24"/>
          <w:lang w:val="es-ES"/>
        </w:rPr>
      </w:pPr>
      <w:r>
        <w:rPr>
          <w:szCs w:val="24"/>
          <w:lang w:val="es-ES"/>
        </w:rPr>
        <w:t>-  Cunoaş</w:t>
      </w:r>
      <w:r w:rsidRPr="004E6212">
        <w:rPr>
          <w:szCs w:val="24"/>
          <w:lang w:val="es-ES"/>
        </w:rPr>
        <w:t>te măsurile de prim ajutor în caz de accident;</w:t>
      </w:r>
    </w:p>
    <w:p w:rsidR="002E1DB6" w:rsidRPr="004E6212" w:rsidRDefault="002E1DB6" w:rsidP="001464B8">
      <w:pPr>
        <w:tabs>
          <w:tab w:val="left" w:pos="993"/>
        </w:tabs>
        <w:ind w:right="112"/>
        <w:jc w:val="both"/>
        <w:rPr>
          <w:szCs w:val="24"/>
          <w:lang w:val="es-ES"/>
        </w:rPr>
      </w:pPr>
      <w:r>
        <w:rPr>
          <w:szCs w:val="24"/>
          <w:lang w:val="es-ES"/>
        </w:rPr>
        <w:t xml:space="preserve">- </w:t>
      </w:r>
      <w:r w:rsidRPr="004E6212">
        <w:rPr>
          <w:szCs w:val="24"/>
          <w:lang w:val="es-ES"/>
        </w:rPr>
        <w:t>Are o comportare morală  ireproşabilă, respectă copiii şi personalul complexului cu care colaborează în toate activităţile gospodăreşti, pentru bunul mers al activităţii din complex;</w:t>
      </w:r>
    </w:p>
    <w:p w:rsidR="002E1DB6" w:rsidRPr="004E6212" w:rsidRDefault="002E1DB6" w:rsidP="001464B8">
      <w:pPr>
        <w:tabs>
          <w:tab w:val="left" w:pos="993"/>
        </w:tabs>
        <w:ind w:right="112"/>
        <w:jc w:val="both"/>
        <w:rPr>
          <w:szCs w:val="24"/>
          <w:lang w:val="pt-BR"/>
        </w:rPr>
      </w:pPr>
      <w:r>
        <w:rPr>
          <w:szCs w:val="24"/>
          <w:lang w:val="es-ES"/>
        </w:rPr>
        <w:t xml:space="preserve">-   </w:t>
      </w:r>
      <w:r w:rsidRPr="004E6212">
        <w:rPr>
          <w:szCs w:val="24"/>
          <w:lang w:val="es-ES"/>
        </w:rPr>
        <w:t>Este interzisă agresarea verbală sau fizică a copiilor, aceste fapte fiind pedepsite conform legii;</w:t>
      </w:r>
    </w:p>
    <w:p w:rsidR="002E1DB6" w:rsidRPr="004E6212" w:rsidRDefault="002E1DB6" w:rsidP="001464B8">
      <w:pPr>
        <w:ind w:right="112"/>
        <w:jc w:val="both"/>
        <w:rPr>
          <w:szCs w:val="24"/>
        </w:rPr>
      </w:pPr>
      <w:r>
        <w:rPr>
          <w:szCs w:val="24"/>
          <w:lang w:val="pt-BR"/>
        </w:rPr>
        <w:t xml:space="preserve">-   </w:t>
      </w:r>
      <w:r w:rsidRPr="004E6212">
        <w:rPr>
          <w:szCs w:val="24"/>
          <w:lang w:val="pt-BR"/>
        </w:rPr>
        <w:t>Î</w:t>
      </w:r>
      <w:proofErr w:type="spellStart"/>
      <w:r w:rsidRPr="004E6212">
        <w:rPr>
          <w:szCs w:val="24"/>
        </w:rPr>
        <w:t>ntocmeste</w:t>
      </w:r>
      <w:proofErr w:type="spellEnd"/>
      <w:r w:rsidRPr="004E6212">
        <w:rPr>
          <w:szCs w:val="24"/>
        </w:rPr>
        <w:t xml:space="preserve"> </w:t>
      </w:r>
      <w:proofErr w:type="spellStart"/>
      <w:r w:rsidRPr="004E6212">
        <w:rPr>
          <w:szCs w:val="24"/>
        </w:rPr>
        <w:t>referat</w:t>
      </w:r>
      <w:proofErr w:type="spellEnd"/>
      <w:r w:rsidRPr="004E6212">
        <w:rPr>
          <w:szCs w:val="24"/>
        </w:rPr>
        <w:t xml:space="preserve"> de </w:t>
      </w:r>
      <w:proofErr w:type="spellStart"/>
      <w:r w:rsidRPr="004E6212">
        <w:rPr>
          <w:szCs w:val="24"/>
        </w:rPr>
        <w:t>scoatere</w:t>
      </w:r>
      <w:proofErr w:type="spellEnd"/>
      <w:r w:rsidRPr="004E6212">
        <w:rPr>
          <w:szCs w:val="24"/>
        </w:rPr>
        <w:t xml:space="preserve"> din </w:t>
      </w:r>
      <w:proofErr w:type="spellStart"/>
      <w:r w:rsidRPr="004E6212">
        <w:rPr>
          <w:szCs w:val="24"/>
        </w:rPr>
        <w:t>magazia</w:t>
      </w:r>
      <w:proofErr w:type="spellEnd"/>
      <w:r w:rsidRPr="004E6212">
        <w:rPr>
          <w:szCs w:val="24"/>
        </w:rPr>
        <w:t xml:space="preserve"> </w:t>
      </w:r>
      <w:proofErr w:type="spellStart"/>
      <w:r w:rsidRPr="004E6212">
        <w:rPr>
          <w:szCs w:val="24"/>
        </w:rPr>
        <w:t>unitătii</w:t>
      </w:r>
      <w:proofErr w:type="spellEnd"/>
      <w:r w:rsidRPr="004E6212">
        <w:rPr>
          <w:szCs w:val="24"/>
        </w:rPr>
        <w:t xml:space="preserve"> a BCF- </w:t>
      </w:r>
      <w:proofErr w:type="spellStart"/>
      <w:r w:rsidRPr="004E6212">
        <w:rPr>
          <w:szCs w:val="24"/>
        </w:rPr>
        <w:t>urilor</w:t>
      </w:r>
      <w:proofErr w:type="spellEnd"/>
      <w:r w:rsidRPr="004E6212">
        <w:rPr>
          <w:szCs w:val="24"/>
        </w:rPr>
        <w:t xml:space="preserve">, in </w:t>
      </w:r>
      <w:proofErr w:type="spellStart"/>
      <w:r w:rsidRPr="004E6212">
        <w:rPr>
          <w:szCs w:val="24"/>
        </w:rPr>
        <w:t>baza</w:t>
      </w:r>
      <w:proofErr w:type="spellEnd"/>
      <w:r w:rsidRPr="004E6212">
        <w:rPr>
          <w:szCs w:val="24"/>
        </w:rPr>
        <w:t xml:space="preserve"> </w:t>
      </w:r>
      <w:proofErr w:type="spellStart"/>
      <w:r w:rsidRPr="004E6212">
        <w:rPr>
          <w:szCs w:val="24"/>
        </w:rPr>
        <w:t>foii</w:t>
      </w:r>
      <w:proofErr w:type="spellEnd"/>
      <w:r w:rsidRPr="004E6212">
        <w:rPr>
          <w:szCs w:val="24"/>
        </w:rPr>
        <w:t xml:space="preserve"> de </w:t>
      </w:r>
      <w:proofErr w:type="spellStart"/>
      <w:r w:rsidRPr="004E6212">
        <w:rPr>
          <w:szCs w:val="24"/>
        </w:rPr>
        <w:t>parcurs</w:t>
      </w:r>
      <w:proofErr w:type="spellEnd"/>
      <w:r w:rsidRPr="004E6212">
        <w:rPr>
          <w:szCs w:val="24"/>
        </w:rPr>
        <w:t>;</w:t>
      </w:r>
    </w:p>
    <w:p w:rsidR="002E1DB6" w:rsidRPr="004E6212" w:rsidRDefault="002E1DB6" w:rsidP="001464B8">
      <w:pPr>
        <w:tabs>
          <w:tab w:val="left" w:pos="993"/>
        </w:tabs>
        <w:ind w:right="112"/>
        <w:jc w:val="both"/>
        <w:rPr>
          <w:szCs w:val="24"/>
          <w:lang w:val="ro-RO"/>
        </w:rPr>
      </w:pPr>
      <w:r>
        <w:rPr>
          <w:szCs w:val="24"/>
        </w:rPr>
        <w:t xml:space="preserve">-   </w:t>
      </w:r>
      <w:proofErr w:type="spellStart"/>
      <w:r w:rsidRPr="004E6212">
        <w:rPr>
          <w:szCs w:val="24"/>
        </w:rPr>
        <w:t>Ple</w:t>
      </w:r>
      <w:r>
        <w:rPr>
          <w:szCs w:val="24"/>
        </w:rPr>
        <w:t>a</w:t>
      </w:r>
      <w:r w:rsidRPr="004E6212">
        <w:rPr>
          <w:szCs w:val="24"/>
        </w:rPr>
        <w:t>că</w:t>
      </w:r>
      <w:proofErr w:type="spellEnd"/>
      <w:r w:rsidRPr="004E6212">
        <w:rPr>
          <w:szCs w:val="24"/>
        </w:rPr>
        <w:t xml:space="preserve"> </w:t>
      </w:r>
      <w:proofErr w:type="spellStart"/>
      <w:r w:rsidRPr="004E6212">
        <w:rPr>
          <w:szCs w:val="24"/>
        </w:rPr>
        <w:t>în</w:t>
      </w:r>
      <w:proofErr w:type="spellEnd"/>
      <w:r w:rsidRPr="004E6212">
        <w:rPr>
          <w:szCs w:val="24"/>
        </w:rPr>
        <w:t xml:space="preserve"> </w:t>
      </w:r>
      <w:proofErr w:type="spellStart"/>
      <w:r w:rsidRPr="004E6212">
        <w:rPr>
          <w:szCs w:val="24"/>
        </w:rPr>
        <w:t>cursă</w:t>
      </w:r>
      <w:proofErr w:type="spellEnd"/>
      <w:r w:rsidRPr="004E6212">
        <w:rPr>
          <w:szCs w:val="24"/>
        </w:rPr>
        <w:t xml:space="preserve"> </w:t>
      </w:r>
      <w:proofErr w:type="spellStart"/>
      <w:r w:rsidRPr="004E6212">
        <w:rPr>
          <w:szCs w:val="24"/>
        </w:rPr>
        <w:t>numai</w:t>
      </w:r>
      <w:proofErr w:type="spellEnd"/>
      <w:r w:rsidRPr="004E6212">
        <w:rPr>
          <w:szCs w:val="24"/>
        </w:rPr>
        <w:t xml:space="preserve"> cu </w:t>
      </w:r>
      <w:proofErr w:type="spellStart"/>
      <w:r w:rsidRPr="004E6212">
        <w:rPr>
          <w:szCs w:val="24"/>
        </w:rPr>
        <w:t>foaie</w:t>
      </w:r>
      <w:proofErr w:type="spellEnd"/>
      <w:r w:rsidRPr="004E6212">
        <w:rPr>
          <w:szCs w:val="24"/>
        </w:rPr>
        <w:t xml:space="preserve"> de </w:t>
      </w:r>
      <w:proofErr w:type="spellStart"/>
      <w:r w:rsidRPr="004E6212">
        <w:rPr>
          <w:szCs w:val="24"/>
        </w:rPr>
        <w:t>parcurs</w:t>
      </w:r>
      <w:proofErr w:type="spellEnd"/>
      <w:r w:rsidRPr="004E6212">
        <w:rPr>
          <w:szCs w:val="24"/>
        </w:rPr>
        <w:t xml:space="preserve"> </w:t>
      </w:r>
      <w:proofErr w:type="spellStart"/>
      <w:r w:rsidRPr="004E6212">
        <w:rPr>
          <w:szCs w:val="24"/>
        </w:rPr>
        <w:t>completată</w:t>
      </w:r>
      <w:proofErr w:type="spellEnd"/>
      <w:r w:rsidRPr="004E6212">
        <w:rPr>
          <w:szCs w:val="24"/>
        </w:rPr>
        <w:t xml:space="preserve"> </w:t>
      </w:r>
      <w:proofErr w:type="spellStart"/>
      <w:r w:rsidRPr="004E6212">
        <w:rPr>
          <w:szCs w:val="24"/>
        </w:rPr>
        <w:t>si</w:t>
      </w:r>
      <w:proofErr w:type="spellEnd"/>
      <w:r w:rsidRPr="004E6212">
        <w:rPr>
          <w:szCs w:val="24"/>
        </w:rPr>
        <w:t xml:space="preserve"> </w:t>
      </w:r>
      <w:proofErr w:type="spellStart"/>
      <w:r w:rsidRPr="004E6212">
        <w:rPr>
          <w:szCs w:val="24"/>
        </w:rPr>
        <w:t>aprobată</w:t>
      </w:r>
      <w:proofErr w:type="spellEnd"/>
      <w:r w:rsidRPr="004E6212">
        <w:rPr>
          <w:szCs w:val="24"/>
        </w:rPr>
        <w:t xml:space="preserve"> de </w:t>
      </w:r>
      <w:proofErr w:type="spellStart"/>
      <w:r w:rsidRPr="004E6212">
        <w:rPr>
          <w:szCs w:val="24"/>
        </w:rPr>
        <w:t>seful</w:t>
      </w:r>
      <w:proofErr w:type="spellEnd"/>
      <w:r w:rsidRPr="004E6212">
        <w:rPr>
          <w:szCs w:val="24"/>
        </w:rPr>
        <w:t xml:space="preserve"> de complex;</w:t>
      </w:r>
    </w:p>
    <w:p w:rsidR="002E1DB6" w:rsidRPr="004E6212" w:rsidRDefault="002E1DB6" w:rsidP="001464B8">
      <w:pPr>
        <w:ind w:right="112"/>
        <w:jc w:val="both"/>
        <w:rPr>
          <w:szCs w:val="24"/>
          <w:lang w:val="ro-RO"/>
        </w:rPr>
      </w:pPr>
      <w:r>
        <w:rPr>
          <w:szCs w:val="24"/>
          <w:lang w:val="ro-RO"/>
        </w:rPr>
        <w:t>-  Î</w:t>
      </w:r>
      <w:r w:rsidRPr="004E6212">
        <w:rPr>
          <w:szCs w:val="24"/>
          <w:lang w:val="ro-RO"/>
        </w:rPr>
        <w:t xml:space="preserve">n timpul în care </w:t>
      </w:r>
      <w:proofErr w:type="spellStart"/>
      <w:r w:rsidRPr="004E6212">
        <w:rPr>
          <w:szCs w:val="24"/>
          <w:lang w:val="ro-RO"/>
        </w:rPr>
        <w:t>maşina</w:t>
      </w:r>
      <w:proofErr w:type="spellEnd"/>
      <w:r w:rsidRPr="004E6212">
        <w:rPr>
          <w:szCs w:val="24"/>
          <w:lang w:val="ro-RO"/>
        </w:rPr>
        <w:t xml:space="preserve"> </w:t>
      </w:r>
      <w:proofErr w:type="spellStart"/>
      <w:r w:rsidRPr="004E6212">
        <w:rPr>
          <w:szCs w:val="24"/>
          <w:lang w:val="ro-RO"/>
        </w:rPr>
        <w:t>staţionează</w:t>
      </w:r>
      <w:proofErr w:type="spellEnd"/>
      <w:r w:rsidRPr="004E6212">
        <w:rPr>
          <w:szCs w:val="24"/>
          <w:lang w:val="ro-RO"/>
        </w:rPr>
        <w:t xml:space="preserve"> va efectua </w:t>
      </w:r>
      <w:proofErr w:type="spellStart"/>
      <w:r w:rsidRPr="004E6212">
        <w:rPr>
          <w:szCs w:val="24"/>
          <w:lang w:val="ro-RO"/>
        </w:rPr>
        <w:t>şi</w:t>
      </w:r>
      <w:proofErr w:type="spellEnd"/>
      <w:r w:rsidRPr="004E6212">
        <w:rPr>
          <w:szCs w:val="24"/>
          <w:lang w:val="ro-RO"/>
        </w:rPr>
        <w:t xml:space="preserve"> alte munci </w:t>
      </w:r>
      <w:proofErr w:type="spellStart"/>
      <w:r w:rsidRPr="004E6212">
        <w:rPr>
          <w:szCs w:val="24"/>
          <w:lang w:val="ro-RO"/>
        </w:rPr>
        <w:t>gospodăreşti</w:t>
      </w:r>
      <w:proofErr w:type="spellEnd"/>
      <w:r w:rsidRPr="004E6212">
        <w:rPr>
          <w:szCs w:val="24"/>
          <w:lang w:val="ro-RO"/>
        </w:rPr>
        <w:t xml:space="preserve">, împreună cu muncitorul de </w:t>
      </w:r>
      <w:proofErr w:type="spellStart"/>
      <w:r w:rsidRPr="004E6212">
        <w:rPr>
          <w:szCs w:val="24"/>
          <w:lang w:val="ro-RO"/>
        </w:rPr>
        <w:t>întreţinere</w:t>
      </w:r>
      <w:proofErr w:type="spellEnd"/>
      <w:r w:rsidRPr="004E6212">
        <w:rPr>
          <w:szCs w:val="24"/>
          <w:lang w:val="ro-RO"/>
        </w:rPr>
        <w:t xml:space="preserve">, trasate de </w:t>
      </w:r>
      <w:proofErr w:type="spellStart"/>
      <w:r w:rsidRPr="004E6212">
        <w:rPr>
          <w:szCs w:val="24"/>
          <w:lang w:val="ro-RO"/>
        </w:rPr>
        <w:t>şeful</w:t>
      </w:r>
      <w:proofErr w:type="spellEnd"/>
      <w:r w:rsidRPr="004E6212">
        <w:rPr>
          <w:szCs w:val="24"/>
          <w:lang w:val="ro-RO"/>
        </w:rPr>
        <w:t xml:space="preserve"> ierarhic;</w:t>
      </w:r>
    </w:p>
    <w:p w:rsidR="002E1DB6" w:rsidRPr="004E6212" w:rsidRDefault="002E1DB6" w:rsidP="001464B8">
      <w:pPr>
        <w:ind w:right="112"/>
        <w:jc w:val="both"/>
        <w:rPr>
          <w:szCs w:val="24"/>
          <w:lang w:val="ro-RO"/>
        </w:rPr>
      </w:pPr>
      <w:r>
        <w:rPr>
          <w:szCs w:val="24"/>
          <w:lang w:val="ro-RO"/>
        </w:rPr>
        <w:t>- S</w:t>
      </w:r>
      <w:r w:rsidRPr="004E6212">
        <w:rPr>
          <w:szCs w:val="24"/>
          <w:lang w:val="ro-RO"/>
        </w:rPr>
        <w:t xml:space="preserve">ă cunoască regulile de </w:t>
      </w:r>
      <w:proofErr w:type="spellStart"/>
      <w:r w:rsidRPr="004E6212">
        <w:rPr>
          <w:szCs w:val="24"/>
          <w:lang w:val="ro-RO"/>
        </w:rPr>
        <w:t>circulaţie</w:t>
      </w:r>
      <w:proofErr w:type="spellEnd"/>
      <w:r w:rsidRPr="004E6212">
        <w:rPr>
          <w:szCs w:val="24"/>
          <w:lang w:val="ro-RO"/>
        </w:rPr>
        <w:t xml:space="preserve">, precum </w:t>
      </w:r>
      <w:proofErr w:type="spellStart"/>
      <w:r w:rsidRPr="004E6212">
        <w:rPr>
          <w:szCs w:val="24"/>
          <w:lang w:val="ro-RO"/>
        </w:rPr>
        <w:t>şi</w:t>
      </w:r>
      <w:proofErr w:type="spellEnd"/>
      <w:r w:rsidRPr="004E6212">
        <w:rPr>
          <w:szCs w:val="24"/>
          <w:lang w:val="ro-RO"/>
        </w:rPr>
        <w:t xml:space="preserve"> </w:t>
      </w:r>
      <w:proofErr w:type="spellStart"/>
      <w:r w:rsidRPr="004E6212">
        <w:rPr>
          <w:szCs w:val="24"/>
          <w:lang w:val="ro-RO"/>
        </w:rPr>
        <w:t>legislaţia</w:t>
      </w:r>
      <w:proofErr w:type="spellEnd"/>
      <w:r w:rsidRPr="004E6212">
        <w:rPr>
          <w:szCs w:val="24"/>
          <w:lang w:val="ro-RO"/>
        </w:rPr>
        <w:t xml:space="preserve"> în vigoare cu privire la </w:t>
      </w:r>
      <w:proofErr w:type="spellStart"/>
      <w:r w:rsidRPr="004E6212">
        <w:rPr>
          <w:szCs w:val="24"/>
          <w:lang w:val="ro-RO"/>
        </w:rPr>
        <w:t>circulaţia</w:t>
      </w:r>
      <w:proofErr w:type="spellEnd"/>
      <w:r w:rsidRPr="004E6212">
        <w:rPr>
          <w:szCs w:val="24"/>
          <w:lang w:val="ro-RO"/>
        </w:rPr>
        <w:t xml:space="preserve"> pe drumurile publice;</w:t>
      </w:r>
    </w:p>
    <w:p w:rsidR="002E1DB6" w:rsidRPr="004E6212" w:rsidRDefault="002E1DB6" w:rsidP="001464B8">
      <w:pPr>
        <w:ind w:right="112"/>
        <w:jc w:val="both"/>
        <w:rPr>
          <w:szCs w:val="24"/>
          <w:lang w:val="ro-RO"/>
        </w:rPr>
      </w:pPr>
      <w:r>
        <w:rPr>
          <w:szCs w:val="24"/>
          <w:lang w:val="ro-RO"/>
        </w:rPr>
        <w:t>- A</w:t>
      </w:r>
      <w:r w:rsidRPr="004E6212">
        <w:rPr>
          <w:szCs w:val="24"/>
          <w:lang w:val="ro-RO"/>
        </w:rPr>
        <w:t xml:space="preserve">sigură transportul bunurilor cu care se aprovizionează unitatea în </w:t>
      </w:r>
      <w:proofErr w:type="spellStart"/>
      <w:r w:rsidRPr="004E6212">
        <w:rPr>
          <w:szCs w:val="24"/>
          <w:lang w:val="ro-RO"/>
        </w:rPr>
        <w:t>condiţiile</w:t>
      </w:r>
      <w:proofErr w:type="spellEnd"/>
      <w:r w:rsidRPr="004E6212">
        <w:rPr>
          <w:szCs w:val="24"/>
          <w:lang w:val="ro-RO"/>
        </w:rPr>
        <w:t xml:space="preserve"> de igienă, în conformitate cu </w:t>
      </w:r>
      <w:proofErr w:type="spellStart"/>
      <w:r w:rsidRPr="004E6212">
        <w:rPr>
          <w:szCs w:val="24"/>
          <w:lang w:val="ro-RO"/>
        </w:rPr>
        <w:t>legislaţia</w:t>
      </w:r>
      <w:proofErr w:type="spellEnd"/>
      <w:r w:rsidRPr="004E6212">
        <w:rPr>
          <w:szCs w:val="24"/>
          <w:lang w:val="ro-RO"/>
        </w:rPr>
        <w:t xml:space="preserve"> în vigoare (in anumite </w:t>
      </w:r>
      <w:proofErr w:type="spellStart"/>
      <w:r w:rsidRPr="004E6212">
        <w:rPr>
          <w:szCs w:val="24"/>
          <w:lang w:val="ro-RO"/>
        </w:rPr>
        <w:t>situatii</w:t>
      </w:r>
      <w:proofErr w:type="spellEnd"/>
      <w:r w:rsidRPr="004E6212">
        <w:rPr>
          <w:szCs w:val="24"/>
          <w:lang w:val="ro-RO"/>
        </w:rPr>
        <w:t>);</w:t>
      </w:r>
    </w:p>
    <w:p w:rsidR="002E1DB6" w:rsidRPr="004E6212" w:rsidRDefault="002E1DB6" w:rsidP="001464B8">
      <w:pPr>
        <w:ind w:right="112"/>
        <w:jc w:val="both"/>
        <w:rPr>
          <w:szCs w:val="24"/>
          <w:lang w:val="ro-RO"/>
        </w:rPr>
      </w:pPr>
      <w:r>
        <w:rPr>
          <w:szCs w:val="24"/>
          <w:lang w:val="ro-RO"/>
        </w:rPr>
        <w:t>-  A</w:t>
      </w:r>
      <w:r w:rsidRPr="004E6212">
        <w:rPr>
          <w:szCs w:val="24"/>
          <w:lang w:val="ro-RO"/>
        </w:rPr>
        <w:t xml:space="preserve">sigură transportul materialelor </w:t>
      </w:r>
      <w:proofErr w:type="spellStart"/>
      <w:r w:rsidRPr="004E6212">
        <w:rPr>
          <w:szCs w:val="24"/>
          <w:lang w:val="ro-RO"/>
        </w:rPr>
        <w:t>şi</w:t>
      </w:r>
      <w:proofErr w:type="spellEnd"/>
      <w:r w:rsidRPr="004E6212">
        <w:rPr>
          <w:szCs w:val="24"/>
          <w:lang w:val="ro-RO"/>
        </w:rPr>
        <w:t xml:space="preserve"> medicamentelor de la locul </w:t>
      </w:r>
      <w:proofErr w:type="spellStart"/>
      <w:r w:rsidRPr="004E6212">
        <w:rPr>
          <w:szCs w:val="24"/>
          <w:lang w:val="ro-RO"/>
        </w:rPr>
        <w:t>achiziţionării</w:t>
      </w:r>
      <w:proofErr w:type="spellEnd"/>
      <w:r w:rsidRPr="004E6212">
        <w:rPr>
          <w:szCs w:val="24"/>
          <w:lang w:val="ro-RO"/>
        </w:rPr>
        <w:t xml:space="preserve"> la unitate; </w:t>
      </w:r>
    </w:p>
    <w:p w:rsidR="002E1DB6" w:rsidRPr="004E6212" w:rsidRDefault="002E1DB6" w:rsidP="001464B8">
      <w:pPr>
        <w:ind w:right="112"/>
        <w:jc w:val="both"/>
        <w:rPr>
          <w:szCs w:val="24"/>
          <w:lang w:val="ro-RO"/>
        </w:rPr>
      </w:pPr>
      <w:r>
        <w:rPr>
          <w:szCs w:val="24"/>
          <w:lang w:val="ro-RO"/>
        </w:rPr>
        <w:t>-  E</w:t>
      </w:r>
      <w:r w:rsidRPr="004E6212">
        <w:rPr>
          <w:szCs w:val="24"/>
          <w:lang w:val="ro-RO"/>
        </w:rPr>
        <w:t xml:space="preserve">fectuează verificarea tehnică a autovehiculului si schimbul anvelopelor conform anotimpului </w:t>
      </w:r>
    </w:p>
    <w:p w:rsidR="002E1DB6" w:rsidRPr="004E6212" w:rsidRDefault="002E1DB6" w:rsidP="001464B8">
      <w:pPr>
        <w:ind w:right="112"/>
        <w:jc w:val="both"/>
        <w:rPr>
          <w:szCs w:val="24"/>
          <w:lang w:val="it-IT"/>
        </w:rPr>
      </w:pPr>
      <w:r>
        <w:rPr>
          <w:szCs w:val="24"/>
          <w:lang w:val="ro-RO"/>
        </w:rPr>
        <w:t>-  A</w:t>
      </w:r>
      <w:r w:rsidRPr="004E6212">
        <w:rPr>
          <w:szCs w:val="24"/>
          <w:lang w:val="ro-RO"/>
        </w:rPr>
        <w:t xml:space="preserve">sigură deplasarea </w:t>
      </w:r>
      <w:proofErr w:type="spellStart"/>
      <w:r w:rsidRPr="004E6212">
        <w:rPr>
          <w:szCs w:val="24"/>
          <w:lang w:val="ro-RO"/>
        </w:rPr>
        <w:t>salariaţilor</w:t>
      </w:r>
      <w:proofErr w:type="spellEnd"/>
      <w:r w:rsidRPr="004E6212">
        <w:rPr>
          <w:szCs w:val="24"/>
          <w:lang w:val="ro-RO"/>
        </w:rPr>
        <w:t xml:space="preserve"> </w:t>
      </w:r>
      <w:proofErr w:type="spellStart"/>
      <w:r w:rsidRPr="004E6212">
        <w:rPr>
          <w:szCs w:val="24"/>
          <w:lang w:val="ro-RO"/>
        </w:rPr>
        <w:t>unităţii</w:t>
      </w:r>
      <w:proofErr w:type="spellEnd"/>
      <w:r w:rsidRPr="004E6212">
        <w:rPr>
          <w:szCs w:val="24"/>
          <w:lang w:val="ro-RO"/>
        </w:rPr>
        <w:t xml:space="preserve"> pentru rezolvarea problemelor de</w:t>
      </w:r>
      <w:r w:rsidRPr="004E6212">
        <w:rPr>
          <w:szCs w:val="24"/>
          <w:lang w:val="it-IT"/>
        </w:rPr>
        <w:t xml:space="preserve"> serviciu; </w:t>
      </w:r>
    </w:p>
    <w:p w:rsidR="002E1DB6" w:rsidRDefault="002E1DB6" w:rsidP="001464B8">
      <w:pPr>
        <w:ind w:right="112"/>
        <w:jc w:val="both"/>
        <w:rPr>
          <w:szCs w:val="24"/>
        </w:rPr>
      </w:pPr>
      <w:r>
        <w:rPr>
          <w:szCs w:val="24"/>
          <w:lang w:val="it-IT"/>
        </w:rPr>
        <w:t>-   Răspunde de confidenţialitatea informaţiilor primite şi transmise</w:t>
      </w:r>
      <w:r>
        <w:rPr>
          <w:szCs w:val="24"/>
        </w:rPr>
        <w:t>;</w:t>
      </w:r>
    </w:p>
    <w:p w:rsidR="002E1DB6" w:rsidRPr="00011EB7" w:rsidRDefault="002E1DB6" w:rsidP="001464B8">
      <w:pPr>
        <w:ind w:right="112"/>
        <w:jc w:val="both"/>
        <w:rPr>
          <w:szCs w:val="24"/>
        </w:rPr>
      </w:pPr>
      <w:r>
        <w:rPr>
          <w:szCs w:val="24"/>
        </w:rPr>
        <w:t xml:space="preserve">- </w:t>
      </w:r>
      <w:proofErr w:type="spellStart"/>
      <w:r w:rsidRPr="004E6212">
        <w:rPr>
          <w:szCs w:val="24"/>
        </w:rPr>
        <w:t>Respectă</w:t>
      </w:r>
      <w:proofErr w:type="spellEnd"/>
      <w:r w:rsidRPr="004E6212">
        <w:rPr>
          <w:szCs w:val="24"/>
        </w:rPr>
        <w:t xml:space="preserve"> </w:t>
      </w:r>
      <w:proofErr w:type="spellStart"/>
      <w:r w:rsidRPr="004E6212">
        <w:rPr>
          <w:szCs w:val="24"/>
        </w:rPr>
        <w:t>şi</w:t>
      </w:r>
      <w:proofErr w:type="spellEnd"/>
      <w:r w:rsidRPr="004E6212">
        <w:rPr>
          <w:szCs w:val="24"/>
        </w:rPr>
        <w:t xml:space="preserve"> </w:t>
      </w:r>
      <w:proofErr w:type="spellStart"/>
      <w:r w:rsidRPr="004E6212">
        <w:rPr>
          <w:szCs w:val="24"/>
        </w:rPr>
        <w:t>aduce</w:t>
      </w:r>
      <w:proofErr w:type="spellEnd"/>
      <w:r w:rsidRPr="004E6212">
        <w:rPr>
          <w:szCs w:val="24"/>
        </w:rPr>
        <w:t xml:space="preserve"> la </w:t>
      </w:r>
      <w:proofErr w:type="spellStart"/>
      <w:r w:rsidRPr="004E6212">
        <w:rPr>
          <w:szCs w:val="24"/>
        </w:rPr>
        <w:t>îndeplinire</w:t>
      </w:r>
      <w:proofErr w:type="spellEnd"/>
      <w:r w:rsidRPr="004E6212">
        <w:rPr>
          <w:szCs w:val="24"/>
        </w:rPr>
        <w:t xml:space="preserve"> </w:t>
      </w:r>
      <w:proofErr w:type="spellStart"/>
      <w:r w:rsidRPr="004E6212">
        <w:rPr>
          <w:szCs w:val="24"/>
        </w:rPr>
        <w:t>dispoziţiile</w:t>
      </w:r>
      <w:proofErr w:type="spellEnd"/>
      <w:r w:rsidRPr="004E6212">
        <w:rPr>
          <w:szCs w:val="24"/>
        </w:rPr>
        <w:t xml:space="preserve">, </w:t>
      </w:r>
      <w:proofErr w:type="spellStart"/>
      <w:r w:rsidRPr="004E6212">
        <w:rPr>
          <w:szCs w:val="24"/>
        </w:rPr>
        <w:t>comunicatele</w:t>
      </w:r>
      <w:proofErr w:type="spellEnd"/>
      <w:r w:rsidRPr="004E6212">
        <w:rPr>
          <w:szCs w:val="24"/>
        </w:rPr>
        <w:t xml:space="preserve">, </w:t>
      </w:r>
      <w:proofErr w:type="spellStart"/>
      <w:r w:rsidRPr="004E6212">
        <w:rPr>
          <w:szCs w:val="24"/>
        </w:rPr>
        <w:t>notele</w:t>
      </w:r>
      <w:proofErr w:type="spellEnd"/>
      <w:r w:rsidRPr="004E6212">
        <w:rPr>
          <w:szCs w:val="24"/>
        </w:rPr>
        <w:t xml:space="preserve">, </w:t>
      </w:r>
      <w:proofErr w:type="spellStart"/>
      <w:r w:rsidRPr="004E6212">
        <w:rPr>
          <w:szCs w:val="24"/>
        </w:rPr>
        <w:t>adresele</w:t>
      </w:r>
      <w:proofErr w:type="spellEnd"/>
      <w:r w:rsidRPr="004E6212">
        <w:rPr>
          <w:szCs w:val="24"/>
        </w:rPr>
        <w:t xml:space="preserve">, etc. </w:t>
      </w:r>
      <w:proofErr w:type="spellStart"/>
      <w:r w:rsidRPr="004E6212">
        <w:rPr>
          <w:szCs w:val="24"/>
        </w:rPr>
        <w:t>semnate</w:t>
      </w:r>
      <w:proofErr w:type="spellEnd"/>
      <w:r w:rsidRPr="004E6212">
        <w:rPr>
          <w:szCs w:val="24"/>
        </w:rPr>
        <w:t xml:space="preserve"> de </w:t>
      </w:r>
      <w:proofErr w:type="spellStart"/>
      <w:r w:rsidRPr="004E6212">
        <w:rPr>
          <w:szCs w:val="24"/>
        </w:rPr>
        <w:t>şeful</w:t>
      </w:r>
      <w:proofErr w:type="spellEnd"/>
      <w:r w:rsidRPr="004E6212">
        <w:rPr>
          <w:szCs w:val="24"/>
        </w:rPr>
        <w:t xml:space="preserve"> de complex </w:t>
      </w:r>
      <w:proofErr w:type="spellStart"/>
      <w:r w:rsidRPr="004E6212">
        <w:rPr>
          <w:szCs w:val="24"/>
        </w:rPr>
        <w:t>şi</w:t>
      </w:r>
      <w:proofErr w:type="spellEnd"/>
      <w:r w:rsidRPr="004E6212">
        <w:rPr>
          <w:szCs w:val="24"/>
        </w:rPr>
        <w:t>/</w:t>
      </w:r>
      <w:proofErr w:type="spellStart"/>
      <w:r w:rsidRPr="004E6212">
        <w:rPr>
          <w:szCs w:val="24"/>
        </w:rPr>
        <w:t>sau</w:t>
      </w:r>
      <w:proofErr w:type="spellEnd"/>
      <w:r w:rsidRPr="004E6212">
        <w:rPr>
          <w:szCs w:val="24"/>
        </w:rPr>
        <w:t xml:space="preserve"> </w:t>
      </w:r>
      <w:proofErr w:type="spellStart"/>
      <w:r w:rsidRPr="004E6212">
        <w:rPr>
          <w:szCs w:val="24"/>
        </w:rPr>
        <w:t>conducerea</w:t>
      </w:r>
      <w:proofErr w:type="spellEnd"/>
      <w:r w:rsidRPr="004E6212">
        <w:rPr>
          <w:szCs w:val="24"/>
        </w:rPr>
        <w:t xml:space="preserve"> D.G.A.S.P.C.</w:t>
      </w:r>
      <w:r w:rsidR="007148A8">
        <w:rPr>
          <w:szCs w:val="24"/>
        </w:rPr>
        <w:t xml:space="preserve"> </w:t>
      </w:r>
      <w:proofErr w:type="spellStart"/>
      <w:r w:rsidRPr="004E6212">
        <w:rPr>
          <w:szCs w:val="24"/>
        </w:rPr>
        <w:t>Argeş</w:t>
      </w:r>
      <w:proofErr w:type="spellEnd"/>
      <w:r w:rsidRPr="004E6212">
        <w:rPr>
          <w:szCs w:val="24"/>
        </w:rPr>
        <w:t>;</w:t>
      </w:r>
    </w:p>
    <w:p w:rsidR="002E1DB6" w:rsidRPr="004E6212" w:rsidRDefault="002E1DB6" w:rsidP="001464B8">
      <w:pPr>
        <w:ind w:right="112"/>
        <w:jc w:val="both"/>
        <w:rPr>
          <w:szCs w:val="24"/>
          <w:lang w:val="fr-FR"/>
        </w:rPr>
      </w:pPr>
      <w:r>
        <w:rPr>
          <w:szCs w:val="24"/>
          <w:lang w:val="it-IT"/>
        </w:rPr>
        <w:t>- A</w:t>
      </w:r>
      <w:r w:rsidRPr="004E6212">
        <w:rPr>
          <w:szCs w:val="24"/>
          <w:lang w:val="it-IT"/>
        </w:rPr>
        <w:t xml:space="preserve">lte atribuţiuni trasate de şeful de complex şi de către conducerea direcţiei, precum şi cele prevăzute de legislaţia în vigoare. </w:t>
      </w:r>
    </w:p>
    <w:p w:rsidR="002E1DB6" w:rsidRDefault="002E1DB6" w:rsidP="007103DC">
      <w:pPr>
        <w:pStyle w:val="Style4"/>
        <w:widowControl/>
        <w:jc w:val="both"/>
        <w:rPr>
          <w:b/>
        </w:rPr>
      </w:pPr>
    </w:p>
    <w:p w:rsidR="002E1DB6" w:rsidRPr="0092777E" w:rsidRDefault="002E1DB6" w:rsidP="007103DC">
      <w:pPr>
        <w:pStyle w:val="Style4"/>
        <w:widowControl/>
        <w:jc w:val="both"/>
        <w:rPr>
          <w:b/>
        </w:rPr>
      </w:pPr>
      <w:proofErr w:type="spellStart"/>
      <w:r w:rsidRPr="0092777E">
        <w:rPr>
          <w:b/>
        </w:rPr>
        <w:t>Muncitor</w:t>
      </w:r>
      <w:proofErr w:type="spellEnd"/>
      <w:r w:rsidRPr="0092777E">
        <w:rPr>
          <w:b/>
        </w:rPr>
        <w:t xml:space="preserve"> </w:t>
      </w:r>
      <w:proofErr w:type="spellStart"/>
      <w:r w:rsidRPr="0092777E">
        <w:rPr>
          <w:b/>
        </w:rPr>
        <w:t>calificat</w:t>
      </w:r>
      <w:proofErr w:type="spellEnd"/>
      <w:r w:rsidRPr="0092777E">
        <w:rPr>
          <w:b/>
        </w:rPr>
        <w:t xml:space="preserve"> </w:t>
      </w:r>
      <w:proofErr w:type="spellStart"/>
      <w:r w:rsidRPr="0092777E">
        <w:rPr>
          <w:b/>
        </w:rPr>
        <w:t>fochist</w:t>
      </w:r>
      <w:proofErr w:type="spellEnd"/>
      <w:r>
        <w:rPr>
          <w:b/>
        </w:rPr>
        <w:t>:</w:t>
      </w:r>
    </w:p>
    <w:p w:rsidR="002E1DB6" w:rsidRPr="0092777E" w:rsidRDefault="002E1DB6" w:rsidP="007103DC">
      <w:pPr>
        <w:pStyle w:val="Style4"/>
        <w:widowControl/>
        <w:jc w:val="both"/>
        <w:rPr>
          <w:b/>
        </w:rPr>
      </w:pPr>
    </w:p>
    <w:p w:rsidR="002E1DB6" w:rsidRPr="008F2369" w:rsidRDefault="002E1DB6" w:rsidP="00B55DEA">
      <w:pPr>
        <w:tabs>
          <w:tab w:val="left" w:pos="-4590"/>
        </w:tabs>
        <w:jc w:val="both"/>
        <w:rPr>
          <w:szCs w:val="24"/>
        </w:rPr>
      </w:pPr>
      <w:r>
        <w:rPr>
          <w:szCs w:val="24"/>
        </w:rPr>
        <w:t xml:space="preserve">- </w:t>
      </w:r>
      <w:proofErr w:type="spellStart"/>
      <w:r w:rsidR="00D47212">
        <w:rPr>
          <w:szCs w:val="24"/>
        </w:rPr>
        <w:t>Î</w:t>
      </w:r>
      <w:r>
        <w:rPr>
          <w:szCs w:val="24"/>
        </w:rPr>
        <w:t>ntreţine</w:t>
      </w:r>
      <w:proofErr w:type="spellEnd"/>
      <w:r>
        <w:rPr>
          <w:szCs w:val="24"/>
        </w:rPr>
        <w:t xml:space="preserve"> </w:t>
      </w:r>
      <w:proofErr w:type="spellStart"/>
      <w:r>
        <w:rPr>
          <w:szCs w:val="24"/>
        </w:rPr>
        <w:t>în</w:t>
      </w:r>
      <w:proofErr w:type="spellEnd"/>
      <w:r>
        <w:rPr>
          <w:szCs w:val="24"/>
        </w:rPr>
        <w:t xml:space="preserve"> stare de </w:t>
      </w:r>
      <w:proofErr w:type="spellStart"/>
      <w:r>
        <w:rPr>
          <w:szCs w:val="24"/>
        </w:rPr>
        <w:t>funcţionare</w:t>
      </w:r>
      <w:proofErr w:type="spellEnd"/>
      <w:r>
        <w:rPr>
          <w:szCs w:val="24"/>
        </w:rPr>
        <w:t xml:space="preserve"> </w:t>
      </w:r>
      <w:proofErr w:type="spellStart"/>
      <w:r>
        <w:rPr>
          <w:szCs w:val="24"/>
        </w:rPr>
        <w:t>centrala</w:t>
      </w:r>
      <w:proofErr w:type="spellEnd"/>
      <w:r>
        <w:rPr>
          <w:szCs w:val="24"/>
        </w:rPr>
        <w:t xml:space="preserve"> </w:t>
      </w:r>
      <w:proofErr w:type="spellStart"/>
      <w:r>
        <w:rPr>
          <w:szCs w:val="24"/>
        </w:rPr>
        <w:t>termică</w:t>
      </w:r>
      <w:proofErr w:type="spellEnd"/>
      <w:r>
        <w:rPr>
          <w:szCs w:val="24"/>
        </w:rPr>
        <w:t xml:space="preserve">, </w:t>
      </w:r>
      <w:proofErr w:type="spellStart"/>
      <w:r>
        <w:rPr>
          <w:szCs w:val="24"/>
        </w:rPr>
        <w:t>în</w:t>
      </w:r>
      <w:proofErr w:type="spellEnd"/>
      <w:r>
        <w:rPr>
          <w:szCs w:val="24"/>
        </w:rPr>
        <w:t xml:space="preserve"> </w:t>
      </w:r>
      <w:proofErr w:type="spellStart"/>
      <w:r>
        <w:rPr>
          <w:szCs w:val="24"/>
        </w:rPr>
        <w:t>conformitate</w:t>
      </w:r>
      <w:proofErr w:type="spellEnd"/>
      <w:r>
        <w:rPr>
          <w:szCs w:val="24"/>
        </w:rPr>
        <w:t xml:space="preserve"> cu </w:t>
      </w:r>
      <w:proofErr w:type="spellStart"/>
      <w:r>
        <w:rPr>
          <w:szCs w:val="24"/>
        </w:rPr>
        <w:t>instrucţ</w:t>
      </w:r>
      <w:r w:rsidRPr="008F2369">
        <w:rPr>
          <w:szCs w:val="24"/>
        </w:rPr>
        <w:t>iunile</w:t>
      </w:r>
      <w:proofErr w:type="spellEnd"/>
      <w:r>
        <w:rPr>
          <w:szCs w:val="24"/>
        </w:rPr>
        <w:t xml:space="preserve"> </w:t>
      </w:r>
      <w:proofErr w:type="spellStart"/>
      <w:r>
        <w:rPr>
          <w:szCs w:val="24"/>
        </w:rPr>
        <w:t>proprii</w:t>
      </w:r>
      <w:proofErr w:type="spellEnd"/>
      <w:r>
        <w:rPr>
          <w:szCs w:val="24"/>
        </w:rPr>
        <w:t xml:space="preserve"> de </w:t>
      </w:r>
      <w:proofErr w:type="spellStart"/>
      <w:r>
        <w:rPr>
          <w:szCs w:val="24"/>
        </w:rPr>
        <w:t>exploatare</w:t>
      </w:r>
      <w:proofErr w:type="spellEnd"/>
      <w:r>
        <w:rPr>
          <w:szCs w:val="24"/>
        </w:rPr>
        <w:t xml:space="preserve">, </w:t>
      </w:r>
      <w:proofErr w:type="spellStart"/>
      <w:r>
        <w:rPr>
          <w:szCs w:val="24"/>
        </w:rPr>
        <w:t>verificând</w:t>
      </w:r>
      <w:proofErr w:type="spellEnd"/>
      <w:r>
        <w:rPr>
          <w:szCs w:val="24"/>
        </w:rPr>
        <w:t xml:space="preserve"> permanent </w:t>
      </w:r>
      <w:proofErr w:type="spellStart"/>
      <w:r>
        <w:rPr>
          <w:szCs w:val="24"/>
        </w:rPr>
        <w:t>reţeaua</w:t>
      </w:r>
      <w:proofErr w:type="spellEnd"/>
      <w:r>
        <w:rPr>
          <w:szCs w:val="24"/>
        </w:rPr>
        <w:t xml:space="preserve"> de </w:t>
      </w:r>
      <w:proofErr w:type="spellStart"/>
      <w:r>
        <w:rPr>
          <w:szCs w:val="24"/>
        </w:rPr>
        <w:t>distribuţie</w:t>
      </w:r>
      <w:proofErr w:type="spellEnd"/>
      <w:r>
        <w:rPr>
          <w:szCs w:val="24"/>
        </w:rPr>
        <w:t xml:space="preserve"> </w:t>
      </w:r>
      <w:proofErr w:type="gramStart"/>
      <w:r>
        <w:rPr>
          <w:szCs w:val="24"/>
        </w:rPr>
        <w:t>a</w:t>
      </w:r>
      <w:proofErr w:type="gramEnd"/>
      <w:r>
        <w:rPr>
          <w:szCs w:val="24"/>
        </w:rPr>
        <w:t xml:space="preserve"> </w:t>
      </w:r>
      <w:proofErr w:type="spellStart"/>
      <w:r>
        <w:rPr>
          <w:szCs w:val="24"/>
        </w:rPr>
        <w:t>apei</w:t>
      </w:r>
      <w:proofErr w:type="spellEnd"/>
      <w:r>
        <w:rPr>
          <w:szCs w:val="24"/>
        </w:rPr>
        <w:t xml:space="preserve"> </w:t>
      </w:r>
      <w:proofErr w:type="spellStart"/>
      <w:r>
        <w:rPr>
          <w:szCs w:val="24"/>
        </w:rPr>
        <w:t>calde</w:t>
      </w:r>
      <w:proofErr w:type="spellEnd"/>
      <w:r>
        <w:rPr>
          <w:szCs w:val="24"/>
        </w:rPr>
        <w:t xml:space="preserve"> </w:t>
      </w:r>
      <w:proofErr w:type="spellStart"/>
      <w:r>
        <w:rPr>
          <w:szCs w:val="24"/>
        </w:rPr>
        <w:t>şi</w:t>
      </w:r>
      <w:proofErr w:type="spellEnd"/>
      <w:r>
        <w:rPr>
          <w:szCs w:val="24"/>
        </w:rPr>
        <w:t xml:space="preserve"> </w:t>
      </w:r>
      <w:proofErr w:type="spellStart"/>
      <w:r>
        <w:rPr>
          <w:szCs w:val="24"/>
        </w:rPr>
        <w:t>reci</w:t>
      </w:r>
      <w:proofErr w:type="spellEnd"/>
      <w:r>
        <w:rPr>
          <w:szCs w:val="24"/>
        </w:rPr>
        <w:t xml:space="preserve"> </w:t>
      </w:r>
      <w:proofErr w:type="spellStart"/>
      <w:r>
        <w:rPr>
          <w:szCs w:val="24"/>
        </w:rPr>
        <w:t>cât</w:t>
      </w:r>
      <w:proofErr w:type="spellEnd"/>
      <w:r>
        <w:rPr>
          <w:szCs w:val="24"/>
        </w:rPr>
        <w:t xml:space="preserve"> </w:t>
      </w:r>
      <w:proofErr w:type="spellStart"/>
      <w:r>
        <w:rPr>
          <w:szCs w:val="24"/>
        </w:rPr>
        <w:t>şi</w:t>
      </w:r>
      <w:proofErr w:type="spellEnd"/>
      <w:r>
        <w:rPr>
          <w:szCs w:val="24"/>
        </w:rPr>
        <w:t xml:space="preserve"> </w:t>
      </w:r>
      <w:proofErr w:type="spellStart"/>
      <w:r>
        <w:rPr>
          <w:szCs w:val="24"/>
        </w:rPr>
        <w:t>caloriferele</w:t>
      </w:r>
      <w:proofErr w:type="spellEnd"/>
      <w:r>
        <w:rPr>
          <w:szCs w:val="24"/>
        </w:rPr>
        <w:t xml:space="preserve">, </w:t>
      </w:r>
      <w:proofErr w:type="spellStart"/>
      <w:r>
        <w:rPr>
          <w:szCs w:val="24"/>
        </w:rPr>
        <w:t>respectâ</w:t>
      </w:r>
      <w:r w:rsidRPr="008F2369">
        <w:rPr>
          <w:szCs w:val="24"/>
        </w:rPr>
        <w:t>nd</w:t>
      </w:r>
      <w:proofErr w:type="spellEnd"/>
      <w:r>
        <w:rPr>
          <w:szCs w:val="24"/>
        </w:rPr>
        <w:t xml:space="preserve"> </w:t>
      </w:r>
      <w:proofErr w:type="spellStart"/>
      <w:r>
        <w:rPr>
          <w:szCs w:val="24"/>
        </w:rPr>
        <w:t>programul</w:t>
      </w:r>
      <w:proofErr w:type="spellEnd"/>
      <w:r>
        <w:rPr>
          <w:szCs w:val="24"/>
        </w:rPr>
        <w:t xml:space="preserve"> de </w:t>
      </w:r>
      <w:proofErr w:type="spellStart"/>
      <w:r>
        <w:rPr>
          <w:szCs w:val="24"/>
        </w:rPr>
        <w:t>funcţ</w:t>
      </w:r>
      <w:r w:rsidRPr="008F2369">
        <w:rPr>
          <w:szCs w:val="24"/>
        </w:rPr>
        <w:t>ionare</w:t>
      </w:r>
      <w:proofErr w:type="spellEnd"/>
      <w:r w:rsidRPr="008F2369">
        <w:rPr>
          <w:szCs w:val="24"/>
        </w:rPr>
        <w:t xml:space="preserve"> al </w:t>
      </w:r>
      <w:proofErr w:type="spellStart"/>
      <w:r w:rsidRPr="008F2369">
        <w:rPr>
          <w:szCs w:val="24"/>
        </w:rPr>
        <w:t>acestora</w:t>
      </w:r>
      <w:proofErr w:type="spellEnd"/>
      <w:r w:rsidRPr="008F2369">
        <w:rPr>
          <w:szCs w:val="24"/>
        </w:rPr>
        <w:t xml:space="preserve"> </w:t>
      </w:r>
      <w:proofErr w:type="spellStart"/>
      <w:r w:rsidRPr="008F2369">
        <w:rPr>
          <w:szCs w:val="24"/>
        </w:rPr>
        <w:t>sta</w:t>
      </w:r>
      <w:r>
        <w:rPr>
          <w:szCs w:val="24"/>
        </w:rPr>
        <w:t>bilit</w:t>
      </w:r>
      <w:proofErr w:type="spellEnd"/>
      <w:r>
        <w:rPr>
          <w:szCs w:val="24"/>
        </w:rPr>
        <w:t xml:space="preserve"> de </w:t>
      </w:r>
      <w:proofErr w:type="spellStart"/>
      <w:r>
        <w:rPr>
          <w:szCs w:val="24"/>
        </w:rPr>
        <w:t>conducerea</w:t>
      </w:r>
      <w:proofErr w:type="spellEnd"/>
      <w:r>
        <w:rPr>
          <w:szCs w:val="24"/>
        </w:rPr>
        <w:t xml:space="preserve"> </w:t>
      </w:r>
      <w:proofErr w:type="spellStart"/>
      <w:r>
        <w:rPr>
          <w:szCs w:val="24"/>
        </w:rPr>
        <w:t>complexului</w:t>
      </w:r>
      <w:proofErr w:type="spellEnd"/>
      <w:r w:rsidRPr="008F2369">
        <w:rPr>
          <w:szCs w:val="24"/>
        </w:rPr>
        <w:t>;</w:t>
      </w:r>
    </w:p>
    <w:p w:rsidR="002E1DB6" w:rsidRPr="008F2369" w:rsidRDefault="002E1DB6" w:rsidP="00B55DEA">
      <w:pPr>
        <w:tabs>
          <w:tab w:val="left" w:pos="-4590"/>
        </w:tabs>
        <w:jc w:val="both"/>
        <w:rPr>
          <w:szCs w:val="24"/>
        </w:rPr>
      </w:pPr>
      <w:r>
        <w:rPr>
          <w:szCs w:val="24"/>
        </w:rPr>
        <w:t xml:space="preserve">- </w:t>
      </w:r>
      <w:proofErr w:type="spellStart"/>
      <w:r>
        <w:rPr>
          <w:szCs w:val="24"/>
        </w:rPr>
        <w:t>Verifică</w:t>
      </w:r>
      <w:proofErr w:type="spellEnd"/>
      <w:r w:rsidRPr="008F2369">
        <w:rPr>
          <w:szCs w:val="24"/>
        </w:rPr>
        <w:t xml:space="preserve"> permanent </w:t>
      </w:r>
      <w:proofErr w:type="spellStart"/>
      <w:r w:rsidRPr="008F2369">
        <w:rPr>
          <w:szCs w:val="24"/>
        </w:rPr>
        <w:t>prin</w:t>
      </w:r>
      <w:proofErr w:type="spellEnd"/>
      <w:r w:rsidRPr="008F2369">
        <w:rPr>
          <w:szCs w:val="24"/>
        </w:rPr>
        <w:t xml:space="preserve"> </w:t>
      </w:r>
      <w:proofErr w:type="spellStart"/>
      <w:r w:rsidRPr="008F2369">
        <w:rPr>
          <w:szCs w:val="24"/>
        </w:rPr>
        <w:t>intermediul</w:t>
      </w:r>
      <w:proofErr w:type="spellEnd"/>
      <w:r w:rsidRPr="008F2369">
        <w:rPr>
          <w:szCs w:val="24"/>
        </w:rPr>
        <w:t xml:space="preserve"> </w:t>
      </w:r>
      <w:proofErr w:type="spellStart"/>
      <w:r w:rsidRPr="008F2369">
        <w:rPr>
          <w:szCs w:val="24"/>
        </w:rPr>
        <w:t>termometrelor</w:t>
      </w:r>
      <w:proofErr w:type="spellEnd"/>
      <w:r w:rsidRPr="008F2369">
        <w:rPr>
          <w:szCs w:val="24"/>
        </w:rPr>
        <w:t xml:space="preserve">, </w:t>
      </w:r>
      <w:proofErr w:type="spellStart"/>
      <w:r w:rsidRPr="008F2369">
        <w:rPr>
          <w:szCs w:val="24"/>
        </w:rPr>
        <w:t>mano</w:t>
      </w:r>
      <w:r>
        <w:rPr>
          <w:szCs w:val="24"/>
        </w:rPr>
        <w:t>metrelor</w:t>
      </w:r>
      <w:proofErr w:type="spellEnd"/>
      <w:r>
        <w:rPr>
          <w:szCs w:val="24"/>
        </w:rPr>
        <w:t xml:space="preserve">, </w:t>
      </w:r>
      <w:proofErr w:type="spellStart"/>
      <w:r>
        <w:rPr>
          <w:szCs w:val="24"/>
        </w:rPr>
        <w:t>supapelor</w:t>
      </w:r>
      <w:proofErr w:type="spellEnd"/>
      <w:r>
        <w:rPr>
          <w:szCs w:val="24"/>
        </w:rPr>
        <w:t xml:space="preserve"> de </w:t>
      </w:r>
      <w:proofErr w:type="spellStart"/>
      <w:r>
        <w:rPr>
          <w:szCs w:val="24"/>
        </w:rPr>
        <w:t>siguranţă</w:t>
      </w:r>
      <w:proofErr w:type="spellEnd"/>
      <w:r w:rsidRPr="008F2369">
        <w:rPr>
          <w:szCs w:val="24"/>
        </w:rPr>
        <w:t xml:space="preserve">, </w:t>
      </w:r>
      <w:proofErr w:type="spellStart"/>
      <w:r w:rsidRPr="008F2369">
        <w:rPr>
          <w:szCs w:val="24"/>
        </w:rPr>
        <w:t>racordurilor</w:t>
      </w:r>
      <w:proofErr w:type="spellEnd"/>
      <w:r w:rsidRPr="008F2369">
        <w:rPr>
          <w:szCs w:val="24"/>
        </w:rPr>
        <w:t xml:space="preserve">, </w:t>
      </w:r>
      <w:proofErr w:type="spellStart"/>
      <w:r w:rsidRPr="008F2369">
        <w:rPr>
          <w:szCs w:val="24"/>
        </w:rPr>
        <w:t>reductoarelor</w:t>
      </w:r>
      <w:proofErr w:type="spellEnd"/>
      <w:r w:rsidRPr="008F2369">
        <w:rPr>
          <w:szCs w:val="24"/>
        </w:rPr>
        <w:t xml:space="preserve"> </w:t>
      </w:r>
      <w:r>
        <w:rPr>
          <w:szCs w:val="24"/>
        </w:rPr>
        <w:t xml:space="preserve">de </w:t>
      </w:r>
      <w:proofErr w:type="spellStart"/>
      <w:r>
        <w:rPr>
          <w:szCs w:val="24"/>
        </w:rPr>
        <w:t>presiune</w:t>
      </w:r>
      <w:proofErr w:type="spellEnd"/>
      <w:r>
        <w:rPr>
          <w:szCs w:val="24"/>
        </w:rPr>
        <w:t xml:space="preserve">, </w:t>
      </w:r>
      <w:proofErr w:type="spellStart"/>
      <w:r>
        <w:rPr>
          <w:szCs w:val="24"/>
        </w:rPr>
        <w:t>senzorului</w:t>
      </w:r>
      <w:proofErr w:type="spellEnd"/>
      <w:r>
        <w:rPr>
          <w:szCs w:val="24"/>
        </w:rPr>
        <w:t xml:space="preserve"> de tur </w:t>
      </w:r>
      <w:proofErr w:type="spellStart"/>
      <w:r>
        <w:rPr>
          <w:szCs w:val="24"/>
        </w:rPr>
        <w:t>ş</w:t>
      </w:r>
      <w:r w:rsidRPr="008F2369">
        <w:rPr>
          <w:szCs w:val="24"/>
        </w:rPr>
        <w:t>i</w:t>
      </w:r>
      <w:proofErr w:type="spellEnd"/>
      <w:r w:rsidRPr="008F2369">
        <w:rPr>
          <w:szCs w:val="24"/>
        </w:rPr>
        <w:t xml:space="preserve"> </w:t>
      </w:r>
      <w:proofErr w:type="spellStart"/>
      <w:r w:rsidRPr="008F2369">
        <w:rPr>
          <w:szCs w:val="24"/>
        </w:rPr>
        <w:t>retur</w:t>
      </w:r>
      <w:proofErr w:type="spellEnd"/>
      <w:r w:rsidRPr="008F2369">
        <w:rPr>
          <w:szCs w:val="24"/>
        </w:rPr>
        <w:t xml:space="preserve">, </w:t>
      </w:r>
      <w:proofErr w:type="spellStart"/>
      <w:r w:rsidRPr="008F2369">
        <w:rPr>
          <w:szCs w:val="24"/>
        </w:rPr>
        <w:t>senzorului</w:t>
      </w:r>
      <w:proofErr w:type="spellEnd"/>
      <w:r w:rsidRPr="008F2369">
        <w:rPr>
          <w:szCs w:val="24"/>
        </w:rPr>
        <w:t xml:space="preserve"> de interior </w:t>
      </w:r>
      <w:proofErr w:type="spellStart"/>
      <w:r w:rsidRPr="008F2369">
        <w:rPr>
          <w:szCs w:val="24"/>
        </w:rPr>
        <w:t>sa</w:t>
      </w:r>
      <w:r>
        <w:rPr>
          <w:szCs w:val="24"/>
        </w:rPr>
        <w:t>u</w:t>
      </w:r>
      <w:proofErr w:type="spellEnd"/>
      <w:r>
        <w:rPr>
          <w:szCs w:val="24"/>
        </w:rPr>
        <w:t xml:space="preserve"> de exterior, </w:t>
      </w:r>
      <w:proofErr w:type="spellStart"/>
      <w:r>
        <w:rPr>
          <w:szCs w:val="24"/>
        </w:rPr>
        <w:t>datelor</w:t>
      </w:r>
      <w:proofErr w:type="spellEnd"/>
      <w:r>
        <w:rPr>
          <w:szCs w:val="24"/>
        </w:rPr>
        <w:t xml:space="preserve"> </w:t>
      </w:r>
      <w:proofErr w:type="spellStart"/>
      <w:r>
        <w:rPr>
          <w:szCs w:val="24"/>
        </w:rPr>
        <w:t>termice</w:t>
      </w:r>
      <w:proofErr w:type="spellEnd"/>
      <w:r>
        <w:rPr>
          <w:szCs w:val="24"/>
        </w:rPr>
        <w:t xml:space="preserve"> </w:t>
      </w:r>
      <w:proofErr w:type="spellStart"/>
      <w:r>
        <w:rPr>
          <w:szCs w:val="24"/>
        </w:rPr>
        <w:t>şi</w:t>
      </w:r>
      <w:proofErr w:type="spellEnd"/>
      <w:r>
        <w:rPr>
          <w:szCs w:val="24"/>
        </w:rPr>
        <w:t xml:space="preserve"> </w:t>
      </w:r>
      <w:proofErr w:type="spellStart"/>
      <w:r>
        <w:rPr>
          <w:szCs w:val="24"/>
        </w:rPr>
        <w:t>tehnice</w:t>
      </w:r>
      <w:proofErr w:type="spellEnd"/>
      <w:r>
        <w:rPr>
          <w:szCs w:val="24"/>
        </w:rPr>
        <w:t xml:space="preserve"> </w:t>
      </w:r>
      <w:proofErr w:type="spellStart"/>
      <w:r>
        <w:rPr>
          <w:szCs w:val="24"/>
        </w:rPr>
        <w:t>afişate</w:t>
      </w:r>
      <w:proofErr w:type="spellEnd"/>
      <w:r>
        <w:rPr>
          <w:szCs w:val="24"/>
        </w:rPr>
        <w:t xml:space="preserve"> la </w:t>
      </w:r>
      <w:proofErr w:type="spellStart"/>
      <w:r>
        <w:rPr>
          <w:szCs w:val="24"/>
        </w:rPr>
        <w:t>pupitrele</w:t>
      </w:r>
      <w:proofErr w:type="spellEnd"/>
      <w:r>
        <w:rPr>
          <w:szCs w:val="24"/>
        </w:rPr>
        <w:t xml:space="preserve"> de </w:t>
      </w:r>
      <w:proofErr w:type="spellStart"/>
      <w:r>
        <w:rPr>
          <w:szCs w:val="24"/>
        </w:rPr>
        <w:t>comandă</w:t>
      </w:r>
      <w:proofErr w:type="spellEnd"/>
      <w:r>
        <w:rPr>
          <w:szCs w:val="24"/>
        </w:rPr>
        <w:t xml:space="preserve">  ale </w:t>
      </w:r>
      <w:proofErr w:type="spellStart"/>
      <w:r>
        <w:rPr>
          <w:szCs w:val="24"/>
        </w:rPr>
        <w:t>centralelor</w:t>
      </w:r>
      <w:proofErr w:type="spellEnd"/>
      <w:r>
        <w:rPr>
          <w:szCs w:val="24"/>
        </w:rPr>
        <w:t xml:space="preserve"> </w:t>
      </w:r>
      <w:proofErr w:type="spellStart"/>
      <w:r>
        <w:rPr>
          <w:szCs w:val="24"/>
        </w:rPr>
        <w:t>termice</w:t>
      </w:r>
      <w:proofErr w:type="spellEnd"/>
      <w:r>
        <w:rPr>
          <w:szCs w:val="24"/>
        </w:rPr>
        <w:t xml:space="preserve">, </w:t>
      </w:r>
      <w:proofErr w:type="spellStart"/>
      <w:r>
        <w:rPr>
          <w:szCs w:val="24"/>
        </w:rPr>
        <w:t>buna</w:t>
      </w:r>
      <w:proofErr w:type="spellEnd"/>
      <w:r>
        <w:rPr>
          <w:szCs w:val="24"/>
        </w:rPr>
        <w:t xml:space="preserve"> </w:t>
      </w:r>
      <w:proofErr w:type="spellStart"/>
      <w:r>
        <w:rPr>
          <w:szCs w:val="24"/>
        </w:rPr>
        <w:t>funcţionare</w:t>
      </w:r>
      <w:proofErr w:type="spellEnd"/>
      <w:r>
        <w:rPr>
          <w:szCs w:val="24"/>
        </w:rPr>
        <w:t xml:space="preserve"> a </w:t>
      </w:r>
      <w:proofErr w:type="spellStart"/>
      <w:r>
        <w:rPr>
          <w:szCs w:val="24"/>
        </w:rPr>
        <w:t>acestora</w:t>
      </w:r>
      <w:proofErr w:type="spellEnd"/>
      <w:r>
        <w:rPr>
          <w:szCs w:val="24"/>
        </w:rPr>
        <w:t xml:space="preserve">, </w:t>
      </w:r>
      <w:proofErr w:type="spellStart"/>
      <w:r>
        <w:rPr>
          <w:szCs w:val="24"/>
        </w:rPr>
        <w:t>răspunzand</w:t>
      </w:r>
      <w:proofErr w:type="spellEnd"/>
      <w:r>
        <w:rPr>
          <w:szCs w:val="24"/>
        </w:rPr>
        <w:t xml:space="preserve"> de </w:t>
      </w:r>
      <w:proofErr w:type="spellStart"/>
      <w:r>
        <w:rPr>
          <w:szCs w:val="24"/>
        </w:rPr>
        <w:t>funcţionarea</w:t>
      </w:r>
      <w:proofErr w:type="spellEnd"/>
      <w:r>
        <w:rPr>
          <w:szCs w:val="24"/>
        </w:rPr>
        <w:t xml:space="preserve"> </w:t>
      </w:r>
      <w:proofErr w:type="spellStart"/>
      <w:r>
        <w:rPr>
          <w:szCs w:val="24"/>
        </w:rPr>
        <w:t>î</w:t>
      </w:r>
      <w:r w:rsidRPr="008F2369">
        <w:rPr>
          <w:szCs w:val="24"/>
        </w:rPr>
        <w:t>n</w:t>
      </w:r>
      <w:proofErr w:type="spellEnd"/>
      <w:r w:rsidRPr="008F2369">
        <w:rPr>
          <w:szCs w:val="24"/>
        </w:rPr>
        <w:t xml:space="preserve"> </w:t>
      </w:r>
      <w:proofErr w:type="spellStart"/>
      <w:r w:rsidRPr="008F2369">
        <w:rPr>
          <w:szCs w:val="24"/>
        </w:rPr>
        <w:t>para</w:t>
      </w:r>
      <w:r>
        <w:rPr>
          <w:szCs w:val="24"/>
        </w:rPr>
        <w:t>metrii</w:t>
      </w:r>
      <w:proofErr w:type="spellEnd"/>
      <w:r>
        <w:rPr>
          <w:szCs w:val="24"/>
        </w:rPr>
        <w:t xml:space="preserve"> </w:t>
      </w:r>
      <w:proofErr w:type="spellStart"/>
      <w:r>
        <w:rPr>
          <w:szCs w:val="24"/>
        </w:rPr>
        <w:t>normali</w:t>
      </w:r>
      <w:proofErr w:type="spellEnd"/>
      <w:r>
        <w:rPr>
          <w:szCs w:val="24"/>
        </w:rPr>
        <w:t xml:space="preserve">, conform </w:t>
      </w:r>
      <w:proofErr w:type="spellStart"/>
      <w:r>
        <w:rPr>
          <w:szCs w:val="24"/>
        </w:rPr>
        <w:t>instrucţiunilor</w:t>
      </w:r>
      <w:proofErr w:type="spellEnd"/>
      <w:r>
        <w:rPr>
          <w:szCs w:val="24"/>
        </w:rPr>
        <w:t xml:space="preserve"> de </w:t>
      </w:r>
      <w:proofErr w:type="spellStart"/>
      <w:r>
        <w:rPr>
          <w:szCs w:val="24"/>
        </w:rPr>
        <w:t>exploatare</w:t>
      </w:r>
      <w:proofErr w:type="spellEnd"/>
      <w:r>
        <w:rPr>
          <w:szCs w:val="24"/>
        </w:rPr>
        <w:t xml:space="preserve"> </w:t>
      </w:r>
      <w:proofErr w:type="spellStart"/>
      <w:r>
        <w:rPr>
          <w:szCs w:val="24"/>
        </w:rPr>
        <w:t>ş</w:t>
      </w:r>
      <w:r w:rsidRPr="008F2369">
        <w:rPr>
          <w:szCs w:val="24"/>
        </w:rPr>
        <w:t>i</w:t>
      </w:r>
      <w:proofErr w:type="spellEnd"/>
      <w:r>
        <w:rPr>
          <w:szCs w:val="24"/>
        </w:rPr>
        <w:t xml:space="preserve"> </w:t>
      </w:r>
      <w:proofErr w:type="spellStart"/>
      <w:r>
        <w:rPr>
          <w:szCs w:val="24"/>
        </w:rPr>
        <w:t>să</w:t>
      </w:r>
      <w:proofErr w:type="spellEnd"/>
      <w:r>
        <w:rPr>
          <w:szCs w:val="24"/>
        </w:rPr>
        <w:t xml:space="preserve"> nu </w:t>
      </w:r>
      <w:proofErr w:type="spellStart"/>
      <w:r>
        <w:rPr>
          <w:szCs w:val="24"/>
        </w:rPr>
        <w:t>apară</w:t>
      </w:r>
      <w:proofErr w:type="spellEnd"/>
      <w:r>
        <w:rPr>
          <w:szCs w:val="24"/>
        </w:rPr>
        <w:t xml:space="preserve"> </w:t>
      </w:r>
      <w:proofErr w:type="spellStart"/>
      <w:r>
        <w:rPr>
          <w:szCs w:val="24"/>
        </w:rPr>
        <w:t>defecţ</w:t>
      </w:r>
      <w:r w:rsidRPr="008F2369">
        <w:rPr>
          <w:szCs w:val="24"/>
        </w:rPr>
        <w:t>iuni</w:t>
      </w:r>
      <w:proofErr w:type="spellEnd"/>
      <w:r w:rsidRPr="008F2369">
        <w:rPr>
          <w:szCs w:val="24"/>
        </w:rPr>
        <w:t xml:space="preserve"> </w:t>
      </w:r>
      <w:proofErr w:type="spellStart"/>
      <w:r w:rsidRPr="008F2369">
        <w:rPr>
          <w:szCs w:val="24"/>
        </w:rPr>
        <w:t>sau</w:t>
      </w:r>
      <w:proofErr w:type="spellEnd"/>
      <w:r w:rsidRPr="008F2369">
        <w:rPr>
          <w:szCs w:val="24"/>
        </w:rPr>
        <w:t xml:space="preserve"> </w:t>
      </w:r>
      <w:proofErr w:type="spellStart"/>
      <w:r w:rsidRPr="008F2369">
        <w:rPr>
          <w:szCs w:val="24"/>
        </w:rPr>
        <w:t>avari</w:t>
      </w:r>
      <w:r>
        <w:rPr>
          <w:szCs w:val="24"/>
        </w:rPr>
        <w:t>i</w:t>
      </w:r>
      <w:proofErr w:type="spellEnd"/>
      <w:r>
        <w:rPr>
          <w:szCs w:val="24"/>
        </w:rPr>
        <w:t xml:space="preserve"> care </w:t>
      </w:r>
      <w:proofErr w:type="spellStart"/>
      <w:r>
        <w:rPr>
          <w:szCs w:val="24"/>
        </w:rPr>
        <w:t>să</w:t>
      </w:r>
      <w:proofErr w:type="spellEnd"/>
      <w:r>
        <w:rPr>
          <w:szCs w:val="24"/>
        </w:rPr>
        <w:t xml:space="preserve"> </w:t>
      </w:r>
      <w:proofErr w:type="spellStart"/>
      <w:r>
        <w:rPr>
          <w:szCs w:val="24"/>
        </w:rPr>
        <w:t>pună</w:t>
      </w:r>
      <w:proofErr w:type="spellEnd"/>
      <w:r>
        <w:rPr>
          <w:szCs w:val="24"/>
        </w:rPr>
        <w:t xml:space="preserve"> </w:t>
      </w:r>
      <w:proofErr w:type="spellStart"/>
      <w:r>
        <w:rPr>
          <w:szCs w:val="24"/>
        </w:rPr>
        <w:t>în</w:t>
      </w:r>
      <w:proofErr w:type="spellEnd"/>
      <w:r>
        <w:rPr>
          <w:szCs w:val="24"/>
        </w:rPr>
        <w:t xml:space="preserve"> </w:t>
      </w:r>
      <w:proofErr w:type="spellStart"/>
      <w:r>
        <w:rPr>
          <w:szCs w:val="24"/>
        </w:rPr>
        <w:t>pericol</w:t>
      </w:r>
      <w:proofErr w:type="spellEnd"/>
      <w:r>
        <w:rPr>
          <w:szCs w:val="24"/>
        </w:rPr>
        <w:t xml:space="preserve"> </w:t>
      </w:r>
      <w:proofErr w:type="spellStart"/>
      <w:r>
        <w:rPr>
          <w:szCs w:val="24"/>
        </w:rPr>
        <w:t>instalaţiile</w:t>
      </w:r>
      <w:proofErr w:type="spellEnd"/>
      <w:r>
        <w:rPr>
          <w:szCs w:val="24"/>
        </w:rPr>
        <w:t xml:space="preserve"> </w:t>
      </w:r>
      <w:proofErr w:type="spellStart"/>
      <w:r>
        <w:rPr>
          <w:szCs w:val="24"/>
        </w:rPr>
        <w:t>termice</w:t>
      </w:r>
      <w:proofErr w:type="spellEnd"/>
      <w:r w:rsidRPr="008F2369">
        <w:rPr>
          <w:szCs w:val="24"/>
        </w:rPr>
        <w:t xml:space="preserve">, </w:t>
      </w:r>
      <w:proofErr w:type="spellStart"/>
      <w:r w:rsidRPr="008F2369">
        <w:rPr>
          <w:szCs w:val="24"/>
        </w:rPr>
        <w:t>supraveghindu</w:t>
      </w:r>
      <w:proofErr w:type="spellEnd"/>
      <w:r w:rsidRPr="008F2369">
        <w:rPr>
          <w:szCs w:val="24"/>
        </w:rPr>
        <w:t xml:space="preserve">-le permanent; </w:t>
      </w:r>
    </w:p>
    <w:p w:rsidR="002E1DB6" w:rsidRPr="008F2369" w:rsidRDefault="002E1DB6" w:rsidP="00B55DEA">
      <w:pPr>
        <w:tabs>
          <w:tab w:val="left" w:pos="-4590"/>
        </w:tabs>
        <w:jc w:val="both"/>
        <w:rPr>
          <w:szCs w:val="24"/>
        </w:rPr>
      </w:pPr>
      <w:r>
        <w:rPr>
          <w:szCs w:val="24"/>
        </w:rPr>
        <w:t xml:space="preserve">- </w:t>
      </w:r>
      <w:proofErr w:type="spellStart"/>
      <w:r>
        <w:rPr>
          <w:szCs w:val="24"/>
        </w:rPr>
        <w:t>Întocmeş</w:t>
      </w:r>
      <w:r w:rsidRPr="008F2369">
        <w:rPr>
          <w:szCs w:val="24"/>
        </w:rPr>
        <w:t>te</w:t>
      </w:r>
      <w:proofErr w:type="spellEnd"/>
      <w:r w:rsidRPr="008F2369">
        <w:rPr>
          <w:szCs w:val="24"/>
        </w:rPr>
        <w:t xml:space="preserve"> la </w:t>
      </w:r>
      <w:proofErr w:type="spellStart"/>
      <w:r w:rsidRPr="008F2369">
        <w:rPr>
          <w:szCs w:val="24"/>
        </w:rPr>
        <w:t>terminarea</w:t>
      </w:r>
      <w:proofErr w:type="spellEnd"/>
      <w:r w:rsidRPr="008F2369">
        <w:rPr>
          <w:szCs w:val="24"/>
        </w:rPr>
        <w:t xml:space="preserve"> </w:t>
      </w:r>
      <w:proofErr w:type="spellStart"/>
      <w:r w:rsidRPr="008F2369">
        <w:rPr>
          <w:szCs w:val="24"/>
        </w:rPr>
        <w:t>progra</w:t>
      </w:r>
      <w:r>
        <w:rPr>
          <w:szCs w:val="24"/>
        </w:rPr>
        <w:t>mului</w:t>
      </w:r>
      <w:proofErr w:type="spellEnd"/>
      <w:r>
        <w:rPr>
          <w:szCs w:val="24"/>
        </w:rPr>
        <w:t xml:space="preserve"> de </w:t>
      </w:r>
      <w:proofErr w:type="spellStart"/>
      <w:r>
        <w:rPr>
          <w:szCs w:val="24"/>
        </w:rPr>
        <w:t>lucru</w:t>
      </w:r>
      <w:proofErr w:type="spellEnd"/>
      <w:r>
        <w:rPr>
          <w:szCs w:val="24"/>
        </w:rPr>
        <w:t xml:space="preserve"> un </w:t>
      </w:r>
      <w:proofErr w:type="spellStart"/>
      <w:r>
        <w:rPr>
          <w:szCs w:val="24"/>
        </w:rPr>
        <w:t>proces</w:t>
      </w:r>
      <w:proofErr w:type="spellEnd"/>
      <w:r>
        <w:rPr>
          <w:szCs w:val="24"/>
        </w:rPr>
        <w:t xml:space="preserve">-verbal, </w:t>
      </w:r>
      <w:proofErr w:type="spellStart"/>
      <w:r>
        <w:rPr>
          <w:szCs w:val="24"/>
        </w:rPr>
        <w:t>în</w:t>
      </w:r>
      <w:proofErr w:type="spellEnd"/>
      <w:r>
        <w:rPr>
          <w:szCs w:val="24"/>
        </w:rPr>
        <w:t xml:space="preserve"> </w:t>
      </w:r>
      <w:proofErr w:type="spellStart"/>
      <w:r>
        <w:rPr>
          <w:szCs w:val="24"/>
        </w:rPr>
        <w:t>Registrul</w:t>
      </w:r>
      <w:proofErr w:type="spellEnd"/>
      <w:r>
        <w:rPr>
          <w:szCs w:val="24"/>
        </w:rPr>
        <w:t xml:space="preserve"> de </w:t>
      </w:r>
      <w:proofErr w:type="spellStart"/>
      <w:r>
        <w:rPr>
          <w:szCs w:val="24"/>
        </w:rPr>
        <w:t>funcţ</w:t>
      </w:r>
      <w:r w:rsidRPr="008F2369">
        <w:rPr>
          <w:szCs w:val="24"/>
        </w:rPr>
        <w:t>ionare</w:t>
      </w:r>
      <w:proofErr w:type="spellEnd"/>
      <w:r w:rsidRPr="008F2369">
        <w:rPr>
          <w:szCs w:val="24"/>
        </w:rPr>
        <w:t xml:space="preserve"> </w:t>
      </w:r>
      <w:r>
        <w:rPr>
          <w:szCs w:val="24"/>
        </w:rPr>
        <w:t xml:space="preserve">al </w:t>
      </w:r>
      <w:proofErr w:type="spellStart"/>
      <w:r>
        <w:rPr>
          <w:szCs w:val="24"/>
        </w:rPr>
        <w:t>centralelor</w:t>
      </w:r>
      <w:proofErr w:type="spellEnd"/>
      <w:r>
        <w:rPr>
          <w:szCs w:val="24"/>
        </w:rPr>
        <w:t xml:space="preserve"> </w:t>
      </w:r>
      <w:proofErr w:type="spellStart"/>
      <w:r>
        <w:rPr>
          <w:szCs w:val="24"/>
        </w:rPr>
        <w:t>termice</w:t>
      </w:r>
      <w:proofErr w:type="spellEnd"/>
      <w:r>
        <w:rPr>
          <w:szCs w:val="24"/>
        </w:rPr>
        <w:t xml:space="preserve">, </w:t>
      </w:r>
      <w:proofErr w:type="spellStart"/>
      <w:r>
        <w:rPr>
          <w:szCs w:val="24"/>
        </w:rPr>
        <w:t>consemnând</w:t>
      </w:r>
      <w:proofErr w:type="spellEnd"/>
      <w:r>
        <w:rPr>
          <w:szCs w:val="24"/>
        </w:rPr>
        <w:t xml:space="preserve"> </w:t>
      </w:r>
      <w:proofErr w:type="spellStart"/>
      <w:r>
        <w:rPr>
          <w:szCs w:val="24"/>
        </w:rPr>
        <w:t>orarul</w:t>
      </w:r>
      <w:proofErr w:type="spellEnd"/>
      <w:r>
        <w:rPr>
          <w:szCs w:val="24"/>
        </w:rPr>
        <w:t xml:space="preserve"> de </w:t>
      </w:r>
      <w:proofErr w:type="spellStart"/>
      <w:r>
        <w:rPr>
          <w:szCs w:val="24"/>
        </w:rPr>
        <w:t>funcţionare</w:t>
      </w:r>
      <w:proofErr w:type="spellEnd"/>
      <w:r>
        <w:rPr>
          <w:szCs w:val="24"/>
        </w:rPr>
        <w:t xml:space="preserve"> al </w:t>
      </w:r>
      <w:proofErr w:type="spellStart"/>
      <w:r>
        <w:rPr>
          <w:szCs w:val="24"/>
        </w:rPr>
        <w:t>acestora</w:t>
      </w:r>
      <w:proofErr w:type="spellEnd"/>
      <w:r>
        <w:rPr>
          <w:szCs w:val="24"/>
        </w:rPr>
        <w:t xml:space="preserve"> </w:t>
      </w:r>
      <w:proofErr w:type="spellStart"/>
      <w:r>
        <w:rPr>
          <w:szCs w:val="24"/>
        </w:rPr>
        <w:t>şi</w:t>
      </w:r>
      <w:proofErr w:type="spellEnd"/>
      <w:r>
        <w:rPr>
          <w:szCs w:val="24"/>
        </w:rPr>
        <w:t xml:space="preserve"> </w:t>
      </w:r>
      <w:proofErr w:type="spellStart"/>
      <w:r>
        <w:rPr>
          <w:szCs w:val="24"/>
        </w:rPr>
        <w:t>defecţ</w:t>
      </w:r>
      <w:r w:rsidRPr="008F2369">
        <w:rPr>
          <w:szCs w:val="24"/>
        </w:rPr>
        <w:t>iunil</w:t>
      </w:r>
      <w:r>
        <w:rPr>
          <w:szCs w:val="24"/>
        </w:rPr>
        <w:t>e</w:t>
      </w:r>
      <w:proofErr w:type="spellEnd"/>
      <w:r>
        <w:rPr>
          <w:szCs w:val="24"/>
        </w:rPr>
        <w:t xml:space="preserve"> </w:t>
      </w:r>
      <w:proofErr w:type="spellStart"/>
      <w:r>
        <w:rPr>
          <w:szCs w:val="24"/>
        </w:rPr>
        <w:t>apărute</w:t>
      </w:r>
      <w:proofErr w:type="spellEnd"/>
      <w:r>
        <w:rPr>
          <w:szCs w:val="24"/>
        </w:rPr>
        <w:t xml:space="preserve">, precum </w:t>
      </w:r>
      <w:proofErr w:type="spellStart"/>
      <w:r>
        <w:rPr>
          <w:szCs w:val="24"/>
        </w:rPr>
        <w:t>şi</w:t>
      </w:r>
      <w:proofErr w:type="spellEnd"/>
      <w:r>
        <w:rPr>
          <w:szCs w:val="24"/>
        </w:rPr>
        <w:t xml:space="preserve"> </w:t>
      </w:r>
      <w:proofErr w:type="spellStart"/>
      <w:r>
        <w:rPr>
          <w:szCs w:val="24"/>
        </w:rPr>
        <w:t>mă</w:t>
      </w:r>
      <w:r w:rsidRPr="008F2369">
        <w:rPr>
          <w:szCs w:val="24"/>
        </w:rPr>
        <w:t>surile</w:t>
      </w:r>
      <w:proofErr w:type="spellEnd"/>
      <w:r w:rsidRPr="008F2369">
        <w:rPr>
          <w:szCs w:val="24"/>
        </w:rPr>
        <w:t xml:space="preserve"> </w:t>
      </w:r>
      <w:proofErr w:type="spellStart"/>
      <w:r w:rsidRPr="008F2369">
        <w:rPr>
          <w:szCs w:val="24"/>
        </w:rPr>
        <w:t>luate</w:t>
      </w:r>
      <w:proofErr w:type="spellEnd"/>
      <w:r w:rsidRPr="008F2369">
        <w:rPr>
          <w:szCs w:val="24"/>
        </w:rPr>
        <w:t xml:space="preserve"> </w:t>
      </w:r>
      <w:proofErr w:type="spellStart"/>
      <w:r w:rsidRPr="008F2369">
        <w:rPr>
          <w:szCs w:val="24"/>
        </w:rPr>
        <w:t>pentru</w:t>
      </w:r>
      <w:proofErr w:type="spellEnd"/>
      <w:r w:rsidRPr="008F2369">
        <w:rPr>
          <w:szCs w:val="24"/>
        </w:rPr>
        <w:t xml:space="preserve"> </w:t>
      </w:r>
      <w:proofErr w:type="spellStart"/>
      <w:r w:rsidRPr="008F2369">
        <w:rPr>
          <w:szCs w:val="24"/>
        </w:rPr>
        <w:t>remedierea</w:t>
      </w:r>
      <w:proofErr w:type="spellEnd"/>
      <w:r w:rsidRPr="008F2369">
        <w:rPr>
          <w:szCs w:val="24"/>
        </w:rPr>
        <w:t xml:space="preserve"> </w:t>
      </w:r>
      <w:proofErr w:type="spellStart"/>
      <w:r w:rsidRPr="008F2369">
        <w:rPr>
          <w:szCs w:val="24"/>
        </w:rPr>
        <w:t>lor</w:t>
      </w:r>
      <w:proofErr w:type="spellEnd"/>
      <w:r w:rsidRPr="008F2369">
        <w:rPr>
          <w:szCs w:val="24"/>
        </w:rPr>
        <w:t xml:space="preserve">; </w:t>
      </w:r>
    </w:p>
    <w:p w:rsidR="002E1DB6" w:rsidRPr="008F2369" w:rsidRDefault="002E1DB6" w:rsidP="00B55DEA">
      <w:pPr>
        <w:tabs>
          <w:tab w:val="left" w:pos="-4590"/>
        </w:tabs>
        <w:jc w:val="both"/>
        <w:rPr>
          <w:szCs w:val="24"/>
        </w:rPr>
      </w:pPr>
      <w:r>
        <w:rPr>
          <w:szCs w:val="24"/>
        </w:rPr>
        <w:t xml:space="preserve">- </w:t>
      </w:r>
      <w:proofErr w:type="spellStart"/>
      <w:r>
        <w:rPr>
          <w:szCs w:val="24"/>
        </w:rPr>
        <w:t>Să</w:t>
      </w:r>
      <w:proofErr w:type="spellEnd"/>
      <w:r w:rsidRPr="008F2369">
        <w:rPr>
          <w:szCs w:val="24"/>
        </w:rPr>
        <w:t xml:space="preserve"> </w:t>
      </w:r>
      <w:proofErr w:type="spellStart"/>
      <w:r w:rsidRPr="008F2369">
        <w:rPr>
          <w:szCs w:val="24"/>
        </w:rPr>
        <w:t>verifice</w:t>
      </w:r>
      <w:proofErr w:type="spellEnd"/>
      <w:r w:rsidRPr="008F2369">
        <w:rPr>
          <w:szCs w:val="24"/>
        </w:rPr>
        <w:t xml:space="preserve"> permanent </w:t>
      </w:r>
      <w:proofErr w:type="spellStart"/>
      <w:r w:rsidRPr="008F2369">
        <w:rPr>
          <w:szCs w:val="24"/>
        </w:rPr>
        <w:t>f</w:t>
      </w:r>
      <w:r>
        <w:rPr>
          <w:szCs w:val="24"/>
        </w:rPr>
        <w:t>olosirea</w:t>
      </w:r>
      <w:proofErr w:type="spellEnd"/>
      <w:r>
        <w:rPr>
          <w:szCs w:val="24"/>
        </w:rPr>
        <w:t xml:space="preserve"> </w:t>
      </w:r>
      <w:proofErr w:type="spellStart"/>
      <w:r>
        <w:rPr>
          <w:szCs w:val="24"/>
        </w:rPr>
        <w:t>sobelor</w:t>
      </w:r>
      <w:proofErr w:type="spellEnd"/>
      <w:r>
        <w:rPr>
          <w:szCs w:val="24"/>
        </w:rPr>
        <w:t>/</w:t>
      </w:r>
      <w:proofErr w:type="spellStart"/>
      <w:r>
        <w:rPr>
          <w:szCs w:val="24"/>
        </w:rPr>
        <w:t>radiatoarelor</w:t>
      </w:r>
      <w:proofErr w:type="spellEnd"/>
      <w:r>
        <w:rPr>
          <w:szCs w:val="24"/>
        </w:rPr>
        <w:t xml:space="preserve"> </w:t>
      </w:r>
      <w:proofErr w:type="spellStart"/>
      <w:r>
        <w:rPr>
          <w:szCs w:val="24"/>
        </w:rPr>
        <w:t>şi</w:t>
      </w:r>
      <w:proofErr w:type="spellEnd"/>
      <w:r>
        <w:rPr>
          <w:szCs w:val="24"/>
        </w:rPr>
        <w:t xml:space="preserve"> a </w:t>
      </w:r>
      <w:proofErr w:type="spellStart"/>
      <w:r>
        <w:rPr>
          <w:szCs w:val="24"/>
        </w:rPr>
        <w:t>celorlalate</w:t>
      </w:r>
      <w:proofErr w:type="spellEnd"/>
      <w:r>
        <w:rPr>
          <w:szCs w:val="24"/>
        </w:rPr>
        <w:t xml:space="preserve"> </w:t>
      </w:r>
      <w:proofErr w:type="spellStart"/>
      <w:r>
        <w:rPr>
          <w:szCs w:val="24"/>
        </w:rPr>
        <w:t>mijloace</w:t>
      </w:r>
      <w:proofErr w:type="spellEnd"/>
      <w:r>
        <w:rPr>
          <w:szCs w:val="24"/>
        </w:rPr>
        <w:t xml:space="preserve"> de </w:t>
      </w:r>
      <w:proofErr w:type="spellStart"/>
      <w:r>
        <w:rPr>
          <w:szCs w:val="24"/>
        </w:rPr>
        <w:t>încălzire</w:t>
      </w:r>
      <w:proofErr w:type="spellEnd"/>
      <w:r>
        <w:rPr>
          <w:szCs w:val="24"/>
        </w:rPr>
        <w:t xml:space="preserve"> </w:t>
      </w:r>
      <w:proofErr w:type="spellStart"/>
      <w:r>
        <w:rPr>
          <w:szCs w:val="24"/>
        </w:rPr>
        <w:t>locală</w:t>
      </w:r>
      <w:proofErr w:type="spellEnd"/>
      <w:r w:rsidRPr="008F2369">
        <w:rPr>
          <w:szCs w:val="24"/>
        </w:rPr>
        <w:t xml:space="preserve"> care pot </w:t>
      </w:r>
      <w:proofErr w:type="spellStart"/>
      <w:r w:rsidRPr="008F2369">
        <w:rPr>
          <w:szCs w:val="24"/>
        </w:rPr>
        <w:t>prezenta</w:t>
      </w:r>
      <w:proofErr w:type="spellEnd"/>
      <w:r w:rsidRPr="008F2369">
        <w:rPr>
          <w:szCs w:val="24"/>
        </w:rPr>
        <w:t xml:space="preserve"> </w:t>
      </w:r>
      <w:proofErr w:type="spellStart"/>
      <w:r w:rsidRPr="008F2369">
        <w:rPr>
          <w:szCs w:val="24"/>
        </w:rPr>
        <w:t>pericol</w:t>
      </w:r>
      <w:proofErr w:type="spellEnd"/>
      <w:r w:rsidRPr="008F2369">
        <w:rPr>
          <w:szCs w:val="24"/>
        </w:rPr>
        <w:t xml:space="preserve"> de </w:t>
      </w:r>
      <w:proofErr w:type="spellStart"/>
      <w:r w:rsidRPr="008F2369">
        <w:rPr>
          <w:szCs w:val="24"/>
        </w:rPr>
        <w:t>incendiu</w:t>
      </w:r>
      <w:proofErr w:type="spellEnd"/>
      <w:r w:rsidRPr="008F2369">
        <w:rPr>
          <w:szCs w:val="24"/>
        </w:rPr>
        <w:t xml:space="preserve"> </w:t>
      </w:r>
      <w:proofErr w:type="spellStart"/>
      <w:r w:rsidRPr="008F2369">
        <w:rPr>
          <w:szCs w:val="24"/>
        </w:rPr>
        <w:t>sau</w:t>
      </w:r>
      <w:proofErr w:type="spellEnd"/>
      <w:r w:rsidRPr="008F2369">
        <w:rPr>
          <w:szCs w:val="24"/>
        </w:rPr>
        <w:t xml:space="preserve"> </w:t>
      </w:r>
      <w:proofErr w:type="spellStart"/>
      <w:r w:rsidRPr="008F2369">
        <w:rPr>
          <w:szCs w:val="24"/>
        </w:rPr>
        <w:t>accidentari</w:t>
      </w:r>
      <w:proofErr w:type="spellEnd"/>
      <w:r w:rsidRPr="008F2369">
        <w:rPr>
          <w:szCs w:val="24"/>
        </w:rPr>
        <w:t xml:space="preserve">; </w:t>
      </w:r>
    </w:p>
    <w:p w:rsidR="002E1DB6" w:rsidRPr="008F2369" w:rsidRDefault="002E1DB6" w:rsidP="00B55DEA">
      <w:pPr>
        <w:tabs>
          <w:tab w:val="left" w:pos="-4590"/>
        </w:tabs>
        <w:jc w:val="both"/>
        <w:rPr>
          <w:szCs w:val="24"/>
        </w:rPr>
      </w:pPr>
      <w:r>
        <w:rPr>
          <w:szCs w:val="24"/>
        </w:rPr>
        <w:t xml:space="preserve">- </w:t>
      </w:r>
      <w:proofErr w:type="spellStart"/>
      <w:r>
        <w:rPr>
          <w:szCs w:val="24"/>
        </w:rPr>
        <w:t>Verifică</w:t>
      </w:r>
      <w:proofErr w:type="spellEnd"/>
      <w:r>
        <w:rPr>
          <w:szCs w:val="24"/>
        </w:rPr>
        <w:t xml:space="preserve"> periodic </w:t>
      </w:r>
      <w:proofErr w:type="spellStart"/>
      <w:r>
        <w:rPr>
          <w:szCs w:val="24"/>
        </w:rPr>
        <w:t>instalaţ</w:t>
      </w:r>
      <w:r w:rsidRPr="008F2369">
        <w:rPr>
          <w:szCs w:val="24"/>
        </w:rPr>
        <w:t>ia</w:t>
      </w:r>
      <w:proofErr w:type="spellEnd"/>
      <w:r w:rsidRPr="008F2369">
        <w:rPr>
          <w:szCs w:val="24"/>
        </w:rPr>
        <w:t xml:space="preserve"> de gaz</w:t>
      </w:r>
      <w:r>
        <w:rPr>
          <w:szCs w:val="24"/>
        </w:rPr>
        <w:t xml:space="preserve">e </w:t>
      </w:r>
      <w:proofErr w:type="spellStart"/>
      <w:r>
        <w:rPr>
          <w:szCs w:val="24"/>
        </w:rPr>
        <w:t>astfel</w:t>
      </w:r>
      <w:proofErr w:type="spellEnd"/>
      <w:r>
        <w:rPr>
          <w:szCs w:val="24"/>
        </w:rPr>
        <w:t xml:space="preserve"> </w:t>
      </w:r>
      <w:proofErr w:type="spellStart"/>
      <w:r>
        <w:rPr>
          <w:szCs w:val="24"/>
        </w:rPr>
        <w:t>încât</w:t>
      </w:r>
      <w:proofErr w:type="spellEnd"/>
      <w:r>
        <w:rPr>
          <w:szCs w:val="24"/>
        </w:rPr>
        <w:t xml:space="preserve"> </w:t>
      </w:r>
      <w:proofErr w:type="spellStart"/>
      <w:r>
        <w:rPr>
          <w:szCs w:val="24"/>
        </w:rPr>
        <w:t>să</w:t>
      </w:r>
      <w:proofErr w:type="spellEnd"/>
      <w:r>
        <w:rPr>
          <w:szCs w:val="24"/>
        </w:rPr>
        <w:t xml:space="preserve"> nu </w:t>
      </w:r>
      <w:proofErr w:type="spellStart"/>
      <w:r>
        <w:rPr>
          <w:szCs w:val="24"/>
        </w:rPr>
        <w:t>existe</w:t>
      </w:r>
      <w:proofErr w:type="spellEnd"/>
      <w:r>
        <w:rPr>
          <w:szCs w:val="24"/>
        </w:rPr>
        <w:t xml:space="preserve"> </w:t>
      </w:r>
      <w:proofErr w:type="spellStart"/>
      <w:r>
        <w:rPr>
          <w:szCs w:val="24"/>
        </w:rPr>
        <w:t>scăpări</w:t>
      </w:r>
      <w:proofErr w:type="spellEnd"/>
      <w:r>
        <w:rPr>
          <w:szCs w:val="24"/>
        </w:rPr>
        <w:t xml:space="preserve"> de gaze (78 ore) </w:t>
      </w:r>
      <w:proofErr w:type="spellStart"/>
      <w:r>
        <w:rPr>
          <w:szCs w:val="24"/>
        </w:rPr>
        <w:t>consemnează</w:t>
      </w:r>
      <w:proofErr w:type="spellEnd"/>
      <w:r>
        <w:rPr>
          <w:szCs w:val="24"/>
        </w:rPr>
        <w:t xml:space="preserve"> </w:t>
      </w:r>
      <w:proofErr w:type="spellStart"/>
      <w:r>
        <w:rPr>
          <w:szCs w:val="24"/>
        </w:rPr>
        <w:t>aceste</w:t>
      </w:r>
      <w:proofErr w:type="spellEnd"/>
      <w:r>
        <w:rPr>
          <w:szCs w:val="24"/>
        </w:rPr>
        <w:t xml:space="preserve"> </w:t>
      </w:r>
      <w:proofErr w:type="spellStart"/>
      <w:r>
        <w:rPr>
          <w:szCs w:val="24"/>
        </w:rPr>
        <w:t>observaţii</w:t>
      </w:r>
      <w:proofErr w:type="spellEnd"/>
      <w:r>
        <w:rPr>
          <w:szCs w:val="24"/>
        </w:rPr>
        <w:t xml:space="preserve"> </w:t>
      </w:r>
      <w:proofErr w:type="spellStart"/>
      <w:r>
        <w:rPr>
          <w:szCs w:val="24"/>
        </w:rPr>
        <w:t>î</w:t>
      </w:r>
      <w:r w:rsidRPr="008F2369">
        <w:rPr>
          <w:szCs w:val="24"/>
        </w:rPr>
        <w:t>ntr</w:t>
      </w:r>
      <w:proofErr w:type="spellEnd"/>
      <w:r w:rsidRPr="008F2369">
        <w:rPr>
          <w:szCs w:val="24"/>
        </w:rPr>
        <w:t xml:space="preserve">-un </w:t>
      </w:r>
      <w:proofErr w:type="spellStart"/>
      <w:r w:rsidRPr="008F2369">
        <w:rPr>
          <w:szCs w:val="24"/>
        </w:rPr>
        <w:t>caiet</w:t>
      </w:r>
      <w:proofErr w:type="spellEnd"/>
      <w:r w:rsidRPr="008F2369">
        <w:rPr>
          <w:szCs w:val="24"/>
        </w:rPr>
        <w:t xml:space="preserve">; </w:t>
      </w:r>
    </w:p>
    <w:p w:rsidR="002E1DB6" w:rsidRPr="008F2369" w:rsidRDefault="002E1DB6" w:rsidP="00B55DEA">
      <w:pPr>
        <w:tabs>
          <w:tab w:val="left" w:pos="-4590"/>
        </w:tabs>
        <w:jc w:val="both"/>
        <w:rPr>
          <w:szCs w:val="24"/>
        </w:rPr>
      </w:pPr>
      <w:r>
        <w:rPr>
          <w:szCs w:val="24"/>
        </w:rPr>
        <w:lastRenderedPageBreak/>
        <w:t xml:space="preserve">- </w:t>
      </w:r>
      <w:proofErr w:type="spellStart"/>
      <w:r>
        <w:rPr>
          <w:szCs w:val="24"/>
        </w:rPr>
        <w:t>În</w:t>
      </w:r>
      <w:proofErr w:type="spellEnd"/>
      <w:r>
        <w:rPr>
          <w:szCs w:val="24"/>
        </w:rPr>
        <w:t xml:space="preserve"> </w:t>
      </w:r>
      <w:proofErr w:type="spellStart"/>
      <w:r>
        <w:rPr>
          <w:szCs w:val="24"/>
        </w:rPr>
        <w:t>caz</w:t>
      </w:r>
      <w:proofErr w:type="spellEnd"/>
      <w:r>
        <w:rPr>
          <w:szCs w:val="24"/>
        </w:rPr>
        <w:t xml:space="preserve"> de </w:t>
      </w:r>
      <w:proofErr w:type="spellStart"/>
      <w:r>
        <w:rPr>
          <w:szCs w:val="24"/>
        </w:rPr>
        <w:t>î</w:t>
      </w:r>
      <w:r w:rsidRPr="008F2369">
        <w:rPr>
          <w:szCs w:val="24"/>
        </w:rPr>
        <w:t>ntrerupere</w:t>
      </w:r>
      <w:proofErr w:type="spellEnd"/>
      <w:r>
        <w:rPr>
          <w:szCs w:val="24"/>
        </w:rPr>
        <w:t xml:space="preserve"> </w:t>
      </w:r>
      <w:proofErr w:type="gramStart"/>
      <w:r>
        <w:rPr>
          <w:szCs w:val="24"/>
        </w:rPr>
        <w:t>a</w:t>
      </w:r>
      <w:proofErr w:type="gramEnd"/>
      <w:r>
        <w:rPr>
          <w:szCs w:val="24"/>
        </w:rPr>
        <w:t xml:space="preserve"> </w:t>
      </w:r>
      <w:proofErr w:type="spellStart"/>
      <w:r>
        <w:rPr>
          <w:szCs w:val="24"/>
        </w:rPr>
        <w:t>energiei</w:t>
      </w:r>
      <w:proofErr w:type="spellEnd"/>
      <w:r>
        <w:rPr>
          <w:szCs w:val="24"/>
        </w:rPr>
        <w:t xml:space="preserve"> </w:t>
      </w:r>
      <w:proofErr w:type="spellStart"/>
      <w:r>
        <w:rPr>
          <w:szCs w:val="24"/>
        </w:rPr>
        <w:t>electrice</w:t>
      </w:r>
      <w:proofErr w:type="spellEnd"/>
      <w:r>
        <w:rPr>
          <w:szCs w:val="24"/>
        </w:rPr>
        <w:t xml:space="preserve">, a </w:t>
      </w:r>
      <w:proofErr w:type="spellStart"/>
      <w:r>
        <w:rPr>
          <w:szCs w:val="24"/>
        </w:rPr>
        <w:t>terminării</w:t>
      </w:r>
      <w:proofErr w:type="spellEnd"/>
      <w:r>
        <w:rPr>
          <w:szCs w:val="24"/>
        </w:rPr>
        <w:t xml:space="preserve"> </w:t>
      </w:r>
      <w:proofErr w:type="spellStart"/>
      <w:r>
        <w:rPr>
          <w:szCs w:val="24"/>
        </w:rPr>
        <w:t>combustibilului</w:t>
      </w:r>
      <w:proofErr w:type="spellEnd"/>
      <w:r>
        <w:rPr>
          <w:szCs w:val="24"/>
        </w:rPr>
        <w:t xml:space="preserve">, </w:t>
      </w:r>
      <w:proofErr w:type="spellStart"/>
      <w:r>
        <w:rPr>
          <w:szCs w:val="24"/>
        </w:rPr>
        <w:t>î</w:t>
      </w:r>
      <w:r w:rsidRPr="008F2369">
        <w:rPr>
          <w:szCs w:val="24"/>
        </w:rPr>
        <w:t>ntrerupe</w:t>
      </w:r>
      <w:r>
        <w:rPr>
          <w:szCs w:val="24"/>
        </w:rPr>
        <w:t>rii</w:t>
      </w:r>
      <w:proofErr w:type="spellEnd"/>
      <w:r>
        <w:rPr>
          <w:szCs w:val="24"/>
        </w:rPr>
        <w:t xml:space="preserve"> </w:t>
      </w:r>
      <w:proofErr w:type="spellStart"/>
      <w:r>
        <w:rPr>
          <w:szCs w:val="24"/>
        </w:rPr>
        <w:t>apei</w:t>
      </w:r>
      <w:proofErr w:type="spellEnd"/>
      <w:r>
        <w:rPr>
          <w:szCs w:val="24"/>
        </w:rPr>
        <w:t xml:space="preserve">, </w:t>
      </w:r>
      <w:proofErr w:type="spellStart"/>
      <w:r>
        <w:rPr>
          <w:szCs w:val="24"/>
        </w:rPr>
        <w:t>avarii</w:t>
      </w:r>
      <w:proofErr w:type="spellEnd"/>
      <w:r>
        <w:rPr>
          <w:szCs w:val="24"/>
        </w:rPr>
        <w:t xml:space="preserve"> </w:t>
      </w:r>
      <w:proofErr w:type="spellStart"/>
      <w:r>
        <w:rPr>
          <w:szCs w:val="24"/>
        </w:rPr>
        <w:t>sau</w:t>
      </w:r>
      <w:proofErr w:type="spellEnd"/>
      <w:r>
        <w:rPr>
          <w:szCs w:val="24"/>
        </w:rPr>
        <w:t xml:space="preserve"> </w:t>
      </w:r>
      <w:proofErr w:type="spellStart"/>
      <w:r>
        <w:rPr>
          <w:szCs w:val="24"/>
        </w:rPr>
        <w:t>alte</w:t>
      </w:r>
      <w:proofErr w:type="spellEnd"/>
      <w:r>
        <w:rPr>
          <w:szCs w:val="24"/>
        </w:rPr>
        <w:t xml:space="preserve"> </w:t>
      </w:r>
      <w:proofErr w:type="spellStart"/>
      <w:r>
        <w:rPr>
          <w:szCs w:val="24"/>
        </w:rPr>
        <w:t>defecţiuni</w:t>
      </w:r>
      <w:proofErr w:type="spellEnd"/>
      <w:r>
        <w:rPr>
          <w:szCs w:val="24"/>
        </w:rPr>
        <w:t xml:space="preserve">, </w:t>
      </w:r>
      <w:proofErr w:type="spellStart"/>
      <w:r>
        <w:rPr>
          <w:szCs w:val="24"/>
        </w:rPr>
        <w:t>ia</w:t>
      </w:r>
      <w:proofErr w:type="spellEnd"/>
      <w:r>
        <w:rPr>
          <w:szCs w:val="24"/>
        </w:rPr>
        <w:t xml:space="preserve"> </w:t>
      </w:r>
      <w:proofErr w:type="spellStart"/>
      <w:r>
        <w:rPr>
          <w:szCs w:val="24"/>
        </w:rPr>
        <w:t>măsuri</w:t>
      </w:r>
      <w:proofErr w:type="spellEnd"/>
      <w:r>
        <w:rPr>
          <w:szCs w:val="24"/>
        </w:rPr>
        <w:t xml:space="preserve"> </w:t>
      </w:r>
      <w:proofErr w:type="spellStart"/>
      <w:r>
        <w:rPr>
          <w:szCs w:val="24"/>
        </w:rPr>
        <w:t>pentru</w:t>
      </w:r>
      <w:proofErr w:type="spellEnd"/>
      <w:r>
        <w:rPr>
          <w:szCs w:val="24"/>
        </w:rPr>
        <w:t xml:space="preserve"> </w:t>
      </w:r>
      <w:proofErr w:type="spellStart"/>
      <w:r>
        <w:rPr>
          <w:szCs w:val="24"/>
        </w:rPr>
        <w:t>punerea</w:t>
      </w:r>
      <w:proofErr w:type="spellEnd"/>
      <w:r>
        <w:rPr>
          <w:szCs w:val="24"/>
        </w:rPr>
        <w:t xml:space="preserve"> </w:t>
      </w:r>
      <w:proofErr w:type="spellStart"/>
      <w:r>
        <w:rPr>
          <w:szCs w:val="24"/>
        </w:rPr>
        <w:t>î</w:t>
      </w:r>
      <w:r w:rsidRPr="008F2369">
        <w:rPr>
          <w:szCs w:val="24"/>
        </w:rPr>
        <w:t>n</w:t>
      </w:r>
      <w:proofErr w:type="spellEnd"/>
      <w:r w:rsidRPr="008F2369">
        <w:rPr>
          <w:szCs w:val="24"/>
        </w:rPr>
        <w:t xml:space="preserve"> </w:t>
      </w:r>
      <w:proofErr w:type="spellStart"/>
      <w:r w:rsidRPr="008F2369">
        <w:rPr>
          <w:szCs w:val="24"/>
        </w:rPr>
        <w:t>sigura</w:t>
      </w:r>
      <w:r>
        <w:rPr>
          <w:szCs w:val="24"/>
        </w:rPr>
        <w:t>nţă</w:t>
      </w:r>
      <w:proofErr w:type="spellEnd"/>
      <w:r>
        <w:rPr>
          <w:szCs w:val="24"/>
        </w:rPr>
        <w:t xml:space="preserve"> a </w:t>
      </w:r>
      <w:proofErr w:type="spellStart"/>
      <w:r>
        <w:rPr>
          <w:szCs w:val="24"/>
        </w:rPr>
        <w:t>centralei</w:t>
      </w:r>
      <w:proofErr w:type="spellEnd"/>
      <w:r>
        <w:rPr>
          <w:szCs w:val="24"/>
        </w:rPr>
        <w:t xml:space="preserve"> </w:t>
      </w:r>
      <w:proofErr w:type="spellStart"/>
      <w:r>
        <w:rPr>
          <w:szCs w:val="24"/>
        </w:rPr>
        <w:t>termice</w:t>
      </w:r>
      <w:proofErr w:type="spellEnd"/>
      <w:r>
        <w:rPr>
          <w:szCs w:val="24"/>
        </w:rPr>
        <w:t xml:space="preserve"> </w:t>
      </w:r>
      <w:proofErr w:type="spellStart"/>
      <w:r>
        <w:rPr>
          <w:szCs w:val="24"/>
        </w:rPr>
        <w:t>ş</w:t>
      </w:r>
      <w:r w:rsidRPr="008F2369">
        <w:rPr>
          <w:szCs w:val="24"/>
        </w:rPr>
        <w:t>i</w:t>
      </w:r>
      <w:proofErr w:type="spellEnd"/>
      <w:r>
        <w:rPr>
          <w:szCs w:val="24"/>
        </w:rPr>
        <w:t xml:space="preserve"> nu o </w:t>
      </w:r>
      <w:proofErr w:type="spellStart"/>
      <w:r>
        <w:rPr>
          <w:szCs w:val="24"/>
        </w:rPr>
        <w:t>pune</w:t>
      </w:r>
      <w:proofErr w:type="spellEnd"/>
      <w:r>
        <w:rPr>
          <w:szCs w:val="24"/>
        </w:rPr>
        <w:t xml:space="preserve"> </w:t>
      </w:r>
      <w:proofErr w:type="spellStart"/>
      <w:r>
        <w:rPr>
          <w:szCs w:val="24"/>
        </w:rPr>
        <w:t>în</w:t>
      </w:r>
      <w:proofErr w:type="spellEnd"/>
      <w:r>
        <w:rPr>
          <w:szCs w:val="24"/>
        </w:rPr>
        <w:t xml:space="preserve"> </w:t>
      </w:r>
      <w:proofErr w:type="spellStart"/>
      <w:r>
        <w:rPr>
          <w:szCs w:val="24"/>
        </w:rPr>
        <w:t>funcţiune</w:t>
      </w:r>
      <w:proofErr w:type="spellEnd"/>
      <w:r>
        <w:rPr>
          <w:szCs w:val="24"/>
        </w:rPr>
        <w:t xml:space="preserve"> </w:t>
      </w:r>
      <w:proofErr w:type="spellStart"/>
      <w:r>
        <w:rPr>
          <w:szCs w:val="24"/>
        </w:rPr>
        <w:t>până</w:t>
      </w:r>
      <w:proofErr w:type="spellEnd"/>
      <w:r>
        <w:rPr>
          <w:szCs w:val="24"/>
        </w:rPr>
        <w:t xml:space="preserve"> </w:t>
      </w:r>
      <w:proofErr w:type="spellStart"/>
      <w:r>
        <w:rPr>
          <w:szCs w:val="24"/>
        </w:rPr>
        <w:t>când</w:t>
      </w:r>
      <w:proofErr w:type="spellEnd"/>
      <w:r>
        <w:rPr>
          <w:szCs w:val="24"/>
        </w:rPr>
        <w:t xml:space="preserve"> nu se </w:t>
      </w:r>
      <w:proofErr w:type="spellStart"/>
      <w:r>
        <w:rPr>
          <w:szCs w:val="24"/>
        </w:rPr>
        <w:t>asigură</w:t>
      </w:r>
      <w:proofErr w:type="spellEnd"/>
      <w:r>
        <w:rPr>
          <w:szCs w:val="24"/>
        </w:rPr>
        <w:t xml:space="preserve"> </w:t>
      </w:r>
      <w:proofErr w:type="spellStart"/>
      <w:r>
        <w:rPr>
          <w:szCs w:val="24"/>
        </w:rPr>
        <w:t>că</w:t>
      </w:r>
      <w:proofErr w:type="spellEnd"/>
      <w:r>
        <w:rPr>
          <w:szCs w:val="24"/>
        </w:rPr>
        <w:t xml:space="preserve"> nu </w:t>
      </w:r>
      <w:proofErr w:type="spellStart"/>
      <w:r>
        <w:rPr>
          <w:szCs w:val="24"/>
        </w:rPr>
        <w:t>vor</w:t>
      </w:r>
      <w:proofErr w:type="spellEnd"/>
      <w:r>
        <w:rPr>
          <w:szCs w:val="24"/>
        </w:rPr>
        <w:t xml:space="preserve"> </w:t>
      </w:r>
      <w:proofErr w:type="spellStart"/>
      <w:r>
        <w:rPr>
          <w:szCs w:val="24"/>
        </w:rPr>
        <w:t>apărea</w:t>
      </w:r>
      <w:proofErr w:type="spellEnd"/>
      <w:r>
        <w:rPr>
          <w:szCs w:val="24"/>
        </w:rPr>
        <w:t xml:space="preserve"> </w:t>
      </w:r>
      <w:proofErr w:type="spellStart"/>
      <w:r>
        <w:rPr>
          <w:szCs w:val="24"/>
        </w:rPr>
        <w:t>defecţ</w:t>
      </w:r>
      <w:r w:rsidRPr="008F2369">
        <w:rPr>
          <w:szCs w:val="24"/>
        </w:rPr>
        <w:t>iuni</w:t>
      </w:r>
      <w:proofErr w:type="spellEnd"/>
      <w:r w:rsidRPr="008F2369">
        <w:rPr>
          <w:szCs w:val="24"/>
        </w:rPr>
        <w:t xml:space="preserve"> </w:t>
      </w:r>
      <w:proofErr w:type="spellStart"/>
      <w:r w:rsidRPr="008F2369">
        <w:rPr>
          <w:szCs w:val="24"/>
        </w:rPr>
        <w:t>majore</w:t>
      </w:r>
      <w:proofErr w:type="spellEnd"/>
      <w:r w:rsidRPr="008F2369">
        <w:rPr>
          <w:szCs w:val="24"/>
        </w:rPr>
        <w:t xml:space="preserve">; </w:t>
      </w:r>
    </w:p>
    <w:p w:rsidR="002E1DB6" w:rsidRPr="008F2369" w:rsidRDefault="002E1DB6" w:rsidP="00B55DEA">
      <w:pPr>
        <w:tabs>
          <w:tab w:val="left" w:pos="-4590"/>
        </w:tabs>
        <w:jc w:val="both"/>
        <w:rPr>
          <w:szCs w:val="24"/>
        </w:rPr>
      </w:pPr>
      <w:r>
        <w:rPr>
          <w:szCs w:val="24"/>
        </w:rPr>
        <w:t xml:space="preserve">- </w:t>
      </w:r>
      <w:proofErr w:type="spellStart"/>
      <w:r>
        <w:rPr>
          <w:szCs w:val="24"/>
        </w:rPr>
        <w:t>Întreţine</w:t>
      </w:r>
      <w:proofErr w:type="spellEnd"/>
      <w:r>
        <w:rPr>
          <w:szCs w:val="24"/>
        </w:rPr>
        <w:t xml:space="preserve"> </w:t>
      </w:r>
      <w:proofErr w:type="spellStart"/>
      <w:r>
        <w:rPr>
          <w:szCs w:val="24"/>
        </w:rPr>
        <w:t>în</w:t>
      </w:r>
      <w:proofErr w:type="spellEnd"/>
      <w:r>
        <w:rPr>
          <w:szCs w:val="24"/>
        </w:rPr>
        <w:t xml:space="preserve"> stare de </w:t>
      </w:r>
      <w:proofErr w:type="spellStart"/>
      <w:r>
        <w:rPr>
          <w:szCs w:val="24"/>
        </w:rPr>
        <w:t>funcţionare</w:t>
      </w:r>
      <w:proofErr w:type="spellEnd"/>
      <w:r>
        <w:rPr>
          <w:szCs w:val="24"/>
        </w:rPr>
        <w:t xml:space="preserve"> </w:t>
      </w:r>
      <w:proofErr w:type="spellStart"/>
      <w:r>
        <w:rPr>
          <w:szCs w:val="24"/>
        </w:rPr>
        <w:t>mijloacele</w:t>
      </w:r>
      <w:proofErr w:type="spellEnd"/>
      <w:r>
        <w:rPr>
          <w:szCs w:val="24"/>
        </w:rPr>
        <w:t xml:space="preserve"> de </w:t>
      </w:r>
      <w:proofErr w:type="spellStart"/>
      <w:r>
        <w:rPr>
          <w:szCs w:val="24"/>
        </w:rPr>
        <w:t>intervenţie</w:t>
      </w:r>
      <w:proofErr w:type="spellEnd"/>
      <w:r>
        <w:rPr>
          <w:szCs w:val="24"/>
        </w:rPr>
        <w:t xml:space="preserve"> </w:t>
      </w:r>
      <w:proofErr w:type="spellStart"/>
      <w:r>
        <w:rPr>
          <w:szCs w:val="24"/>
        </w:rPr>
        <w:t>pentru</w:t>
      </w:r>
      <w:proofErr w:type="spellEnd"/>
      <w:r>
        <w:rPr>
          <w:szCs w:val="24"/>
        </w:rPr>
        <w:t xml:space="preserve"> </w:t>
      </w:r>
      <w:proofErr w:type="spellStart"/>
      <w:r>
        <w:rPr>
          <w:szCs w:val="24"/>
        </w:rPr>
        <w:t>prevenirea</w:t>
      </w:r>
      <w:proofErr w:type="spellEnd"/>
      <w:r>
        <w:rPr>
          <w:szCs w:val="24"/>
        </w:rPr>
        <w:t xml:space="preserve"> </w:t>
      </w:r>
      <w:proofErr w:type="spellStart"/>
      <w:r>
        <w:rPr>
          <w:szCs w:val="24"/>
        </w:rPr>
        <w:t>ş</w:t>
      </w:r>
      <w:r w:rsidRPr="008F2369">
        <w:rPr>
          <w:szCs w:val="24"/>
        </w:rPr>
        <w:t>i</w:t>
      </w:r>
      <w:proofErr w:type="spellEnd"/>
      <w:r w:rsidRPr="008F2369">
        <w:rPr>
          <w:szCs w:val="24"/>
        </w:rPr>
        <w:t xml:space="preserve"> </w:t>
      </w:r>
      <w:proofErr w:type="spellStart"/>
      <w:r w:rsidRPr="008F2369">
        <w:rPr>
          <w:szCs w:val="24"/>
        </w:rPr>
        <w:t>stingerea</w:t>
      </w:r>
      <w:proofErr w:type="spellEnd"/>
      <w:r w:rsidRPr="008F2369">
        <w:rPr>
          <w:szCs w:val="24"/>
        </w:rPr>
        <w:t xml:space="preserve"> </w:t>
      </w:r>
      <w:proofErr w:type="spellStart"/>
      <w:r w:rsidRPr="008F2369">
        <w:rPr>
          <w:szCs w:val="24"/>
        </w:rPr>
        <w:t>incendiilor</w:t>
      </w:r>
      <w:proofErr w:type="spellEnd"/>
      <w:r>
        <w:rPr>
          <w:szCs w:val="24"/>
        </w:rPr>
        <w:t xml:space="preserve"> din </w:t>
      </w:r>
      <w:proofErr w:type="spellStart"/>
      <w:r>
        <w:rPr>
          <w:szCs w:val="24"/>
        </w:rPr>
        <w:t>dotarea</w:t>
      </w:r>
      <w:proofErr w:type="spellEnd"/>
      <w:r>
        <w:rPr>
          <w:szCs w:val="24"/>
        </w:rPr>
        <w:t xml:space="preserve"> </w:t>
      </w:r>
      <w:proofErr w:type="spellStart"/>
      <w:r>
        <w:rPr>
          <w:szCs w:val="24"/>
        </w:rPr>
        <w:t>centralei</w:t>
      </w:r>
      <w:proofErr w:type="spellEnd"/>
      <w:r>
        <w:rPr>
          <w:szCs w:val="24"/>
        </w:rPr>
        <w:t xml:space="preserve"> </w:t>
      </w:r>
      <w:proofErr w:type="spellStart"/>
      <w:r>
        <w:rPr>
          <w:szCs w:val="24"/>
        </w:rPr>
        <w:t>termice</w:t>
      </w:r>
      <w:proofErr w:type="spellEnd"/>
      <w:r>
        <w:rPr>
          <w:szCs w:val="24"/>
        </w:rPr>
        <w:t xml:space="preserve"> </w:t>
      </w:r>
      <w:proofErr w:type="spellStart"/>
      <w:r>
        <w:rPr>
          <w:szCs w:val="24"/>
        </w:rPr>
        <w:t>şi</w:t>
      </w:r>
      <w:proofErr w:type="spellEnd"/>
      <w:r>
        <w:rPr>
          <w:szCs w:val="24"/>
        </w:rPr>
        <w:t xml:space="preserve"> nu </w:t>
      </w:r>
      <w:proofErr w:type="spellStart"/>
      <w:r w:rsidRPr="008F2369">
        <w:rPr>
          <w:szCs w:val="24"/>
        </w:rPr>
        <w:t>pe</w:t>
      </w:r>
      <w:r>
        <w:rPr>
          <w:szCs w:val="24"/>
        </w:rPr>
        <w:t>rmite</w:t>
      </w:r>
      <w:proofErr w:type="spellEnd"/>
      <w:r>
        <w:rPr>
          <w:szCs w:val="24"/>
        </w:rPr>
        <w:t xml:space="preserve"> </w:t>
      </w:r>
      <w:proofErr w:type="spellStart"/>
      <w:r>
        <w:rPr>
          <w:szCs w:val="24"/>
        </w:rPr>
        <w:t>nimănui</w:t>
      </w:r>
      <w:proofErr w:type="spellEnd"/>
      <w:r>
        <w:rPr>
          <w:szCs w:val="24"/>
        </w:rPr>
        <w:t xml:space="preserve"> </w:t>
      </w:r>
      <w:proofErr w:type="spellStart"/>
      <w:r>
        <w:rPr>
          <w:szCs w:val="24"/>
        </w:rPr>
        <w:t>accesul</w:t>
      </w:r>
      <w:proofErr w:type="spellEnd"/>
      <w:r>
        <w:rPr>
          <w:szCs w:val="24"/>
        </w:rPr>
        <w:t xml:space="preserve"> </w:t>
      </w:r>
      <w:proofErr w:type="spellStart"/>
      <w:r>
        <w:rPr>
          <w:szCs w:val="24"/>
        </w:rPr>
        <w:t>sau</w:t>
      </w:r>
      <w:proofErr w:type="spellEnd"/>
      <w:r>
        <w:rPr>
          <w:szCs w:val="24"/>
        </w:rPr>
        <w:t xml:space="preserve"> </w:t>
      </w:r>
      <w:proofErr w:type="spellStart"/>
      <w:r>
        <w:rPr>
          <w:szCs w:val="24"/>
        </w:rPr>
        <w:t>staţionarea</w:t>
      </w:r>
      <w:proofErr w:type="spellEnd"/>
      <w:r>
        <w:rPr>
          <w:szCs w:val="24"/>
        </w:rPr>
        <w:t xml:space="preserve"> </w:t>
      </w:r>
      <w:proofErr w:type="spellStart"/>
      <w:r>
        <w:rPr>
          <w:szCs w:val="24"/>
        </w:rPr>
        <w:t>î</w:t>
      </w:r>
      <w:r w:rsidRPr="008F2369">
        <w:rPr>
          <w:szCs w:val="24"/>
        </w:rPr>
        <w:t>n</w:t>
      </w:r>
      <w:proofErr w:type="spellEnd"/>
      <w:r w:rsidRPr="008F2369">
        <w:rPr>
          <w:szCs w:val="24"/>
        </w:rPr>
        <w:t xml:space="preserve"> </w:t>
      </w:r>
      <w:proofErr w:type="spellStart"/>
      <w:r w:rsidRPr="008F2369">
        <w:rPr>
          <w:szCs w:val="24"/>
        </w:rPr>
        <w:t>interiorul</w:t>
      </w:r>
      <w:proofErr w:type="spellEnd"/>
      <w:r w:rsidRPr="008F2369">
        <w:rPr>
          <w:szCs w:val="24"/>
        </w:rPr>
        <w:t xml:space="preserve"> </w:t>
      </w:r>
      <w:proofErr w:type="spellStart"/>
      <w:r w:rsidRPr="008F2369">
        <w:rPr>
          <w:szCs w:val="24"/>
        </w:rPr>
        <w:t>centralei</w:t>
      </w:r>
      <w:proofErr w:type="spellEnd"/>
      <w:r w:rsidRPr="008F2369">
        <w:rPr>
          <w:szCs w:val="24"/>
        </w:rPr>
        <w:t xml:space="preserve"> </w:t>
      </w:r>
      <w:proofErr w:type="spellStart"/>
      <w:r w:rsidRPr="008F2369">
        <w:rPr>
          <w:szCs w:val="24"/>
        </w:rPr>
        <w:t>termice</w:t>
      </w:r>
      <w:proofErr w:type="spellEnd"/>
      <w:r w:rsidRPr="008F2369">
        <w:rPr>
          <w:szCs w:val="24"/>
        </w:rPr>
        <w:t xml:space="preserve">; </w:t>
      </w:r>
    </w:p>
    <w:p w:rsidR="002E1DB6" w:rsidRPr="008F2369" w:rsidRDefault="002E1DB6" w:rsidP="00B55DEA">
      <w:pPr>
        <w:tabs>
          <w:tab w:val="left" w:pos="-4590"/>
        </w:tabs>
        <w:jc w:val="both"/>
        <w:rPr>
          <w:szCs w:val="24"/>
        </w:rPr>
      </w:pPr>
      <w:r>
        <w:rPr>
          <w:szCs w:val="24"/>
        </w:rPr>
        <w:t xml:space="preserve">- </w:t>
      </w:r>
      <w:proofErr w:type="spellStart"/>
      <w:r>
        <w:rPr>
          <w:szCs w:val="24"/>
        </w:rPr>
        <w:t>Întreţine</w:t>
      </w:r>
      <w:proofErr w:type="spellEnd"/>
      <w:r>
        <w:rPr>
          <w:szCs w:val="24"/>
        </w:rPr>
        <w:t xml:space="preserve"> </w:t>
      </w:r>
      <w:proofErr w:type="spellStart"/>
      <w:r>
        <w:rPr>
          <w:szCs w:val="24"/>
        </w:rPr>
        <w:t>curăţenia</w:t>
      </w:r>
      <w:proofErr w:type="spellEnd"/>
      <w:r>
        <w:rPr>
          <w:szCs w:val="24"/>
        </w:rPr>
        <w:t xml:space="preserve"> </w:t>
      </w:r>
      <w:proofErr w:type="spellStart"/>
      <w:r>
        <w:rPr>
          <w:szCs w:val="24"/>
        </w:rPr>
        <w:t>în</w:t>
      </w:r>
      <w:proofErr w:type="spellEnd"/>
      <w:r>
        <w:rPr>
          <w:szCs w:val="24"/>
        </w:rPr>
        <w:t xml:space="preserve"> </w:t>
      </w:r>
      <w:proofErr w:type="spellStart"/>
      <w:r>
        <w:rPr>
          <w:szCs w:val="24"/>
        </w:rPr>
        <w:t>încăperile</w:t>
      </w:r>
      <w:proofErr w:type="spellEnd"/>
      <w:r>
        <w:rPr>
          <w:szCs w:val="24"/>
        </w:rPr>
        <w:t xml:space="preserve"> </w:t>
      </w:r>
      <w:proofErr w:type="spellStart"/>
      <w:r>
        <w:rPr>
          <w:szCs w:val="24"/>
        </w:rPr>
        <w:t>şi</w:t>
      </w:r>
      <w:proofErr w:type="spellEnd"/>
      <w:r>
        <w:rPr>
          <w:szCs w:val="24"/>
        </w:rPr>
        <w:t xml:space="preserve"> </w:t>
      </w:r>
      <w:proofErr w:type="spellStart"/>
      <w:r>
        <w:rPr>
          <w:szCs w:val="24"/>
        </w:rPr>
        <w:t>dependinţele</w:t>
      </w:r>
      <w:proofErr w:type="spellEnd"/>
      <w:r>
        <w:rPr>
          <w:szCs w:val="24"/>
        </w:rPr>
        <w:t xml:space="preserve"> </w:t>
      </w:r>
      <w:proofErr w:type="spellStart"/>
      <w:r>
        <w:rPr>
          <w:szCs w:val="24"/>
        </w:rPr>
        <w:t>centralei</w:t>
      </w:r>
      <w:proofErr w:type="spellEnd"/>
      <w:r>
        <w:rPr>
          <w:szCs w:val="24"/>
        </w:rPr>
        <w:t xml:space="preserve"> </w:t>
      </w:r>
      <w:proofErr w:type="spellStart"/>
      <w:r>
        <w:rPr>
          <w:szCs w:val="24"/>
        </w:rPr>
        <w:t>termice</w:t>
      </w:r>
      <w:proofErr w:type="spellEnd"/>
      <w:r>
        <w:rPr>
          <w:szCs w:val="24"/>
        </w:rPr>
        <w:t xml:space="preserve">, </w:t>
      </w:r>
      <w:proofErr w:type="spellStart"/>
      <w:r>
        <w:rPr>
          <w:szCs w:val="24"/>
        </w:rPr>
        <w:t>răspunzând</w:t>
      </w:r>
      <w:proofErr w:type="spellEnd"/>
      <w:r>
        <w:rPr>
          <w:szCs w:val="24"/>
        </w:rPr>
        <w:t xml:space="preserve"> de </w:t>
      </w:r>
      <w:proofErr w:type="spellStart"/>
      <w:r>
        <w:rPr>
          <w:szCs w:val="24"/>
        </w:rPr>
        <w:t>integritatea</w:t>
      </w:r>
      <w:proofErr w:type="spellEnd"/>
      <w:r>
        <w:rPr>
          <w:szCs w:val="24"/>
        </w:rPr>
        <w:t xml:space="preserve"> </w:t>
      </w:r>
      <w:proofErr w:type="spellStart"/>
      <w:r>
        <w:rPr>
          <w:szCs w:val="24"/>
        </w:rPr>
        <w:t>uşii</w:t>
      </w:r>
      <w:proofErr w:type="spellEnd"/>
      <w:r>
        <w:rPr>
          <w:szCs w:val="24"/>
        </w:rPr>
        <w:t xml:space="preserve"> de </w:t>
      </w:r>
      <w:proofErr w:type="spellStart"/>
      <w:r>
        <w:rPr>
          <w:szCs w:val="24"/>
        </w:rPr>
        <w:t>acces</w:t>
      </w:r>
      <w:proofErr w:type="spellEnd"/>
      <w:r>
        <w:rPr>
          <w:szCs w:val="24"/>
        </w:rPr>
        <w:t xml:space="preserve"> </w:t>
      </w:r>
      <w:proofErr w:type="spellStart"/>
      <w:r>
        <w:rPr>
          <w:szCs w:val="24"/>
        </w:rPr>
        <w:t>în</w:t>
      </w:r>
      <w:proofErr w:type="spellEnd"/>
      <w:r>
        <w:rPr>
          <w:szCs w:val="24"/>
        </w:rPr>
        <w:t xml:space="preserve"> central pe care o </w:t>
      </w:r>
      <w:proofErr w:type="spellStart"/>
      <w:r>
        <w:rPr>
          <w:szCs w:val="24"/>
        </w:rPr>
        <w:t>verifică</w:t>
      </w:r>
      <w:proofErr w:type="spellEnd"/>
      <w:r>
        <w:rPr>
          <w:szCs w:val="24"/>
        </w:rPr>
        <w:t xml:space="preserve"> la </w:t>
      </w:r>
      <w:proofErr w:type="spellStart"/>
      <w:r>
        <w:rPr>
          <w:szCs w:val="24"/>
        </w:rPr>
        <w:t>începerea</w:t>
      </w:r>
      <w:proofErr w:type="spellEnd"/>
      <w:r>
        <w:rPr>
          <w:szCs w:val="24"/>
        </w:rPr>
        <w:t xml:space="preserve"> </w:t>
      </w:r>
      <w:proofErr w:type="spellStart"/>
      <w:r>
        <w:rPr>
          <w:szCs w:val="24"/>
        </w:rPr>
        <w:t>programului</w:t>
      </w:r>
      <w:proofErr w:type="spellEnd"/>
      <w:r>
        <w:rPr>
          <w:szCs w:val="24"/>
        </w:rPr>
        <w:t xml:space="preserve"> </w:t>
      </w:r>
      <w:proofErr w:type="spellStart"/>
      <w:r>
        <w:rPr>
          <w:szCs w:val="24"/>
        </w:rPr>
        <w:t>ş</w:t>
      </w:r>
      <w:r w:rsidRPr="008F2369">
        <w:rPr>
          <w:szCs w:val="24"/>
        </w:rPr>
        <w:t>i</w:t>
      </w:r>
      <w:proofErr w:type="spellEnd"/>
      <w:r w:rsidRPr="008F2369">
        <w:rPr>
          <w:szCs w:val="24"/>
        </w:rPr>
        <w:t xml:space="preserve"> la </w:t>
      </w:r>
      <w:proofErr w:type="spellStart"/>
      <w:r w:rsidRPr="008F2369">
        <w:rPr>
          <w:szCs w:val="24"/>
        </w:rPr>
        <w:t>terminarea</w:t>
      </w:r>
      <w:proofErr w:type="spellEnd"/>
      <w:r w:rsidRPr="008F2369">
        <w:rPr>
          <w:szCs w:val="24"/>
        </w:rPr>
        <w:t xml:space="preserve"> </w:t>
      </w:r>
      <w:proofErr w:type="spellStart"/>
      <w:r w:rsidRPr="008F2369">
        <w:rPr>
          <w:szCs w:val="24"/>
        </w:rPr>
        <w:t>programului</w:t>
      </w:r>
      <w:proofErr w:type="spellEnd"/>
      <w:r w:rsidRPr="008F2369">
        <w:rPr>
          <w:szCs w:val="24"/>
        </w:rPr>
        <w:t xml:space="preserve">; </w:t>
      </w:r>
    </w:p>
    <w:p w:rsidR="002E1DB6" w:rsidRPr="008F2369" w:rsidRDefault="002E1DB6" w:rsidP="00B55DEA">
      <w:pPr>
        <w:tabs>
          <w:tab w:val="left" w:pos="-4590"/>
        </w:tabs>
        <w:jc w:val="both"/>
        <w:rPr>
          <w:szCs w:val="24"/>
        </w:rPr>
      </w:pPr>
      <w:r>
        <w:rPr>
          <w:szCs w:val="24"/>
        </w:rPr>
        <w:t xml:space="preserve">- La </w:t>
      </w:r>
      <w:proofErr w:type="spellStart"/>
      <w:r>
        <w:rPr>
          <w:szCs w:val="24"/>
        </w:rPr>
        <w:t>aerisirea</w:t>
      </w:r>
      <w:proofErr w:type="spellEnd"/>
      <w:r>
        <w:rPr>
          <w:szCs w:val="24"/>
        </w:rPr>
        <w:t xml:space="preserve"> </w:t>
      </w:r>
      <w:proofErr w:type="spellStart"/>
      <w:r>
        <w:rPr>
          <w:szCs w:val="24"/>
        </w:rPr>
        <w:t>instalaţiilor</w:t>
      </w:r>
      <w:proofErr w:type="spellEnd"/>
      <w:r>
        <w:rPr>
          <w:szCs w:val="24"/>
        </w:rPr>
        <w:t xml:space="preserve"> </w:t>
      </w:r>
      <w:proofErr w:type="spellStart"/>
      <w:r>
        <w:rPr>
          <w:szCs w:val="24"/>
        </w:rPr>
        <w:t>sau</w:t>
      </w:r>
      <w:proofErr w:type="spellEnd"/>
      <w:r>
        <w:rPr>
          <w:szCs w:val="24"/>
        </w:rPr>
        <w:t xml:space="preserve"> </w:t>
      </w:r>
      <w:proofErr w:type="spellStart"/>
      <w:r>
        <w:rPr>
          <w:szCs w:val="24"/>
        </w:rPr>
        <w:t>caloriferelor</w:t>
      </w:r>
      <w:proofErr w:type="spellEnd"/>
      <w:r>
        <w:rPr>
          <w:szCs w:val="24"/>
        </w:rPr>
        <w:t xml:space="preserve"> </w:t>
      </w:r>
      <w:proofErr w:type="spellStart"/>
      <w:r>
        <w:rPr>
          <w:szCs w:val="24"/>
        </w:rPr>
        <w:t>foloseş</w:t>
      </w:r>
      <w:r w:rsidRPr="008F2369">
        <w:rPr>
          <w:szCs w:val="24"/>
        </w:rPr>
        <w:t>te</w:t>
      </w:r>
      <w:proofErr w:type="spellEnd"/>
      <w:r w:rsidRPr="008F2369">
        <w:rPr>
          <w:szCs w:val="24"/>
        </w:rPr>
        <w:t xml:space="preserve"> </w:t>
      </w:r>
      <w:proofErr w:type="spellStart"/>
      <w:r w:rsidRPr="008F2369">
        <w:rPr>
          <w:szCs w:val="24"/>
        </w:rPr>
        <w:t>furtun</w:t>
      </w:r>
      <w:proofErr w:type="spellEnd"/>
      <w:r w:rsidRPr="008F2369">
        <w:rPr>
          <w:szCs w:val="24"/>
        </w:rPr>
        <w:t xml:space="preserve"> de</w:t>
      </w:r>
      <w:r>
        <w:rPr>
          <w:szCs w:val="24"/>
        </w:rPr>
        <w:t xml:space="preserve"> </w:t>
      </w:r>
      <w:proofErr w:type="spellStart"/>
      <w:r>
        <w:rPr>
          <w:szCs w:val="24"/>
        </w:rPr>
        <w:t>cauciuc</w:t>
      </w:r>
      <w:proofErr w:type="spellEnd"/>
      <w:r>
        <w:rPr>
          <w:szCs w:val="24"/>
        </w:rPr>
        <w:t xml:space="preserve"> </w:t>
      </w:r>
      <w:proofErr w:type="spellStart"/>
      <w:r>
        <w:rPr>
          <w:szCs w:val="24"/>
        </w:rPr>
        <w:t>pentru</w:t>
      </w:r>
      <w:proofErr w:type="spellEnd"/>
      <w:r>
        <w:rPr>
          <w:szCs w:val="24"/>
        </w:rPr>
        <w:t xml:space="preserve"> </w:t>
      </w:r>
      <w:proofErr w:type="spellStart"/>
      <w:r>
        <w:rPr>
          <w:szCs w:val="24"/>
        </w:rPr>
        <w:t>evacuarea</w:t>
      </w:r>
      <w:proofErr w:type="spellEnd"/>
      <w:r>
        <w:rPr>
          <w:szCs w:val="24"/>
        </w:rPr>
        <w:t xml:space="preserve"> </w:t>
      </w:r>
      <w:proofErr w:type="spellStart"/>
      <w:r>
        <w:rPr>
          <w:szCs w:val="24"/>
        </w:rPr>
        <w:t>apei</w:t>
      </w:r>
      <w:proofErr w:type="spellEnd"/>
      <w:r>
        <w:rPr>
          <w:szCs w:val="24"/>
        </w:rPr>
        <w:t xml:space="preserve"> </w:t>
      </w:r>
      <w:proofErr w:type="spellStart"/>
      <w:r>
        <w:rPr>
          <w:szCs w:val="24"/>
        </w:rPr>
        <w:t>în</w:t>
      </w:r>
      <w:proofErr w:type="spellEnd"/>
      <w:r>
        <w:rPr>
          <w:szCs w:val="24"/>
        </w:rPr>
        <w:t xml:space="preserve"> </w:t>
      </w:r>
      <w:proofErr w:type="spellStart"/>
      <w:r>
        <w:rPr>
          <w:szCs w:val="24"/>
        </w:rPr>
        <w:t>canalizarea</w:t>
      </w:r>
      <w:proofErr w:type="spellEnd"/>
      <w:r>
        <w:rPr>
          <w:szCs w:val="24"/>
        </w:rPr>
        <w:t xml:space="preserve"> </w:t>
      </w:r>
      <w:proofErr w:type="spellStart"/>
      <w:r>
        <w:rPr>
          <w:szCs w:val="24"/>
        </w:rPr>
        <w:t>instituţiei</w:t>
      </w:r>
      <w:proofErr w:type="spellEnd"/>
      <w:r>
        <w:rPr>
          <w:szCs w:val="24"/>
        </w:rPr>
        <w:t xml:space="preserve">, </w:t>
      </w:r>
      <w:proofErr w:type="spellStart"/>
      <w:r>
        <w:rPr>
          <w:szCs w:val="24"/>
        </w:rPr>
        <w:t>având</w:t>
      </w:r>
      <w:proofErr w:type="spellEnd"/>
      <w:r>
        <w:rPr>
          <w:szCs w:val="24"/>
        </w:rPr>
        <w:t xml:space="preserve"> </w:t>
      </w:r>
      <w:proofErr w:type="spellStart"/>
      <w:r>
        <w:rPr>
          <w:szCs w:val="24"/>
        </w:rPr>
        <w:t>grijă</w:t>
      </w:r>
      <w:proofErr w:type="spellEnd"/>
      <w:r>
        <w:rPr>
          <w:szCs w:val="24"/>
        </w:rPr>
        <w:t xml:space="preserve"> </w:t>
      </w:r>
      <w:proofErr w:type="spellStart"/>
      <w:r>
        <w:rPr>
          <w:szCs w:val="24"/>
        </w:rPr>
        <w:t>să</w:t>
      </w:r>
      <w:proofErr w:type="spellEnd"/>
      <w:r>
        <w:rPr>
          <w:szCs w:val="24"/>
        </w:rPr>
        <w:t xml:space="preserve"> nu </w:t>
      </w:r>
      <w:proofErr w:type="spellStart"/>
      <w:r>
        <w:rPr>
          <w:szCs w:val="24"/>
        </w:rPr>
        <w:t>producă</w:t>
      </w:r>
      <w:proofErr w:type="spellEnd"/>
      <w:r>
        <w:rPr>
          <w:szCs w:val="24"/>
        </w:rPr>
        <w:t xml:space="preserve"> </w:t>
      </w:r>
      <w:proofErr w:type="spellStart"/>
      <w:r>
        <w:rPr>
          <w:szCs w:val="24"/>
        </w:rPr>
        <w:t>inundaţ</w:t>
      </w:r>
      <w:r w:rsidRPr="008F2369">
        <w:rPr>
          <w:szCs w:val="24"/>
        </w:rPr>
        <w:t>ii</w:t>
      </w:r>
      <w:proofErr w:type="spellEnd"/>
      <w:r w:rsidRPr="008F2369">
        <w:rPr>
          <w:szCs w:val="24"/>
        </w:rPr>
        <w:t xml:space="preserve"> </w:t>
      </w:r>
      <w:proofErr w:type="spellStart"/>
      <w:r w:rsidRPr="008F2369">
        <w:rPr>
          <w:szCs w:val="24"/>
        </w:rPr>
        <w:t>sau</w:t>
      </w:r>
      <w:proofErr w:type="spellEnd"/>
      <w:r w:rsidRPr="008F2369">
        <w:rPr>
          <w:szCs w:val="24"/>
        </w:rPr>
        <w:t xml:space="preserve"> </w:t>
      </w:r>
      <w:proofErr w:type="spellStart"/>
      <w:r w:rsidRPr="008F2369">
        <w:rPr>
          <w:szCs w:val="24"/>
        </w:rPr>
        <w:t>str</w:t>
      </w:r>
      <w:r>
        <w:rPr>
          <w:szCs w:val="24"/>
        </w:rPr>
        <w:t>ic</w:t>
      </w:r>
      <w:r w:rsidR="007148A8">
        <w:rPr>
          <w:szCs w:val="24"/>
        </w:rPr>
        <w:t>ă</w:t>
      </w:r>
      <w:r>
        <w:rPr>
          <w:szCs w:val="24"/>
        </w:rPr>
        <w:t>ciuni</w:t>
      </w:r>
      <w:proofErr w:type="spellEnd"/>
      <w:r>
        <w:rPr>
          <w:szCs w:val="24"/>
        </w:rPr>
        <w:t xml:space="preserve"> </w:t>
      </w:r>
      <w:proofErr w:type="spellStart"/>
      <w:r>
        <w:rPr>
          <w:szCs w:val="24"/>
        </w:rPr>
        <w:t>în</w:t>
      </w:r>
      <w:proofErr w:type="spellEnd"/>
      <w:r>
        <w:rPr>
          <w:szCs w:val="24"/>
        </w:rPr>
        <w:t xml:space="preserve"> </w:t>
      </w:r>
      <w:proofErr w:type="spellStart"/>
      <w:r>
        <w:rPr>
          <w:szCs w:val="24"/>
        </w:rPr>
        <w:t>spaţiile</w:t>
      </w:r>
      <w:proofErr w:type="spellEnd"/>
      <w:r>
        <w:rPr>
          <w:szCs w:val="24"/>
        </w:rPr>
        <w:t xml:space="preserve"> </w:t>
      </w:r>
      <w:proofErr w:type="spellStart"/>
      <w:r>
        <w:rPr>
          <w:szCs w:val="24"/>
        </w:rPr>
        <w:t>interioare</w:t>
      </w:r>
      <w:proofErr w:type="spellEnd"/>
      <w:r w:rsidRPr="008F2369">
        <w:rPr>
          <w:szCs w:val="24"/>
        </w:rPr>
        <w:t>;</w:t>
      </w:r>
    </w:p>
    <w:p w:rsidR="002E1DB6" w:rsidRPr="008F2369" w:rsidRDefault="002E1DB6" w:rsidP="00B55DEA">
      <w:pPr>
        <w:tabs>
          <w:tab w:val="left" w:pos="-4590"/>
        </w:tabs>
        <w:jc w:val="both"/>
        <w:rPr>
          <w:szCs w:val="24"/>
        </w:rPr>
      </w:pPr>
      <w:r>
        <w:rPr>
          <w:szCs w:val="24"/>
        </w:rPr>
        <w:t xml:space="preserve">-  La </w:t>
      </w:r>
      <w:proofErr w:type="spellStart"/>
      <w:r>
        <w:rPr>
          <w:szCs w:val="24"/>
        </w:rPr>
        <w:t>verificarea</w:t>
      </w:r>
      <w:proofErr w:type="spellEnd"/>
      <w:r>
        <w:rPr>
          <w:szCs w:val="24"/>
        </w:rPr>
        <w:t xml:space="preserve"> </w:t>
      </w:r>
      <w:proofErr w:type="spellStart"/>
      <w:r>
        <w:rPr>
          <w:szCs w:val="24"/>
        </w:rPr>
        <w:t>instalaţ</w:t>
      </w:r>
      <w:r w:rsidRPr="008F2369">
        <w:rPr>
          <w:szCs w:val="24"/>
        </w:rPr>
        <w:t>iilor</w:t>
      </w:r>
      <w:proofErr w:type="spellEnd"/>
      <w:r w:rsidRPr="008F2369">
        <w:rPr>
          <w:szCs w:val="24"/>
        </w:rPr>
        <w:t xml:space="preserve"> </w:t>
      </w:r>
      <w:proofErr w:type="spellStart"/>
      <w:r w:rsidRPr="008F2369">
        <w:rPr>
          <w:szCs w:val="24"/>
        </w:rPr>
        <w:t>sau</w:t>
      </w:r>
      <w:proofErr w:type="spellEnd"/>
      <w:r w:rsidRPr="008F2369">
        <w:rPr>
          <w:szCs w:val="24"/>
        </w:rPr>
        <w:t xml:space="preserve"> </w:t>
      </w:r>
      <w:proofErr w:type="spellStart"/>
      <w:r w:rsidRPr="008F2369">
        <w:rPr>
          <w:szCs w:val="24"/>
        </w:rPr>
        <w:t>ca</w:t>
      </w:r>
      <w:r>
        <w:rPr>
          <w:szCs w:val="24"/>
        </w:rPr>
        <w:t>loriferelor</w:t>
      </w:r>
      <w:proofErr w:type="spellEnd"/>
      <w:r>
        <w:rPr>
          <w:szCs w:val="24"/>
        </w:rPr>
        <w:t xml:space="preserve"> </w:t>
      </w:r>
      <w:proofErr w:type="spellStart"/>
      <w:r>
        <w:rPr>
          <w:szCs w:val="24"/>
        </w:rPr>
        <w:t>solicită</w:t>
      </w:r>
      <w:proofErr w:type="spellEnd"/>
      <w:r>
        <w:rPr>
          <w:szCs w:val="24"/>
        </w:rPr>
        <w:t xml:space="preserve"> </w:t>
      </w:r>
      <w:proofErr w:type="spellStart"/>
      <w:r>
        <w:rPr>
          <w:szCs w:val="24"/>
        </w:rPr>
        <w:t>acordul</w:t>
      </w:r>
      <w:proofErr w:type="spellEnd"/>
      <w:r>
        <w:rPr>
          <w:szCs w:val="24"/>
        </w:rPr>
        <w:t xml:space="preserve"> </w:t>
      </w:r>
      <w:proofErr w:type="spellStart"/>
      <w:r>
        <w:rPr>
          <w:szCs w:val="24"/>
        </w:rPr>
        <w:t>personalului</w:t>
      </w:r>
      <w:proofErr w:type="spellEnd"/>
      <w:r>
        <w:rPr>
          <w:szCs w:val="24"/>
        </w:rPr>
        <w:t xml:space="preserve"> de </w:t>
      </w:r>
      <w:proofErr w:type="spellStart"/>
      <w:r>
        <w:rPr>
          <w:szCs w:val="24"/>
        </w:rPr>
        <w:t>întreţinere</w:t>
      </w:r>
      <w:proofErr w:type="spellEnd"/>
      <w:r w:rsidRPr="008F2369">
        <w:rPr>
          <w:szCs w:val="24"/>
        </w:rPr>
        <w:t>;</w:t>
      </w:r>
    </w:p>
    <w:p w:rsidR="002E1DB6" w:rsidRPr="008F2369" w:rsidRDefault="002E1DB6" w:rsidP="00B55DEA">
      <w:pPr>
        <w:tabs>
          <w:tab w:val="left" w:pos="-4590"/>
        </w:tabs>
        <w:jc w:val="both"/>
        <w:rPr>
          <w:szCs w:val="24"/>
        </w:rPr>
      </w:pPr>
      <w:r>
        <w:rPr>
          <w:szCs w:val="24"/>
        </w:rPr>
        <w:t xml:space="preserve">- </w:t>
      </w:r>
      <w:proofErr w:type="spellStart"/>
      <w:r>
        <w:rPr>
          <w:szCs w:val="24"/>
        </w:rPr>
        <w:t>Respectă</w:t>
      </w:r>
      <w:proofErr w:type="spellEnd"/>
      <w:r>
        <w:rPr>
          <w:szCs w:val="24"/>
        </w:rPr>
        <w:t xml:space="preserve"> </w:t>
      </w:r>
      <w:proofErr w:type="spellStart"/>
      <w:r>
        <w:rPr>
          <w:szCs w:val="24"/>
        </w:rPr>
        <w:t>normele</w:t>
      </w:r>
      <w:proofErr w:type="spellEnd"/>
      <w:r>
        <w:rPr>
          <w:szCs w:val="24"/>
        </w:rPr>
        <w:t xml:space="preserve"> de </w:t>
      </w:r>
      <w:proofErr w:type="spellStart"/>
      <w:r>
        <w:rPr>
          <w:szCs w:val="24"/>
        </w:rPr>
        <w:t>protecţ</w:t>
      </w:r>
      <w:r w:rsidRPr="008F2369">
        <w:rPr>
          <w:szCs w:val="24"/>
        </w:rPr>
        <w:t>ia</w:t>
      </w:r>
      <w:proofErr w:type="spellEnd"/>
      <w:r w:rsidRPr="008F2369">
        <w:rPr>
          <w:szCs w:val="24"/>
        </w:rPr>
        <w:t xml:space="preserve"> </w:t>
      </w:r>
      <w:proofErr w:type="spellStart"/>
      <w:r w:rsidRPr="008F2369">
        <w:rPr>
          <w:szCs w:val="24"/>
        </w:rPr>
        <w:t>muncii</w:t>
      </w:r>
      <w:proofErr w:type="spellEnd"/>
      <w:r w:rsidRPr="008F2369">
        <w:rPr>
          <w:szCs w:val="24"/>
        </w:rPr>
        <w:t xml:space="preserve"> </w:t>
      </w:r>
      <w:proofErr w:type="spellStart"/>
      <w:r w:rsidRPr="008F2369">
        <w:rPr>
          <w:szCs w:val="24"/>
        </w:rPr>
        <w:t>specifice</w:t>
      </w:r>
      <w:proofErr w:type="spellEnd"/>
      <w:r w:rsidRPr="008F2369">
        <w:rPr>
          <w:szCs w:val="24"/>
        </w:rPr>
        <w:t xml:space="preserve"> </w:t>
      </w:r>
      <w:proofErr w:type="spellStart"/>
      <w:r w:rsidRPr="008F2369">
        <w:rPr>
          <w:szCs w:val="24"/>
        </w:rPr>
        <w:t>exp</w:t>
      </w:r>
      <w:r>
        <w:rPr>
          <w:szCs w:val="24"/>
        </w:rPr>
        <w:t>loatării</w:t>
      </w:r>
      <w:proofErr w:type="spellEnd"/>
      <w:r>
        <w:rPr>
          <w:szCs w:val="24"/>
        </w:rPr>
        <w:t xml:space="preserve"> </w:t>
      </w:r>
      <w:proofErr w:type="spellStart"/>
      <w:r>
        <w:rPr>
          <w:szCs w:val="24"/>
        </w:rPr>
        <w:t>centralelor</w:t>
      </w:r>
      <w:proofErr w:type="spellEnd"/>
      <w:r>
        <w:rPr>
          <w:szCs w:val="24"/>
        </w:rPr>
        <w:t xml:space="preserve"> </w:t>
      </w:r>
      <w:proofErr w:type="spellStart"/>
      <w:r>
        <w:rPr>
          <w:szCs w:val="24"/>
        </w:rPr>
        <w:t>termice</w:t>
      </w:r>
      <w:proofErr w:type="spellEnd"/>
      <w:r>
        <w:rPr>
          <w:szCs w:val="24"/>
        </w:rPr>
        <w:t xml:space="preserve"> </w:t>
      </w:r>
      <w:proofErr w:type="spellStart"/>
      <w:r>
        <w:rPr>
          <w:szCs w:val="24"/>
        </w:rPr>
        <w:t>şi</w:t>
      </w:r>
      <w:proofErr w:type="spellEnd"/>
      <w:r>
        <w:rPr>
          <w:szCs w:val="24"/>
        </w:rPr>
        <w:t xml:space="preserve"> </w:t>
      </w:r>
      <w:proofErr w:type="spellStart"/>
      <w:r>
        <w:rPr>
          <w:szCs w:val="24"/>
        </w:rPr>
        <w:t>lucrul</w:t>
      </w:r>
      <w:proofErr w:type="spellEnd"/>
      <w:r>
        <w:rPr>
          <w:szCs w:val="24"/>
        </w:rPr>
        <w:t xml:space="preserve"> la </w:t>
      </w:r>
      <w:proofErr w:type="spellStart"/>
      <w:r>
        <w:rPr>
          <w:szCs w:val="24"/>
        </w:rPr>
        <w:t>instalaţii</w:t>
      </w:r>
      <w:proofErr w:type="spellEnd"/>
      <w:r>
        <w:rPr>
          <w:szCs w:val="24"/>
        </w:rPr>
        <w:t xml:space="preserve"> </w:t>
      </w:r>
      <w:proofErr w:type="spellStart"/>
      <w:r>
        <w:rPr>
          <w:szCs w:val="24"/>
        </w:rPr>
        <w:t>şi</w:t>
      </w:r>
      <w:proofErr w:type="spellEnd"/>
      <w:r>
        <w:rPr>
          <w:szCs w:val="24"/>
        </w:rPr>
        <w:t xml:space="preserve"> </w:t>
      </w:r>
      <w:proofErr w:type="spellStart"/>
      <w:r>
        <w:rPr>
          <w:szCs w:val="24"/>
        </w:rPr>
        <w:t>rezevoare</w:t>
      </w:r>
      <w:proofErr w:type="spellEnd"/>
      <w:r>
        <w:rPr>
          <w:szCs w:val="24"/>
        </w:rPr>
        <w:t xml:space="preserve"> de </w:t>
      </w:r>
      <w:proofErr w:type="spellStart"/>
      <w:r>
        <w:rPr>
          <w:szCs w:val="24"/>
        </w:rPr>
        <w:t>combustibil</w:t>
      </w:r>
      <w:proofErr w:type="spellEnd"/>
      <w:r>
        <w:rPr>
          <w:szCs w:val="24"/>
        </w:rPr>
        <w:t xml:space="preserve"> care </w:t>
      </w:r>
      <w:proofErr w:type="spellStart"/>
      <w:r>
        <w:rPr>
          <w:szCs w:val="24"/>
        </w:rPr>
        <w:t>prezintă</w:t>
      </w:r>
      <w:proofErr w:type="spellEnd"/>
      <w:r w:rsidRPr="008F2369">
        <w:rPr>
          <w:szCs w:val="24"/>
        </w:rPr>
        <w:t xml:space="preserve"> </w:t>
      </w:r>
      <w:proofErr w:type="spellStart"/>
      <w:r w:rsidRPr="008F2369">
        <w:rPr>
          <w:szCs w:val="24"/>
        </w:rPr>
        <w:t>pericol</w:t>
      </w:r>
      <w:proofErr w:type="spellEnd"/>
      <w:r w:rsidRPr="008F2369">
        <w:rPr>
          <w:szCs w:val="24"/>
        </w:rPr>
        <w:t xml:space="preserve"> de </w:t>
      </w:r>
      <w:proofErr w:type="spellStart"/>
      <w:r w:rsidRPr="008F2369">
        <w:rPr>
          <w:szCs w:val="24"/>
        </w:rPr>
        <w:t>incendii</w:t>
      </w:r>
      <w:proofErr w:type="spellEnd"/>
      <w:r w:rsidRPr="008F2369">
        <w:rPr>
          <w:szCs w:val="24"/>
        </w:rPr>
        <w:t xml:space="preserve">; </w:t>
      </w:r>
    </w:p>
    <w:p w:rsidR="002E1DB6" w:rsidRPr="008F2369" w:rsidRDefault="002E1DB6" w:rsidP="00B55DEA">
      <w:pPr>
        <w:tabs>
          <w:tab w:val="left" w:pos="-4590"/>
        </w:tabs>
        <w:jc w:val="both"/>
        <w:rPr>
          <w:szCs w:val="24"/>
        </w:rPr>
      </w:pPr>
      <w:r>
        <w:rPr>
          <w:szCs w:val="24"/>
        </w:rPr>
        <w:t xml:space="preserve">- </w:t>
      </w:r>
      <w:proofErr w:type="spellStart"/>
      <w:r>
        <w:rPr>
          <w:szCs w:val="24"/>
        </w:rPr>
        <w:t>Î</w:t>
      </w:r>
      <w:r w:rsidRPr="008F2369">
        <w:rPr>
          <w:szCs w:val="24"/>
        </w:rPr>
        <w:t>n</w:t>
      </w:r>
      <w:proofErr w:type="spellEnd"/>
      <w:r w:rsidRPr="008F2369">
        <w:rPr>
          <w:szCs w:val="24"/>
        </w:rPr>
        <w:t xml:space="preserve"> </w:t>
      </w:r>
      <w:proofErr w:type="spellStart"/>
      <w:r w:rsidRPr="008F2369">
        <w:rPr>
          <w:szCs w:val="24"/>
        </w:rPr>
        <w:t>timpul</w:t>
      </w:r>
      <w:proofErr w:type="spellEnd"/>
      <w:r w:rsidRPr="008F2369">
        <w:rPr>
          <w:szCs w:val="24"/>
        </w:rPr>
        <w:t xml:space="preserve"> </w:t>
      </w:r>
      <w:proofErr w:type="spellStart"/>
      <w:r w:rsidRPr="008F2369">
        <w:rPr>
          <w:szCs w:val="24"/>
        </w:rPr>
        <w:t>anotimpului</w:t>
      </w:r>
      <w:proofErr w:type="spellEnd"/>
      <w:r w:rsidRPr="008F2369">
        <w:rPr>
          <w:szCs w:val="24"/>
        </w:rPr>
        <w:t xml:space="preserve"> </w:t>
      </w:r>
      <w:proofErr w:type="spellStart"/>
      <w:r w:rsidRPr="008F2369">
        <w:rPr>
          <w:szCs w:val="24"/>
        </w:rPr>
        <w:t>rece</w:t>
      </w:r>
      <w:proofErr w:type="spellEnd"/>
      <w:r w:rsidRPr="008F2369">
        <w:rPr>
          <w:szCs w:val="24"/>
        </w:rPr>
        <w:t>,</w:t>
      </w:r>
      <w:r>
        <w:rPr>
          <w:szCs w:val="24"/>
        </w:rPr>
        <w:t xml:space="preserve"> </w:t>
      </w:r>
      <w:proofErr w:type="spellStart"/>
      <w:r>
        <w:rPr>
          <w:szCs w:val="24"/>
        </w:rPr>
        <w:t>ia</w:t>
      </w:r>
      <w:proofErr w:type="spellEnd"/>
      <w:r>
        <w:rPr>
          <w:szCs w:val="24"/>
        </w:rPr>
        <w:t xml:space="preserve"> </w:t>
      </w:r>
      <w:proofErr w:type="spellStart"/>
      <w:r>
        <w:rPr>
          <w:szCs w:val="24"/>
        </w:rPr>
        <w:t>măsuri</w:t>
      </w:r>
      <w:proofErr w:type="spellEnd"/>
      <w:r>
        <w:rPr>
          <w:szCs w:val="24"/>
        </w:rPr>
        <w:t xml:space="preserve"> </w:t>
      </w:r>
      <w:proofErr w:type="spellStart"/>
      <w:r>
        <w:rPr>
          <w:szCs w:val="24"/>
        </w:rPr>
        <w:t>pentru</w:t>
      </w:r>
      <w:proofErr w:type="spellEnd"/>
      <w:r>
        <w:rPr>
          <w:szCs w:val="24"/>
        </w:rPr>
        <w:t xml:space="preserve"> </w:t>
      </w:r>
      <w:proofErr w:type="spellStart"/>
      <w:r>
        <w:rPr>
          <w:szCs w:val="24"/>
        </w:rPr>
        <w:t>asigurarea</w:t>
      </w:r>
      <w:proofErr w:type="spellEnd"/>
      <w:r>
        <w:rPr>
          <w:szCs w:val="24"/>
        </w:rPr>
        <w:t xml:space="preserve"> </w:t>
      </w:r>
      <w:proofErr w:type="spellStart"/>
      <w:r>
        <w:rPr>
          <w:szCs w:val="24"/>
        </w:rPr>
        <w:t>instalaţiilor</w:t>
      </w:r>
      <w:proofErr w:type="spellEnd"/>
      <w:r>
        <w:rPr>
          <w:szCs w:val="24"/>
        </w:rPr>
        <w:t xml:space="preserve"> </w:t>
      </w:r>
      <w:proofErr w:type="spellStart"/>
      <w:r>
        <w:rPr>
          <w:szCs w:val="24"/>
        </w:rPr>
        <w:t>sau</w:t>
      </w:r>
      <w:proofErr w:type="spellEnd"/>
      <w:r>
        <w:rPr>
          <w:szCs w:val="24"/>
        </w:rPr>
        <w:t xml:space="preserve"> </w:t>
      </w:r>
      <w:proofErr w:type="spellStart"/>
      <w:r>
        <w:rPr>
          <w:szCs w:val="24"/>
        </w:rPr>
        <w:t>caloriferelor</w:t>
      </w:r>
      <w:proofErr w:type="spellEnd"/>
      <w:r>
        <w:rPr>
          <w:szCs w:val="24"/>
        </w:rPr>
        <w:t xml:space="preserve"> </w:t>
      </w:r>
      <w:proofErr w:type="spellStart"/>
      <w:r>
        <w:rPr>
          <w:szCs w:val="24"/>
        </w:rPr>
        <w:t>supuse</w:t>
      </w:r>
      <w:proofErr w:type="spellEnd"/>
      <w:r>
        <w:rPr>
          <w:szCs w:val="24"/>
        </w:rPr>
        <w:t xml:space="preserve"> </w:t>
      </w:r>
      <w:proofErr w:type="spellStart"/>
      <w:r>
        <w:rPr>
          <w:szCs w:val="24"/>
        </w:rPr>
        <w:t>îngheţ</w:t>
      </w:r>
      <w:r w:rsidRPr="008F2369">
        <w:rPr>
          <w:szCs w:val="24"/>
        </w:rPr>
        <w:t>ului</w:t>
      </w:r>
      <w:proofErr w:type="spellEnd"/>
      <w:r w:rsidRPr="008F2369">
        <w:rPr>
          <w:szCs w:val="24"/>
        </w:rPr>
        <w:t>;</w:t>
      </w:r>
    </w:p>
    <w:p w:rsidR="002E1DB6" w:rsidRPr="008F2369" w:rsidRDefault="002E1DB6" w:rsidP="00B55DEA">
      <w:pPr>
        <w:tabs>
          <w:tab w:val="left" w:pos="-4590"/>
        </w:tabs>
        <w:jc w:val="both"/>
        <w:rPr>
          <w:szCs w:val="24"/>
        </w:rPr>
      </w:pPr>
      <w:r>
        <w:rPr>
          <w:szCs w:val="24"/>
        </w:rPr>
        <w:t xml:space="preserve">- </w:t>
      </w:r>
      <w:proofErr w:type="spellStart"/>
      <w:r>
        <w:rPr>
          <w:szCs w:val="24"/>
        </w:rPr>
        <w:t>În</w:t>
      </w:r>
      <w:proofErr w:type="spellEnd"/>
      <w:r>
        <w:rPr>
          <w:szCs w:val="24"/>
        </w:rPr>
        <w:t xml:space="preserve"> </w:t>
      </w:r>
      <w:proofErr w:type="spellStart"/>
      <w:r>
        <w:rPr>
          <w:szCs w:val="24"/>
        </w:rPr>
        <w:t>anotimpul</w:t>
      </w:r>
      <w:proofErr w:type="spellEnd"/>
      <w:r>
        <w:rPr>
          <w:szCs w:val="24"/>
        </w:rPr>
        <w:t xml:space="preserve"> </w:t>
      </w:r>
      <w:proofErr w:type="spellStart"/>
      <w:r>
        <w:rPr>
          <w:szCs w:val="24"/>
        </w:rPr>
        <w:t>cald</w:t>
      </w:r>
      <w:proofErr w:type="spellEnd"/>
      <w:r>
        <w:rPr>
          <w:szCs w:val="24"/>
        </w:rPr>
        <w:t xml:space="preserve"> </w:t>
      </w:r>
      <w:proofErr w:type="spellStart"/>
      <w:r>
        <w:rPr>
          <w:szCs w:val="24"/>
        </w:rPr>
        <w:t>efectuează</w:t>
      </w:r>
      <w:proofErr w:type="spellEnd"/>
      <w:r>
        <w:rPr>
          <w:szCs w:val="24"/>
        </w:rPr>
        <w:t xml:space="preserve"> </w:t>
      </w:r>
      <w:proofErr w:type="spellStart"/>
      <w:r>
        <w:rPr>
          <w:szCs w:val="24"/>
        </w:rPr>
        <w:t>revizia</w:t>
      </w:r>
      <w:proofErr w:type="spellEnd"/>
      <w:r>
        <w:rPr>
          <w:szCs w:val="24"/>
        </w:rPr>
        <w:t xml:space="preserve"> </w:t>
      </w:r>
      <w:proofErr w:type="spellStart"/>
      <w:r>
        <w:rPr>
          <w:szCs w:val="24"/>
        </w:rPr>
        <w:t>instalaţ</w:t>
      </w:r>
      <w:r w:rsidRPr="008F2369">
        <w:rPr>
          <w:szCs w:val="24"/>
        </w:rPr>
        <w:t>i</w:t>
      </w:r>
      <w:r>
        <w:rPr>
          <w:szCs w:val="24"/>
        </w:rPr>
        <w:t>ei</w:t>
      </w:r>
      <w:proofErr w:type="spellEnd"/>
      <w:r>
        <w:rPr>
          <w:szCs w:val="24"/>
        </w:rPr>
        <w:t xml:space="preserve"> din </w:t>
      </w:r>
      <w:proofErr w:type="spellStart"/>
      <w:r>
        <w:rPr>
          <w:szCs w:val="24"/>
        </w:rPr>
        <w:t>intreaga</w:t>
      </w:r>
      <w:proofErr w:type="spellEnd"/>
      <w:r>
        <w:rPr>
          <w:szCs w:val="24"/>
        </w:rPr>
        <w:t xml:space="preserve"> </w:t>
      </w:r>
      <w:proofErr w:type="spellStart"/>
      <w:r>
        <w:rPr>
          <w:szCs w:val="24"/>
        </w:rPr>
        <w:t>unitate</w:t>
      </w:r>
      <w:proofErr w:type="spellEnd"/>
      <w:r>
        <w:rPr>
          <w:szCs w:val="24"/>
        </w:rPr>
        <w:t xml:space="preserve">, </w:t>
      </w:r>
      <w:proofErr w:type="spellStart"/>
      <w:r>
        <w:rPr>
          <w:szCs w:val="24"/>
        </w:rPr>
        <w:t>efectuând</w:t>
      </w:r>
      <w:proofErr w:type="spellEnd"/>
      <w:r>
        <w:rPr>
          <w:szCs w:val="24"/>
        </w:rPr>
        <w:t xml:space="preserve"> </w:t>
      </w:r>
      <w:proofErr w:type="spellStart"/>
      <w:r>
        <w:rPr>
          <w:szCs w:val="24"/>
        </w:rPr>
        <w:t>reaparaţ</w:t>
      </w:r>
      <w:r w:rsidRPr="008F2369">
        <w:rPr>
          <w:szCs w:val="24"/>
        </w:rPr>
        <w:t>iile</w:t>
      </w:r>
      <w:proofErr w:type="spellEnd"/>
      <w:r w:rsidRPr="008F2369">
        <w:rPr>
          <w:szCs w:val="24"/>
        </w:rPr>
        <w:t xml:space="preserve"> </w:t>
      </w:r>
      <w:proofErr w:type="spellStart"/>
      <w:r w:rsidRPr="008F2369">
        <w:rPr>
          <w:szCs w:val="24"/>
        </w:rPr>
        <w:t>aferente</w:t>
      </w:r>
      <w:proofErr w:type="spellEnd"/>
      <w:r w:rsidRPr="008F2369">
        <w:rPr>
          <w:szCs w:val="24"/>
        </w:rPr>
        <w:t>;</w:t>
      </w:r>
    </w:p>
    <w:p w:rsidR="002E1DB6" w:rsidRPr="008F2369" w:rsidRDefault="002E1DB6" w:rsidP="00B55DEA">
      <w:pPr>
        <w:tabs>
          <w:tab w:val="left" w:pos="-4590"/>
        </w:tabs>
        <w:jc w:val="both"/>
        <w:rPr>
          <w:szCs w:val="24"/>
        </w:rPr>
      </w:pPr>
      <w:r>
        <w:rPr>
          <w:szCs w:val="24"/>
        </w:rPr>
        <w:t xml:space="preserve">- Este </w:t>
      </w:r>
      <w:proofErr w:type="spellStart"/>
      <w:r>
        <w:rPr>
          <w:szCs w:val="24"/>
        </w:rPr>
        <w:t>obligat</w:t>
      </w:r>
      <w:proofErr w:type="spellEnd"/>
      <w:r>
        <w:rPr>
          <w:szCs w:val="24"/>
        </w:rPr>
        <w:t xml:space="preserve"> </w:t>
      </w:r>
      <w:proofErr w:type="spellStart"/>
      <w:r>
        <w:rPr>
          <w:szCs w:val="24"/>
        </w:rPr>
        <w:t>să</w:t>
      </w:r>
      <w:proofErr w:type="spellEnd"/>
      <w:r w:rsidRPr="008F2369">
        <w:rPr>
          <w:szCs w:val="24"/>
        </w:rPr>
        <w:t xml:space="preserve"> </w:t>
      </w:r>
      <w:proofErr w:type="spellStart"/>
      <w:r w:rsidRPr="008F2369">
        <w:rPr>
          <w:szCs w:val="24"/>
        </w:rPr>
        <w:t>aiba</w:t>
      </w:r>
      <w:proofErr w:type="spellEnd"/>
      <w:r w:rsidRPr="008F2369">
        <w:rPr>
          <w:szCs w:val="24"/>
        </w:rPr>
        <w:t xml:space="preserve"> </w:t>
      </w:r>
      <w:proofErr w:type="spellStart"/>
      <w:r w:rsidRPr="008F2369">
        <w:rPr>
          <w:szCs w:val="24"/>
        </w:rPr>
        <w:t>carne</w:t>
      </w:r>
      <w:r>
        <w:rPr>
          <w:szCs w:val="24"/>
        </w:rPr>
        <w:t>tul</w:t>
      </w:r>
      <w:proofErr w:type="spellEnd"/>
      <w:r>
        <w:rPr>
          <w:szCs w:val="24"/>
        </w:rPr>
        <w:t xml:space="preserve"> de </w:t>
      </w:r>
      <w:proofErr w:type="spellStart"/>
      <w:r>
        <w:rPr>
          <w:szCs w:val="24"/>
        </w:rPr>
        <w:t>fochist</w:t>
      </w:r>
      <w:proofErr w:type="spellEnd"/>
      <w:r>
        <w:rPr>
          <w:szCs w:val="24"/>
        </w:rPr>
        <w:t xml:space="preserve"> </w:t>
      </w:r>
      <w:proofErr w:type="spellStart"/>
      <w:r>
        <w:rPr>
          <w:szCs w:val="24"/>
        </w:rPr>
        <w:t>vizat</w:t>
      </w:r>
      <w:proofErr w:type="spellEnd"/>
      <w:r>
        <w:rPr>
          <w:szCs w:val="24"/>
        </w:rPr>
        <w:t xml:space="preserve"> la </w:t>
      </w:r>
      <w:proofErr w:type="spellStart"/>
      <w:r>
        <w:rPr>
          <w:szCs w:val="24"/>
        </w:rPr>
        <w:t>zi</w:t>
      </w:r>
      <w:proofErr w:type="spellEnd"/>
      <w:r>
        <w:rPr>
          <w:szCs w:val="24"/>
        </w:rPr>
        <w:t xml:space="preserve"> de </w:t>
      </w:r>
      <w:proofErr w:type="spellStart"/>
      <w:r>
        <w:rPr>
          <w:szCs w:val="24"/>
        </w:rPr>
        <w:t>că</w:t>
      </w:r>
      <w:r w:rsidRPr="008F2369">
        <w:rPr>
          <w:szCs w:val="24"/>
        </w:rPr>
        <w:t>tre</w:t>
      </w:r>
      <w:proofErr w:type="spellEnd"/>
      <w:r w:rsidRPr="008F2369">
        <w:rPr>
          <w:szCs w:val="24"/>
        </w:rPr>
        <w:t xml:space="preserve"> organe</w:t>
      </w:r>
      <w:r>
        <w:rPr>
          <w:szCs w:val="24"/>
        </w:rPr>
        <w:t xml:space="preserve">lle ISCIR cu </w:t>
      </w:r>
      <w:proofErr w:type="spellStart"/>
      <w:r>
        <w:rPr>
          <w:szCs w:val="24"/>
        </w:rPr>
        <w:t>competenţe</w:t>
      </w:r>
      <w:proofErr w:type="spellEnd"/>
      <w:r>
        <w:rPr>
          <w:szCs w:val="24"/>
        </w:rPr>
        <w:t xml:space="preserve"> </w:t>
      </w:r>
      <w:proofErr w:type="spellStart"/>
      <w:r>
        <w:rPr>
          <w:szCs w:val="24"/>
        </w:rPr>
        <w:t>î</w:t>
      </w:r>
      <w:r w:rsidRPr="008F2369">
        <w:rPr>
          <w:szCs w:val="24"/>
        </w:rPr>
        <w:t>n</w:t>
      </w:r>
      <w:proofErr w:type="spellEnd"/>
      <w:r w:rsidRPr="008F2369">
        <w:rPr>
          <w:szCs w:val="24"/>
        </w:rPr>
        <w:t xml:space="preserve"> </w:t>
      </w:r>
      <w:proofErr w:type="spellStart"/>
      <w:r w:rsidRPr="008F2369">
        <w:rPr>
          <w:szCs w:val="24"/>
        </w:rPr>
        <w:t>domeniu</w:t>
      </w:r>
      <w:proofErr w:type="spellEnd"/>
      <w:r w:rsidRPr="008F2369">
        <w:rPr>
          <w:szCs w:val="24"/>
        </w:rPr>
        <w:t xml:space="preserve">; </w:t>
      </w:r>
    </w:p>
    <w:p w:rsidR="002E1DB6" w:rsidRPr="008F2369" w:rsidRDefault="002E1DB6" w:rsidP="00B55DEA">
      <w:pPr>
        <w:tabs>
          <w:tab w:val="left" w:pos="-4590"/>
        </w:tabs>
        <w:jc w:val="both"/>
        <w:rPr>
          <w:szCs w:val="24"/>
        </w:rPr>
      </w:pPr>
      <w:r>
        <w:rPr>
          <w:szCs w:val="24"/>
        </w:rPr>
        <w:t xml:space="preserve">- </w:t>
      </w:r>
      <w:proofErr w:type="spellStart"/>
      <w:r>
        <w:rPr>
          <w:szCs w:val="24"/>
        </w:rPr>
        <w:t>Să</w:t>
      </w:r>
      <w:proofErr w:type="spellEnd"/>
      <w:r>
        <w:rPr>
          <w:szCs w:val="24"/>
        </w:rPr>
        <w:t xml:space="preserve"> </w:t>
      </w:r>
      <w:proofErr w:type="spellStart"/>
      <w:r>
        <w:rPr>
          <w:szCs w:val="24"/>
        </w:rPr>
        <w:t>consemneze</w:t>
      </w:r>
      <w:proofErr w:type="spellEnd"/>
      <w:r>
        <w:rPr>
          <w:szCs w:val="24"/>
        </w:rPr>
        <w:t xml:space="preserve"> </w:t>
      </w:r>
      <w:proofErr w:type="spellStart"/>
      <w:r>
        <w:rPr>
          <w:szCs w:val="24"/>
        </w:rPr>
        <w:t>în</w:t>
      </w:r>
      <w:proofErr w:type="spellEnd"/>
      <w:r>
        <w:rPr>
          <w:szCs w:val="24"/>
        </w:rPr>
        <w:t xml:space="preserve"> </w:t>
      </w:r>
      <w:proofErr w:type="spellStart"/>
      <w:r>
        <w:rPr>
          <w:szCs w:val="24"/>
        </w:rPr>
        <w:t>caietul</w:t>
      </w:r>
      <w:proofErr w:type="spellEnd"/>
      <w:r>
        <w:rPr>
          <w:szCs w:val="24"/>
        </w:rPr>
        <w:t xml:space="preserve"> de </w:t>
      </w:r>
      <w:proofErr w:type="spellStart"/>
      <w:r>
        <w:rPr>
          <w:szCs w:val="24"/>
        </w:rPr>
        <w:t>tură</w:t>
      </w:r>
      <w:proofErr w:type="spellEnd"/>
      <w:r>
        <w:rPr>
          <w:szCs w:val="24"/>
        </w:rPr>
        <w:t xml:space="preserve"> </w:t>
      </w:r>
      <w:proofErr w:type="spellStart"/>
      <w:r>
        <w:rPr>
          <w:szCs w:val="24"/>
        </w:rPr>
        <w:t>activităţile</w:t>
      </w:r>
      <w:proofErr w:type="spellEnd"/>
      <w:r>
        <w:rPr>
          <w:szCs w:val="24"/>
        </w:rPr>
        <w:t xml:space="preserve"> pe care le </w:t>
      </w:r>
      <w:proofErr w:type="spellStart"/>
      <w:r>
        <w:rPr>
          <w:szCs w:val="24"/>
        </w:rPr>
        <w:t>desfăşoară</w:t>
      </w:r>
      <w:proofErr w:type="spellEnd"/>
      <w:r>
        <w:rPr>
          <w:szCs w:val="24"/>
        </w:rPr>
        <w:t xml:space="preserve"> </w:t>
      </w:r>
      <w:proofErr w:type="spellStart"/>
      <w:r>
        <w:rPr>
          <w:szCs w:val="24"/>
        </w:rPr>
        <w:t>pentru</w:t>
      </w:r>
      <w:proofErr w:type="spellEnd"/>
      <w:r>
        <w:rPr>
          <w:szCs w:val="24"/>
        </w:rPr>
        <w:t xml:space="preserve"> </w:t>
      </w:r>
      <w:proofErr w:type="spellStart"/>
      <w:r>
        <w:rPr>
          <w:szCs w:val="24"/>
        </w:rPr>
        <w:t>evidenţierea</w:t>
      </w:r>
      <w:proofErr w:type="spellEnd"/>
      <w:r>
        <w:rPr>
          <w:szCs w:val="24"/>
        </w:rPr>
        <w:t xml:space="preserve"> </w:t>
      </w:r>
      <w:proofErr w:type="spellStart"/>
      <w:r>
        <w:rPr>
          <w:szCs w:val="24"/>
        </w:rPr>
        <w:t>serviciului</w:t>
      </w:r>
      <w:proofErr w:type="spellEnd"/>
      <w:r>
        <w:rPr>
          <w:szCs w:val="24"/>
        </w:rPr>
        <w:t xml:space="preserve"> </w:t>
      </w:r>
      <w:proofErr w:type="spellStart"/>
      <w:r>
        <w:rPr>
          <w:szCs w:val="24"/>
        </w:rPr>
        <w:t>î</w:t>
      </w:r>
      <w:r w:rsidRPr="008F2369">
        <w:rPr>
          <w:szCs w:val="24"/>
        </w:rPr>
        <w:t>n</w:t>
      </w:r>
      <w:proofErr w:type="spellEnd"/>
      <w:r w:rsidRPr="008F2369">
        <w:rPr>
          <w:szCs w:val="24"/>
        </w:rPr>
        <w:t xml:space="preserve"> </w:t>
      </w:r>
      <w:proofErr w:type="spellStart"/>
      <w:r w:rsidRPr="008F2369">
        <w:rPr>
          <w:szCs w:val="24"/>
        </w:rPr>
        <w:t>timpul</w:t>
      </w:r>
      <w:proofErr w:type="spellEnd"/>
      <w:r w:rsidRPr="008F2369">
        <w:rPr>
          <w:szCs w:val="24"/>
        </w:rPr>
        <w:t xml:space="preserve"> </w:t>
      </w:r>
      <w:proofErr w:type="spellStart"/>
      <w:r w:rsidRPr="008F2369">
        <w:rPr>
          <w:szCs w:val="24"/>
        </w:rPr>
        <w:t>programului</w:t>
      </w:r>
      <w:proofErr w:type="spellEnd"/>
      <w:r w:rsidRPr="008F2369">
        <w:rPr>
          <w:szCs w:val="24"/>
        </w:rPr>
        <w:t xml:space="preserve"> de </w:t>
      </w:r>
      <w:proofErr w:type="spellStart"/>
      <w:r w:rsidRPr="008F2369">
        <w:rPr>
          <w:szCs w:val="24"/>
        </w:rPr>
        <w:t>lucru</w:t>
      </w:r>
      <w:proofErr w:type="spellEnd"/>
      <w:r w:rsidRPr="008F2369">
        <w:rPr>
          <w:szCs w:val="24"/>
        </w:rPr>
        <w:t xml:space="preserve">; </w:t>
      </w:r>
    </w:p>
    <w:p w:rsidR="002E1DB6" w:rsidRPr="008F2369" w:rsidRDefault="002E1DB6" w:rsidP="00B55DEA">
      <w:pPr>
        <w:tabs>
          <w:tab w:val="left" w:pos="-4590"/>
        </w:tabs>
        <w:jc w:val="both"/>
        <w:rPr>
          <w:szCs w:val="24"/>
        </w:rPr>
      </w:pPr>
      <w:r>
        <w:rPr>
          <w:szCs w:val="24"/>
        </w:rPr>
        <w:t xml:space="preserve">- </w:t>
      </w:r>
      <w:proofErr w:type="spellStart"/>
      <w:r>
        <w:rPr>
          <w:szCs w:val="24"/>
        </w:rPr>
        <w:t>Să</w:t>
      </w:r>
      <w:proofErr w:type="spellEnd"/>
      <w:r>
        <w:rPr>
          <w:szCs w:val="24"/>
        </w:rPr>
        <w:t xml:space="preserve"> </w:t>
      </w:r>
      <w:proofErr w:type="spellStart"/>
      <w:r>
        <w:rPr>
          <w:szCs w:val="24"/>
        </w:rPr>
        <w:t>ia</w:t>
      </w:r>
      <w:proofErr w:type="spellEnd"/>
      <w:r>
        <w:rPr>
          <w:szCs w:val="24"/>
        </w:rPr>
        <w:t xml:space="preserve"> </w:t>
      </w:r>
      <w:proofErr w:type="spellStart"/>
      <w:r>
        <w:rPr>
          <w:szCs w:val="24"/>
        </w:rPr>
        <w:t>măsuri</w:t>
      </w:r>
      <w:proofErr w:type="spellEnd"/>
      <w:r>
        <w:rPr>
          <w:szCs w:val="24"/>
        </w:rPr>
        <w:t xml:space="preserve"> </w:t>
      </w:r>
      <w:proofErr w:type="spellStart"/>
      <w:r>
        <w:rPr>
          <w:szCs w:val="24"/>
        </w:rPr>
        <w:t>pentru</w:t>
      </w:r>
      <w:proofErr w:type="spellEnd"/>
      <w:r>
        <w:rPr>
          <w:szCs w:val="24"/>
        </w:rPr>
        <w:t xml:space="preserve"> </w:t>
      </w:r>
      <w:proofErr w:type="spellStart"/>
      <w:r>
        <w:rPr>
          <w:szCs w:val="24"/>
        </w:rPr>
        <w:t>prevenirea</w:t>
      </w:r>
      <w:proofErr w:type="spellEnd"/>
      <w:r>
        <w:rPr>
          <w:szCs w:val="24"/>
        </w:rPr>
        <w:t xml:space="preserve"> </w:t>
      </w:r>
      <w:proofErr w:type="spellStart"/>
      <w:r>
        <w:rPr>
          <w:szCs w:val="24"/>
        </w:rPr>
        <w:t>ş</w:t>
      </w:r>
      <w:r w:rsidRPr="008F2369">
        <w:rPr>
          <w:szCs w:val="24"/>
        </w:rPr>
        <w:t>i</w:t>
      </w:r>
      <w:proofErr w:type="spellEnd"/>
      <w:r w:rsidRPr="008F2369">
        <w:rPr>
          <w:szCs w:val="24"/>
        </w:rPr>
        <w:t xml:space="preserve"> </w:t>
      </w:r>
      <w:proofErr w:type="spellStart"/>
      <w:r>
        <w:rPr>
          <w:szCs w:val="24"/>
        </w:rPr>
        <w:t>stingerea</w:t>
      </w:r>
      <w:proofErr w:type="spellEnd"/>
      <w:r>
        <w:rPr>
          <w:szCs w:val="24"/>
        </w:rPr>
        <w:t xml:space="preserve"> </w:t>
      </w:r>
      <w:proofErr w:type="spellStart"/>
      <w:r>
        <w:rPr>
          <w:szCs w:val="24"/>
        </w:rPr>
        <w:t>incendiilor</w:t>
      </w:r>
      <w:proofErr w:type="spellEnd"/>
      <w:r>
        <w:rPr>
          <w:szCs w:val="24"/>
        </w:rPr>
        <w:t xml:space="preserve">, </w:t>
      </w:r>
      <w:proofErr w:type="spellStart"/>
      <w:r>
        <w:rPr>
          <w:szCs w:val="24"/>
        </w:rPr>
        <w:t>participă</w:t>
      </w:r>
      <w:proofErr w:type="spellEnd"/>
      <w:r>
        <w:rPr>
          <w:szCs w:val="24"/>
        </w:rPr>
        <w:t xml:space="preserve"> la </w:t>
      </w:r>
      <w:proofErr w:type="spellStart"/>
      <w:r>
        <w:rPr>
          <w:szCs w:val="24"/>
        </w:rPr>
        <w:t>instructajele</w:t>
      </w:r>
      <w:proofErr w:type="spellEnd"/>
      <w:r>
        <w:rPr>
          <w:szCs w:val="24"/>
        </w:rPr>
        <w:t xml:space="preserve"> </w:t>
      </w:r>
      <w:proofErr w:type="spellStart"/>
      <w:r w:rsidRPr="008F2369">
        <w:rPr>
          <w:szCs w:val="24"/>
        </w:rPr>
        <w:t>organizate</w:t>
      </w:r>
      <w:proofErr w:type="spellEnd"/>
      <w:r w:rsidRPr="008F2369">
        <w:rPr>
          <w:szCs w:val="24"/>
        </w:rPr>
        <w:t xml:space="preserve"> de </w:t>
      </w:r>
      <w:proofErr w:type="spellStart"/>
      <w:r>
        <w:rPr>
          <w:szCs w:val="24"/>
        </w:rPr>
        <w:t>conducerea</w:t>
      </w:r>
      <w:proofErr w:type="spellEnd"/>
      <w:r>
        <w:rPr>
          <w:szCs w:val="24"/>
        </w:rPr>
        <w:t xml:space="preserve"> </w:t>
      </w:r>
      <w:proofErr w:type="spellStart"/>
      <w:r>
        <w:rPr>
          <w:szCs w:val="24"/>
        </w:rPr>
        <w:t>complexului</w:t>
      </w:r>
      <w:proofErr w:type="spellEnd"/>
      <w:r>
        <w:rPr>
          <w:szCs w:val="24"/>
        </w:rPr>
        <w:t xml:space="preserve">, a </w:t>
      </w:r>
      <w:proofErr w:type="spellStart"/>
      <w:r>
        <w:rPr>
          <w:szCs w:val="24"/>
        </w:rPr>
        <w:t>direcţiei</w:t>
      </w:r>
      <w:proofErr w:type="spellEnd"/>
      <w:r>
        <w:rPr>
          <w:szCs w:val="24"/>
        </w:rPr>
        <w:t xml:space="preserve"> </w:t>
      </w:r>
      <w:proofErr w:type="spellStart"/>
      <w:r>
        <w:rPr>
          <w:szCs w:val="24"/>
        </w:rPr>
        <w:t>sau</w:t>
      </w:r>
      <w:proofErr w:type="spellEnd"/>
      <w:r>
        <w:rPr>
          <w:szCs w:val="24"/>
        </w:rPr>
        <w:t xml:space="preserve"> </w:t>
      </w:r>
      <w:proofErr w:type="gramStart"/>
      <w:r>
        <w:rPr>
          <w:szCs w:val="24"/>
        </w:rPr>
        <w:t>a</w:t>
      </w:r>
      <w:proofErr w:type="gramEnd"/>
      <w:r>
        <w:rPr>
          <w:szCs w:val="24"/>
        </w:rPr>
        <w:t xml:space="preserve"> </w:t>
      </w:r>
      <w:proofErr w:type="spellStart"/>
      <w:r>
        <w:rPr>
          <w:szCs w:val="24"/>
        </w:rPr>
        <w:t>altor</w:t>
      </w:r>
      <w:proofErr w:type="spellEnd"/>
      <w:r>
        <w:rPr>
          <w:szCs w:val="24"/>
        </w:rPr>
        <w:t xml:space="preserve"> </w:t>
      </w:r>
      <w:proofErr w:type="spellStart"/>
      <w:r>
        <w:rPr>
          <w:szCs w:val="24"/>
        </w:rPr>
        <w:t>instituţ</w:t>
      </w:r>
      <w:r w:rsidRPr="008F2369">
        <w:rPr>
          <w:szCs w:val="24"/>
        </w:rPr>
        <w:t>ii</w:t>
      </w:r>
      <w:proofErr w:type="spellEnd"/>
      <w:r w:rsidRPr="008F2369">
        <w:rPr>
          <w:szCs w:val="24"/>
        </w:rPr>
        <w:t xml:space="preserve"> </w:t>
      </w:r>
      <w:proofErr w:type="spellStart"/>
      <w:r w:rsidRPr="008F2369">
        <w:rPr>
          <w:szCs w:val="24"/>
        </w:rPr>
        <w:t>specializate</w:t>
      </w:r>
      <w:proofErr w:type="spellEnd"/>
      <w:r w:rsidRPr="008F2369">
        <w:rPr>
          <w:szCs w:val="24"/>
        </w:rPr>
        <w:t xml:space="preserve">; </w:t>
      </w:r>
    </w:p>
    <w:p w:rsidR="002E1DB6" w:rsidRPr="008F2369" w:rsidRDefault="002E1DB6" w:rsidP="00B55DEA">
      <w:pPr>
        <w:tabs>
          <w:tab w:val="left" w:pos="-4590"/>
        </w:tabs>
        <w:jc w:val="both"/>
        <w:rPr>
          <w:szCs w:val="24"/>
        </w:rPr>
      </w:pPr>
      <w:r>
        <w:rPr>
          <w:szCs w:val="24"/>
        </w:rPr>
        <w:t xml:space="preserve">- </w:t>
      </w:r>
      <w:proofErr w:type="spellStart"/>
      <w:r>
        <w:rPr>
          <w:szCs w:val="24"/>
        </w:rPr>
        <w:t>Răspunde</w:t>
      </w:r>
      <w:proofErr w:type="spellEnd"/>
      <w:r>
        <w:rPr>
          <w:szCs w:val="24"/>
        </w:rPr>
        <w:t xml:space="preserve"> de </w:t>
      </w:r>
      <w:proofErr w:type="spellStart"/>
      <w:r>
        <w:rPr>
          <w:szCs w:val="24"/>
        </w:rPr>
        <w:t>inventarul</w:t>
      </w:r>
      <w:proofErr w:type="spellEnd"/>
      <w:r>
        <w:rPr>
          <w:szCs w:val="24"/>
        </w:rPr>
        <w:t xml:space="preserve">, </w:t>
      </w:r>
      <w:proofErr w:type="spellStart"/>
      <w:r>
        <w:rPr>
          <w:szCs w:val="24"/>
        </w:rPr>
        <w:t>materialele</w:t>
      </w:r>
      <w:proofErr w:type="spellEnd"/>
      <w:r>
        <w:rPr>
          <w:szCs w:val="24"/>
        </w:rPr>
        <w:t xml:space="preserve"> </w:t>
      </w:r>
      <w:proofErr w:type="spellStart"/>
      <w:r>
        <w:rPr>
          <w:szCs w:val="24"/>
        </w:rPr>
        <w:t>şi</w:t>
      </w:r>
      <w:proofErr w:type="spellEnd"/>
      <w:r>
        <w:rPr>
          <w:szCs w:val="24"/>
        </w:rPr>
        <w:t xml:space="preserve"> </w:t>
      </w:r>
      <w:proofErr w:type="spellStart"/>
      <w:r>
        <w:rPr>
          <w:szCs w:val="24"/>
        </w:rPr>
        <w:t>echipamentele</w:t>
      </w:r>
      <w:proofErr w:type="spellEnd"/>
      <w:r>
        <w:rPr>
          <w:szCs w:val="24"/>
        </w:rPr>
        <w:t xml:space="preserve"> pe care le are </w:t>
      </w:r>
      <w:proofErr w:type="spellStart"/>
      <w:r>
        <w:rPr>
          <w:szCs w:val="24"/>
        </w:rPr>
        <w:t>î</w:t>
      </w:r>
      <w:r w:rsidRPr="008F2369">
        <w:rPr>
          <w:szCs w:val="24"/>
        </w:rPr>
        <w:t>n</w:t>
      </w:r>
      <w:proofErr w:type="spellEnd"/>
      <w:r w:rsidRPr="008F2369">
        <w:rPr>
          <w:szCs w:val="24"/>
        </w:rPr>
        <w:t xml:space="preserve"> </w:t>
      </w:r>
      <w:proofErr w:type="spellStart"/>
      <w:r w:rsidRPr="008F2369">
        <w:rPr>
          <w:szCs w:val="24"/>
        </w:rPr>
        <w:t>primire</w:t>
      </w:r>
      <w:proofErr w:type="spellEnd"/>
      <w:r w:rsidRPr="008F2369">
        <w:rPr>
          <w:szCs w:val="24"/>
        </w:rPr>
        <w:t xml:space="preserve">; </w:t>
      </w:r>
    </w:p>
    <w:p w:rsidR="002E1DB6" w:rsidRPr="008F2369" w:rsidRDefault="002E1DB6" w:rsidP="00B55DEA">
      <w:pPr>
        <w:tabs>
          <w:tab w:val="left" w:pos="-4590"/>
        </w:tabs>
        <w:jc w:val="both"/>
        <w:rPr>
          <w:szCs w:val="24"/>
        </w:rPr>
      </w:pPr>
      <w:r>
        <w:rPr>
          <w:szCs w:val="24"/>
        </w:rPr>
        <w:t xml:space="preserve">- </w:t>
      </w:r>
      <w:proofErr w:type="spellStart"/>
      <w:r>
        <w:rPr>
          <w:szCs w:val="24"/>
        </w:rPr>
        <w:t>Respectă</w:t>
      </w:r>
      <w:proofErr w:type="spellEnd"/>
      <w:r>
        <w:rPr>
          <w:szCs w:val="24"/>
        </w:rPr>
        <w:t xml:space="preserve"> </w:t>
      </w:r>
      <w:proofErr w:type="spellStart"/>
      <w:r>
        <w:rPr>
          <w:szCs w:val="24"/>
        </w:rPr>
        <w:t>normele</w:t>
      </w:r>
      <w:proofErr w:type="spellEnd"/>
      <w:r>
        <w:rPr>
          <w:szCs w:val="24"/>
        </w:rPr>
        <w:t xml:space="preserve"> PSI </w:t>
      </w:r>
      <w:proofErr w:type="spellStart"/>
      <w:r>
        <w:rPr>
          <w:szCs w:val="24"/>
        </w:rPr>
        <w:t>şi</w:t>
      </w:r>
      <w:proofErr w:type="spellEnd"/>
      <w:r>
        <w:rPr>
          <w:szCs w:val="24"/>
        </w:rPr>
        <w:t xml:space="preserve"> de </w:t>
      </w:r>
      <w:proofErr w:type="spellStart"/>
      <w:r>
        <w:rPr>
          <w:szCs w:val="24"/>
        </w:rPr>
        <w:t>protecţie</w:t>
      </w:r>
      <w:proofErr w:type="spellEnd"/>
      <w:r>
        <w:rPr>
          <w:szCs w:val="24"/>
        </w:rPr>
        <w:t xml:space="preserve"> a </w:t>
      </w:r>
      <w:proofErr w:type="spellStart"/>
      <w:r>
        <w:rPr>
          <w:szCs w:val="24"/>
        </w:rPr>
        <w:t>muncii</w:t>
      </w:r>
      <w:proofErr w:type="spellEnd"/>
      <w:r>
        <w:rPr>
          <w:szCs w:val="24"/>
        </w:rPr>
        <w:t xml:space="preserve"> </w:t>
      </w:r>
      <w:proofErr w:type="spellStart"/>
      <w:r>
        <w:rPr>
          <w:szCs w:val="24"/>
        </w:rPr>
        <w:t>specifice</w:t>
      </w:r>
      <w:proofErr w:type="spellEnd"/>
      <w:r>
        <w:rPr>
          <w:szCs w:val="24"/>
        </w:rPr>
        <w:t xml:space="preserve"> </w:t>
      </w:r>
      <w:proofErr w:type="spellStart"/>
      <w:r>
        <w:rPr>
          <w:szCs w:val="24"/>
        </w:rPr>
        <w:t>fiecărei</w:t>
      </w:r>
      <w:proofErr w:type="spellEnd"/>
      <w:r>
        <w:rPr>
          <w:szCs w:val="24"/>
        </w:rPr>
        <w:t xml:space="preserve"> </w:t>
      </w:r>
      <w:proofErr w:type="spellStart"/>
      <w:r>
        <w:rPr>
          <w:szCs w:val="24"/>
        </w:rPr>
        <w:t>activităţ</w:t>
      </w:r>
      <w:r w:rsidRPr="008F2369">
        <w:rPr>
          <w:szCs w:val="24"/>
        </w:rPr>
        <w:t>i</w:t>
      </w:r>
      <w:proofErr w:type="spellEnd"/>
      <w:r w:rsidRPr="008F2369">
        <w:rPr>
          <w:szCs w:val="24"/>
        </w:rPr>
        <w:t xml:space="preserve"> pe</w:t>
      </w:r>
      <w:r>
        <w:rPr>
          <w:szCs w:val="24"/>
        </w:rPr>
        <w:t xml:space="preserve"> care o </w:t>
      </w:r>
      <w:proofErr w:type="spellStart"/>
      <w:r>
        <w:rPr>
          <w:szCs w:val="24"/>
        </w:rPr>
        <w:t>desfăşoară</w:t>
      </w:r>
      <w:proofErr w:type="spellEnd"/>
      <w:r w:rsidRPr="008F2369">
        <w:rPr>
          <w:szCs w:val="24"/>
        </w:rPr>
        <w:t xml:space="preserve"> </w:t>
      </w:r>
      <w:proofErr w:type="spellStart"/>
      <w:r w:rsidRPr="008F2369">
        <w:rPr>
          <w:szCs w:val="24"/>
        </w:rPr>
        <w:t>pentru</w:t>
      </w:r>
      <w:proofErr w:type="spellEnd"/>
      <w:r w:rsidRPr="008F2369">
        <w:rPr>
          <w:szCs w:val="24"/>
        </w:rPr>
        <w:t xml:space="preserve"> </w:t>
      </w:r>
      <w:proofErr w:type="gramStart"/>
      <w:r w:rsidRPr="008F2369">
        <w:rPr>
          <w:szCs w:val="24"/>
        </w:rPr>
        <w:t>a</w:t>
      </w:r>
      <w:proofErr w:type="gramEnd"/>
      <w:r w:rsidRPr="008F2369">
        <w:rPr>
          <w:szCs w:val="24"/>
        </w:rPr>
        <w:t xml:space="preserve"> </w:t>
      </w:r>
      <w:proofErr w:type="spellStart"/>
      <w:r w:rsidRPr="008F2369">
        <w:rPr>
          <w:szCs w:val="24"/>
        </w:rPr>
        <w:t>evita</w:t>
      </w:r>
      <w:proofErr w:type="spellEnd"/>
      <w:r w:rsidRPr="008F2369">
        <w:rPr>
          <w:szCs w:val="24"/>
        </w:rPr>
        <w:t xml:space="preserve"> </w:t>
      </w:r>
      <w:proofErr w:type="spellStart"/>
      <w:r w:rsidRPr="008F2369">
        <w:rPr>
          <w:szCs w:val="24"/>
        </w:rPr>
        <w:t>accidente</w:t>
      </w:r>
      <w:r>
        <w:rPr>
          <w:szCs w:val="24"/>
        </w:rPr>
        <w:t>le</w:t>
      </w:r>
      <w:proofErr w:type="spellEnd"/>
      <w:r>
        <w:rPr>
          <w:szCs w:val="24"/>
        </w:rPr>
        <w:t xml:space="preserve"> </w:t>
      </w:r>
      <w:proofErr w:type="spellStart"/>
      <w:r>
        <w:rPr>
          <w:szCs w:val="24"/>
        </w:rPr>
        <w:t>sau</w:t>
      </w:r>
      <w:proofErr w:type="spellEnd"/>
      <w:r>
        <w:rPr>
          <w:szCs w:val="24"/>
        </w:rPr>
        <w:t xml:space="preserve"> </w:t>
      </w:r>
      <w:proofErr w:type="spellStart"/>
      <w:r>
        <w:rPr>
          <w:szCs w:val="24"/>
        </w:rPr>
        <w:t>alte</w:t>
      </w:r>
      <w:proofErr w:type="spellEnd"/>
      <w:r>
        <w:rPr>
          <w:szCs w:val="24"/>
        </w:rPr>
        <w:t xml:space="preserve"> </w:t>
      </w:r>
      <w:proofErr w:type="spellStart"/>
      <w:r>
        <w:rPr>
          <w:szCs w:val="24"/>
        </w:rPr>
        <w:t>evenimente</w:t>
      </w:r>
      <w:proofErr w:type="spellEnd"/>
      <w:r>
        <w:rPr>
          <w:szCs w:val="24"/>
        </w:rPr>
        <w:t xml:space="preserve"> </w:t>
      </w:r>
      <w:proofErr w:type="spellStart"/>
      <w:r>
        <w:rPr>
          <w:szCs w:val="24"/>
        </w:rPr>
        <w:t>nedorite</w:t>
      </w:r>
      <w:proofErr w:type="spellEnd"/>
      <w:r w:rsidRPr="008F2369">
        <w:rPr>
          <w:szCs w:val="24"/>
        </w:rPr>
        <w:t>;</w:t>
      </w:r>
    </w:p>
    <w:p w:rsidR="002E1DB6" w:rsidRPr="008F2369" w:rsidRDefault="002E1DB6" w:rsidP="00B55DEA">
      <w:pPr>
        <w:tabs>
          <w:tab w:val="left" w:pos="-4590"/>
        </w:tabs>
        <w:jc w:val="both"/>
        <w:rPr>
          <w:szCs w:val="24"/>
        </w:rPr>
      </w:pPr>
      <w:r>
        <w:rPr>
          <w:szCs w:val="24"/>
        </w:rPr>
        <w:t xml:space="preserve">- Este </w:t>
      </w:r>
      <w:proofErr w:type="spellStart"/>
      <w:r>
        <w:rPr>
          <w:szCs w:val="24"/>
        </w:rPr>
        <w:t>obligat</w:t>
      </w:r>
      <w:proofErr w:type="spellEnd"/>
      <w:r>
        <w:rPr>
          <w:szCs w:val="24"/>
        </w:rPr>
        <w:t xml:space="preserve"> </w:t>
      </w:r>
      <w:proofErr w:type="spellStart"/>
      <w:r>
        <w:rPr>
          <w:szCs w:val="24"/>
        </w:rPr>
        <w:t>să</w:t>
      </w:r>
      <w:proofErr w:type="spellEnd"/>
      <w:r>
        <w:rPr>
          <w:szCs w:val="24"/>
        </w:rPr>
        <w:t xml:space="preserve"> </w:t>
      </w:r>
      <w:proofErr w:type="spellStart"/>
      <w:r>
        <w:rPr>
          <w:szCs w:val="24"/>
        </w:rPr>
        <w:t>deţină</w:t>
      </w:r>
      <w:proofErr w:type="spellEnd"/>
      <w:r>
        <w:rPr>
          <w:szCs w:val="24"/>
        </w:rPr>
        <w:t xml:space="preserve"> </w:t>
      </w:r>
      <w:proofErr w:type="spellStart"/>
      <w:r>
        <w:rPr>
          <w:szCs w:val="24"/>
        </w:rPr>
        <w:t>fiş</w:t>
      </w:r>
      <w:r w:rsidRPr="008F2369">
        <w:rPr>
          <w:szCs w:val="24"/>
        </w:rPr>
        <w:t>a</w:t>
      </w:r>
      <w:proofErr w:type="spellEnd"/>
      <w:r>
        <w:rPr>
          <w:szCs w:val="24"/>
        </w:rPr>
        <w:t xml:space="preserve"> de </w:t>
      </w:r>
      <w:proofErr w:type="spellStart"/>
      <w:r>
        <w:rPr>
          <w:szCs w:val="24"/>
        </w:rPr>
        <w:t>aptitudini</w:t>
      </w:r>
      <w:proofErr w:type="spellEnd"/>
      <w:r>
        <w:rPr>
          <w:szCs w:val="24"/>
        </w:rPr>
        <w:t xml:space="preserve">, conform </w:t>
      </w:r>
      <w:proofErr w:type="spellStart"/>
      <w:r>
        <w:rPr>
          <w:szCs w:val="24"/>
        </w:rPr>
        <w:t>legislaţiei</w:t>
      </w:r>
      <w:proofErr w:type="spellEnd"/>
      <w:r>
        <w:rPr>
          <w:szCs w:val="24"/>
        </w:rPr>
        <w:t xml:space="preserve"> </w:t>
      </w:r>
      <w:proofErr w:type="spellStart"/>
      <w:r>
        <w:rPr>
          <w:szCs w:val="24"/>
        </w:rPr>
        <w:t>în</w:t>
      </w:r>
      <w:proofErr w:type="spellEnd"/>
      <w:r>
        <w:rPr>
          <w:szCs w:val="24"/>
        </w:rPr>
        <w:t xml:space="preserve"> </w:t>
      </w:r>
      <w:proofErr w:type="spellStart"/>
      <w:r>
        <w:rPr>
          <w:szCs w:val="24"/>
        </w:rPr>
        <w:t>vigoare</w:t>
      </w:r>
      <w:proofErr w:type="spellEnd"/>
      <w:r>
        <w:rPr>
          <w:szCs w:val="24"/>
        </w:rPr>
        <w:t xml:space="preserve">, </w:t>
      </w:r>
      <w:proofErr w:type="spellStart"/>
      <w:r>
        <w:rPr>
          <w:szCs w:val="24"/>
        </w:rPr>
        <w:t>să</w:t>
      </w:r>
      <w:proofErr w:type="spellEnd"/>
      <w:r>
        <w:rPr>
          <w:szCs w:val="24"/>
        </w:rPr>
        <w:t xml:space="preserve"> </w:t>
      </w:r>
      <w:proofErr w:type="spellStart"/>
      <w:r>
        <w:rPr>
          <w:szCs w:val="24"/>
        </w:rPr>
        <w:t>anunţe</w:t>
      </w:r>
      <w:proofErr w:type="spellEnd"/>
      <w:r>
        <w:rPr>
          <w:szCs w:val="24"/>
        </w:rPr>
        <w:t xml:space="preserve"> </w:t>
      </w:r>
      <w:proofErr w:type="spellStart"/>
      <w:r>
        <w:rPr>
          <w:szCs w:val="24"/>
        </w:rPr>
        <w:t>personalul</w:t>
      </w:r>
      <w:proofErr w:type="spellEnd"/>
      <w:r>
        <w:rPr>
          <w:szCs w:val="24"/>
        </w:rPr>
        <w:t xml:space="preserve"> medical </w:t>
      </w:r>
      <w:proofErr w:type="spellStart"/>
      <w:r>
        <w:rPr>
          <w:szCs w:val="24"/>
        </w:rPr>
        <w:t>ş</w:t>
      </w:r>
      <w:r w:rsidRPr="008F2369">
        <w:rPr>
          <w:szCs w:val="24"/>
        </w:rPr>
        <w:t>i</w:t>
      </w:r>
      <w:proofErr w:type="spellEnd"/>
      <w:r w:rsidRPr="008F2369">
        <w:rPr>
          <w:szCs w:val="24"/>
        </w:rPr>
        <w:t xml:space="preserve"> </w:t>
      </w:r>
      <w:proofErr w:type="spellStart"/>
      <w:r w:rsidRPr="008F2369">
        <w:rPr>
          <w:szCs w:val="24"/>
        </w:rPr>
        <w:t>conducerea</w:t>
      </w:r>
      <w:proofErr w:type="spellEnd"/>
      <w:r w:rsidRPr="008F2369">
        <w:rPr>
          <w:szCs w:val="24"/>
        </w:rPr>
        <w:t xml:space="preserve"> </w:t>
      </w:r>
      <w:proofErr w:type="spellStart"/>
      <w:r w:rsidRPr="008F2369">
        <w:rPr>
          <w:szCs w:val="24"/>
        </w:rPr>
        <w:t>complexului</w:t>
      </w:r>
      <w:proofErr w:type="spellEnd"/>
      <w:r>
        <w:rPr>
          <w:szCs w:val="24"/>
        </w:rPr>
        <w:t xml:space="preserve"> de </w:t>
      </w:r>
      <w:proofErr w:type="spellStart"/>
      <w:r>
        <w:rPr>
          <w:szCs w:val="24"/>
        </w:rPr>
        <w:t>orice</w:t>
      </w:r>
      <w:proofErr w:type="spellEnd"/>
      <w:r>
        <w:rPr>
          <w:szCs w:val="24"/>
        </w:rPr>
        <w:t xml:space="preserve"> </w:t>
      </w:r>
      <w:proofErr w:type="spellStart"/>
      <w:r>
        <w:rPr>
          <w:szCs w:val="24"/>
        </w:rPr>
        <w:t>modificare</w:t>
      </w:r>
      <w:proofErr w:type="spellEnd"/>
      <w:r>
        <w:rPr>
          <w:szCs w:val="24"/>
        </w:rPr>
        <w:t xml:space="preserve"> </w:t>
      </w:r>
      <w:proofErr w:type="spellStart"/>
      <w:r>
        <w:rPr>
          <w:szCs w:val="24"/>
        </w:rPr>
        <w:t>intervenită</w:t>
      </w:r>
      <w:proofErr w:type="spellEnd"/>
      <w:r>
        <w:rPr>
          <w:szCs w:val="24"/>
        </w:rPr>
        <w:t xml:space="preserve"> </w:t>
      </w:r>
      <w:proofErr w:type="spellStart"/>
      <w:r>
        <w:rPr>
          <w:szCs w:val="24"/>
        </w:rPr>
        <w:t>în</w:t>
      </w:r>
      <w:proofErr w:type="spellEnd"/>
      <w:r>
        <w:rPr>
          <w:szCs w:val="24"/>
        </w:rPr>
        <w:t xml:space="preserve"> </w:t>
      </w:r>
      <w:proofErr w:type="spellStart"/>
      <w:r>
        <w:rPr>
          <w:szCs w:val="24"/>
        </w:rPr>
        <w:t>starea</w:t>
      </w:r>
      <w:proofErr w:type="spellEnd"/>
      <w:r>
        <w:rPr>
          <w:szCs w:val="24"/>
        </w:rPr>
        <w:t xml:space="preserve"> de </w:t>
      </w:r>
      <w:proofErr w:type="spellStart"/>
      <w:r>
        <w:rPr>
          <w:szCs w:val="24"/>
        </w:rPr>
        <w:t>sănătate</w:t>
      </w:r>
      <w:proofErr w:type="spellEnd"/>
      <w:r>
        <w:rPr>
          <w:szCs w:val="24"/>
        </w:rPr>
        <w:t xml:space="preserve"> </w:t>
      </w:r>
      <w:proofErr w:type="spellStart"/>
      <w:r>
        <w:rPr>
          <w:szCs w:val="24"/>
        </w:rPr>
        <w:t>ş</w:t>
      </w:r>
      <w:r w:rsidRPr="008F2369">
        <w:rPr>
          <w:szCs w:val="24"/>
        </w:rPr>
        <w:t>i</w:t>
      </w:r>
      <w:proofErr w:type="spellEnd"/>
      <w:r>
        <w:rPr>
          <w:szCs w:val="24"/>
        </w:rPr>
        <w:t xml:space="preserve"> </w:t>
      </w:r>
      <w:proofErr w:type="spellStart"/>
      <w:r>
        <w:rPr>
          <w:szCs w:val="24"/>
        </w:rPr>
        <w:t>să</w:t>
      </w:r>
      <w:proofErr w:type="spellEnd"/>
      <w:r>
        <w:rPr>
          <w:szCs w:val="24"/>
        </w:rPr>
        <w:t xml:space="preserve"> nu se </w:t>
      </w:r>
      <w:proofErr w:type="spellStart"/>
      <w:r>
        <w:rPr>
          <w:szCs w:val="24"/>
        </w:rPr>
        <w:t>prezinte</w:t>
      </w:r>
      <w:proofErr w:type="spellEnd"/>
      <w:r>
        <w:rPr>
          <w:szCs w:val="24"/>
        </w:rPr>
        <w:t xml:space="preserve"> la </w:t>
      </w:r>
      <w:proofErr w:type="spellStart"/>
      <w:r>
        <w:rPr>
          <w:szCs w:val="24"/>
        </w:rPr>
        <w:t>serviciu</w:t>
      </w:r>
      <w:proofErr w:type="spellEnd"/>
      <w:r>
        <w:rPr>
          <w:szCs w:val="24"/>
        </w:rPr>
        <w:t xml:space="preserve"> </w:t>
      </w:r>
      <w:proofErr w:type="spellStart"/>
      <w:r>
        <w:rPr>
          <w:szCs w:val="24"/>
        </w:rPr>
        <w:t>fără</w:t>
      </w:r>
      <w:proofErr w:type="spellEnd"/>
      <w:r w:rsidRPr="008F2369">
        <w:rPr>
          <w:szCs w:val="24"/>
        </w:rPr>
        <w:t xml:space="preserve"> </w:t>
      </w:r>
      <w:proofErr w:type="spellStart"/>
      <w:r w:rsidRPr="008F2369">
        <w:rPr>
          <w:szCs w:val="24"/>
        </w:rPr>
        <w:t>avizul</w:t>
      </w:r>
      <w:proofErr w:type="spellEnd"/>
      <w:r w:rsidRPr="008F2369">
        <w:rPr>
          <w:szCs w:val="24"/>
        </w:rPr>
        <w:t xml:space="preserve"> </w:t>
      </w:r>
      <w:proofErr w:type="spellStart"/>
      <w:r w:rsidRPr="008F2369">
        <w:rPr>
          <w:szCs w:val="24"/>
        </w:rPr>
        <w:t>medicului</w:t>
      </w:r>
      <w:proofErr w:type="spellEnd"/>
      <w:r w:rsidRPr="008F2369">
        <w:rPr>
          <w:szCs w:val="24"/>
        </w:rPr>
        <w:t xml:space="preserve"> specialist;</w:t>
      </w:r>
    </w:p>
    <w:p w:rsidR="002E1DB6" w:rsidRPr="00402D52" w:rsidRDefault="002E1DB6" w:rsidP="00B55DEA">
      <w:pPr>
        <w:tabs>
          <w:tab w:val="left" w:pos="-4590"/>
        </w:tabs>
        <w:jc w:val="both"/>
        <w:rPr>
          <w:szCs w:val="24"/>
          <w:lang w:val="es-ES"/>
        </w:rPr>
      </w:pPr>
      <w:r>
        <w:rPr>
          <w:szCs w:val="24"/>
        </w:rPr>
        <w:t xml:space="preserve">- </w:t>
      </w:r>
      <w:proofErr w:type="spellStart"/>
      <w:r w:rsidRPr="00402D52">
        <w:rPr>
          <w:szCs w:val="24"/>
        </w:rPr>
        <w:t>Întocmeste</w:t>
      </w:r>
      <w:proofErr w:type="spellEnd"/>
      <w:r w:rsidRPr="00402D52">
        <w:rPr>
          <w:szCs w:val="24"/>
        </w:rPr>
        <w:t xml:space="preserve"> </w:t>
      </w:r>
      <w:proofErr w:type="spellStart"/>
      <w:r w:rsidRPr="00402D52">
        <w:rPr>
          <w:szCs w:val="24"/>
        </w:rPr>
        <w:t>referat</w:t>
      </w:r>
      <w:proofErr w:type="spellEnd"/>
      <w:r w:rsidRPr="00402D52">
        <w:rPr>
          <w:szCs w:val="24"/>
        </w:rPr>
        <w:t xml:space="preserve"> de </w:t>
      </w:r>
      <w:proofErr w:type="spellStart"/>
      <w:r w:rsidRPr="00402D52">
        <w:rPr>
          <w:szCs w:val="24"/>
        </w:rPr>
        <w:t>scoatere</w:t>
      </w:r>
      <w:proofErr w:type="spellEnd"/>
      <w:r w:rsidRPr="00402D52">
        <w:rPr>
          <w:szCs w:val="24"/>
        </w:rPr>
        <w:t xml:space="preserve"> din </w:t>
      </w:r>
      <w:proofErr w:type="spellStart"/>
      <w:r w:rsidRPr="00402D52">
        <w:rPr>
          <w:szCs w:val="24"/>
        </w:rPr>
        <w:t>magazie</w:t>
      </w:r>
      <w:proofErr w:type="spellEnd"/>
      <w:r w:rsidRPr="00402D52">
        <w:rPr>
          <w:szCs w:val="24"/>
        </w:rPr>
        <w:t xml:space="preserve"> a </w:t>
      </w:r>
      <w:proofErr w:type="spellStart"/>
      <w:r w:rsidRPr="00402D52">
        <w:rPr>
          <w:szCs w:val="24"/>
        </w:rPr>
        <w:t>materialelor</w:t>
      </w:r>
      <w:proofErr w:type="spellEnd"/>
      <w:r w:rsidRPr="00402D52">
        <w:rPr>
          <w:szCs w:val="24"/>
        </w:rPr>
        <w:t xml:space="preserve"> </w:t>
      </w:r>
      <w:proofErr w:type="spellStart"/>
      <w:r w:rsidRPr="00402D52">
        <w:rPr>
          <w:szCs w:val="24"/>
        </w:rPr>
        <w:t>pentru</w:t>
      </w:r>
      <w:proofErr w:type="spellEnd"/>
      <w:r w:rsidRPr="00402D52">
        <w:rPr>
          <w:szCs w:val="24"/>
        </w:rPr>
        <w:t xml:space="preserve"> </w:t>
      </w:r>
      <w:proofErr w:type="spellStart"/>
      <w:r w:rsidRPr="00402D52">
        <w:rPr>
          <w:szCs w:val="24"/>
        </w:rPr>
        <w:t>reparatii</w:t>
      </w:r>
      <w:proofErr w:type="spellEnd"/>
      <w:r w:rsidRPr="00402D52">
        <w:rPr>
          <w:szCs w:val="24"/>
        </w:rPr>
        <w:t xml:space="preserve"> </w:t>
      </w:r>
      <w:proofErr w:type="spellStart"/>
      <w:r w:rsidRPr="00402D52">
        <w:rPr>
          <w:szCs w:val="24"/>
        </w:rPr>
        <w:t>curente</w:t>
      </w:r>
      <w:proofErr w:type="spellEnd"/>
      <w:r w:rsidRPr="00402D52">
        <w:rPr>
          <w:szCs w:val="24"/>
        </w:rPr>
        <w:t xml:space="preserve"> </w:t>
      </w:r>
      <w:proofErr w:type="spellStart"/>
      <w:r w:rsidRPr="00402D52">
        <w:rPr>
          <w:szCs w:val="24"/>
        </w:rPr>
        <w:t>si</w:t>
      </w:r>
      <w:proofErr w:type="spellEnd"/>
      <w:r w:rsidRPr="00402D52">
        <w:rPr>
          <w:szCs w:val="24"/>
        </w:rPr>
        <w:t xml:space="preserve"> </w:t>
      </w:r>
      <w:proofErr w:type="spellStart"/>
      <w:r w:rsidRPr="00402D52">
        <w:rPr>
          <w:szCs w:val="24"/>
        </w:rPr>
        <w:t>îl</w:t>
      </w:r>
      <w:proofErr w:type="spellEnd"/>
      <w:r w:rsidRPr="00402D52">
        <w:rPr>
          <w:szCs w:val="24"/>
        </w:rPr>
        <w:t xml:space="preserve"> </w:t>
      </w:r>
      <w:proofErr w:type="spellStart"/>
      <w:r w:rsidRPr="00402D52">
        <w:rPr>
          <w:szCs w:val="24"/>
        </w:rPr>
        <w:t>înaintează</w:t>
      </w:r>
      <w:proofErr w:type="spellEnd"/>
      <w:r w:rsidRPr="00402D52">
        <w:rPr>
          <w:szCs w:val="24"/>
        </w:rPr>
        <w:t xml:space="preserve"> </w:t>
      </w:r>
      <w:proofErr w:type="spellStart"/>
      <w:r w:rsidRPr="00402D52">
        <w:rPr>
          <w:szCs w:val="24"/>
        </w:rPr>
        <w:t>sefului</w:t>
      </w:r>
      <w:proofErr w:type="spellEnd"/>
      <w:r w:rsidRPr="00402D52">
        <w:rPr>
          <w:szCs w:val="24"/>
        </w:rPr>
        <w:t xml:space="preserve"> de complex </w:t>
      </w:r>
      <w:proofErr w:type="spellStart"/>
      <w:r w:rsidRPr="00402D52">
        <w:rPr>
          <w:szCs w:val="24"/>
        </w:rPr>
        <w:t>spre</w:t>
      </w:r>
      <w:proofErr w:type="spellEnd"/>
      <w:r w:rsidRPr="00402D52">
        <w:rPr>
          <w:szCs w:val="24"/>
        </w:rPr>
        <w:t xml:space="preserve"> </w:t>
      </w:r>
      <w:proofErr w:type="spellStart"/>
      <w:r w:rsidRPr="00402D52">
        <w:rPr>
          <w:szCs w:val="24"/>
        </w:rPr>
        <w:t>avizare</w:t>
      </w:r>
      <w:proofErr w:type="spellEnd"/>
      <w:r w:rsidRPr="00402D52">
        <w:rPr>
          <w:szCs w:val="24"/>
        </w:rPr>
        <w:t>;</w:t>
      </w:r>
    </w:p>
    <w:p w:rsidR="002E1DB6" w:rsidRPr="004562D4" w:rsidRDefault="002E1DB6" w:rsidP="00B55DEA">
      <w:pPr>
        <w:tabs>
          <w:tab w:val="left" w:pos="-4590"/>
        </w:tabs>
        <w:suppressAutoHyphens w:val="0"/>
        <w:jc w:val="both"/>
        <w:rPr>
          <w:szCs w:val="24"/>
          <w:lang w:val="pt-BR"/>
        </w:rPr>
      </w:pPr>
      <w:r>
        <w:rPr>
          <w:szCs w:val="24"/>
        </w:rPr>
        <w:t xml:space="preserve">- </w:t>
      </w:r>
      <w:proofErr w:type="spellStart"/>
      <w:r>
        <w:rPr>
          <w:szCs w:val="24"/>
        </w:rPr>
        <w:t>Respectă</w:t>
      </w:r>
      <w:proofErr w:type="spellEnd"/>
      <w:r>
        <w:rPr>
          <w:szCs w:val="24"/>
        </w:rPr>
        <w:t xml:space="preserve"> </w:t>
      </w:r>
      <w:proofErr w:type="spellStart"/>
      <w:r>
        <w:rPr>
          <w:szCs w:val="24"/>
        </w:rPr>
        <w:t>şi</w:t>
      </w:r>
      <w:proofErr w:type="spellEnd"/>
      <w:r>
        <w:rPr>
          <w:szCs w:val="24"/>
        </w:rPr>
        <w:t xml:space="preserve"> </w:t>
      </w:r>
      <w:proofErr w:type="spellStart"/>
      <w:r>
        <w:rPr>
          <w:szCs w:val="24"/>
        </w:rPr>
        <w:t>aduce</w:t>
      </w:r>
      <w:proofErr w:type="spellEnd"/>
      <w:r>
        <w:rPr>
          <w:szCs w:val="24"/>
        </w:rPr>
        <w:t xml:space="preserve"> la </w:t>
      </w:r>
      <w:proofErr w:type="spellStart"/>
      <w:r>
        <w:rPr>
          <w:szCs w:val="24"/>
        </w:rPr>
        <w:t>îndeplinire</w:t>
      </w:r>
      <w:proofErr w:type="spellEnd"/>
      <w:r>
        <w:rPr>
          <w:szCs w:val="24"/>
        </w:rPr>
        <w:t xml:space="preserve"> </w:t>
      </w:r>
      <w:proofErr w:type="spellStart"/>
      <w:r>
        <w:rPr>
          <w:szCs w:val="24"/>
        </w:rPr>
        <w:t>dispoziţiile</w:t>
      </w:r>
      <w:proofErr w:type="spellEnd"/>
      <w:r>
        <w:rPr>
          <w:szCs w:val="24"/>
        </w:rPr>
        <w:t xml:space="preserve">, </w:t>
      </w:r>
      <w:proofErr w:type="spellStart"/>
      <w:r>
        <w:rPr>
          <w:szCs w:val="24"/>
        </w:rPr>
        <w:t>comunicatele</w:t>
      </w:r>
      <w:proofErr w:type="spellEnd"/>
      <w:r>
        <w:rPr>
          <w:szCs w:val="24"/>
        </w:rPr>
        <w:t xml:space="preserve">, </w:t>
      </w:r>
      <w:proofErr w:type="spellStart"/>
      <w:r>
        <w:rPr>
          <w:szCs w:val="24"/>
        </w:rPr>
        <w:t>notele</w:t>
      </w:r>
      <w:proofErr w:type="spellEnd"/>
      <w:r>
        <w:rPr>
          <w:szCs w:val="24"/>
        </w:rPr>
        <w:t xml:space="preserve">, </w:t>
      </w:r>
      <w:proofErr w:type="spellStart"/>
      <w:r>
        <w:rPr>
          <w:szCs w:val="24"/>
        </w:rPr>
        <w:t>adresele</w:t>
      </w:r>
      <w:proofErr w:type="spellEnd"/>
      <w:r>
        <w:rPr>
          <w:szCs w:val="24"/>
        </w:rPr>
        <w:t xml:space="preserve">, etc. </w:t>
      </w:r>
      <w:proofErr w:type="spellStart"/>
      <w:r>
        <w:rPr>
          <w:szCs w:val="24"/>
        </w:rPr>
        <w:t>semnate</w:t>
      </w:r>
      <w:proofErr w:type="spellEnd"/>
      <w:r>
        <w:rPr>
          <w:szCs w:val="24"/>
        </w:rPr>
        <w:t xml:space="preserve"> de </w:t>
      </w:r>
      <w:proofErr w:type="spellStart"/>
      <w:r>
        <w:rPr>
          <w:szCs w:val="24"/>
        </w:rPr>
        <w:t>şeful</w:t>
      </w:r>
      <w:proofErr w:type="spellEnd"/>
      <w:r>
        <w:rPr>
          <w:szCs w:val="24"/>
        </w:rPr>
        <w:t xml:space="preserve"> de complex </w:t>
      </w:r>
      <w:proofErr w:type="spellStart"/>
      <w:r>
        <w:rPr>
          <w:szCs w:val="24"/>
        </w:rPr>
        <w:t>şi</w:t>
      </w:r>
      <w:proofErr w:type="spellEnd"/>
      <w:r>
        <w:rPr>
          <w:szCs w:val="24"/>
        </w:rPr>
        <w:t>/</w:t>
      </w:r>
      <w:proofErr w:type="spellStart"/>
      <w:r>
        <w:rPr>
          <w:szCs w:val="24"/>
        </w:rPr>
        <w:t>sau</w:t>
      </w:r>
      <w:proofErr w:type="spellEnd"/>
      <w:r>
        <w:rPr>
          <w:szCs w:val="24"/>
        </w:rPr>
        <w:t xml:space="preserve"> </w:t>
      </w:r>
      <w:proofErr w:type="spellStart"/>
      <w:r>
        <w:rPr>
          <w:szCs w:val="24"/>
        </w:rPr>
        <w:t>conducerea</w:t>
      </w:r>
      <w:proofErr w:type="spellEnd"/>
      <w:r>
        <w:rPr>
          <w:szCs w:val="24"/>
        </w:rPr>
        <w:t xml:space="preserve"> D.G.A.S.P.C.</w:t>
      </w:r>
      <w:r w:rsidR="007148A8">
        <w:rPr>
          <w:szCs w:val="24"/>
        </w:rPr>
        <w:t xml:space="preserve"> </w:t>
      </w:r>
      <w:proofErr w:type="spellStart"/>
      <w:r>
        <w:rPr>
          <w:szCs w:val="24"/>
        </w:rPr>
        <w:t>Argeş</w:t>
      </w:r>
      <w:proofErr w:type="spellEnd"/>
      <w:r>
        <w:rPr>
          <w:szCs w:val="24"/>
        </w:rPr>
        <w:t>;</w:t>
      </w:r>
    </w:p>
    <w:p w:rsidR="002E1DB6" w:rsidRDefault="002E1DB6" w:rsidP="00B55DEA">
      <w:pPr>
        <w:tabs>
          <w:tab w:val="left" w:pos="-4590"/>
        </w:tabs>
        <w:jc w:val="both"/>
        <w:rPr>
          <w:szCs w:val="24"/>
          <w:lang w:val="ro-RO"/>
        </w:rPr>
      </w:pPr>
      <w:r>
        <w:rPr>
          <w:szCs w:val="24"/>
          <w:lang w:val="ro-RO"/>
        </w:rPr>
        <w:t xml:space="preserve">-  Răspunde de îndeplinirea tuturor </w:t>
      </w:r>
      <w:proofErr w:type="spellStart"/>
      <w:r>
        <w:rPr>
          <w:szCs w:val="24"/>
          <w:lang w:val="ro-RO"/>
        </w:rPr>
        <w:t>atribuţiilor</w:t>
      </w:r>
      <w:proofErr w:type="spellEnd"/>
      <w:r>
        <w:rPr>
          <w:szCs w:val="24"/>
          <w:lang w:val="ro-RO"/>
        </w:rPr>
        <w:t xml:space="preserve"> de serviciu, prezentate în </w:t>
      </w:r>
      <w:proofErr w:type="spellStart"/>
      <w:r>
        <w:rPr>
          <w:szCs w:val="24"/>
          <w:lang w:val="ro-RO"/>
        </w:rPr>
        <w:t>fişa</w:t>
      </w:r>
      <w:proofErr w:type="spellEnd"/>
      <w:r>
        <w:rPr>
          <w:szCs w:val="24"/>
          <w:lang w:val="ro-RO"/>
        </w:rPr>
        <w:t xml:space="preserve"> postului;</w:t>
      </w:r>
    </w:p>
    <w:p w:rsidR="002E1DB6" w:rsidRPr="008F2369" w:rsidRDefault="002E1DB6" w:rsidP="00B55DEA">
      <w:pPr>
        <w:tabs>
          <w:tab w:val="left" w:pos="-4590"/>
        </w:tabs>
        <w:jc w:val="both"/>
        <w:rPr>
          <w:b/>
          <w:szCs w:val="24"/>
        </w:rPr>
      </w:pPr>
      <w:r>
        <w:rPr>
          <w:szCs w:val="24"/>
        </w:rPr>
        <w:t xml:space="preserve">- Alte </w:t>
      </w:r>
      <w:proofErr w:type="spellStart"/>
      <w:r>
        <w:rPr>
          <w:szCs w:val="24"/>
        </w:rPr>
        <w:t>atribuţii</w:t>
      </w:r>
      <w:proofErr w:type="spellEnd"/>
      <w:r>
        <w:rPr>
          <w:szCs w:val="24"/>
        </w:rPr>
        <w:t xml:space="preserve"> </w:t>
      </w:r>
      <w:proofErr w:type="spellStart"/>
      <w:r>
        <w:rPr>
          <w:szCs w:val="24"/>
        </w:rPr>
        <w:t>trasate</w:t>
      </w:r>
      <w:proofErr w:type="spellEnd"/>
      <w:r>
        <w:rPr>
          <w:szCs w:val="24"/>
        </w:rPr>
        <w:t xml:space="preserve"> de </w:t>
      </w:r>
      <w:proofErr w:type="spellStart"/>
      <w:r>
        <w:rPr>
          <w:szCs w:val="24"/>
        </w:rPr>
        <w:t>şeful</w:t>
      </w:r>
      <w:proofErr w:type="spellEnd"/>
      <w:r>
        <w:rPr>
          <w:szCs w:val="24"/>
        </w:rPr>
        <w:t xml:space="preserve"> de complex </w:t>
      </w:r>
      <w:proofErr w:type="spellStart"/>
      <w:r>
        <w:rPr>
          <w:szCs w:val="24"/>
        </w:rPr>
        <w:t>şi</w:t>
      </w:r>
      <w:proofErr w:type="spellEnd"/>
      <w:r>
        <w:rPr>
          <w:szCs w:val="24"/>
        </w:rPr>
        <w:t xml:space="preserve"> de </w:t>
      </w:r>
      <w:proofErr w:type="spellStart"/>
      <w:r>
        <w:rPr>
          <w:szCs w:val="24"/>
        </w:rPr>
        <w:t>că</w:t>
      </w:r>
      <w:r w:rsidRPr="008F2369">
        <w:rPr>
          <w:szCs w:val="24"/>
        </w:rPr>
        <w:t>tr</w:t>
      </w:r>
      <w:r>
        <w:rPr>
          <w:szCs w:val="24"/>
        </w:rPr>
        <w:t>e</w:t>
      </w:r>
      <w:proofErr w:type="spellEnd"/>
      <w:r>
        <w:rPr>
          <w:szCs w:val="24"/>
        </w:rPr>
        <w:t xml:space="preserve"> </w:t>
      </w:r>
      <w:proofErr w:type="spellStart"/>
      <w:r>
        <w:rPr>
          <w:szCs w:val="24"/>
        </w:rPr>
        <w:t>conducerea</w:t>
      </w:r>
      <w:proofErr w:type="spellEnd"/>
      <w:r>
        <w:rPr>
          <w:szCs w:val="24"/>
        </w:rPr>
        <w:t xml:space="preserve"> </w:t>
      </w:r>
      <w:proofErr w:type="spellStart"/>
      <w:r>
        <w:rPr>
          <w:szCs w:val="24"/>
        </w:rPr>
        <w:t>direcţiei</w:t>
      </w:r>
      <w:proofErr w:type="spellEnd"/>
      <w:r>
        <w:rPr>
          <w:szCs w:val="24"/>
        </w:rPr>
        <w:t xml:space="preserve">, precum </w:t>
      </w:r>
      <w:proofErr w:type="spellStart"/>
      <w:r>
        <w:rPr>
          <w:szCs w:val="24"/>
        </w:rPr>
        <w:t>şi</w:t>
      </w:r>
      <w:proofErr w:type="spellEnd"/>
      <w:r>
        <w:rPr>
          <w:szCs w:val="24"/>
        </w:rPr>
        <w:t xml:space="preserve"> </w:t>
      </w:r>
      <w:proofErr w:type="spellStart"/>
      <w:r>
        <w:rPr>
          <w:szCs w:val="24"/>
        </w:rPr>
        <w:t>cele</w:t>
      </w:r>
      <w:proofErr w:type="spellEnd"/>
      <w:r>
        <w:rPr>
          <w:szCs w:val="24"/>
        </w:rPr>
        <w:t xml:space="preserve"> </w:t>
      </w:r>
      <w:proofErr w:type="spellStart"/>
      <w:r>
        <w:rPr>
          <w:szCs w:val="24"/>
        </w:rPr>
        <w:t>prevazute</w:t>
      </w:r>
      <w:proofErr w:type="spellEnd"/>
      <w:r>
        <w:rPr>
          <w:szCs w:val="24"/>
        </w:rPr>
        <w:t xml:space="preserve"> de </w:t>
      </w:r>
      <w:proofErr w:type="spellStart"/>
      <w:r>
        <w:rPr>
          <w:szCs w:val="24"/>
        </w:rPr>
        <w:t>legislaţia</w:t>
      </w:r>
      <w:proofErr w:type="spellEnd"/>
      <w:r>
        <w:rPr>
          <w:szCs w:val="24"/>
        </w:rPr>
        <w:t xml:space="preserve"> </w:t>
      </w:r>
      <w:proofErr w:type="spellStart"/>
      <w:r>
        <w:rPr>
          <w:szCs w:val="24"/>
        </w:rPr>
        <w:t>î</w:t>
      </w:r>
      <w:r w:rsidRPr="008F2369">
        <w:rPr>
          <w:szCs w:val="24"/>
        </w:rPr>
        <w:t>n</w:t>
      </w:r>
      <w:proofErr w:type="spellEnd"/>
      <w:r w:rsidRPr="008F2369">
        <w:rPr>
          <w:szCs w:val="24"/>
        </w:rPr>
        <w:t xml:space="preserve"> </w:t>
      </w:r>
      <w:proofErr w:type="spellStart"/>
      <w:r w:rsidRPr="008F2369">
        <w:rPr>
          <w:szCs w:val="24"/>
        </w:rPr>
        <w:t>vigoare</w:t>
      </w:r>
      <w:proofErr w:type="spellEnd"/>
      <w:r w:rsidRPr="008F2369">
        <w:rPr>
          <w:szCs w:val="24"/>
        </w:rPr>
        <w:t>.</w:t>
      </w:r>
    </w:p>
    <w:p w:rsidR="002E1DB6" w:rsidRPr="0092777E" w:rsidRDefault="002E1DB6" w:rsidP="00B55DEA">
      <w:pPr>
        <w:pStyle w:val="Style4"/>
        <w:widowControl/>
        <w:jc w:val="both"/>
        <w:rPr>
          <w:b/>
        </w:rPr>
      </w:pPr>
    </w:p>
    <w:p w:rsidR="002E1DB6" w:rsidRPr="0092777E" w:rsidRDefault="002E1DB6" w:rsidP="00B55DEA">
      <w:pPr>
        <w:pStyle w:val="Style4"/>
        <w:widowControl/>
        <w:jc w:val="both"/>
        <w:rPr>
          <w:b/>
          <w:bCs/>
        </w:rPr>
      </w:pPr>
      <w:proofErr w:type="spellStart"/>
      <w:r>
        <w:rPr>
          <w:b/>
          <w:bCs/>
        </w:rPr>
        <w:t>Muncitor</w:t>
      </w:r>
      <w:proofErr w:type="spellEnd"/>
      <w:r>
        <w:rPr>
          <w:b/>
          <w:bCs/>
        </w:rPr>
        <w:t xml:space="preserve"> </w:t>
      </w:r>
      <w:proofErr w:type="spellStart"/>
      <w:r>
        <w:rPr>
          <w:b/>
          <w:bCs/>
        </w:rPr>
        <w:t>calificat</w:t>
      </w:r>
      <w:proofErr w:type="spellEnd"/>
      <w:r>
        <w:rPr>
          <w:b/>
          <w:bCs/>
        </w:rPr>
        <w:t xml:space="preserve"> </w:t>
      </w:r>
      <w:proofErr w:type="spellStart"/>
      <w:r w:rsidR="007148A8">
        <w:rPr>
          <w:b/>
          <w:bCs/>
        </w:rPr>
        <w:t>î</w:t>
      </w:r>
      <w:r>
        <w:rPr>
          <w:b/>
          <w:bCs/>
        </w:rPr>
        <w:t>ntreţ</w:t>
      </w:r>
      <w:r w:rsidRPr="0092777E">
        <w:rPr>
          <w:b/>
          <w:bCs/>
        </w:rPr>
        <w:t>inere</w:t>
      </w:r>
      <w:proofErr w:type="spellEnd"/>
      <w:r>
        <w:rPr>
          <w:b/>
          <w:bCs/>
        </w:rPr>
        <w:t>:</w:t>
      </w:r>
    </w:p>
    <w:p w:rsidR="002E1DB6" w:rsidRDefault="002E1DB6" w:rsidP="00B55DEA">
      <w:pPr>
        <w:jc w:val="both"/>
        <w:rPr>
          <w:b/>
          <w:bCs/>
          <w:szCs w:val="24"/>
        </w:rPr>
      </w:pPr>
    </w:p>
    <w:p w:rsidR="002E1DB6" w:rsidRPr="00F50F71" w:rsidRDefault="002E1DB6" w:rsidP="00B55DEA">
      <w:pPr>
        <w:tabs>
          <w:tab w:val="left" w:pos="-4590"/>
        </w:tabs>
        <w:ind w:left="30"/>
        <w:jc w:val="both"/>
        <w:rPr>
          <w:szCs w:val="24"/>
          <w:lang w:val="ro-RO"/>
        </w:rPr>
      </w:pPr>
      <w:r>
        <w:rPr>
          <w:szCs w:val="24"/>
          <w:lang w:val="ro-RO"/>
        </w:rPr>
        <w:t>- Să</w:t>
      </w:r>
      <w:r w:rsidRPr="00F50F71">
        <w:rPr>
          <w:szCs w:val="24"/>
          <w:lang w:val="ro-RO"/>
        </w:rPr>
        <w:t xml:space="preserve"> verifice permanent </w:t>
      </w:r>
      <w:proofErr w:type="spellStart"/>
      <w:r w:rsidRPr="00F50F71">
        <w:rPr>
          <w:szCs w:val="24"/>
          <w:lang w:val="ro-RO"/>
        </w:rPr>
        <w:t>şi</w:t>
      </w:r>
      <w:proofErr w:type="spellEnd"/>
      <w:r w:rsidRPr="00F50F71">
        <w:rPr>
          <w:szCs w:val="24"/>
          <w:lang w:val="ro-RO"/>
        </w:rPr>
        <w:t xml:space="preserve"> să ia măsuri pentru buna </w:t>
      </w:r>
      <w:proofErr w:type="spellStart"/>
      <w:r w:rsidRPr="00F50F71">
        <w:rPr>
          <w:szCs w:val="24"/>
          <w:lang w:val="ro-RO"/>
        </w:rPr>
        <w:t>funcţionarea</w:t>
      </w:r>
      <w:proofErr w:type="spellEnd"/>
      <w:r w:rsidRPr="00F50F71">
        <w:rPr>
          <w:szCs w:val="24"/>
          <w:lang w:val="ro-RO"/>
        </w:rPr>
        <w:t xml:space="preserve"> </w:t>
      </w:r>
      <w:proofErr w:type="spellStart"/>
      <w:r w:rsidRPr="00F50F71">
        <w:rPr>
          <w:szCs w:val="24"/>
          <w:lang w:val="ro-RO"/>
        </w:rPr>
        <w:t>instalaţiei</w:t>
      </w:r>
      <w:proofErr w:type="spellEnd"/>
      <w:r w:rsidRPr="00F50F71">
        <w:rPr>
          <w:szCs w:val="24"/>
          <w:lang w:val="ro-RO"/>
        </w:rPr>
        <w:t xml:space="preserve"> sanitare </w:t>
      </w:r>
      <w:proofErr w:type="spellStart"/>
      <w:r w:rsidRPr="00F50F71">
        <w:rPr>
          <w:szCs w:val="24"/>
          <w:lang w:val="ro-RO"/>
        </w:rPr>
        <w:t>şi</w:t>
      </w:r>
      <w:proofErr w:type="spellEnd"/>
      <w:r w:rsidRPr="00F50F71">
        <w:rPr>
          <w:szCs w:val="24"/>
          <w:lang w:val="ro-RO"/>
        </w:rPr>
        <w:t xml:space="preserve"> electrice, canalizării, sifoanelor </w:t>
      </w:r>
      <w:proofErr w:type="spellStart"/>
      <w:r w:rsidRPr="00F50F71">
        <w:rPr>
          <w:szCs w:val="24"/>
          <w:lang w:val="ro-RO"/>
        </w:rPr>
        <w:t>şi</w:t>
      </w:r>
      <w:proofErr w:type="spellEnd"/>
      <w:r w:rsidRPr="00F50F71">
        <w:rPr>
          <w:szCs w:val="24"/>
          <w:lang w:val="ro-RO"/>
        </w:rPr>
        <w:t xml:space="preserve"> sitelor de pardoseală, remediind imediat orice </w:t>
      </w:r>
      <w:proofErr w:type="spellStart"/>
      <w:r w:rsidRPr="00F50F71">
        <w:rPr>
          <w:szCs w:val="24"/>
          <w:lang w:val="ro-RO"/>
        </w:rPr>
        <w:t>defecţiune</w:t>
      </w:r>
      <w:proofErr w:type="spellEnd"/>
      <w:r w:rsidRPr="00F50F71">
        <w:rPr>
          <w:szCs w:val="24"/>
          <w:lang w:val="ro-RO"/>
        </w:rPr>
        <w:t xml:space="preserve"> apărută;</w:t>
      </w:r>
    </w:p>
    <w:p w:rsidR="002E1DB6" w:rsidRPr="00F50F71" w:rsidRDefault="002E1DB6" w:rsidP="00B55DEA">
      <w:pPr>
        <w:tabs>
          <w:tab w:val="left" w:pos="-4590"/>
        </w:tabs>
        <w:ind w:left="30"/>
        <w:jc w:val="both"/>
        <w:rPr>
          <w:szCs w:val="24"/>
          <w:lang w:val="ro-RO"/>
        </w:rPr>
      </w:pPr>
      <w:r>
        <w:rPr>
          <w:szCs w:val="24"/>
          <w:lang w:val="ro-RO"/>
        </w:rPr>
        <w:t>- S</w:t>
      </w:r>
      <w:r w:rsidRPr="00F50F71">
        <w:rPr>
          <w:szCs w:val="24"/>
          <w:lang w:val="ro-RO"/>
        </w:rPr>
        <w:t xml:space="preserve">ă înlocuiască </w:t>
      </w:r>
      <w:proofErr w:type="spellStart"/>
      <w:r w:rsidRPr="00F50F71">
        <w:rPr>
          <w:szCs w:val="24"/>
          <w:lang w:val="ro-RO"/>
        </w:rPr>
        <w:t>şi</w:t>
      </w:r>
      <w:proofErr w:type="spellEnd"/>
      <w:r w:rsidRPr="00F50F71">
        <w:rPr>
          <w:szCs w:val="24"/>
          <w:lang w:val="ro-RO"/>
        </w:rPr>
        <w:t xml:space="preserve"> să repare geamurile lipsă sau cele care nu </w:t>
      </w:r>
      <w:proofErr w:type="spellStart"/>
      <w:r w:rsidRPr="00F50F71">
        <w:rPr>
          <w:szCs w:val="24"/>
          <w:lang w:val="ro-RO"/>
        </w:rPr>
        <w:t>etanşează</w:t>
      </w:r>
      <w:proofErr w:type="spellEnd"/>
      <w:r w:rsidRPr="00F50F71">
        <w:rPr>
          <w:szCs w:val="24"/>
          <w:lang w:val="ro-RO"/>
        </w:rPr>
        <w:t xml:space="preserve">, precum </w:t>
      </w:r>
      <w:proofErr w:type="spellStart"/>
      <w:r w:rsidRPr="00F50F71">
        <w:rPr>
          <w:szCs w:val="24"/>
          <w:lang w:val="ro-RO"/>
        </w:rPr>
        <w:t>şi</w:t>
      </w:r>
      <w:proofErr w:type="spellEnd"/>
      <w:r w:rsidRPr="00F50F71">
        <w:rPr>
          <w:szCs w:val="24"/>
          <w:lang w:val="ro-RO"/>
        </w:rPr>
        <w:t xml:space="preserve"> </w:t>
      </w:r>
      <w:proofErr w:type="spellStart"/>
      <w:r w:rsidRPr="00F50F71">
        <w:rPr>
          <w:szCs w:val="24"/>
          <w:lang w:val="ro-RO"/>
        </w:rPr>
        <w:t>uşile</w:t>
      </w:r>
      <w:proofErr w:type="spellEnd"/>
      <w:r w:rsidRPr="00F50F71">
        <w:rPr>
          <w:szCs w:val="24"/>
          <w:lang w:val="ro-RO"/>
        </w:rPr>
        <w:t xml:space="preserve"> </w:t>
      </w:r>
      <w:proofErr w:type="spellStart"/>
      <w:r w:rsidRPr="00F50F71">
        <w:rPr>
          <w:szCs w:val="24"/>
          <w:lang w:val="ro-RO"/>
        </w:rPr>
        <w:t>şi</w:t>
      </w:r>
      <w:proofErr w:type="spellEnd"/>
      <w:r w:rsidRPr="00F50F71">
        <w:rPr>
          <w:szCs w:val="24"/>
          <w:lang w:val="ro-RO"/>
        </w:rPr>
        <w:t xml:space="preserve"> mobilierul din dotarea complexului;</w:t>
      </w:r>
    </w:p>
    <w:p w:rsidR="002E1DB6" w:rsidRPr="00F50F71" w:rsidRDefault="002E1DB6" w:rsidP="00B55DEA">
      <w:pPr>
        <w:tabs>
          <w:tab w:val="left" w:pos="-4590"/>
        </w:tabs>
        <w:ind w:left="30"/>
        <w:jc w:val="both"/>
        <w:rPr>
          <w:szCs w:val="24"/>
          <w:lang w:val="ro-RO"/>
        </w:rPr>
      </w:pPr>
      <w:r>
        <w:rPr>
          <w:szCs w:val="24"/>
          <w:lang w:val="ro-RO"/>
        </w:rPr>
        <w:t>- S</w:t>
      </w:r>
      <w:r w:rsidRPr="00F50F71">
        <w:rPr>
          <w:szCs w:val="24"/>
          <w:lang w:val="ro-RO"/>
        </w:rPr>
        <w:t xml:space="preserve">ă verifice permanent ca </w:t>
      </w:r>
      <w:proofErr w:type="spellStart"/>
      <w:r w:rsidRPr="00F50F71">
        <w:rPr>
          <w:szCs w:val="24"/>
          <w:lang w:val="ro-RO"/>
        </w:rPr>
        <w:t>instalaţiile</w:t>
      </w:r>
      <w:proofErr w:type="spellEnd"/>
      <w:r w:rsidRPr="00F50F71">
        <w:rPr>
          <w:szCs w:val="24"/>
          <w:lang w:val="ro-RO"/>
        </w:rPr>
        <w:t xml:space="preserve">, aparatele, utilajele </w:t>
      </w:r>
      <w:proofErr w:type="spellStart"/>
      <w:r w:rsidRPr="00F50F71">
        <w:rPr>
          <w:szCs w:val="24"/>
          <w:lang w:val="ro-RO"/>
        </w:rPr>
        <w:t>şi</w:t>
      </w:r>
      <w:proofErr w:type="spellEnd"/>
      <w:r w:rsidRPr="00F50F71">
        <w:rPr>
          <w:szCs w:val="24"/>
          <w:lang w:val="ro-RO"/>
        </w:rPr>
        <w:t xml:space="preserve"> sistemele de încălzit să nu </w:t>
      </w:r>
      <w:proofErr w:type="spellStart"/>
      <w:r w:rsidRPr="00F50F71">
        <w:rPr>
          <w:szCs w:val="24"/>
          <w:lang w:val="ro-RO"/>
        </w:rPr>
        <w:t>funcţioneze</w:t>
      </w:r>
      <w:proofErr w:type="spellEnd"/>
      <w:r w:rsidRPr="00F50F71">
        <w:rPr>
          <w:szCs w:val="24"/>
          <w:lang w:val="ro-RO"/>
        </w:rPr>
        <w:t xml:space="preserve"> cu </w:t>
      </w:r>
      <w:proofErr w:type="spellStart"/>
      <w:r w:rsidRPr="00F50F71">
        <w:rPr>
          <w:szCs w:val="24"/>
          <w:lang w:val="ro-RO"/>
        </w:rPr>
        <w:t>improvizaţii</w:t>
      </w:r>
      <w:proofErr w:type="spellEnd"/>
      <w:r w:rsidRPr="00F50F71">
        <w:rPr>
          <w:szCs w:val="24"/>
          <w:lang w:val="ro-RO"/>
        </w:rPr>
        <w:t xml:space="preserve"> sau </w:t>
      </w:r>
      <w:proofErr w:type="spellStart"/>
      <w:r w:rsidRPr="00F50F71">
        <w:rPr>
          <w:szCs w:val="24"/>
          <w:lang w:val="ro-RO"/>
        </w:rPr>
        <w:t>defecţiuni</w:t>
      </w:r>
      <w:proofErr w:type="spellEnd"/>
      <w:r w:rsidRPr="00F50F71">
        <w:rPr>
          <w:szCs w:val="24"/>
          <w:lang w:val="ro-RO"/>
        </w:rPr>
        <w:t xml:space="preserve"> ce ar putea genera sau favoriza producerea incendiilor sau a altor accidente nedorite;</w:t>
      </w:r>
    </w:p>
    <w:p w:rsidR="002E1DB6" w:rsidRPr="00F50F71" w:rsidRDefault="002E1DB6" w:rsidP="00B55DEA">
      <w:pPr>
        <w:tabs>
          <w:tab w:val="left" w:pos="-4590"/>
        </w:tabs>
        <w:ind w:left="30"/>
        <w:jc w:val="both"/>
        <w:rPr>
          <w:szCs w:val="24"/>
          <w:lang w:val="ro-RO"/>
        </w:rPr>
      </w:pPr>
      <w:r>
        <w:rPr>
          <w:szCs w:val="24"/>
          <w:lang w:val="ro-RO"/>
        </w:rPr>
        <w:t>- S</w:t>
      </w:r>
      <w:r w:rsidRPr="00F50F71">
        <w:rPr>
          <w:szCs w:val="24"/>
          <w:lang w:val="ro-RO"/>
        </w:rPr>
        <w:t xml:space="preserve">ă nu umble la </w:t>
      </w:r>
      <w:proofErr w:type="spellStart"/>
      <w:r w:rsidRPr="00F50F71">
        <w:rPr>
          <w:szCs w:val="24"/>
          <w:lang w:val="ro-RO"/>
        </w:rPr>
        <w:t>instalaţii</w:t>
      </w:r>
      <w:proofErr w:type="spellEnd"/>
      <w:r w:rsidRPr="00F50F71">
        <w:rPr>
          <w:szCs w:val="24"/>
          <w:lang w:val="ro-RO"/>
        </w:rPr>
        <w:t xml:space="preserve">, utilaje, aparate până când nu a luat măsuri de decuplare a acestora de la </w:t>
      </w:r>
      <w:proofErr w:type="spellStart"/>
      <w:r w:rsidRPr="00F50F71">
        <w:rPr>
          <w:szCs w:val="24"/>
          <w:lang w:val="ro-RO"/>
        </w:rPr>
        <w:t>reţeaua</w:t>
      </w:r>
      <w:proofErr w:type="spellEnd"/>
      <w:r w:rsidRPr="00F50F71">
        <w:rPr>
          <w:szCs w:val="24"/>
          <w:lang w:val="ro-RO"/>
        </w:rPr>
        <w:t xml:space="preserve"> electrică sau de întrerupere a lichidului care circulă prin acestea </w:t>
      </w:r>
      <w:proofErr w:type="spellStart"/>
      <w:r w:rsidRPr="00F50F71">
        <w:rPr>
          <w:szCs w:val="24"/>
          <w:lang w:val="ro-RO"/>
        </w:rPr>
        <w:t>şi</w:t>
      </w:r>
      <w:proofErr w:type="spellEnd"/>
      <w:r w:rsidRPr="00F50F71">
        <w:rPr>
          <w:szCs w:val="24"/>
          <w:lang w:val="ro-RO"/>
        </w:rPr>
        <w:t xml:space="preserve"> să nu intervină în </w:t>
      </w:r>
      <w:proofErr w:type="spellStart"/>
      <w:r w:rsidRPr="00F50F71">
        <w:rPr>
          <w:szCs w:val="24"/>
          <w:lang w:val="ro-RO"/>
        </w:rPr>
        <w:t>instalaţii</w:t>
      </w:r>
      <w:proofErr w:type="spellEnd"/>
      <w:r w:rsidRPr="00F50F71">
        <w:rPr>
          <w:szCs w:val="24"/>
          <w:lang w:val="ro-RO"/>
        </w:rPr>
        <w:t xml:space="preserve">, aparate </w:t>
      </w:r>
      <w:proofErr w:type="spellStart"/>
      <w:r w:rsidRPr="00F50F71">
        <w:rPr>
          <w:szCs w:val="24"/>
          <w:lang w:val="ro-RO"/>
        </w:rPr>
        <w:t>şi</w:t>
      </w:r>
      <w:proofErr w:type="spellEnd"/>
      <w:r w:rsidRPr="00F50F71">
        <w:rPr>
          <w:szCs w:val="24"/>
          <w:lang w:val="ro-RO"/>
        </w:rPr>
        <w:t xml:space="preserve"> utilaje care necesită </w:t>
      </w:r>
      <w:proofErr w:type="spellStart"/>
      <w:r w:rsidRPr="00F50F71">
        <w:rPr>
          <w:szCs w:val="24"/>
          <w:lang w:val="ro-RO"/>
        </w:rPr>
        <w:t>intervenţia</w:t>
      </w:r>
      <w:proofErr w:type="spellEnd"/>
      <w:r w:rsidRPr="00F50F71">
        <w:rPr>
          <w:szCs w:val="24"/>
          <w:lang w:val="ro-RO"/>
        </w:rPr>
        <w:t xml:space="preserve"> personalului calificat;</w:t>
      </w:r>
    </w:p>
    <w:p w:rsidR="002E1DB6" w:rsidRPr="00F50F71" w:rsidRDefault="002E1DB6" w:rsidP="00B55DEA">
      <w:pPr>
        <w:tabs>
          <w:tab w:val="left" w:pos="-4590"/>
        </w:tabs>
        <w:ind w:left="30"/>
        <w:jc w:val="both"/>
        <w:rPr>
          <w:szCs w:val="24"/>
          <w:lang w:val="ro-RO"/>
        </w:rPr>
      </w:pPr>
      <w:r>
        <w:rPr>
          <w:szCs w:val="24"/>
          <w:lang w:val="ro-RO"/>
        </w:rPr>
        <w:t>- S</w:t>
      </w:r>
      <w:r w:rsidRPr="00F50F71">
        <w:rPr>
          <w:szCs w:val="24"/>
          <w:lang w:val="ro-RO"/>
        </w:rPr>
        <w:t xml:space="preserve">ă nu permită copiilor </w:t>
      </w:r>
      <w:proofErr w:type="spellStart"/>
      <w:r w:rsidRPr="00F50F71">
        <w:rPr>
          <w:szCs w:val="24"/>
          <w:lang w:val="ro-RO"/>
        </w:rPr>
        <w:t>şi</w:t>
      </w:r>
      <w:proofErr w:type="spellEnd"/>
      <w:r w:rsidRPr="00F50F71">
        <w:rPr>
          <w:szCs w:val="24"/>
          <w:lang w:val="ro-RO"/>
        </w:rPr>
        <w:t xml:space="preserve"> altor persoane neavizate să umble la utilaje, aparate </w:t>
      </w:r>
      <w:proofErr w:type="spellStart"/>
      <w:r w:rsidRPr="00F50F71">
        <w:rPr>
          <w:szCs w:val="24"/>
          <w:lang w:val="ro-RO"/>
        </w:rPr>
        <w:t>şi</w:t>
      </w:r>
      <w:proofErr w:type="spellEnd"/>
      <w:r w:rsidRPr="00F50F71">
        <w:rPr>
          <w:szCs w:val="24"/>
          <w:lang w:val="ro-RO"/>
        </w:rPr>
        <w:t xml:space="preserve"> utilaje, aparate </w:t>
      </w:r>
      <w:proofErr w:type="spellStart"/>
      <w:r w:rsidRPr="00F50F71">
        <w:rPr>
          <w:szCs w:val="24"/>
          <w:lang w:val="ro-RO"/>
        </w:rPr>
        <w:t>şi</w:t>
      </w:r>
      <w:proofErr w:type="spellEnd"/>
      <w:r w:rsidRPr="00F50F71">
        <w:rPr>
          <w:szCs w:val="24"/>
          <w:lang w:val="ro-RO"/>
        </w:rPr>
        <w:t xml:space="preserve"> </w:t>
      </w:r>
      <w:proofErr w:type="spellStart"/>
      <w:r w:rsidRPr="00F50F71">
        <w:rPr>
          <w:szCs w:val="24"/>
          <w:lang w:val="ro-RO"/>
        </w:rPr>
        <w:t>instalaţii</w:t>
      </w:r>
      <w:proofErr w:type="spellEnd"/>
      <w:r w:rsidRPr="00F50F71">
        <w:rPr>
          <w:szCs w:val="24"/>
          <w:lang w:val="ro-RO"/>
        </w:rPr>
        <w:t xml:space="preserve">, </w:t>
      </w:r>
      <w:proofErr w:type="spellStart"/>
      <w:r w:rsidRPr="00F50F71">
        <w:rPr>
          <w:szCs w:val="24"/>
          <w:lang w:val="ro-RO"/>
        </w:rPr>
        <w:t>anunţând</w:t>
      </w:r>
      <w:proofErr w:type="spellEnd"/>
      <w:r w:rsidRPr="00F50F71">
        <w:rPr>
          <w:szCs w:val="24"/>
          <w:lang w:val="ro-RO"/>
        </w:rPr>
        <w:t xml:space="preserve"> conducerea complexului, în scris, despre orice </w:t>
      </w:r>
      <w:proofErr w:type="spellStart"/>
      <w:r w:rsidRPr="00F50F71">
        <w:rPr>
          <w:szCs w:val="24"/>
          <w:lang w:val="ro-RO"/>
        </w:rPr>
        <w:t>intervenţie</w:t>
      </w:r>
      <w:proofErr w:type="spellEnd"/>
      <w:r w:rsidRPr="00F50F71">
        <w:rPr>
          <w:szCs w:val="24"/>
          <w:lang w:val="ro-RO"/>
        </w:rPr>
        <w:t xml:space="preserve"> neautorizată la acestea sau alte nereguli în acest sens;</w:t>
      </w:r>
    </w:p>
    <w:p w:rsidR="002E1DB6" w:rsidRPr="00F50F71" w:rsidRDefault="002E1DB6" w:rsidP="00B55DEA">
      <w:pPr>
        <w:tabs>
          <w:tab w:val="left" w:pos="-4590"/>
        </w:tabs>
        <w:ind w:left="30"/>
        <w:jc w:val="both"/>
        <w:rPr>
          <w:szCs w:val="24"/>
          <w:lang w:val="ro-RO"/>
        </w:rPr>
      </w:pPr>
      <w:r>
        <w:rPr>
          <w:szCs w:val="24"/>
          <w:lang w:val="ro-RO"/>
        </w:rPr>
        <w:lastRenderedPageBreak/>
        <w:t>- S</w:t>
      </w:r>
      <w:r w:rsidRPr="00F50F71">
        <w:rPr>
          <w:szCs w:val="24"/>
          <w:lang w:val="ro-RO"/>
        </w:rPr>
        <w:t xml:space="preserve">ă verifice permanent hidrofoarele de alimentare cu apă de la sursa proprie a </w:t>
      </w:r>
      <w:proofErr w:type="spellStart"/>
      <w:r w:rsidRPr="00F50F71">
        <w:rPr>
          <w:szCs w:val="24"/>
          <w:lang w:val="ro-RO"/>
        </w:rPr>
        <w:t>unităţii</w:t>
      </w:r>
      <w:proofErr w:type="spellEnd"/>
      <w:r w:rsidRPr="00F50F71">
        <w:rPr>
          <w:szCs w:val="24"/>
          <w:lang w:val="ro-RO"/>
        </w:rPr>
        <w:t xml:space="preserve"> ( acolo unde alimentarea se face din sursă proprie), luând măsuri pentru asigurarea apei necesare ori de câte ori este nevoie;</w:t>
      </w:r>
    </w:p>
    <w:p w:rsidR="002E1DB6" w:rsidRPr="00F50F71" w:rsidRDefault="002E1DB6" w:rsidP="00B55DEA">
      <w:pPr>
        <w:tabs>
          <w:tab w:val="left" w:pos="-4590"/>
        </w:tabs>
        <w:ind w:left="30"/>
        <w:jc w:val="both"/>
        <w:rPr>
          <w:szCs w:val="24"/>
          <w:lang w:val="ro-RO"/>
        </w:rPr>
      </w:pPr>
      <w:r>
        <w:rPr>
          <w:szCs w:val="24"/>
          <w:lang w:val="ro-RO"/>
        </w:rPr>
        <w:t>- R</w:t>
      </w:r>
      <w:r w:rsidRPr="00F50F71">
        <w:rPr>
          <w:szCs w:val="24"/>
          <w:lang w:val="ro-RO"/>
        </w:rPr>
        <w:t xml:space="preserve">ăspunde de </w:t>
      </w:r>
      <w:proofErr w:type="spellStart"/>
      <w:r w:rsidRPr="00F50F71">
        <w:rPr>
          <w:szCs w:val="24"/>
          <w:lang w:val="ro-RO"/>
        </w:rPr>
        <w:t>curăţenia</w:t>
      </w:r>
      <w:proofErr w:type="spellEnd"/>
      <w:r w:rsidRPr="00F50F71">
        <w:rPr>
          <w:szCs w:val="24"/>
          <w:lang w:val="ro-RO"/>
        </w:rPr>
        <w:t xml:space="preserve"> </w:t>
      </w:r>
      <w:proofErr w:type="spellStart"/>
      <w:r w:rsidRPr="00F50F71">
        <w:rPr>
          <w:szCs w:val="24"/>
          <w:lang w:val="ro-RO"/>
        </w:rPr>
        <w:t>şi</w:t>
      </w:r>
      <w:proofErr w:type="spellEnd"/>
      <w:r w:rsidRPr="00F50F71">
        <w:rPr>
          <w:szCs w:val="24"/>
          <w:lang w:val="ro-RO"/>
        </w:rPr>
        <w:t xml:space="preserve"> </w:t>
      </w:r>
      <w:proofErr w:type="spellStart"/>
      <w:r w:rsidRPr="00F50F71">
        <w:rPr>
          <w:szCs w:val="24"/>
          <w:lang w:val="ro-RO"/>
        </w:rPr>
        <w:t>întreţinerea</w:t>
      </w:r>
      <w:proofErr w:type="spellEnd"/>
      <w:r w:rsidRPr="00F50F71">
        <w:rPr>
          <w:szCs w:val="24"/>
          <w:lang w:val="ro-RO"/>
        </w:rPr>
        <w:t xml:space="preserve"> în stare de </w:t>
      </w:r>
      <w:proofErr w:type="spellStart"/>
      <w:r w:rsidRPr="00F50F71">
        <w:rPr>
          <w:szCs w:val="24"/>
          <w:lang w:val="ro-RO"/>
        </w:rPr>
        <w:t>funcţionare</w:t>
      </w:r>
      <w:proofErr w:type="spellEnd"/>
      <w:r w:rsidRPr="00F50F71">
        <w:rPr>
          <w:szCs w:val="24"/>
          <w:lang w:val="ro-RO"/>
        </w:rPr>
        <w:t xml:space="preserve"> a aparatelor </w:t>
      </w:r>
      <w:proofErr w:type="spellStart"/>
      <w:r w:rsidRPr="00F50F71">
        <w:rPr>
          <w:szCs w:val="24"/>
          <w:lang w:val="ro-RO"/>
        </w:rPr>
        <w:t>şi</w:t>
      </w:r>
      <w:proofErr w:type="spellEnd"/>
      <w:r w:rsidRPr="00F50F71">
        <w:rPr>
          <w:szCs w:val="24"/>
          <w:lang w:val="ro-RO"/>
        </w:rPr>
        <w:t xml:space="preserve"> </w:t>
      </w:r>
      <w:proofErr w:type="spellStart"/>
      <w:r w:rsidRPr="00F50F71">
        <w:rPr>
          <w:szCs w:val="24"/>
          <w:lang w:val="ro-RO"/>
        </w:rPr>
        <w:t>instalaţiilor</w:t>
      </w:r>
      <w:proofErr w:type="spellEnd"/>
      <w:r w:rsidRPr="00F50F71">
        <w:rPr>
          <w:szCs w:val="24"/>
          <w:lang w:val="ro-RO"/>
        </w:rPr>
        <w:t xml:space="preserve"> din dotarea centrului;</w:t>
      </w:r>
    </w:p>
    <w:p w:rsidR="002E1DB6" w:rsidRPr="00F50F71" w:rsidRDefault="002E1DB6" w:rsidP="00B55DEA">
      <w:pPr>
        <w:tabs>
          <w:tab w:val="left" w:pos="-4590"/>
        </w:tabs>
        <w:ind w:left="30"/>
        <w:jc w:val="both"/>
        <w:rPr>
          <w:szCs w:val="24"/>
          <w:lang w:val="ro-RO"/>
        </w:rPr>
      </w:pPr>
      <w:r>
        <w:rPr>
          <w:szCs w:val="24"/>
          <w:lang w:val="ro-RO"/>
        </w:rPr>
        <w:t>- S</w:t>
      </w:r>
      <w:r w:rsidRPr="00F50F71">
        <w:rPr>
          <w:szCs w:val="24"/>
          <w:lang w:val="ro-RO"/>
        </w:rPr>
        <w:t xml:space="preserve">ă consemneze într-un caiet </w:t>
      </w:r>
      <w:proofErr w:type="spellStart"/>
      <w:r w:rsidRPr="00F50F71">
        <w:rPr>
          <w:szCs w:val="24"/>
          <w:lang w:val="ro-RO"/>
        </w:rPr>
        <w:t>activităţile</w:t>
      </w:r>
      <w:proofErr w:type="spellEnd"/>
      <w:r w:rsidRPr="00F50F71">
        <w:rPr>
          <w:szCs w:val="24"/>
          <w:lang w:val="ro-RO"/>
        </w:rPr>
        <w:t xml:space="preserve"> pe care le </w:t>
      </w:r>
      <w:proofErr w:type="spellStart"/>
      <w:r w:rsidRPr="00F50F71">
        <w:rPr>
          <w:szCs w:val="24"/>
          <w:lang w:val="ro-RO"/>
        </w:rPr>
        <w:t>desfăşoară</w:t>
      </w:r>
      <w:proofErr w:type="spellEnd"/>
      <w:r w:rsidRPr="00F50F71">
        <w:rPr>
          <w:szCs w:val="24"/>
          <w:lang w:val="ro-RO"/>
        </w:rPr>
        <w:t xml:space="preserve"> pentru </w:t>
      </w:r>
      <w:proofErr w:type="spellStart"/>
      <w:r w:rsidRPr="00F50F71">
        <w:rPr>
          <w:szCs w:val="24"/>
          <w:lang w:val="ro-RO"/>
        </w:rPr>
        <w:t>evidenţierea</w:t>
      </w:r>
      <w:proofErr w:type="spellEnd"/>
      <w:r w:rsidRPr="00F50F71">
        <w:rPr>
          <w:szCs w:val="24"/>
          <w:lang w:val="ro-RO"/>
        </w:rPr>
        <w:t xml:space="preserve"> serviciului în timpul programului de lucru;</w:t>
      </w:r>
    </w:p>
    <w:p w:rsidR="002E1DB6" w:rsidRPr="00F50F71" w:rsidRDefault="002E1DB6" w:rsidP="00B55DEA">
      <w:pPr>
        <w:tabs>
          <w:tab w:val="left" w:pos="-4590"/>
        </w:tabs>
        <w:ind w:left="30"/>
        <w:jc w:val="both"/>
        <w:rPr>
          <w:szCs w:val="24"/>
          <w:lang w:val="ro-RO"/>
        </w:rPr>
      </w:pPr>
      <w:r>
        <w:rPr>
          <w:szCs w:val="24"/>
          <w:lang w:val="ro-RO"/>
        </w:rPr>
        <w:t>- S</w:t>
      </w:r>
      <w:r w:rsidRPr="00F50F71">
        <w:rPr>
          <w:szCs w:val="24"/>
          <w:lang w:val="ro-RO"/>
        </w:rPr>
        <w:t xml:space="preserve">ă ia măsuri pentru prevenirea </w:t>
      </w:r>
      <w:proofErr w:type="spellStart"/>
      <w:r w:rsidRPr="00F50F71">
        <w:rPr>
          <w:szCs w:val="24"/>
          <w:lang w:val="ro-RO"/>
        </w:rPr>
        <w:t>şi</w:t>
      </w:r>
      <w:proofErr w:type="spellEnd"/>
      <w:r w:rsidRPr="00F50F71">
        <w:rPr>
          <w:szCs w:val="24"/>
          <w:lang w:val="ro-RO"/>
        </w:rPr>
        <w:t xml:space="preserve"> stingerea incendiilor, participă la instructajele organizate de conducerea complexului, a </w:t>
      </w:r>
      <w:proofErr w:type="spellStart"/>
      <w:r w:rsidRPr="00F50F71">
        <w:rPr>
          <w:szCs w:val="24"/>
          <w:lang w:val="ro-RO"/>
        </w:rPr>
        <w:t>direcţiei</w:t>
      </w:r>
      <w:proofErr w:type="spellEnd"/>
      <w:r w:rsidRPr="00F50F71">
        <w:rPr>
          <w:szCs w:val="24"/>
          <w:lang w:val="ro-RO"/>
        </w:rPr>
        <w:t xml:space="preserve"> sau a altor </w:t>
      </w:r>
      <w:proofErr w:type="spellStart"/>
      <w:r w:rsidRPr="00F50F71">
        <w:rPr>
          <w:szCs w:val="24"/>
          <w:lang w:val="ro-RO"/>
        </w:rPr>
        <w:t>instituţii</w:t>
      </w:r>
      <w:proofErr w:type="spellEnd"/>
      <w:r w:rsidRPr="00F50F71">
        <w:rPr>
          <w:szCs w:val="24"/>
          <w:lang w:val="ro-RO"/>
        </w:rPr>
        <w:t xml:space="preserve"> specializate;</w:t>
      </w:r>
    </w:p>
    <w:p w:rsidR="002E1DB6" w:rsidRPr="00F50F71" w:rsidRDefault="002E1DB6" w:rsidP="00B55DEA">
      <w:pPr>
        <w:tabs>
          <w:tab w:val="left" w:pos="-4590"/>
        </w:tabs>
        <w:ind w:left="30"/>
        <w:jc w:val="both"/>
        <w:rPr>
          <w:szCs w:val="24"/>
          <w:lang w:val="ro-RO"/>
        </w:rPr>
      </w:pPr>
      <w:r>
        <w:rPr>
          <w:szCs w:val="24"/>
          <w:lang w:val="ro-RO"/>
        </w:rPr>
        <w:t>-  R</w:t>
      </w:r>
      <w:r w:rsidRPr="00F50F71">
        <w:rPr>
          <w:szCs w:val="24"/>
          <w:lang w:val="ro-RO"/>
        </w:rPr>
        <w:t xml:space="preserve">ăspunde de inventarul, materialele </w:t>
      </w:r>
      <w:proofErr w:type="spellStart"/>
      <w:r w:rsidRPr="00F50F71">
        <w:rPr>
          <w:szCs w:val="24"/>
          <w:lang w:val="ro-RO"/>
        </w:rPr>
        <w:t>şi</w:t>
      </w:r>
      <w:proofErr w:type="spellEnd"/>
      <w:r w:rsidRPr="00F50F71">
        <w:rPr>
          <w:szCs w:val="24"/>
          <w:lang w:val="ro-RO"/>
        </w:rPr>
        <w:t xml:space="preserve"> sculele pe care le are în primire;</w:t>
      </w:r>
    </w:p>
    <w:p w:rsidR="002E1DB6" w:rsidRPr="00F50F71" w:rsidRDefault="002E1DB6" w:rsidP="00B55DEA">
      <w:pPr>
        <w:tabs>
          <w:tab w:val="left" w:pos="-4590"/>
        </w:tabs>
        <w:ind w:left="30"/>
        <w:jc w:val="both"/>
        <w:rPr>
          <w:szCs w:val="24"/>
          <w:lang w:val="ro-RO"/>
        </w:rPr>
      </w:pPr>
      <w:r>
        <w:rPr>
          <w:szCs w:val="24"/>
          <w:lang w:val="ro-RO"/>
        </w:rPr>
        <w:t>- R</w:t>
      </w:r>
      <w:r w:rsidRPr="00F50F71">
        <w:rPr>
          <w:szCs w:val="24"/>
          <w:lang w:val="ro-RO"/>
        </w:rPr>
        <w:t xml:space="preserve">espectă normele de </w:t>
      </w:r>
      <w:proofErr w:type="spellStart"/>
      <w:r w:rsidRPr="00F50F71">
        <w:rPr>
          <w:szCs w:val="24"/>
          <w:lang w:val="ro-RO"/>
        </w:rPr>
        <w:t>protecţie</w:t>
      </w:r>
      <w:proofErr w:type="spellEnd"/>
      <w:r w:rsidRPr="00F50F71">
        <w:rPr>
          <w:szCs w:val="24"/>
          <w:lang w:val="ro-RO"/>
        </w:rPr>
        <w:t xml:space="preserve"> muncii specifice fiecărei </w:t>
      </w:r>
      <w:proofErr w:type="spellStart"/>
      <w:r w:rsidRPr="00F50F71">
        <w:rPr>
          <w:szCs w:val="24"/>
          <w:lang w:val="ro-RO"/>
        </w:rPr>
        <w:t>activităţi</w:t>
      </w:r>
      <w:proofErr w:type="spellEnd"/>
      <w:r w:rsidRPr="00F50F71">
        <w:rPr>
          <w:szCs w:val="24"/>
          <w:lang w:val="ro-RO"/>
        </w:rPr>
        <w:t xml:space="preserve"> pe care o </w:t>
      </w:r>
      <w:proofErr w:type="spellStart"/>
      <w:r w:rsidRPr="00F50F71">
        <w:rPr>
          <w:szCs w:val="24"/>
          <w:lang w:val="ro-RO"/>
        </w:rPr>
        <w:t>desfăşoară</w:t>
      </w:r>
      <w:proofErr w:type="spellEnd"/>
      <w:r w:rsidRPr="00F50F71">
        <w:rPr>
          <w:szCs w:val="24"/>
          <w:lang w:val="ro-RO"/>
        </w:rPr>
        <w:t>, pentru a evita accidentele sau alte evenimente nedorite;</w:t>
      </w:r>
    </w:p>
    <w:p w:rsidR="002E1DB6" w:rsidRPr="008F2369" w:rsidRDefault="002E1DB6" w:rsidP="00B55DEA">
      <w:pPr>
        <w:tabs>
          <w:tab w:val="left" w:pos="-4590"/>
        </w:tabs>
        <w:jc w:val="both"/>
        <w:rPr>
          <w:szCs w:val="24"/>
        </w:rPr>
      </w:pPr>
      <w:r>
        <w:rPr>
          <w:szCs w:val="24"/>
        </w:rPr>
        <w:t xml:space="preserve">- </w:t>
      </w:r>
      <w:proofErr w:type="spellStart"/>
      <w:r>
        <w:rPr>
          <w:szCs w:val="24"/>
        </w:rPr>
        <w:t>Intreţine</w:t>
      </w:r>
      <w:proofErr w:type="spellEnd"/>
      <w:r>
        <w:rPr>
          <w:szCs w:val="24"/>
        </w:rPr>
        <w:t xml:space="preserve"> </w:t>
      </w:r>
      <w:proofErr w:type="spellStart"/>
      <w:r>
        <w:rPr>
          <w:szCs w:val="24"/>
        </w:rPr>
        <w:t>în</w:t>
      </w:r>
      <w:proofErr w:type="spellEnd"/>
      <w:r>
        <w:rPr>
          <w:szCs w:val="24"/>
        </w:rPr>
        <w:t xml:space="preserve"> stare de </w:t>
      </w:r>
      <w:proofErr w:type="spellStart"/>
      <w:r>
        <w:rPr>
          <w:szCs w:val="24"/>
        </w:rPr>
        <w:t>funcţionare</w:t>
      </w:r>
      <w:proofErr w:type="spellEnd"/>
      <w:r>
        <w:rPr>
          <w:szCs w:val="24"/>
        </w:rPr>
        <w:t xml:space="preserve"> </w:t>
      </w:r>
      <w:proofErr w:type="spellStart"/>
      <w:r>
        <w:rPr>
          <w:szCs w:val="24"/>
        </w:rPr>
        <w:t>centrala</w:t>
      </w:r>
      <w:proofErr w:type="spellEnd"/>
      <w:r>
        <w:rPr>
          <w:szCs w:val="24"/>
        </w:rPr>
        <w:t xml:space="preserve"> </w:t>
      </w:r>
      <w:proofErr w:type="spellStart"/>
      <w:r>
        <w:rPr>
          <w:szCs w:val="24"/>
        </w:rPr>
        <w:t>termică</w:t>
      </w:r>
      <w:proofErr w:type="spellEnd"/>
      <w:r>
        <w:rPr>
          <w:szCs w:val="24"/>
        </w:rPr>
        <w:t xml:space="preserve">, </w:t>
      </w:r>
      <w:proofErr w:type="spellStart"/>
      <w:r>
        <w:rPr>
          <w:szCs w:val="24"/>
        </w:rPr>
        <w:t>în</w:t>
      </w:r>
      <w:proofErr w:type="spellEnd"/>
      <w:r>
        <w:rPr>
          <w:szCs w:val="24"/>
        </w:rPr>
        <w:t xml:space="preserve"> </w:t>
      </w:r>
      <w:proofErr w:type="spellStart"/>
      <w:r>
        <w:rPr>
          <w:szCs w:val="24"/>
        </w:rPr>
        <w:t>conformitate</w:t>
      </w:r>
      <w:proofErr w:type="spellEnd"/>
      <w:r>
        <w:rPr>
          <w:szCs w:val="24"/>
        </w:rPr>
        <w:t xml:space="preserve"> cu </w:t>
      </w:r>
      <w:proofErr w:type="spellStart"/>
      <w:r>
        <w:rPr>
          <w:szCs w:val="24"/>
        </w:rPr>
        <w:t>instrucţ</w:t>
      </w:r>
      <w:r w:rsidRPr="008F2369">
        <w:rPr>
          <w:szCs w:val="24"/>
        </w:rPr>
        <w:t>iunile</w:t>
      </w:r>
      <w:proofErr w:type="spellEnd"/>
      <w:r>
        <w:rPr>
          <w:szCs w:val="24"/>
        </w:rPr>
        <w:t xml:space="preserve"> </w:t>
      </w:r>
      <w:proofErr w:type="spellStart"/>
      <w:r>
        <w:rPr>
          <w:szCs w:val="24"/>
        </w:rPr>
        <w:t>proprii</w:t>
      </w:r>
      <w:proofErr w:type="spellEnd"/>
      <w:r>
        <w:rPr>
          <w:szCs w:val="24"/>
        </w:rPr>
        <w:t xml:space="preserve"> de </w:t>
      </w:r>
      <w:proofErr w:type="spellStart"/>
      <w:r>
        <w:rPr>
          <w:szCs w:val="24"/>
        </w:rPr>
        <w:t>exploatare</w:t>
      </w:r>
      <w:proofErr w:type="spellEnd"/>
      <w:r>
        <w:rPr>
          <w:szCs w:val="24"/>
        </w:rPr>
        <w:t xml:space="preserve">, </w:t>
      </w:r>
      <w:proofErr w:type="spellStart"/>
      <w:r>
        <w:rPr>
          <w:szCs w:val="24"/>
        </w:rPr>
        <w:t>verificând</w:t>
      </w:r>
      <w:proofErr w:type="spellEnd"/>
      <w:r>
        <w:rPr>
          <w:szCs w:val="24"/>
        </w:rPr>
        <w:t xml:space="preserve"> permanent </w:t>
      </w:r>
      <w:proofErr w:type="spellStart"/>
      <w:r>
        <w:rPr>
          <w:szCs w:val="24"/>
        </w:rPr>
        <w:t>reţeaua</w:t>
      </w:r>
      <w:proofErr w:type="spellEnd"/>
      <w:r>
        <w:rPr>
          <w:szCs w:val="24"/>
        </w:rPr>
        <w:t xml:space="preserve"> de </w:t>
      </w:r>
      <w:proofErr w:type="spellStart"/>
      <w:r>
        <w:rPr>
          <w:szCs w:val="24"/>
        </w:rPr>
        <w:t>distribuţie</w:t>
      </w:r>
      <w:proofErr w:type="spellEnd"/>
      <w:r>
        <w:rPr>
          <w:szCs w:val="24"/>
        </w:rPr>
        <w:t xml:space="preserve"> </w:t>
      </w:r>
      <w:proofErr w:type="gramStart"/>
      <w:r>
        <w:rPr>
          <w:szCs w:val="24"/>
        </w:rPr>
        <w:t>a</w:t>
      </w:r>
      <w:proofErr w:type="gramEnd"/>
      <w:r>
        <w:rPr>
          <w:szCs w:val="24"/>
        </w:rPr>
        <w:t xml:space="preserve"> </w:t>
      </w:r>
      <w:proofErr w:type="spellStart"/>
      <w:r>
        <w:rPr>
          <w:szCs w:val="24"/>
        </w:rPr>
        <w:t>apei</w:t>
      </w:r>
      <w:proofErr w:type="spellEnd"/>
      <w:r>
        <w:rPr>
          <w:szCs w:val="24"/>
        </w:rPr>
        <w:t xml:space="preserve"> </w:t>
      </w:r>
      <w:proofErr w:type="spellStart"/>
      <w:r>
        <w:rPr>
          <w:szCs w:val="24"/>
        </w:rPr>
        <w:t>calde</w:t>
      </w:r>
      <w:proofErr w:type="spellEnd"/>
      <w:r>
        <w:rPr>
          <w:szCs w:val="24"/>
        </w:rPr>
        <w:t xml:space="preserve"> </w:t>
      </w:r>
      <w:proofErr w:type="spellStart"/>
      <w:r>
        <w:rPr>
          <w:szCs w:val="24"/>
        </w:rPr>
        <w:t>şi</w:t>
      </w:r>
      <w:proofErr w:type="spellEnd"/>
      <w:r>
        <w:rPr>
          <w:szCs w:val="24"/>
        </w:rPr>
        <w:t xml:space="preserve"> </w:t>
      </w:r>
      <w:proofErr w:type="spellStart"/>
      <w:r>
        <w:rPr>
          <w:szCs w:val="24"/>
        </w:rPr>
        <w:t>reci</w:t>
      </w:r>
      <w:proofErr w:type="spellEnd"/>
      <w:r>
        <w:rPr>
          <w:szCs w:val="24"/>
        </w:rPr>
        <w:t xml:space="preserve"> </w:t>
      </w:r>
      <w:proofErr w:type="spellStart"/>
      <w:r>
        <w:rPr>
          <w:szCs w:val="24"/>
        </w:rPr>
        <w:t>cât</w:t>
      </w:r>
      <w:proofErr w:type="spellEnd"/>
      <w:r>
        <w:rPr>
          <w:szCs w:val="24"/>
        </w:rPr>
        <w:t xml:space="preserve"> </w:t>
      </w:r>
      <w:proofErr w:type="spellStart"/>
      <w:r>
        <w:rPr>
          <w:szCs w:val="24"/>
        </w:rPr>
        <w:t>şi</w:t>
      </w:r>
      <w:proofErr w:type="spellEnd"/>
      <w:r>
        <w:rPr>
          <w:szCs w:val="24"/>
        </w:rPr>
        <w:t xml:space="preserve"> </w:t>
      </w:r>
      <w:proofErr w:type="spellStart"/>
      <w:r>
        <w:rPr>
          <w:szCs w:val="24"/>
        </w:rPr>
        <w:t>caloriferele</w:t>
      </w:r>
      <w:proofErr w:type="spellEnd"/>
      <w:r>
        <w:rPr>
          <w:szCs w:val="24"/>
        </w:rPr>
        <w:t xml:space="preserve">, </w:t>
      </w:r>
      <w:proofErr w:type="spellStart"/>
      <w:r>
        <w:rPr>
          <w:szCs w:val="24"/>
        </w:rPr>
        <w:t>respectâ</w:t>
      </w:r>
      <w:r w:rsidRPr="008F2369">
        <w:rPr>
          <w:szCs w:val="24"/>
        </w:rPr>
        <w:t>nd</w:t>
      </w:r>
      <w:proofErr w:type="spellEnd"/>
      <w:r>
        <w:rPr>
          <w:szCs w:val="24"/>
        </w:rPr>
        <w:t xml:space="preserve"> </w:t>
      </w:r>
      <w:proofErr w:type="spellStart"/>
      <w:r>
        <w:rPr>
          <w:szCs w:val="24"/>
        </w:rPr>
        <w:t>programul</w:t>
      </w:r>
      <w:proofErr w:type="spellEnd"/>
      <w:r>
        <w:rPr>
          <w:szCs w:val="24"/>
        </w:rPr>
        <w:t xml:space="preserve"> de </w:t>
      </w:r>
      <w:proofErr w:type="spellStart"/>
      <w:r>
        <w:rPr>
          <w:szCs w:val="24"/>
        </w:rPr>
        <w:t>funcţ</w:t>
      </w:r>
      <w:r w:rsidRPr="008F2369">
        <w:rPr>
          <w:szCs w:val="24"/>
        </w:rPr>
        <w:t>ionare</w:t>
      </w:r>
      <w:proofErr w:type="spellEnd"/>
      <w:r w:rsidRPr="008F2369">
        <w:rPr>
          <w:szCs w:val="24"/>
        </w:rPr>
        <w:t xml:space="preserve"> al </w:t>
      </w:r>
      <w:proofErr w:type="spellStart"/>
      <w:r w:rsidRPr="008F2369">
        <w:rPr>
          <w:szCs w:val="24"/>
        </w:rPr>
        <w:t>acestora</w:t>
      </w:r>
      <w:proofErr w:type="spellEnd"/>
      <w:r w:rsidRPr="008F2369">
        <w:rPr>
          <w:szCs w:val="24"/>
        </w:rPr>
        <w:t xml:space="preserve"> </w:t>
      </w:r>
      <w:proofErr w:type="spellStart"/>
      <w:r w:rsidRPr="008F2369">
        <w:rPr>
          <w:szCs w:val="24"/>
        </w:rPr>
        <w:t>sta</w:t>
      </w:r>
      <w:r>
        <w:rPr>
          <w:szCs w:val="24"/>
        </w:rPr>
        <w:t>bilit</w:t>
      </w:r>
      <w:proofErr w:type="spellEnd"/>
      <w:r>
        <w:rPr>
          <w:szCs w:val="24"/>
        </w:rPr>
        <w:t xml:space="preserve"> de </w:t>
      </w:r>
      <w:proofErr w:type="spellStart"/>
      <w:r>
        <w:rPr>
          <w:szCs w:val="24"/>
        </w:rPr>
        <w:t>conducerea</w:t>
      </w:r>
      <w:proofErr w:type="spellEnd"/>
      <w:r>
        <w:rPr>
          <w:szCs w:val="24"/>
        </w:rPr>
        <w:t xml:space="preserve"> </w:t>
      </w:r>
      <w:proofErr w:type="spellStart"/>
      <w:r>
        <w:rPr>
          <w:szCs w:val="24"/>
        </w:rPr>
        <w:t>complexului</w:t>
      </w:r>
      <w:proofErr w:type="spellEnd"/>
      <w:r w:rsidRPr="008F2369">
        <w:rPr>
          <w:szCs w:val="24"/>
        </w:rPr>
        <w:t>;</w:t>
      </w:r>
    </w:p>
    <w:p w:rsidR="002E1DB6" w:rsidRPr="008F2369" w:rsidRDefault="002E1DB6" w:rsidP="00B55DEA">
      <w:pPr>
        <w:tabs>
          <w:tab w:val="left" w:pos="-4590"/>
        </w:tabs>
        <w:jc w:val="both"/>
        <w:rPr>
          <w:szCs w:val="24"/>
        </w:rPr>
      </w:pPr>
      <w:r>
        <w:rPr>
          <w:szCs w:val="24"/>
        </w:rPr>
        <w:t xml:space="preserve">- </w:t>
      </w:r>
      <w:proofErr w:type="spellStart"/>
      <w:r>
        <w:rPr>
          <w:szCs w:val="24"/>
        </w:rPr>
        <w:t>Verifică</w:t>
      </w:r>
      <w:proofErr w:type="spellEnd"/>
      <w:r w:rsidRPr="008F2369">
        <w:rPr>
          <w:szCs w:val="24"/>
        </w:rPr>
        <w:t xml:space="preserve"> permanent </w:t>
      </w:r>
      <w:proofErr w:type="spellStart"/>
      <w:r w:rsidRPr="008F2369">
        <w:rPr>
          <w:szCs w:val="24"/>
        </w:rPr>
        <w:t>prin</w:t>
      </w:r>
      <w:proofErr w:type="spellEnd"/>
      <w:r w:rsidRPr="008F2369">
        <w:rPr>
          <w:szCs w:val="24"/>
        </w:rPr>
        <w:t xml:space="preserve"> </w:t>
      </w:r>
      <w:proofErr w:type="spellStart"/>
      <w:r w:rsidRPr="008F2369">
        <w:rPr>
          <w:szCs w:val="24"/>
        </w:rPr>
        <w:t>intermediul</w:t>
      </w:r>
      <w:proofErr w:type="spellEnd"/>
      <w:r w:rsidRPr="008F2369">
        <w:rPr>
          <w:szCs w:val="24"/>
        </w:rPr>
        <w:t xml:space="preserve"> </w:t>
      </w:r>
      <w:proofErr w:type="spellStart"/>
      <w:r w:rsidRPr="008F2369">
        <w:rPr>
          <w:szCs w:val="24"/>
        </w:rPr>
        <w:t>termometrelor</w:t>
      </w:r>
      <w:proofErr w:type="spellEnd"/>
      <w:r w:rsidRPr="008F2369">
        <w:rPr>
          <w:szCs w:val="24"/>
        </w:rPr>
        <w:t xml:space="preserve">, </w:t>
      </w:r>
      <w:proofErr w:type="spellStart"/>
      <w:r w:rsidRPr="008F2369">
        <w:rPr>
          <w:szCs w:val="24"/>
        </w:rPr>
        <w:t>mano</w:t>
      </w:r>
      <w:r>
        <w:rPr>
          <w:szCs w:val="24"/>
        </w:rPr>
        <w:t>metrelor</w:t>
      </w:r>
      <w:proofErr w:type="spellEnd"/>
      <w:r>
        <w:rPr>
          <w:szCs w:val="24"/>
        </w:rPr>
        <w:t xml:space="preserve">, </w:t>
      </w:r>
      <w:proofErr w:type="spellStart"/>
      <w:r>
        <w:rPr>
          <w:szCs w:val="24"/>
        </w:rPr>
        <w:t>supapelor</w:t>
      </w:r>
      <w:proofErr w:type="spellEnd"/>
      <w:r>
        <w:rPr>
          <w:szCs w:val="24"/>
        </w:rPr>
        <w:t xml:space="preserve"> de </w:t>
      </w:r>
      <w:proofErr w:type="spellStart"/>
      <w:r>
        <w:rPr>
          <w:szCs w:val="24"/>
        </w:rPr>
        <w:t>siguranţă</w:t>
      </w:r>
      <w:proofErr w:type="spellEnd"/>
      <w:r w:rsidRPr="008F2369">
        <w:rPr>
          <w:szCs w:val="24"/>
        </w:rPr>
        <w:t xml:space="preserve">, </w:t>
      </w:r>
      <w:proofErr w:type="spellStart"/>
      <w:r w:rsidRPr="008F2369">
        <w:rPr>
          <w:szCs w:val="24"/>
        </w:rPr>
        <w:t>racordurilor</w:t>
      </w:r>
      <w:proofErr w:type="spellEnd"/>
      <w:r w:rsidRPr="008F2369">
        <w:rPr>
          <w:szCs w:val="24"/>
        </w:rPr>
        <w:t xml:space="preserve">, </w:t>
      </w:r>
      <w:proofErr w:type="spellStart"/>
      <w:r w:rsidRPr="008F2369">
        <w:rPr>
          <w:szCs w:val="24"/>
        </w:rPr>
        <w:t>reductoarelor</w:t>
      </w:r>
      <w:proofErr w:type="spellEnd"/>
      <w:r w:rsidRPr="008F2369">
        <w:rPr>
          <w:szCs w:val="24"/>
        </w:rPr>
        <w:t xml:space="preserve"> </w:t>
      </w:r>
      <w:r>
        <w:rPr>
          <w:szCs w:val="24"/>
        </w:rPr>
        <w:t xml:space="preserve">de </w:t>
      </w:r>
      <w:proofErr w:type="spellStart"/>
      <w:r>
        <w:rPr>
          <w:szCs w:val="24"/>
        </w:rPr>
        <w:t>presiune</w:t>
      </w:r>
      <w:proofErr w:type="spellEnd"/>
      <w:r>
        <w:rPr>
          <w:szCs w:val="24"/>
        </w:rPr>
        <w:t xml:space="preserve">, </w:t>
      </w:r>
      <w:proofErr w:type="spellStart"/>
      <w:r>
        <w:rPr>
          <w:szCs w:val="24"/>
        </w:rPr>
        <w:t>senzorului</w:t>
      </w:r>
      <w:proofErr w:type="spellEnd"/>
      <w:r>
        <w:rPr>
          <w:szCs w:val="24"/>
        </w:rPr>
        <w:t xml:space="preserve"> de tur </w:t>
      </w:r>
      <w:proofErr w:type="spellStart"/>
      <w:r>
        <w:rPr>
          <w:szCs w:val="24"/>
        </w:rPr>
        <w:t>ş</w:t>
      </w:r>
      <w:r w:rsidRPr="008F2369">
        <w:rPr>
          <w:szCs w:val="24"/>
        </w:rPr>
        <w:t>i</w:t>
      </w:r>
      <w:proofErr w:type="spellEnd"/>
      <w:r w:rsidRPr="008F2369">
        <w:rPr>
          <w:szCs w:val="24"/>
        </w:rPr>
        <w:t xml:space="preserve"> </w:t>
      </w:r>
      <w:proofErr w:type="spellStart"/>
      <w:r w:rsidRPr="008F2369">
        <w:rPr>
          <w:szCs w:val="24"/>
        </w:rPr>
        <w:t>retur</w:t>
      </w:r>
      <w:proofErr w:type="spellEnd"/>
      <w:r w:rsidRPr="008F2369">
        <w:rPr>
          <w:szCs w:val="24"/>
        </w:rPr>
        <w:t xml:space="preserve">, </w:t>
      </w:r>
      <w:proofErr w:type="spellStart"/>
      <w:r w:rsidRPr="008F2369">
        <w:rPr>
          <w:szCs w:val="24"/>
        </w:rPr>
        <w:t>senzorului</w:t>
      </w:r>
      <w:proofErr w:type="spellEnd"/>
      <w:r w:rsidRPr="008F2369">
        <w:rPr>
          <w:szCs w:val="24"/>
        </w:rPr>
        <w:t xml:space="preserve"> de interior </w:t>
      </w:r>
      <w:proofErr w:type="spellStart"/>
      <w:r w:rsidRPr="008F2369">
        <w:rPr>
          <w:szCs w:val="24"/>
        </w:rPr>
        <w:t>sa</w:t>
      </w:r>
      <w:r>
        <w:rPr>
          <w:szCs w:val="24"/>
        </w:rPr>
        <w:t>u</w:t>
      </w:r>
      <w:proofErr w:type="spellEnd"/>
      <w:r>
        <w:rPr>
          <w:szCs w:val="24"/>
        </w:rPr>
        <w:t xml:space="preserve"> de exterior, </w:t>
      </w:r>
      <w:proofErr w:type="spellStart"/>
      <w:r>
        <w:rPr>
          <w:szCs w:val="24"/>
        </w:rPr>
        <w:t>datelor</w:t>
      </w:r>
      <w:proofErr w:type="spellEnd"/>
      <w:r>
        <w:rPr>
          <w:szCs w:val="24"/>
        </w:rPr>
        <w:t xml:space="preserve"> </w:t>
      </w:r>
      <w:proofErr w:type="spellStart"/>
      <w:r>
        <w:rPr>
          <w:szCs w:val="24"/>
        </w:rPr>
        <w:t>termice</w:t>
      </w:r>
      <w:proofErr w:type="spellEnd"/>
      <w:r>
        <w:rPr>
          <w:szCs w:val="24"/>
        </w:rPr>
        <w:t xml:space="preserve"> </w:t>
      </w:r>
      <w:proofErr w:type="spellStart"/>
      <w:r>
        <w:rPr>
          <w:szCs w:val="24"/>
        </w:rPr>
        <w:t>şi</w:t>
      </w:r>
      <w:proofErr w:type="spellEnd"/>
      <w:r>
        <w:rPr>
          <w:szCs w:val="24"/>
        </w:rPr>
        <w:t xml:space="preserve"> </w:t>
      </w:r>
      <w:proofErr w:type="spellStart"/>
      <w:r>
        <w:rPr>
          <w:szCs w:val="24"/>
        </w:rPr>
        <w:t>tehnice</w:t>
      </w:r>
      <w:proofErr w:type="spellEnd"/>
      <w:r>
        <w:rPr>
          <w:szCs w:val="24"/>
        </w:rPr>
        <w:t xml:space="preserve"> </w:t>
      </w:r>
      <w:proofErr w:type="spellStart"/>
      <w:r>
        <w:rPr>
          <w:szCs w:val="24"/>
        </w:rPr>
        <w:t>afişate</w:t>
      </w:r>
      <w:proofErr w:type="spellEnd"/>
      <w:r>
        <w:rPr>
          <w:szCs w:val="24"/>
        </w:rPr>
        <w:t xml:space="preserve"> la </w:t>
      </w:r>
      <w:proofErr w:type="spellStart"/>
      <w:r>
        <w:rPr>
          <w:szCs w:val="24"/>
        </w:rPr>
        <w:t>pupitrele</w:t>
      </w:r>
      <w:proofErr w:type="spellEnd"/>
      <w:r>
        <w:rPr>
          <w:szCs w:val="24"/>
        </w:rPr>
        <w:t xml:space="preserve"> de </w:t>
      </w:r>
      <w:proofErr w:type="spellStart"/>
      <w:r>
        <w:rPr>
          <w:szCs w:val="24"/>
        </w:rPr>
        <w:t>comandă</w:t>
      </w:r>
      <w:proofErr w:type="spellEnd"/>
      <w:r>
        <w:rPr>
          <w:szCs w:val="24"/>
        </w:rPr>
        <w:t xml:space="preserve">  ale </w:t>
      </w:r>
      <w:proofErr w:type="spellStart"/>
      <w:r>
        <w:rPr>
          <w:szCs w:val="24"/>
        </w:rPr>
        <w:t>centralelor</w:t>
      </w:r>
      <w:proofErr w:type="spellEnd"/>
      <w:r>
        <w:rPr>
          <w:szCs w:val="24"/>
        </w:rPr>
        <w:t xml:space="preserve"> </w:t>
      </w:r>
      <w:proofErr w:type="spellStart"/>
      <w:r>
        <w:rPr>
          <w:szCs w:val="24"/>
        </w:rPr>
        <w:t>termice</w:t>
      </w:r>
      <w:proofErr w:type="spellEnd"/>
      <w:r>
        <w:rPr>
          <w:szCs w:val="24"/>
        </w:rPr>
        <w:t xml:space="preserve">, </w:t>
      </w:r>
      <w:proofErr w:type="spellStart"/>
      <w:r>
        <w:rPr>
          <w:szCs w:val="24"/>
        </w:rPr>
        <w:t>buna</w:t>
      </w:r>
      <w:proofErr w:type="spellEnd"/>
      <w:r>
        <w:rPr>
          <w:szCs w:val="24"/>
        </w:rPr>
        <w:t xml:space="preserve"> </w:t>
      </w:r>
      <w:proofErr w:type="spellStart"/>
      <w:r>
        <w:rPr>
          <w:szCs w:val="24"/>
        </w:rPr>
        <w:t>funcţionare</w:t>
      </w:r>
      <w:proofErr w:type="spellEnd"/>
      <w:r>
        <w:rPr>
          <w:szCs w:val="24"/>
        </w:rPr>
        <w:t xml:space="preserve"> a </w:t>
      </w:r>
      <w:proofErr w:type="spellStart"/>
      <w:r>
        <w:rPr>
          <w:szCs w:val="24"/>
        </w:rPr>
        <w:t>acestora</w:t>
      </w:r>
      <w:proofErr w:type="spellEnd"/>
      <w:r>
        <w:rPr>
          <w:szCs w:val="24"/>
        </w:rPr>
        <w:t xml:space="preserve">, </w:t>
      </w:r>
      <w:proofErr w:type="spellStart"/>
      <w:r>
        <w:rPr>
          <w:szCs w:val="24"/>
        </w:rPr>
        <w:t>răspunzand</w:t>
      </w:r>
      <w:proofErr w:type="spellEnd"/>
      <w:r>
        <w:rPr>
          <w:szCs w:val="24"/>
        </w:rPr>
        <w:t xml:space="preserve"> de </w:t>
      </w:r>
      <w:proofErr w:type="spellStart"/>
      <w:r>
        <w:rPr>
          <w:szCs w:val="24"/>
        </w:rPr>
        <w:t>funcţionarea</w:t>
      </w:r>
      <w:proofErr w:type="spellEnd"/>
      <w:r>
        <w:rPr>
          <w:szCs w:val="24"/>
        </w:rPr>
        <w:t xml:space="preserve"> </w:t>
      </w:r>
      <w:proofErr w:type="spellStart"/>
      <w:r>
        <w:rPr>
          <w:szCs w:val="24"/>
        </w:rPr>
        <w:t>î</w:t>
      </w:r>
      <w:r w:rsidRPr="008F2369">
        <w:rPr>
          <w:szCs w:val="24"/>
        </w:rPr>
        <w:t>n</w:t>
      </w:r>
      <w:proofErr w:type="spellEnd"/>
      <w:r w:rsidRPr="008F2369">
        <w:rPr>
          <w:szCs w:val="24"/>
        </w:rPr>
        <w:t xml:space="preserve"> </w:t>
      </w:r>
      <w:proofErr w:type="spellStart"/>
      <w:r w:rsidRPr="008F2369">
        <w:rPr>
          <w:szCs w:val="24"/>
        </w:rPr>
        <w:t>para</w:t>
      </w:r>
      <w:r>
        <w:rPr>
          <w:szCs w:val="24"/>
        </w:rPr>
        <w:t>metrii</w:t>
      </w:r>
      <w:proofErr w:type="spellEnd"/>
      <w:r>
        <w:rPr>
          <w:szCs w:val="24"/>
        </w:rPr>
        <w:t xml:space="preserve"> </w:t>
      </w:r>
      <w:proofErr w:type="spellStart"/>
      <w:r>
        <w:rPr>
          <w:szCs w:val="24"/>
        </w:rPr>
        <w:t>normali</w:t>
      </w:r>
      <w:proofErr w:type="spellEnd"/>
      <w:r>
        <w:rPr>
          <w:szCs w:val="24"/>
        </w:rPr>
        <w:t xml:space="preserve">, conform </w:t>
      </w:r>
      <w:proofErr w:type="spellStart"/>
      <w:r>
        <w:rPr>
          <w:szCs w:val="24"/>
        </w:rPr>
        <w:t>instrucţiunilor</w:t>
      </w:r>
      <w:proofErr w:type="spellEnd"/>
      <w:r>
        <w:rPr>
          <w:szCs w:val="24"/>
        </w:rPr>
        <w:t xml:space="preserve"> de </w:t>
      </w:r>
      <w:proofErr w:type="spellStart"/>
      <w:r>
        <w:rPr>
          <w:szCs w:val="24"/>
        </w:rPr>
        <w:t>exploatare</w:t>
      </w:r>
      <w:proofErr w:type="spellEnd"/>
      <w:r>
        <w:rPr>
          <w:szCs w:val="24"/>
        </w:rPr>
        <w:t xml:space="preserve"> </w:t>
      </w:r>
      <w:proofErr w:type="spellStart"/>
      <w:r>
        <w:rPr>
          <w:szCs w:val="24"/>
        </w:rPr>
        <w:t>ş</w:t>
      </w:r>
      <w:r w:rsidRPr="008F2369">
        <w:rPr>
          <w:szCs w:val="24"/>
        </w:rPr>
        <w:t>i</w:t>
      </w:r>
      <w:proofErr w:type="spellEnd"/>
      <w:r>
        <w:rPr>
          <w:szCs w:val="24"/>
        </w:rPr>
        <w:t xml:space="preserve"> </w:t>
      </w:r>
      <w:proofErr w:type="spellStart"/>
      <w:r>
        <w:rPr>
          <w:szCs w:val="24"/>
        </w:rPr>
        <w:t>să</w:t>
      </w:r>
      <w:proofErr w:type="spellEnd"/>
      <w:r>
        <w:rPr>
          <w:szCs w:val="24"/>
        </w:rPr>
        <w:t xml:space="preserve"> nu </w:t>
      </w:r>
      <w:proofErr w:type="spellStart"/>
      <w:r>
        <w:rPr>
          <w:szCs w:val="24"/>
        </w:rPr>
        <w:t>apară</w:t>
      </w:r>
      <w:proofErr w:type="spellEnd"/>
      <w:r>
        <w:rPr>
          <w:szCs w:val="24"/>
        </w:rPr>
        <w:t xml:space="preserve"> </w:t>
      </w:r>
      <w:proofErr w:type="spellStart"/>
      <w:r>
        <w:rPr>
          <w:szCs w:val="24"/>
        </w:rPr>
        <w:t>defecţ</w:t>
      </w:r>
      <w:r w:rsidRPr="008F2369">
        <w:rPr>
          <w:szCs w:val="24"/>
        </w:rPr>
        <w:t>iuni</w:t>
      </w:r>
      <w:proofErr w:type="spellEnd"/>
      <w:r w:rsidRPr="008F2369">
        <w:rPr>
          <w:szCs w:val="24"/>
        </w:rPr>
        <w:t xml:space="preserve"> </w:t>
      </w:r>
      <w:proofErr w:type="spellStart"/>
      <w:r w:rsidRPr="008F2369">
        <w:rPr>
          <w:szCs w:val="24"/>
        </w:rPr>
        <w:t>sau</w:t>
      </w:r>
      <w:proofErr w:type="spellEnd"/>
      <w:r w:rsidRPr="008F2369">
        <w:rPr>
          <w:szCs w:val="24"/>
        </w:rPr>
        <w:t xml:space="preserve"> </w:t>
      </w:r>
      <w:proofErr w:type="spellStart"/>
      <w:r w:rsidRPr="008F2369">
        <w:rPr>
          <w:szCs w:val="24"/>
        </w:rPr>
        <w:t>avari</w:t>
      </w:r>
      <w:r>
        <w:rPr>
          <w:szCs w:val="24"/>
        </w:rPr>
        <w:t>i</w:t>
      </w:r>
      <w:proofErr w:type="spellEnd"/>
      <w:r>
        <w:rPr>
          <w:szCs w:val="24"/>
        </w:rPr>
        <w:t xml:space="preserve"> care </w:t>
      </w:r>
      <w:proofErr w:type="spellStart"/>
      <w:r>
        <w:rPr>
          <w:szCs w:val="24"/>
        </w:rPr>
        <w:t>să</w:t>
      </w:r>
      <w:proofErr w:type="spellEnd"/>
      <w:r>
        <w:rPr>
          <w:szCs w:val="24"/>
        </w:rPr>
        <w:t xml:space="preserve"> </w:t>
      </w:r>
      <w:proofErr w:type="spellStart"/>
      <w:r>
        <w:rPr>
          <w:szCs w:val="24"/>
        </w:rPr>
        <w:t>pună</w:t>
      </w:r>
      <w:proofErr w:type="spellEnd"/>
      <w:r>
        <w:rPr>
          <w:szCs w:val="24"/>
        </w:rPr>
        <w:t xml:space="preserve"> </w:t>
      </w:r>
      <w:proofErr w:type="spellStart"/>
      <w:r>
        <w:rPr>
          <w:szCs w:val="24"/>
        </w:rPr>
        <w:t>în</w:t>
      </w:r>
      <w:proofErr w:type="spellEnd"/>
      <w:r>
        <w:rPr>
          <w:szCs w:val="24"/>
        </w:rPr>
        <w:t xml:space="preserve"> </w:t>
      </w:r>
      <w:proofErr w:type="spellStart"/>
      <w:r>
        <w:rPr>
          <w:szCs w:val="24"/>
        </w:rPr>
        <w:t>pericol</w:t>
      </w:r>
      <w:proofErr w:type="spellEnd"/>
      <w:r>
        <w:rPr>
          <w:szCs w:val="24"/>
        </w:rPr>
        <w:t xml:space="preserve"> </w:t>
      </w:r>
      <w:proofErr w:type="spellStart"/>
      <w:r>
        <w:rPr>
          <w:szCs w:val="24"/>
        </w:rPr>
        <w:t>instalaţiile</w:t>
      </w:r>
      <w:proofErr w:type="spellEnd"/>
      <w:r>
        <w:rPr>
          <w:szCs w:val="24"/>
        </w:rPr>
        <w:t xml:space="preserve"> </w:t>
      </w:r>
      <w:proofErr w:type="spellStart"/>
      <w:r>
        <w:rPr>
          <w:szCs w:val="24"/>
        </w:rPr>
        <w:t>termice</w:t>
      </w:r>
      <w:proofErr w:type="spellEnd"/>
      <w:r w:rsidRPr="008F2369">
        <w:rPr>
          <w:szCs w:val="24"/>
        </w:rPr>
        <w:t xml:space="preserve">, </w:t>
      </w:r>
      <w:proofErr w:type="spellStart"/>
      <w:r w:rsidRPr="008F2369">
        <w:rPr>
          <w:szCs w:val="24"/>
        </w:rPr>
        <w:t>supraveghindu</w:t>
      </w:r>
      <w:proofErr w:type="spellEnd"/>
      <w:r w:rsidRPr="008F2369">
        <w:rPr>
          <w:szCs w:val="24"/>
        </w:rPr>
        <w:t xml:space="preserve">-le permanent; </w:t>
      </w:r>
    </w:p>
    <w:p w:rsidR="002E1DB6" w:rsidRPr="008F2369" w:rsidRDefault="002E1DB6" w:rsidP="00B55DEA">
      <w:pPr>
        <w:tabs>
          <w:tab w:val="left" w:pos="-4590"/>
        </w:tabs>
        <w:jc w:val="both"/>
        <w:rPr>
          <w:szCs w:val="24"/>
        </w:rPr>
      </w:pPr>
      <w:r>
        <w:rPr>
          <w:szCs w:val="24"/>
        </w:rPr>
        <w:t xml:space="preserve">- </w:t>
      </w:r>
      <w:proofErr w:type="spellStart"/>
      <w:r>
        <w:rPr>
          <w:szCs w:val="24"/>
        </w:rPr>
        <w:t>Să</w:t>
      </w:r>
      <w:proofErr w:type="spellEnd"/>
      <w:r w:rsidRPr="008F2369">
        <w:rPr>
          <w:szCs w:val="24"/>
        </w:rPr>
        <w:t xml:space="preserve"> </w:t>
      </w:r>
      <w:proofErr w:type="spellStart"/>
      <w:r w:rsidRPr="008F2369">
        <w:rPr>
          <w:szCs w:val="24"/>
        </w:rPr>
        <w:t>verifice</w:t>
      </w:r>
      <w:proofErr w:type="spellEnd"/>
      <w:r w:rsidRPr="008F2369">
        <w:rPr>
          <w:szCs w:val="24"/>
        </w:rPr>
        <w:t xml:space="preserve"> permanent </w:t>
      </w:r>
      <w:proofErr w:type="spellStart"/>
      <w:r w:rsidRPr="008F2369">
        <w:rPr>
          <w:szCs w:val="24"/>
        </w:rPr>
        <w:t>f</w:t>
      </w:r>
      <w:r>
        <w:rPr>
          <w:szCs w:val="24"/>
        </w:rPr>
        <w:t>olosirea</w:t>
      </w:r>
      <w:proofErr w:type="spellEnd"/>
      <w:r>
        <w:rPr>
          <w:szCs w:val="24"/>
        </w:rPr>
        <w:t xml:space="preserve"> </w:t>
      </w:r>
      <w:proofErr w:type="spellStart"/>
      <w:r>
        <w:rPr>
          <w:szCs w:val="24"/>
        </w:rPr>
        <w:t>sobelor</w:t>
      </w:r>
      <w:proofErr w:type="spellEnd"/>
      <w:r>
        <w:rPr>
          <w:szCs w:val="24"/>
        </w:rPr>
        <w:t>/</w:t>
      </w:r>
      <w:proofErr w:type="spellStart"/>
      <w:r>
        <w:rPr>
          <w:szCs w:val="24"/>
        </w:rPr>
        <w:t>radiatoarelor</w:t>
      </w:r>
      <w:proofErr w:type="spellEnd"/>
      <w:r>
        <w:rPr>
          <w:szCs w:val="24"/>
        </w:rPr>
        <w:t xml:space="preserve"> </w:t>
      </w:r>
      <w:proofErr w:type="spellStart"/>
      <w:r>
        <w:rPr>
          <w:szCs w:val="24"/>
        </w:rPr>
        <w:t>şi</w:t>
      </w:r>
      <w:proofErr w:type="spellEnd"/>
      <w:r>
        <w:rPr>
          <w:szCs w:val="24"/>
        </w:rPr>
        <w:t xml:space="preserve"> a </w:t>
      </w:r>
      <w:proofErr w:type="spellStart"/>
      <w:r>
        <w:rPr>
          <w:szCs w:val="24"/>
        </w:rPr>
        <w:t>celorlalate</w:t>
      </w:r>
      <w:proofErr w:type="spellEnd"/>
      <w:r>
        <w:rPr>
          <w:szCs w:val="24"/>
        </w:rPr>
        <w:t xml:space="preserve"> </w:t>
      </w:r>
      <w:proofErr w:type="spellStart"/>
      <w:r>
        <w:rPr>
          <w:szCs w:val="24"/>
        </w:rPr>
        <w:t>mijloace</w:t>
      </w:r>
      <w:proofErr w:type="spellEnd"/>
      <w:r>
        <w:rPr>
          <w:szCs w:val="24"/>
        </w:rPr>
        <w:t xml:space="preserve"> de </w:t>
      </w:r>
      <w:proofErr w:type="spellStart"/>
      <w:r>
        <w:rPr>
          <w:szCs w:val="24"/>
        </w:rPr>
        <w:t>încălzire</w:t>
      </w:r>
      <w:proofErr w:type="spellEnd"/>
      <w:r>
        <w:rPr>
          <w:szCs w:val="24"/>
        </w:rPr>
        <w:t xml:space="preserve"> </w:t>
      </w:r>
      <w:proofErr w:type="spellStart"/>
      <w:r>
        <w:rPr>
          <w:szCs w:val="24"/>
        </w:rPr>
        <w:t>locală</w:t>
      </w:r>
      <w:proofErr w:type="spellEnd"/>
      <w:r w:rsidRPr="008F2369">
        <w:rPr>
          <w:szCs w:val="24"/>
        </w:rPr>
        <w:t xml:space="preserve"> care pot </w:t>
      </w:r>
      <w:proofErr w:type="spellStart"/>
      <w:r w:rsidRPr="008F2369">
        <w:rPr>
          <w:szCs w:val="24"/>
        </w:rPr>
        <w:t>prezenta</w:t>
      </w:r>
      <w:proofErr w:type="spellEnd"/>
      <w:r w:rsidRPr="008F2369">
        <w:rPr>
          <w:szCs w:val="24"/>
        </w:rPr>
        <w:t xml:space="preserve"> </w:t>
      </w:r>
      <w:proofErr w:type="spellStart"/>
      <w:r w:rsidRPr="008F2369">
        <w:rPr>
          <w:szCs w:val="24"/>
        </w:rPr>
        <w:t>pericol</w:t>
      </w:r>
      <w:proofErr w:type="spellEnd"/>
      <w:r w:rsidRPr="008F2369">
        <w:rPr>
          <w:szCs w:val="24"/>
        </w:rPr>
        <w:t xml:space="preserve"> de </w:t>
      </w:r>
      <w:proofErr w:type="spellStart"/>
      <w:r w:rsidRPr="008F2369">
        <w:rPr>
          <w:szCs w:val="24"/>
        </w:rPr>
        <w:t>incendiu</w:t>
      </w:r>
      <w:proofErr w:type="spellEnd"/>
      <w:r w:rsidRPr="008F2369">
        <w:rPr>
          <w:szCs w:val="24"/>
        </w:rPr>
        <w:t xml:space="preserve"> </w:t>
      </w:r>
      <w:proofErr w:type="spellStart"/>
      <w:r w:rsidRPr="008F2369">
        <w:rPr>
          <w:szCs w:val="24"/>
        </w:rPr>
        <w:t>sau</w:t>
      </w:r>
      <w:proofErr w:type="spellEnd"/>
      <w:r w:rsidRPr="008F2369">
        <w:rPr>
          <w:szCs w:val="24"/>
        </w:rPr>
        <w:t xml:space="preserve"> </w:t>
      </w:r>
      <w:proofErr w:type="spellStart"/>
      <w:r w:rsidRPr="008F2369">
        <w:rPr>
          <w:szCs w:val="24"/>
        </w:rPr>
        <w:t>accidentari</w:t>
      </w:r>
      <w:proofErr w:type="spellEnd"/>
      <w:r w:rsidRPr="008F2369">
        <w:rPr>
          <w:szCs w:val="24"/>
        </w:rPr>
        <w:t xml:space="preserve">; </w:t>
      </w:r>
    </w:p>
    <w:p w:rsidR="002E1DB6" w:rsidRDefault="002E1DB6" w:rsidP="00B55DEA">
      <w:pPr>
        <w:tabs>
          <w:tab w:val="left" w:pos="-4590"/>
        </w:tabs>
        <w:jc w:val="both"/>
        <w:rPr>
          <w:szCs w:val="24"/>
        </w:rPr>
      </w:pPr>
      <w:r>
        <w:rPr>
          <w:szCs w:val="24"/>
        </w:rPr>
        <w:t xml:space="preserve">- </w:t>
      </w:r>
      <w:proofErr w:type="spellStart"/>
      <w:r>
        <w:rPr>
          <w:szCs w:val="24"/>
        </w:rPr>
        <w:t>Verifică</w:t>
      </w:r>
      <w:proofErr w:type="spellEnd"/>
      <w:r>
        <w:rPr>
          <w:szCs w:val="24"/>
        </w:rPr>
        <w:t xml:space="preserve"> periodic </w:t>
      </w:r>
      <w:proofErr w:type="spellStart"/>
      <w:r>
        <w:rPr>
          <w:szCs w:val="24"/>
        </w:rPr>
        <w:t>instalaţ</w:t>
      </w:r>
      <w:r w:rsidRPr="008F2369">
        <w:rPr>
          <w:szCs w:val="24"/>
        </w:rPr>
        <w:t>ia</w:t>
      </w:r>
      <w:proofErr w:type="spellEnd"/>
      <w:r w:rsidRPr="008F2369">
        <w:rPr>
          <w:szCs w:val="24"/>
        </w:rPr>
        <w:t xml:space="preserve"> de gaz</w:t>
      </w:r>
      <w:r>
        <w:rPr>
          <w:szCs w:val="24"/>
        </w:rPr>
        <w:t xml:space="preserve">e </w:t>
      </w:r>
      <w:proofErr w:type="spellStart"/>
      <w:r>
        <w:rPr>
          <w:szCs w:val="24"/>
        </w:rPr>
        <w:t>astfel</w:t>
      </w:r>
      <w:proofErr w:type="spellEnd"/>
      <w:r>
        <w:rPr>
          <w:szCs w:val="24"/>
        </w:rPr>
        <w:t xml:space="preserve"> </w:t>
      </w:r>
      <w:proofErr w:type="spellStart"/>
      <w:r>
        <w:rPr>
          <w:szCs w:val="24"/>
        </w:rPr>
        <w:t>încât</w:t>
      </w:r>
      <w:proofErr w:type="spellEnd"/>
      <w:r>
        <w:rPr>
          <w:szCs w:val="24"/>
        </w:rPr>
        <w:t xml:space="preserve"> </w:t>
      </w:r>
      <w:proofErr w:type="spellStart"/>
      <w:r>
        <w:rPr>
          <w:szCs w:val="24"/>
        </w:rPr>
        <w:t>să</w:t>
      </w:r>
      <w:proofErr w:type="spellEnd"/>
      <w:r>
        <w:rPr>
          <w:szCs w:val="24"/>
        </w:rPr>
        <w:t xml:space="preserve"> nu </w:t>
      </w:r>
      <w:proofErr w:type="spellStart"/>
      <w:r>
        <w:rPr>
          <w:szCs w:val="24"/>
        </w:rPr>
        <w:t>existe</w:t>
      </w:r>
      <w:proofErr w:type="spellEnd"/>
      <w:r>
        <w:rPr>
          <w:szCs w:val="24"/>
        </w:rPr>
        <w:t xml:space="preserve"> </w:t>
      </w:r>
      <w:proofErr w:type="spellStart"/>
      <w:r>
        <w:rPr>
          <w:szCs w:val="24"/>
        </w:rPr>
        <w:t>scăpări</w:t>
      </w:r>
      <w:proofErr w:type="spellEnd"/>
      <w:r>
        <w:rPr>
          <w:szCs w:val="24"/>
        </w:rPr>
        <w:t xml:space="preserve"> de gaze (78 ore) </w:t>
      </w:r>
      <w:proofErr w:type="spellStart"/>
      <w:r>
        <w:rPr>
          <w:szCs w:val="24"/>
        </w:rPr>
        <w:t>consemnează</w:t>
      </w:r>
      <w:proofErr w:type="spellEnd"/>
      <w:r>
        <w:rPr>
          <w:szCs w:val="24"/>
        </w:rPr>
        <w:t xml:space="preserve"> </w:t>
      </w:r>
      <w:proofErr w:type="spellStart"/>
      <w:r>
        <w:rPr>
          <w:szCs w:val="24"/>
        </w:rPr>
        <w:t>aceste</w:t>
      </w:r>
      <w:proofErr w:type="spellEnd"/>
      <w:r>
        <w:rPr>
          <w:szCs w:val="24"/>
        </w:rPr>
        <w:t xml:space="preserve"> </w:t>
      </w:r>
      <w:proofErr w:type="spellStart"/>
      <w:r>
        <w:rPr>
          <w:szCs w:val="24"/>
        </w:rPr>
        <w:t>observaţii</w:t>
      </w:r>
      <w:proofErr w:type="spellEnd"/>
      <w:r>
        <w:rPr>
          <w:szCs w:val="24"/>
        </w:rPr>
        <w:t xml:space="preserve"> </w:t>
      </w:r>
      <w:proofErr w:type="spellStart"/>
      <w:r>
        <w:rPr>
          <w:szCs w:val="24"/>
        </w:rPr>
        <w:t>î</w:t>
      </w:r>
      <w:r w:rsidRPr="008F2369">
        <w:rPr>
          <w:szCs w:val="24"/>
        </w:rPr>
        <w:t>ntr</w:t>
      </w:r>
      <w:proofErr w:type="spellEnd"/>
      <w:r w:rsidRPr="008F2369">
        <w:rPr>
          <w:szCs w:val="24"/>
        </w:rPr>
        <w:t xml:space="preserve">-un </w:t>
      </w:r>
      <w:proofErr w:type="spellStart"/>
      <w:r w:rsidRPr="008F2369">
        <w:rPr>
          <w:szCs w:val="24"/>
        </w:rPr>
        <w:t>caiet</w:t>
      </w:r>
      <w:proofErr w:type="spellEnd"/>
      <w:r>
        <w:rPr>
          <w:szCs w:val="24"/>
        </w:rPr>
        <w:t>;</w:t>
      </w:r>
    </w:p>
    <w:p w:rsidR="002E1DB6" w:rsidRPr="008F2369" w:rsidRDefault="002E1DB6" w:rsidP="00B55DEA">
      <w:pPr>
        <w:tabs>
          <w:tab w:val="left" w:pos="-4590"/>
        </w:tabs>
        <w:jc w:val="both"/>
        <w:rPr>
          <w:szCs w:val="24"/>
        </w:rPr>
      </w:pPr>
      <w:r>
        <w:rPr>
          <w:szCs w:val="24"/>
        </w:rPr>
        <w:t xml:space="preserve">- </w:t>
      </w:r>
      <w:proofErr w:type="spellStart"/>
      <w:r>
        <w:rPr>
          <w:szCs w:val="24"/>
        </w:rPr>
        <w:t>În</w:t>
      </w:r>
      <w:proofErr w:type="spellEnd"/>
      <w:r>
        <w:rPr>
          <w:szCs w:val="24"/>
        </w:rPr>
        <w:t xml:space="preserve"> </w:t>
      </w:r>
      <w:proofErr w:type="spellStart"/>
      <w:r>
        <w:rPr>
          <w:szCs w:val="24"/>
        </w:rPr>
        <w:t>caz</w:t>
      </w:r>
      <w:proofErr w:type="spellEnd"/>
      <w:r>
        <w:rPr>
          <w:szCs w:val="24"/>
        </w:rPr>
        <w:t xml:space="preserve"> de </w:t>
      </w:r>
      <w:proofErr w:type="spellStart"/>
      <w:r>
        <w:rPr>
          <w:szCs w:val="24"/>
        </w:rPr>
        <w:t>î</w:t>
      </w:r>
      <w:r w:rsidRPr="008F2369">
        <w:rPr>
          <w:szCs w:val="24"/>
        </w:rPr>
        <w:t>ntrerupere</w:t>
      </w:r>
      <w:proofErr w:type="spellEnd"/>
      <w:r>
        <w:rPr>
          <w:szCs w:val="24"/>
        </w:rPr>
        <w:t xml:space="preserve"> </w:t>
      </w:r>
      <w:proofErr w:type="gramStart"/>
      <w:r>
        <w:rPr>
          <w:szCs w:val="24"/>
        </w:rPr>
        <w:t>a</w:t>
      </w:r>
      <w:proofErr w:type="gramEnd"/>
      <w:r>
        <w:rPr>
          <w:szCs w:val="24"/>
        </w:rPr>
        <w:t xml:space="preserve"> </w:t>
      </w:r>
      <w:proofErr w:type="spellStart"/>
      <w:r>
        <w:rPr>
          <w:szCs w:val="24"/>
        </w:rPr>
        <w:t>energiei</w:t>
      </w:r>
      <w:proofErr w:type="spellEnd"/>
      <w:r>
        <w:rPr>
          <w:szCs w:val="24"/>
        </w:rPr>
        <w:t xml:space="preserve"> </w:t>
      </w:r>
      <w:proofErr w:type="spellStart"/>
      <w:r>
        <w:rPr>
          <w:szCs w:val="24"/>
        </w:rPr>
        <w:t>electrice</w:t>
      </w:r>
      <w:proofErr w:type="spellEnd"/>
      <w:r>
        <w:rPr>
          <w:szCs w:val="24"/>
        </w:rPr>
        <w:t xml:space="preserve">, a </w:t>
      </w:r>
      <w:proofErr w:type="spellStart"/>
      <w:r>
        <w:rPr>
          <w:szCs w:val="24"/>
        </w:rPr>
        <w:t>terminării</w:t>
      </w:r>
      <w:proofErr w:type="spellEnd"/>
      <w:r>
        <w:rPr>
          <w:szCs w:val="24"/>
        </w:rPr>
        <w:t xml:space="preserve"> </w:t>
      </w:r>
      <w:proofErr w:type="spellStart"/>
      <w:r>
        <w:rPr>
          <w:szCs w:val="24"/>
        </w:rPr>
        <w:t>combustibilului</w:t>
      </w:r>
      <w:proofErr w:type="spellEnd"/>
      <w:r>
        <w:rPr>
          <w:szCs w:val="24"/>
        </w:rPr>
        <w:t xml:space="preserve">, </w:t>
      </w:r>
      <w:proofErr w:type="spellStart"/>
      <w:r>
        <w:rPr>
          <w:szCs w:val="24"/>
        </w:rPr>
        <w:t>î</w:t>
      </w:r>
      <w:r w:rsidRPr="008F2369">
        <w:rPr>
          <w:szCs w:val="24"/>
        </w:rPr>
        <w:t>ntrerupe</w:t>
      </w:r>
      <w:r>
        <w:rPr>
          <w:szCs w:val="24"/>
        </w:rPr>
        <w:t>rii</w:t>
      </w:r>
      <w:proofErr w:type="spellEnd"/>
      <w:r>
        <w:rPr>
          <w:szCs w:val="24"/>
        </w:rPr>
        <w:t xml:space="preserve"> </w:t>
      </w:r>
      <w:proofErr w:type="spellStart"/>
      <w:r>
        <w:rPr>
          <w:szCs w:val="24"/>
        </w:rPr>
        <w:t>apei</w:t>
      </w:r>
      <w:proofErr w:type="spellEnd"/>
      <w:r>
        <w:rPr>
          <w:szCs w:val="24"/>
        </w:rPr>
        <w:t xml:space="preserve">, </w:t>
      </w:r>
      <w:proofErr w:type="spellStart"/>
      <w:r>
        <w:rPr>
          <w:szCs w:val="24"/>
        </w:rPr>
        <w:t>avarii</w:t>
      </w:r>
      <w:proofErr w:type="spellEnd"/>
      <w:r>
        <w:rPr>
          <w:szCs w:val="24"/>
        </w:rPr>
        <w:t xml:space="preserve"> </w:t>
      </w:r>
      <w:proofErr w:type="spellStart"/>
      <w:r>
        <w:rPr>
          <w:szCs w:val="24"/>
        </w:rPr>
        <w:t>sau</w:t>
      </w:r>
      <w:proofErr w:type="spellEnd"/>
      <w:r>
        <w:rPr>
          <w:szCs w:val="24"/>
        </w:rPr>
        <w:t xml:space="preserve"> </w:t>
      </w:r>
      <w:proofErr w:type="spellStart"/>
      <w:r>
        <w:rPr>
          <w:szCs w:val="24"/>
        </w:rPr>
        <w:t>alte</w:t>
      </w:r>
      <w:proofErr w:type="spellEnd"/>
      <w:r>
        <w:rPr>
          <w:szCs w:val="24"/>
        </w:rPr>
        <w:t xml:space="preserve"> </w:t>
      </w:r>
      <w:proofErr w:type="spellStart"/>
      <w:r>
        <w:rPr>
          <w:szCs w:val="24"/>
        </w:rPr>
        <w:t>defecţiuni</w:t>
      </w:r>
      <w:proofErr w:type="spellEnd"/>
      <w:r>
        <w:rPr>
          <w:szCs w:val="24"/>
        </w:rPr>
        <w:t xml:space="preserve">, </w:t>
      </w:r>
      <w:proofErr w:type="spellStart"/>
      <w:r>
        <w:rPr>
          <w:szCs w:val="24"/>
        </w:rPr>
        <w:t>ia</w:t>
      </w:r>
      <w:proofErr w:type="spellEnd"/>
      <w:r>
        <w:rPr>
          <w:szCs w:val="24"/>
        </w:rPr>
        <w:t xml:space="preserve"> </w:t>
      </w:r>
      <w:proofErr w:type="spellStart"/>
      <w:r>
        <w:rPr>
          <w:szCs w:val="24"/>
        </w:rPr>
        <w:t>măsuri</w:t>
      </w:r>
      <w:proofErr w:type="spellEnd"/>
      <w:r>
        <w:rPr>
          <w:szCs w:val="24"/>
        </w:rPr>
        <w:t xml:space="preserve"> </w:t>
      </w:r>
      <w:proofErr w:type="spellStart"/>
      <w:r>
        <w:rPr>
          <w:szCs w:val="24"/>
        </w:rPr>
        <w:t>pentru</w:t>
      </w:r>
      <w:proofErr w:type="spellEnd"/>
      <w:r>
        <w:rPr>
          <w:szCs w:val="24"/>
        </w:rPr>
        <w:t xml:space="preserve"> </w:t>
      </w:r>
      <w:proofErr w:type="spellStart"/>
      <w:r>
        <w:rPr>
          <w:szCs w:val="24"/>
        </w:rPr>
        <w:t>punerea</w:t>
      </w:r>
      <w:proofErr w:type="spellEnd"/>
      <w:r>
        <w:rPr>
          <w:szCs w:val="24"/>
        </w:rPr>
        <w:t xml:space="preserve"> </w:t>
      </w:r>
      <w:proofErr w:type="spellStart"/>
      <w:r>
        <w:rPr>
          <w:szCs w:val="24"/>
        </w:rPr>
        <w:t>î</w:t>
      </w:r>
      <w:r w:rsidRPr="008F2369">
        <w:rPr>
          <w:szCs w:val="24"/>
        </w:rPr>
        <w:t>n</w:t>
      </w:r>
      <w:proofErr w:type="spellEnd"/>
      <w:r w:rsidRPr="008F2369">
        <w:rPr>
          <w:szCs w:val="24"/>
        </w:rPr>
        <w:t xml:space="preserve"> </w:t>
      </w:r>
      <w:proofErr w:type="spellStart"/>
      <w:r w:rsidRPr="008F2369">
        <w:rPr>
          <w:szCs w:val="24"/>
        </w:rPr>
        <w:t>sigura</w:t>
      </w:r>
      <w:r>
        <w:rPr>
          <w:szCs w:val="24"/>
        </w:rPr>
        <w:t>nţă</w:t>
      </w:r>
      <w:proofErr w:type="spellEnd"/>
      <w:r>
        <w:rPr>
          <w:szCs w:val="24"/>
        </w:rPr>
        <w:t xml:space="preserve"> a </w:t>
      </w:r>
      <w:proofErr w:type="spellStart"/>
      <w:r>
        <w:rPr>
          <w:szCs w:val="24"/>
        </w:rPr>
        <w:t>centralei</w:t>
      </w:r>
      <w:proofErr w:type="spellEnd"/>
      <w:r>
        <w:rPr>
          <w:szCs w:val="24"/>
        </w:rPr>
        <w:t xml:space="preserve"> </w:t>
      </w:r>
      <w:proofErr w:type="spellStart"/>
      <w:r>
        <w:rPr>
          <w:szCs w:val="24"/>
        </w:rPr>
        <w:t>termice</w:t>
      </w:r>
      <w:proofErr w:type="spellEnd"/>
      <w:r>
        <w:rPr>
          <w:szCs w:val="24"/>
        </w:rPr>
        <w:t xml:space="preserve"> </w:t>
      </w:r>
      <w:proofErr w:type="spellStart"/>
      <w:r>
        <w:rPr>
          <w:szCs w:val="24"/>
        </w:rPr>
        <w:t>ş</w:t>
      </w:r>
      <w:r w:rsidRPr="008F2369">
        <w:rPr>
          <w:szCs w:val="24"/>
        </w:rPr>
        <w:t>i</w:t>
      </w:r>
      <w:proofErr w:type="spellEnd"/>
      <w:r>
        <w:rPr>
          <w:szCs w:val="24"/>
        </w:rPr>
        <w:t xml:space="preserve"> nu o </w:t>
      </w:r>
      <w:proofErr w:type="spellStart"/>
      <w:r>
        <w:rPr>
          <w:szCs w:val="24"/>
        </w:rPr>
        <w:t>pune</w:t>
      </w:r>
      <w:proofErr w:type="spellEnd"/>
      <w:r>
        <w:rPr>
          <w:szCs w:val="24"/>
        </w:rPr>
        <w:t xml:space="preserve"> </w:t>
      </w:r>
      <w:proofErr w:type="spellStart"/>
      <w:r>
        <w:rPr>
          <w:szCs w:val="24"/>
        </w:rPr>
        <w:t>în</w:t>
      </w:r>
      <w:proofErr w:type="spellEnd"/>
      <w:r>
        <w:rPr>
          <w:szCs w:val="24"/>
        </w:rPr>
        <w:t xml:space="preserve"> </w:t>
      </w:r>
      <w:proofErr w:type="spellStart"/>
      <w:r>
        <w:rPr>
          <w:szCs w:val="24"/>
        </w:rPr>
        <w:t>funcţiune</w:t>
      </w:r>
      <w:proofErr w:type="spellEnd"/>
      <w:r>
        <w:rPr>
          <w:szCs w:val="24"/>
        </w:rPr>
        <w:t xml:space="preserve"> </w:t>
      </w:r>
      <w:proofErr w:type="spellStart"/>
      <w:r>
        <w:rPr>
          <w:szCs w:val="24"/>
        </w:rPr>
        <w:t>până</w:t>
      </w:r>
      <w:proofErr w:type="spellEnd"/>
      <w:r>
        <w:rPr>
          <w:szCs w:val="24"/>
        </w:rPr>
        <w:t xml:space="preserve"> </w:t>
      </w:r>
      <w:proofErr w:type="spellStart"/>
      <w:r>
        <w:rPr>
          <w:szCs w:val="24"/>
        </w:rPr>
        <w:t>când</w:t>
      </w:r>
      <w:proofErr w:type="spellEnd"/>
      <w:r>
        <w:rPr>
          <w:szCs w:val="24"/>
        </w:rPr>
        <w:t xml:space="preserve"> nu se </w:t>
      </w:r>
      <w:proofErr w:type="spellStart"/>
      <w:r>
        <w:rPr>
          <w:szCs w:val="24"/>
        </w:rPr>
        <w:t>asigură</w:t>
      </w:r>
      <w:proofErr w:type="spellEnd"/>
      <w:r>
        <w:rPr>
          <w:szCs w:val="24"/>
        </w:rPr>
        <w:t xml:space="preserve"> </w:t>
      </w:r>
      <w:proofErr w:type="spellStart"/>
      <w:r>
        <w:rPr>
          <w:szCs w:val="24"/>
        </w:rPr>
        <w:t>că</w:t>
      </w:r>
      <w:proofErr w:type="spellEnd"/>
      <w:r>
        <w:rPr>
          <w:szCs w:val="24"/>
        </w:rPr>
        <w:t xml:space="preserve"> nu </w:t>
      </w:r>
      <w:proofErr w:type="spellStart"/>
      <w:r>
        <w:rPr>
          <w:szCs w:val="24"/>
        </w:rPr>
        <w:t>vor</w:t>
      </w:r>
      <w:proofErr w:type="spellEnd"/>
      <w:r>
        <w:rPr>
          <w:szCs w:val="24"/>
        </w:rPr>
        <w:t xml:space="preserve"> </w:t>
      </w:r>
      <w:proofErr w:type="spellStart"/>
      <w:r>
        <w:rPr>
          <w:szCs w:val="24"/>
        </w:rPr>
        <w:t>apărea</w:t>
      </w:r>
      <w:proofErr w:type="spellEnd"/>
      <w:r>
        <w:rPr>
          <w:szCs w:val="24"/>
        </w:rPr>
        <w:t xml:space="preserve"> </w:t>
      </w:r>
      <w:proofErr w:type="spellStart"/>
      <w:r>
        <w:rPr>
          <w:szCs w:val="24"/>
        </w:rPr>
        <w:t>defecţ</w:t>
      </w:r>
      <w:r w:rsidRPr="008F2369">
        <w:rPr>
          <w:szCs w:val="24"/>
        </w:rPr>
        <w:t>iuni</w:t>
      </w:r>
      <w:proofErr w:type="spellEnd"/>
      <w:r w:rsidRPr="008F2369">
        <w:rPr>
          <w:szCs w:val="24"/>
        </w:rPr>
        <w:t xml:space="preserve"> </w:t>
      </w:r>
      <w:proofErr w:type="spellStart"/>
      <w:r w:rsidRPr="008F2369">
        <w:rPr>
          <w:szCs w:val="24"/>
        </w:rPr>
        <w:t>majore</w:t>
      </w:r>
      <w:proofErr w:type="spellEnd"/>
      <w:r w:rsidRPr="008F2369">
        <w:rPr>
          <w:szCs w:val="24"/>
        </w:rPr>
        <w:t xml:space="preserve">; </w:t>
      </w:r>
    </w:p>
    <w:p w:rsidR="002E1DB6" w:rsidRPr="008F2369" w:rsidRDefault="002E1DB6" w:rsidP="00B55DEA">
      <w:pPr>
        <w:tabs>
          <w:tab w:val="left" w:pos="-4590"/>
        </w:tabs>
        <w:jc w:val="both"/>
        <w:rPr>
          <w:szCs w:val="24"/>
        </w:rPr>
      </w:pPr>
      <w:r>
        <w:rPr>
          <w:szCs w:val="24"/>
        </w:rPr>
        <w:t xml:space="preserve">- </w:t>
      </w:r>
      <w:proofErr w:type="spellStart"/>
      <w:r>
        <w:rPr>
          <w:szCs w:val="24"/>
        </w:rPr>
        <w:t>Întreţine</w:t>
      </w:r>
      <w:proofErr w:type="spellEnd"/>
      <w:r>
        <w:rPr>
          <w:szCs w:val="24"/>
        </w:rPr>
        <w:t xml:space="preserve"> </w:t>
      </w:r>
      <w:proofErr w:type="spellStart"/>
      <w:r>
        <w:rPr>
          <w:szCs w:val="24"/>
        </w:rPr>
        <w:t>în</w:t>
      </w:r>
      <w:proofErr w:type="spellEnd"/>
      <w:r>
        <w:rPr>
          <w:szCs w:val="24"/>
        </w:rPr>
        <w:t xml:space="preserve"> stare de </w:t>
      </w:r>
      <w:proofErr w:type="spellStart"/>
      <w:r>
        <w:rPr>
          <w:szCs w:val="24"/>
        </w:rPr>
        <w:t>funcţionare</w:t>
      </w:r>
      <w:proofErr w:type="spellEnd"/>
      <w:r>
        <w:rPr>
          <w:szCs w:val="24"/>
        </w:rPr>
        <w:t xml:space="preserve"> </w:t>
      </w:r>
      <w:proofErr w:type="spellStart"/>
      <w:r>
        <w:rPr>
          <w:szCs w:val="24"/>
        </w:rPr>
        <w:t>mijloacele</w:t>
      </w:r>
      <w:proofErr w:type="spellEnd"/>
      <w:r>
        <w:rPr>
          <w:szCs w:val="24"/>
        </w:rPr>
        <w:t xml:space="preserve"> de </w:t>
      </w:r>
      <w:proofErr w:type="spellStart"/>
      <w:r>
        <w:rPr>
          <w:szCs w:val="24"/>
        </w:rPr>
        <w:t>intervenţie</w:t>
      </w:r>
      <w:proofErr w:type="spellEnd"/>
      <w:r>
        <w:rPr>
          <w:szCs w:val="24"/>
        </w:rPr>
        <w:t xml:space="preserve"> </w:t>
      </w:r>
      <w:proofErr w:type="spellStart"/>
      <w:r>
        <w:rPr>
          <w:szCs w:val="24"/>
        </w:rPr>
        <w:t>pentru</w:t>
      </w:r>
      <w:proofErr w:type="spellEnd"/>
      <w:r>
        <w:rPr>
          <w:szCs w:val="24"/>
        </w:rPr>
        <w:t xml:space="preserve"> </w:t>
      </w:r>
      <w:proofErr w:type="spellStart"/>
      <w:r>
        <w:rPr>
          <w:szCs w:val="24"/>
        </w:rPr>
        <w:t>prevenirea</w:t>
      </w:r>
      <w:proofErr w:type="spellEnd"/>
      <w:r>
        <w:rPr>
          <w:szCs w:val="24"/>
        </w:rPr>
        <w:t xml:space="preserve"> </w:t>
      </w:r>
      <w:proofErr w:type="spellStart"/>
      <w:r>
        <w:rPr>
          <w:szCs w:val="24"/>
        </w:rPr>
        <w:t>ş</w:t>
      </w:r>
      <w:r w:rsidRPr="008F2369">
        <w:rPr>
          <w:szCs w:val="24"/>
        </w:rPr>
        <w:t>i</w:t>
      </w:r>
      <w:proofErr w:type="spellEnd"/>
      <w:r w:rsidRPr="008F2369">
        <w:rPr>
          <w:szCs w:val="24"/>
        </w:rPr>
        <w:t xml:space="preserve"> </w:t>
      </w:r>
      <w:proofErr w:type="spellStart"/>
      <w:r w:rsidRPr="008F2369">
        <w:rPr>
          <w:szCs w:val="24"/>
        </w:rPr>
        <w:t>stingerea</w:t>
      </w:r>
      <w:proofErr w:type="spellEnd"/>
      <w:r w:rsidRPr="008F2369">
        <w:rPr>
          <w:szCs w:val="24"/>
        </w:rPr>
        <w:t xml:space="preserve"> </w:t>
      </w:r>
      <w:proofErr w:type="spellStart"/>
      <w:r w:rsidRPr="008F2369">
        <w:rPr>
          <w:szCs w:val="24"/>
        </w:rPr>
        <w:t>incendiilor</w:t>
      </w:r>
      <w:proofErr w:type="spellEnd"/>
      <w:r>
        <w:rPr>
          <w:szCs w:val="24"/>
        </w:rPr>
        <w:t xml:space="preserve"> din </w:t>
      </w:r>
      <w:proofErr w:type="spellStart"/>
      <w:r>
        <w:rPr>
          <w:szCs w:val="24"/>
        </w:rPr>
        <w:t>dotarea</w:t>
      </w:r>
      <w:proofErr w:type="spellEnd"/>
      <w:r>
        <w:rPr>
          <w:szCs w:val="24"/>
        </w:rPr>
        <w:t xml:space="preserve"> </w:t>
      </w:r>
      <w:proofErr w:type="spellStart"/>
      <w:r>
        <w:rPr>
          <w:szCs w:val="24"/>
        </w:rPr>
        <w:t>centralei</w:t>
      </w:r>
      <w:proofErr w:type="spellEnd"/>
      <w:r>
        <w:rPr>
          <w:szCs w:val="24"/>
        </w:rPr>
        <w:t xml:space="preserve"> </w:t>
      </w:r>
      <w:proofErr w:type="spellStart"/>
      <w:r>
        <w:rPr>
          <w:szCs w:val="24"/>
        </w:rPr>
        <w:t>termice</w:t>
      </w:r>
      <w:proofErr w:type="spellEnd"/>
      <w:r>
        <w:rPr>
          <w:szCs w:val="24"/>
        </w:rPr>
        <w:t xml:space="preserve"> </w:t>
      </w:r>
      <w:proofErr w:type="spellStart"/>
      <w:r>
        <w:rPr>
          <w:szCs w:val="24"/>
        </w:rPr>
        <w:t>şi</w:t>
      </w:r>
      <w:proofErr w:type="spellEnd"/>
      <w:r>
        <w:rPr>
          <w:szCs w:val="24"/>
        </w:rPr>
        <w:t xml:space="preserve"> nu </w:t>
      </w:r>
      <w:proofErr w:type="spellStart"/>
      <w:r w:rsidRPr="008F2369">
        <w:rPr>
          <w:szCs w:val="24"/>
        </w:rPr>
        <w:t>pe</w:t>
      </w:r>
      <w:r>
        <w:rPr>
          <w:szCs w:val="24"/>
        </w:rPr>
        <w:t>rmite</w:t>
      </w:r>
      <w:proofErr w:type="spellEnd"/>
      <w:r>
        <w:rPr>
          <w:szCs w:val="24"/>
        </w:rPr>
        <w:t xml:space="preserve"> </w:t>
      </w:r>
      <w:proofErr w:type="spellStart"/>
      <w:r>
        <w:rPr>
          <w:szCs w:val="24"/>
        </w:rPr>
        <w:t>nimănui</w:t>
      </w:r>
      <w:proofErr w:type="spellEnd"/>
      <w:r>
        <w:rPr>
          <w:szCs w:val="24"/>
        </w:rPr>
        <w:t xml:space="preserve"> </w:t>
      </w:r>
      <w:proofErr w:type="spellStart"/>
      <w:r>
        <w:rPr>
          <w:szCs w:val="24"/>
        </w:rPr>
        <w:t>accesul</w:t>
      </w:r>
      <w:proofErr w:type="spellEnd"/>
      <w:r>
        <w:rPr>
          <w:szCs w:val="24"/>
        </w:rPr>
        <w:t xml:space="preserve"> </w:t>
      </w:r>
      <w:proofErr w:type="spellStart"/>
      <w:r>
        <w:rPr>
          <w:szCs w:val="24"/>
        </w:rPr>
        <w:t>sau</w:t>
      </w:r>
      <w:proofErr w:type="spellEnd"/>
      <w:r>
        <w:rPr>
          <w:szCs w:val="24"/>
        </w:rPr>
        <w:t xml:space="preserve"> </w:t>
      </w:r>
      <w:proofErr w:type="spellStart"/>
      <w:r>
        <w:rPr>
          <w:szCs w:val="24"/>
        </w:rPr>
        <w:t>staţionarea</w:t>
      </w:r>
      <w:proofErr w:type="spellEnd"/>
      <w:r>
        <w:rPr>
          <w:szCs w:val="24"/>
        </w:rPr>
        <w:t xml:space="preserve"> </w:t>
      </w:r>
      <w:proofErr w:type="spellStart"/>
      <w:r>
        <w:rPr>
          <w:szCs w:val="24"/>
        </w:rPr>
        <w:t>î</w:t>
      </w:r>
      <w:r w:rsidRPr="008F2369">
        <w:rPr>
          <w:szCs w:val="24"/>
        </w:rPr>
        <w:t>n</w:t>
      </w:r>
      <w:proofErr w:type="spellEnd"/>
      <w:r w:rsidRPr="008F2369">
        <w:rPr>
          <w:szCs w:val="24"/>
        </w:rPr>
        <w:t xml:space="preserve"> </w:t>
      </w:r>
      <w:proofErr w:type="spellStart"/>
      <w:r w:rsidRPr="008F2369">
        <w:rPr>
          <w:szCs w:val="24"/>
        </w:rPr>
        <w:t>interiorul</w:t>
      </w:r>
      <w:proofErr w:type="spellEnd"/>
      <w:r w:rsidRPr="008F2369">
        <w:rPr>
          <w:szCs w:val="24"/>
        </w:rPr>
        <w:t xml:space="preserve"> </w:t>
      </w:r>
      <w:proofErr w:type="spellStart"/>
      <w:r w:rsidRPr="008F2369">
        <w:rPr>
          <w:szCs w:val="24"/>
        </w:rPr>
        <w:t>centralei</w:t>
      </w:r>
      <w:proofErr w:type="spellEnd"/>
      <w:r w:rsidRPr="008F2369">
        <w:rPr>
          <w:szCs w:val="24"/>
        </w:rPr>
        <w:t xml:space="preserve"> </w:t>
      </w:r>
      <w:proofErr w:type="spellStart"/>
      <w:r w:rsidRPr="008F2369">
        <w:rPr>
          <w:szCs w:val="24"/>
        </w:rPr>
        <w:t>termice</w:t>
      </w:r>
      <w:proofErr w:type="spellEnd"/>
      <w:r w:rsidRPr="008F2369">
        <w:rPr>
          <w:szCs w:val="24"/>
        </w:rPr>
        <w:t xml:space="preserve">; </w:t>
      </w:r>
    </w:p>
    <w:p w:rsidR="002E1DB6" w:rsidRPr="008F2369" w:rsidRDefault="002E1DB6" w:rsidP="00B55DEA">
      <w:pPr>
        <w:tabs>
          <w:tab w:val="left" w:pos="-4590"/>
        </w:tabs>
        <w:jc w:val="both"/>
        <w:rPr>
          <w:szCs w:val="24"/>
        </w:rPr>
      </w:pPr>
      <w:r>
        <w:rPr>
          <w:szCs w:val="24"/>
        </w:rPr>
        <w:t xml:space="preserve">- </w:t>
      </w:r>
      <w:proofErr w:type="spellStart"/>
      <w:r>
        <w:rPr>
          <w:szCs w:val="24"/>
        </w:rPr>
        <w:t>Întreţine</w:t>
      </w:r>
      <w:proofErr w:type="spellEnd"/>
      <w:r>
        <w:rPr>
          <w:szCs w:val="24"/>
        </w:rPr>
        <w:t xml:space="preserve"> </w:t>
      </w:r>
      <w:proofErr w:type="spellStart"/>
      <w:r>
        <w:rPr>
          <w:szCs w:val="24"/>
        </w:rPr>
        <w:t>curăţenia</w:t>
      </w:r>
      <w:proofErr w:type="spellEnd"/>
      <w:r>
        <w:rPr>
          <w:szCs w:val="24"/>
        </w:rPr>
        <w:t xml:space="preserve"> </w:t>
      </w:r>
      <w:proofErr w:type="spellStart"/>
      <w:r>
        <w:rPr>
          <w:szCs w:val="24"/>
        </w:rPr>
        <w:t>în</w:t>
      </w:r>
      <w:proofErr w:type="spellEnd"/>
      <w:r>
        <w:rPr>
          <w:szCs w:val="24"/>
        </w:rPr>
        <w:t xml:space="preserve"> </w:t>
      </w:r>
      <w:proofErr w:type="spellStart"/>
      <w:r>
        <w:rPr>
          <w:szCs w:val="24"/>
        </w:rPr>
        <w:t>încăperile</w:t>
      </w:r>
      <w:proofErr w:type="spellEnd"/>
      <w:r>
        <w:rPr>
          <w:szCs w:val="24"/>
        </w:rPr>
        <w:t xml:space="preserve"> </w:t>
      </w:r>
      <w:proofErr w:type="spellStart"/>
      <w:r>
        <w:rPr>
          <w:szCs w:val="24"/>
        </w:rPr>
        <w:t>şi</w:t>
      </w:r>
      <w:proofErr w:type="spellEnd"/>
      <w:r>
        <w:rPr>
          <w:szCs w:val="24"/>
        </w:rPr>
        <w:t xml:space="preserve"> </w:t>
      </w:r>
      <w:proofErr w:type="spellStart"/>
      <w:r>
        <w:rPr>
          <w:szCs w:val="24"/>
        </w:rPr>
        <w:t>dependinţele</w:t>
      </w:r>
      <w:proofErr w:type="spellEnd"/>
      <w:r>
        <w:rPr>
          <w:szCs w:val="24"/>
        </w:rPr>
        <w:t xml:space="preserve"> </w:t>
      </w:r>
      <w:proofErr w:type="spellStart"/>
      <w:r>
        <w:rPr>
          <w:szCs w:val="24"/>
        </w:rPr>
        <w:t>centralei</w:t>
      </w:r>
      <w:proofErr w:type="spellEnd"/>
      <w:r>
        <w:rPr>
          <w:szCs w:val="24"/>
        </w:rPr>
        <w:t xml:space="preserve"> </w:t>
      </w:r>
      <w:proofErr w:type="spellStart"/>
      <w:r>
        <w:rPr>
          <w:szCs w:val="24"/>
        </w:rPr>
        <w:t>termice</w:t>
      </w:r>
      <w:proofErr w:type="spellEnd"/>
      <w:r>
        <w:rPr>
          <w:szCs w:val="24"/>
        </w:rPr>
        <w:t xml:space="preserve">, </w:t>
      </w:r>
      <w:proofErr w:type="spellStart"/>
      <w:r>
        <w:rPr>
          <w:szCs w:val="24"/>
        </w:rPr>
        <w:t>răspunzând</w:t>
      </w:r>
      <w:proofErr w:type="spellEnd"/>
      <w:r>
        <w:rPr>
          <w:szCs w:val="24"/>
        </w:rPr>
        <w:t xml:space="preserve"> de </w:t>
      </w:r>
      <w:proofErr w:type="spellStart"/>
      <w:r>
        <w:rPr>
          <w:szCs w:val="24"/>
        </w:rPr>
        <w:t>integritatea</w:t>
      </w:r>
      <w:proofErr w:type="spellEnd"/>
      <w:r>
        <w:rPr>
          <w:szCs w:val="24"/>
        </w:rPr>
        <w:t xml:space="preserve"> </w:t>
      </w:r>
      <w:proofErr w:type="spellStart"/>
      <w:r>
        <w:rPr>
          <w:szCs w:val="24"/>
        </w:rPr>
        <w:t>uşii</w:t>
      </w:r>
      <w:proofErr w:type="spellEnd"/>
      <w:r>
        <w:rPr>
          <w:szCs w:val="24"/>
        </w:rPr>
        <w:t xml:space="preserve"> de </w:t>
      </w:r>
      <w:proofErr w:type="spellStart"/>
      <w:r>
        <w:rPr>
          <w:szCs w:val="24"/>
        </w:rPr>
        <w:t>acces</w:t>
      </w:r>
      <w:proofErr w:type="spellEnd"/>
      <w:r>
        <w:rPr>
          <w:szCs w:val="24"/>
        </w:rPr>
        <w:t xml:space="preserve"> </w:t>
      </w:r>
      <w:proofErr w:type="spellStart"/>
      <w:r>
        <w:rPr>
          <w:szCs w:val="24"/>
        </w:rPr>
        <w:t>în</w:t>
      </w:r>
      <w:proofErr w:type="spellEnd"/>
      <w:r>
        <w:rPr>
          <w:szCs w:val="24"/>
        </w:rPr>
        <w:t xml:space="preserve"> central pe care o </w:t>
      </w:r>
      <w:proofErr w:type="spellStart"/>
      <w:r>
        <w:rPr>
          <w:szCs w:val="24"/>
        </w:rPr>
        <w:t>verifică</w:t>
      </w:r>
      <w:proofErr w:type="spellEnd"/>
      <w:r>
        <w:rPr>
          <w:szCs w:val="24"/>
        </w:rPr>
        <w:t xml:space="preserve"> la </w:t>
      </w:r>
      <w:proofErr w:type="spellStart"/>
      <w:r>
        <w:rPr>
          <w:szCs w:val="24"/>
        </w:rPr>
        <w:t>începerea</w:t>
      </w:r>
      <w:proofErr w:type="spellEnd"/>
      <w:r>
        <w:rPr>
          <w:szCs w:val="24"/>
        </w:rPr>
        <w:t xml:space="preserve"> </w:t>
      </w:r>
      <w:proofErr w:type="spellStart"/>
      <w:r>
        <w:rPr>
          <w:szCs w:val="24"/>
        </w:rPr>
        <w:t>programului</w:t>
      </w:r>
      <w:proofErr w:type="spellEnd"/>
      <w:r>
        <w:rPr>
          <w:szCs w:val="24"/>
        </w:rPr>
        <w:t xml:space="preserve"> </w:t>
      </w:r>
      <w:proofErr w:type="spellStart"/>
      <w:r>
        <w:rPr>
          <w:szCs w:val="24"/>
        </w:rPr>
        <w:t>ş</w:t>
      </w:r>
      <w:r w:rsidRPr="008F2369">
        <w:rPr>
          <w:szCs w:val="24"/>
        </w:rPr>
        <w:t>i</w:t>
      </w:r>
      <w:proofErr w:type="spellEnd"/>
      <w:r w:rsidRPr="008F2369">
        <w:rPr>
          <w:szCs w:val="24"/>
        </w:rPr>
        <w:t xml:space="preserve"> la </w:t>
      </w:r>
      <w:proofErr w:type="spellStart"/>
      <w:r w:rsidRPr="008F2369">
        <w:rPr>
          <w:szCs w:val="24"/>
        </w:rPr>
        <w:t>terminarea</w:t>
      </w:r>
      <w:proofErr w:type="spellEnd"/>
      <w:r w:rsidRPr="008F2369">
        <w:rPr>
          <w:szCs w:val="24"/>
        </w:rPr>
        <w:t xml:space="preserve"> </w:t>
      </w:r>
      <w:proofErr w:type="spellStart"/>
      <w:r w:rsidRPr="008F2369">
        <w:rPr>
          <w:szCs w:val="24"/>
        </w:rPr>
        <w:t>programului</w:t>
      </w:r>
      <w:proofErr w:type="spellEnd"/>
      <w:r w:rsidRPr="008F2369">
        <w:rPr>
          <w:szCs w:val="24"/>
        </w:rPr>
        <w:t xml:space="preserve">; </w:t>
      </w:r>
    </w:p>
    <w:p w:rsidR="002E1DB6" w:rsidRPr="008F2369" w:rsidRDefault="002E1DB6" w:rsidP="00B55DEA">
      <w:pPr>
        <w:tabs>
          <w:tab w:val="left" w:pos="-4590"/>
        </w:tabs>
        <w:jc w:val="both"/>
        <w:rPr>
          <w:szCs w:val="24"/>
        </w:rPr>
      </w:pPr>
      <w:r>
        <w:rPr>
          <w:szCs w:val="24"/>
        </w:rPr>
        <w:t xml:space="preserve">- La </w:t>
      </w:r>
      <w:proofErr w:type="spellStart"/>
      <w:r>
        <w:rPr>
          <w:szCs w:val="24"/>
        </w:rPr>
        <w:t>aerisirea</w:t>
      </w:r>
      <w:proofErr w:type="spellEnd"/>
      <w:r>
        <w:rPr>
          <w:szCs w:val="24"/>
        </w:rPr>
        <w:t xml:space="preserve"> </w:t>
      </w:r>
      <w:proofErr w:type="spellStart"/>
      <w:r>
        <w:rPr>
          <w:szCs w:val="24"/>
        </w:rPr>
        <w:t>instalaţiilor</w:t>
      </w:r>
      <w:proofErr w:type="spellEnd"/>
      <w:r>
        <w:rPr>
          <w:szCs w:val="24"/>
        </w:rPr>
        <w:t xml:space="preserve"> </w:t>
      </w:r>
      <w:proofErr w:type="spellStart"/>
      <w:r>
        <w:rPr>
          <w:szCs w:val="24"/>
        </w:rPr>
        <w:t>sau</w:t>
      </w:r>
      <w:proofErr w:type="spellEnd"/>
      <w:r>
        <w:rPr>
          <w:szCs w:val="24"/>
        </w:rPr>
        <w:t xml:space="preserve"> </w:t>
      </w:r>
      <w:proofErr w:type="spellStart"/>
      <w:r>
        <w:rPr>
          <w:szCs w:val="24"/>
        </w:rPr>
        <w:t>caloriferelor</w:t>
      </w:r>
      <w:proofErr w:type="spellEnd"/>
      <w:r>
        <w:rPr>
          <w:szCs w:val="24"/>
        </w:rPr>
        <w:t xml:space="preserve"> </w:t>
      </w:r>
      <w:proofErr w:type="spellStart"/>
      <w:r>
        <w:rPr>
          <w:szCs w:val="24"/>
        </w:rPr>
        <w:t>foloseş</w:t>
      </w:r>
      <w:r w:rsidRPr="008F2369">
        <w:rPr>
          <w:szCs w:val="24"/>
        </w:rPr>
        <w:t>te</w:t>
      </w:r>
      <w:proofErr w:type="spellEnd"/>
      <w:r w:rsidRPr="008F2369">
        <w:rPr>
          <w:szCs w:val="24"/>
        </w:rPr>
        <w:t xml:space="preserve"> </w:t>
      </w:r>
      <w:proofErr w:type="spellStart"/>
      <w:r w:rsidRPr="008F2369">
        <w:rPr>
          <w:szCs w:val="24"/>
        </w:rPr>
        <w:t>furtun</w:t>
      </w:r>
      <w:proofErr w:type="spellEnd"/>
      <w:r w:rsidRPr="008F2369">
        <w:rPr>
          <w:szCs w:val="24"/>
        </w:rPr>
        <w:t xml:space="preserve"> de</w:t>
      </w:r>
      <w:r>
        <w:rPr>
          <w:szCs w:val="24"/>
        </w:rPr>
        <w:t xml:space="preserve"> </w:t>
      </w:r>
      <w:proofErr w:type="spellStart"/>
      <w:r>
        <w:rPr>
          <w:szCs w:val="24"/>
        </w:rPr>
        <w:t>cauciuc</w:t>
      </w:r>
      <w:proofErr w:type="spellEnd"/>
      <w:r>
        <w:rPr>
          <w:szCs w:val="24"/>
        </w:rPr>
        <w:t xml:space="preserve"> </w:t>
      </w:r>
      <w:proofErr w:type="spellStart"/>
      <w:r>
        <w:rPr>
          <w:szCs w:val="24"/>
        </w:rPr>
        <w:t>pentru</w:t>
      </w:r>
      <w:proofErr w:type="spellEnd"/>
      <w:r>
        <w:rPr>
          <w:szCs w:val="24"/>
        </w:rPr>
        <w:t xml:space="preserve"> </w:t>
      </w:r>
      <w:proofErr w:type="spellStart"/>
      <w:r>
        <w:rPr>
          <w:szCs w:val="24"/>
        </w:rPr>
        <w:t>evacuarea</w:t>
      </w:r>
      <w:proofErr w:type="spellEnd"/>
      <w:r>
        <w:rPr>
          <w:szCs w:val="24"/>
        </w:rPr>
        <w:t xml:space="preserve"> </w:t>
      </w:r>
      <w:proofErr w:type="spellStart"/>
      <w:r>
        <w:rPr>
          <w:szCs w:val="24"/>
        </w:rPr>
        <w:t>apei</w:t>
      </w:r>
      <w:proofErr w:type="spellEnd"/>
      <w:r>
        <w:rPr>
          <w:szCs w:val="24"/>
        </w:rPr>
        <w:t xml:space="preserve"> </w:t>
      </w:r>
      <w:proofErr w:type="spellStart"/>
      <w:r>
        <w:rPr>
          <w:szCs w:val="24"/>
        </w:rPr>
        <w:t>în</w:t>
      </w:r>
      <w:proofErr w:type="spellEnd"/>
      <w:r>
        <w:rPr>
          <w:szCs w:val="24"/>
        </w:rPr>
        <w:t xml:space="preserve"> </w:t>
      </w:r>
      <w:proofErr w:type="spellStart"/>
      <w:r>
        <w:rPr>
          <w:szCs w:val="24"/>
        </w:rPr>
        <w:t>canalizarea</w:t>
      </w:r>
      <w:proofErr w:type="spellEnd"/>
      <w:r>
        <w:rPr>
          <w:szCs w:val="24"/>
        </w:rPr>
        <w:t xml:space="preserve"> </w:t>
      </w:r>
      <w:proofErr w:type="spellStart"/>
      <w:r>
        <w:rPr>
          <w:szCs w:val="24"/>
        </w:rPr>
        <w:t>instituţiei</w:t>
      </w:r>
      <w:proofErr w:type="spellEnd"/>
      <w:r>
        <w:rPr>
          <w:szCs w:val="24"/>
        </w:rPr>
        <w:t xml:space="preserve">, </w:t>
      </w:r>
      <w:proofErr w:type="spellStart"/>
      <w:r>
        <w:rPr>
          <w:szCs w:val="24"/>
        </w:rPr>
        <w:t>având</w:t>
      </w:r>
      <w:proofErr w:type="spellEnd"/>
      <w:r>
        <w:rPr>
          <w:szCs w:val="24"/>
        </w:rPr>
        <w:t xml:space="preserve"> </w:t>
      </w:r>
      <w:proofErr w:type="spellStart"/>
      <w:r>
        <w:rPr>
          <w:szCs w:val="24"/>
        </w:rPr>
        <w:t>grijă</w:t>
      </w:r>
      <w:proofErr w:type="spellEnd"/>
      <w:r>
        <w:rPr>
          <w:szCs w:val="24"/>
        </w:rPr>
        <w:t xml:space="preserve"> </w:t>
      </w:r>
      <w:proofErr w:type="spellStart"/>
      <w:r>
        <w:rPr>
          <w:szCs w:val="24"/>
        </w:rPr>
        <w:t>să</w:t>
      </w:r>
      <w:proofErr w:type="spellEnd"/>
      <w:r>
        <w:rPr>
          <w:szCs w:val="24"/>
        </w:rPr>
        <w:t xml:space="preserve"> nu </w:t>
      </w:r>
      <w:proofErr w:type="spellStart"/>
      <w:r>
        <w:rPr>
          <w:szCs w:val="24"/>
        </w:rPr>
        <w:t>producă</w:t>
      </w:r>
      <w:proofErr w:type="spellEnd"/>
      <w:r w:rsidR="007148A8">
        <w:rPr>
          <w:szCs w:val="24"/>
        </w:rPr>
        <w:t xml:space="preserve"> </w:t>
      </w:r>
      <w:proofErr w:type="spellStart"/>
      <w:r>
        <w:rPr>
          <w:szCs w:val="24"/>
        </w:rPr>
        <w:t>inundaţ</w:t>
      </w:r>
      <w:r w:rsidRPr="008F2369">
        <w:rPr>
          <w:szCs w:val="24"/>
        </w:rPr>
        <w:t>ii</w:t>
      </w:r>
      <w:proofErr w:type="spellEnd"/>
      <w:r w:rsidRPr="008F2369">
        <w:rPr>
          <w:szCs w:val="24"/>
        </w:rPr>
        <w:t xml:space="preserve"> </w:t>
      </w:r>
      <w:proofErr w:type="spellStart"/>
      <w:r w:rsidRPr="008F2369">
        <w:rPr>
          <w:szCs w:val="24"/>
        </w:rPr>
        <w:t>sau</w:t>
      </w:r>
      <w:proofErr w:type="spellEnd"/>
      <w:r w:rsidRPr="008F2369">
        <w:rPr>
          <w:szCs w:val="24"/>
        </w:rPr>
        <w:t xml:space="preserve"> </w:t>
      </w:r>
      <w:proofErr w:type="spellStart"/>
      <w:r w:rsidRPr="008F2369">
        <w:rPr>
          <w:szCs w:val="24"/>
        </w:rPr>
        <w:t>str</w:t>
      </w:r>
      <w:r>
        <w:rPr>
          <w:szCs w:val="24"/>
        </w:rPr>
        <w:t>ic</w:t>
      </w:r>
      <w:r w:rsidR="007148A8">
        <w:rPr>
          <w:szCs w:val="24"/>
        </w:rPr>
        <w:t>ă</w:t>
      </w:r>
      <w:r>
        <w:rPr>
          <w:szCs w:val="24"/>
        </w:rPr>
        <w:t>ciuni</w:t>
      </w:r>
      <w:proofErr w:type="spellEnd"/>
      <w:r>
        <w:rPr>
          <w:szCs w:val="24"/>
        </w:rPr>
        <w:t xml:space="preserve"> </w:t>
      </w:r>
      <w:proofErr w:type="spellStart"/>
      <w:r>
        <w:rPr>
          <w:szCs w:val="24"/>
        </w:rPr>
        <w:t>în</w:t>
      </w:r>
      <w:proofErr w:type="spellEnd"/>
      <w:r>
        <w:rPr>
          <w:szCs w:val="24"/>
        </w:rPr>
        <w:t xml:space="preserve"> </w:t>
      </w:r>
      <w:proofErr w:type="spellStart"/>
      <w:r>
        <w:rPr>
          <w:szCs w:val="24"/>
        </w:rPr>
        <w:t>spaţiile</w:t>
      </w:r>
      <w:proofErr w:type="spellEnd"/>
      <w:r>
        <w:rPr>
          <w:szCs w:val="24"/>
        </w:rPr>
        <w:t xml:space="preserve"> </w:t>
      </w:r>
      <w:proofErr w:type="spellStart"/>
      <w:r>
        <w:rPr>
          <w:szCs w:val="24"/>
        </w:rPr>
        <w:t>interioare</w:t>
      </w:r>
      <w:proofErr w:type="spellEnd"/>
      <w:r w:rsidRPr="008F2369">
        <w:rPr>
          <w:szCs w:val="24"/>
        </w:rPr>
        <w:t>;</w:t>
      </w:r>
    </w:p>
    <w:p w:rsidR="002E1DB6" w:rsidRPr="008F2369" w:rsidRDefault="002E1DB6" w:rsidP="00B55DEA">
      <w:pPr>
        <w:tabs>
          <w:tab w:val="left" w:pos="-4590"/>
        </w:tabs>
        <w:jc w:val="both"/>
        <w:rPr>
          <w:szCs w:val="24"/>
        </w:rPr>
      </w:pPr>
      <w:r>
        <w:rPr>
          <w:szCs w:val="24"/>
        </w:rPr>
        <w:t xml:space="preserve">-  La </w:t>
      </w:r>
      <w:proofErr w:type="spellStart"/>
      <w:r>
        <w:rPr>
          <w:szCs w:val="24"/>
        </w:rPr>
        <w:t>verificarea</w:t>
      </w:r>
      <w:proofErr w:type="spellEnd"/>
      <w:r>
        <w:rPr>
          <w:szCs w:val="24"/>
        </w:rPr>
        <w:t xml:space="preserve"> </w:t>
      </w:r>
      <w:proofErr w:type="spellStart"/>
      <w:r>
        <w:rPr>
          <w:szCs w:val="24"/>
        </w:rPr>
        <w:t>instalaţ</w:t>
      </w:r>
      <w:r w:rsidRPr="008F2369">
        <w:rPr>
          <w:szCs w:val="24"/>
        </w:rPr>
        <w:t>iilor</w:t>
      </w:r>
      <w:proofErr w:type="spellEnd"/>
      <w:r w:rsidRPr="008F2369">
        <w:rPr>
          <w:szCs w:val="24"/>
        </w:rPr>
        <w:t xml:space="preserve"> </w:t>
      </w:r>
      <w:proofErr w:type="spellStart"/>
      <w:r w:rsidRPr="008F2369">
        <w:rPr>
          <w:szCs w:val="24"/>
        </w:rPr>
        <w:t>sau</w:t>
      </w:r>
      <w:proofErr w:type="spellEnd"/>
      <w:r w:rsidRPr="008F2369">
        <w:rPr>
          <w:szCs w:val="24"/>
        </w:rPr>
        <w:t xml:space="preserve"> </w:t>
      </w:r>
      <w:proofErr w:type="spellStart"/>
      <w:r w:rsidRPr="008F2369">
        <w:rPr>
          <w:szCs w:val="24"/>
        </w:rPr>
        <w:t>ca</w:t>
      </w:r>
      <w:r>
        <w:rPr>
          <w:szCs w:val="24"/>
        </w:rPr>
        <w:t>loriferelor</w:t>
      </w:r>
      <w:proofErr w:type="spellEnd"/>
      <w:r>
        <w:rPr>
          <w:szCs w:val="24"/>
        </w:rPr>
        <w:t xml:space="preserve"> </w:t>
      </w:r>
      <w:proofErr w:type="spellStart"/>
      <w:r>
        <w:rPr>
          <w:szCs w:val="24"/>
        </w:rPr>
        <w:t>solicită</w:t>
      </w:r>
      <w:proofErr w:type="spellEnd"/>
      <w:r>
        <w:rPr>
          <w:szCs w:val="24"/>
        </w:rPr>
        <w:t xml:space="preserve"> </w:t>
      </w:r>
      <w:proofErr w:type="spellStart"/>
      <w:r>
        <w:rPr>
          <w:szCs w:val="24"/>
        </w:rPr>
        <w:t>acordul</w:t>
      </w:r>
      <w:proofErr w:type="spellEnd"/>
      <w:r>
        <w:rPr>
          <w:szCs w:val="24"/>
        </w:rPr>
        <w:t xml:space="preserve"> </w:t>
      </w:r>
      <w:proofErr w:type="spellStart"/>
      <w:r>
        <w:rPr>
          <w:szCs w:val="24"/>
        </w:rPr>
        <w:t>personalului</w:t>
      </w:r>
      <w:proofErr w:type="spellEnd"/>
      <w:r>
        <w:rPr>
          <w:szCs w:val="24"/>
        </w:rPr>
        <w:t xml:space="preserve"> de </w:t>
      </w:r>
      <w:proofErr w:type="spellStart"/>
      <w:r>
        <w:rPr>
          <w:szCs w:val="24"/>
        </w:rPr>
        <w:t>întreţinere</w:t>
      </w:r>
      <w:proofErr w:type="spellEnd"/>
      <w:r w:rsidRPr="008F2369">
        <w:rPr>
          <w:szCs w:val="24"/>
        </w:rPr>
        <w:t>;</w:t>
      </w:r>
    </w:p>
    <w:p w:rsidR="002E1DB6" w:rsidRPr="008F2369" w:rsidRDefault="002E1DB6" w:rsidP="00B55DEA">
      <w:pPr>
        <w:tabs>
          <w:tab w:val="left" w:pos="-4590"/>
        </w:tabs>
        <w:jc w:val="both"/>
        <w:rPr>
          <w:szCs w:val="24"/>
        </w:rPr>
      </w:pPr>
      <w:r>
        <w:rPr>
          <w:szCs w:val="24"/>
        </w:rPr>
        <w:t xml:space="preserve">- </w:t>
      </w:r>
      <w:proofErr w:type="spellStart"/>
      <w:r>
        <w:rPr>
          <w:szCs w:val="24"/>
        </w:rPr>
        <w:t>Respectă</w:t>
      </w:r>
      <w:proofErr w:type="spellEnd"/>
      <w:r>
        <w:rPr>
          <w:szCs w:val="24"/>
        </w:rPr>
        <w:t xml:space="preserve"> </w:t>
      </w:r>
      <w:proofErr w:type="spellStart"/>
      <w:r>
        <w:rPr>
          <w:szCs w:val="24"/>
        </w:rPr>
        <w:t>normele</w:t>
      </w:r>
      <w:proofErr w:type="spellEnd"/>
      <w:r>
        <w:rPr>
          <w:szCs w:val="24"/>
        </w:rPr>
        <w:t xml:space="preserve"> de </w:t>
      </w:r>
      <w:proofErr w:type="spellStart"/>
      <w:r>
        <w:rPr>
          <w:szCs w:val="24"/>
        </w:rPr>
        <w:t>protecţ</w:t>
      </w:r>
      <w:r w:rsidRPr="008F2369">
        <w:rPr>
          <w:szCs w:val="24"/>
        </w:rPr>
        <w:t>ia</w:t>
      </w:r>
      <w:proofErr w:type="spellEnd"/>
      <w:r w:rsidRPr="008F2369">
        <w:rPr>
          <w:szCs w:val="24"/>
        </w:rPr>
        <w:t xml:space="preserve"> </w:t>
      </w:r>
      <w:proofErr w:type="spellStart"/>
      <w:r w:rsidRPr="008F2369">
        <w:rPr>
          <w:szCs w:val="24"/>
        </w:rPr>
        <w:t>muncii</w:t>
      </w:r>
      <w:proofErr w:type="spellEnd"/>
      <w:r w:rsidRPr="008F2369">
        <w:rPr>
          <w:szCs w:val="24"/>
        </w:rPr>
        <w:t xml:space="preserve"> </w:t>
      </w:r>
      <w:proofErr w:type="spellStart"/>
      <w:r w:rsidRPr="008F2369">
        <w:rPr>
          <w:szCs w:val="24"/>
        </w:rPr>
        <w:t>specifice</w:t>
      </w:r>
      <w:proofErr w:type="spellEnd"/>
      <w:r w:rsidRPr="008F2369">
        <w:rPr>
          <w:szCs w:val="24"/>
        </w:rPr>
        <w:t xml:space="preserve"> </w:t>
      </w:r>
      <w:proofErr w:type="spellStart"/>
      <w:r w:rsidRPr="008F2369">
        <w:rPr>
          <w:szCs w:val="24"/>
        </w:rPr>
        <w:t>exp</w:t>
      </w:r>
      <w:r>
        <w:rPr>
          <w:szCs w:val="24"/>
        </w:rPr>
        <w:t>loatării</w:t>
      </w:r>
      <w:proofErr w:type="spellEnd"/>
      <w:r>
        <w:rPr>
          <w:szCs w:val="24"/>
        </w:rPr>
        <w:t xml:space="preserve"> </w:t>
      </w:r>
      <w:proofErr w:type="spellStart"/>
      <w:r>
        <w:rPr>
          <w:szCs w:val="24"/>
        </w:rPr>
        <w:t>centralelor</w:t>
      </w:r>
      <w:proofErr w:type="spellEnd"/>
      <w:r>
        <w:rPr>
          <w:szCs w:val="24"/>
        </w:rPr>
        <w:t xml:space="preserve"> </w:t>
      </w:r>
      <w:proofErr w:type="spellStart"/>
      <w:r>
        <w:rPr>
          <w:szCs w:val="24"/>
        </w:rPr>
        <w:t>termice</w:t>
      </w:r>
      <w:proofErr w:type="spellEnd"/>
      <w:r>
        <w:rPr>
          <w:szCs w:val="24"/>
        </w:rPr>
        <w:t xml:space="preserve"> </w:t>
      </w:r>
      <w:proofErr w:type="spellStart"/>
      <w:r>
        <w:rPr>
          <w:szCs w:val="24"/>
        </w:rPr>
        <w:t>şi</w:t>
      </w:r>
      <w:proofErr w:type="spellEnd"/>
      <w:r>
        <w:rPr>
          <w:szCs w:val="24"/>
        </w:rPr>
        <w:t xml:space="preserve"> </w:t>
      </w:r>
      <w:proofErr w:type="spellStart"/>
      <w:r>
        <w:rPr>
          <w:szCs w:val="24"/>
        </w:rPr>
        <w:t>lucrul</w:t>
      </w:r>
      <w:proofErr w:type="spellEnd"/>
      <w:r>
        <w:rPr>
          <w:szCs w:val="24"/>
        </w:rPr>
        <w:t xml:space="preserve"> la </w:t>
      </w:r>
      <w:proofErr w:type="spellStart"/>
      <w:r>
        <w:rPr>
          <w:szCs w:val="24"/>
        </w:rPr>
        <w:t>instalaţii</w:t>
      </w:r>
      <w:proofErr w:type="spellEnd"/>
      <w:r>
        <w:rPr>
          <w:szCs w:val="24"/>
        </w:rPr>
        <w:t xml:space="preserve"> </w:t>
      </w:r>
      <w:proofErr w:type="spellStart"/>
      <w:r>
        <w:rPr>
          <w:szCs w:val="24"/>
        </w:rPr>
        <w:t>şi</w:t>
      </w:r>
      <w:proofErr w:type="spellEnd"/>
      <w:r>
        <w:rPr>
          <w:szCs w:val="24"/>
        </w:rPr>
        <w:t xml:space="preserve"> </w:t>
      </w:r>
      <w:proofErr w:type="spellStart"/>
      <w:r>
        <w:rPr>
          <w:szCs w:val="24"/>
        </w:rPr>
        <w:t>rezevoare</w:t>
      </w:r>
      <w:proofErr w:type="spellEnd"/>
      <w:r>
        <w:rPr>
          <w:szCs w:val="24"/>
        </w:rPr>
        <w:t xml:space="preserve"> de </w:t>
      </w:r>
      <w:proofErr w:type="spellStart"/>
      <w:r>
        <w:rPr>
          <w:szCs w:val="24"/>
        </w:rPr>
        <w:t>combustibil</w:t>
      </w:r>
      <w:proofErr w:type="spellEnd"/>
      <w:r>
        <w:rPr>
          <w:szCs w:val="24"/>
        </w:rPr>
        <w:t xml:space="preserve"> care </w:t>
      </w:r>
      <w:proofErr w:type="spellStart"/>
      <w:r>
        <w:rPr>
          <w:szCs w:val="24"/>
        </w:rPr>
        <w:t>prezintă</w:t>
      </w:r>
      <w:proofErr w:type="spellEnd"/>
      <w:r w:rsidRPr="008F2369">
        <w:rPr>
          <w:szCs w:val="24"/>
        </w:rPr>
        <w:t xml:space="preserve"> </w:t>
      </w:r>
      <w:proofErr w:type="spellStart"/>
      <w:r w:rsidRPr="008F2369">
        <w:rPr>
          <w:szCs w:val="24"/>
        </w:rPr>
        <w:t>pericol</w:t>
      </w:r>
      <w:proofErr w:type="spellEnd"/>
      <w:r w:rsidRPr="008F2369">
        <w:rPr>
          <w:szCs w:val="24"/>
        </w:rPr>
        <w:t xml:space="preserve"> de </w:t>
      </w:r>
      <w:proofErr w:type="spellStart"/>
      <w:r w:rsidRPr="008F2369">
        <w:rPr>
          <w:szCs w:val="24"/>
        </w:rPr>
        <w:t>incendii</w:t>
      </w:r>
      <w:proofErr w:type="spellEnd"/>
      <w:r w:rsidRPr="008F2369">
        <w:rPr>
          <w:szCs w:val="24"/>
        </w:rPr>
        <w:t xml:space="preserve">; </w:t>
      </w:r>
    </w:p>
    <w:p w:rsidR="002E1DB6" w:rsidRPr="008F2369" w:rsidRDefault="002E1DB6" w:rsidP="00B55DEA">
      <w:pPr>
        <w:tabs>
          <w:tab w:val="left" w:pos="-4590"/>
        </w:tabs>
        <w:jc w:val="both"/>
        <w:rPr>
          <w:szCs w:val="24"/>
        </w:rPr>
      </w:pPr>
      <w:r>
        <w:rPr>
          <w:szCs w:val="24"/>
        </w:rPr>
        <w:t xml:space="preserve">- </w:t>
      </w:r>
      <w:proofErr w:type="spellStart"/>
      <w:r>
        <w:rPr>
          <w:szCs w:val="24"/>
        </w:rPr>
        <w:t>Î</w:t>
      </w:r>
      <w:r w:rsidRPr="008F2369">
        <w:rPr>
          <w:szCs w:val="24"/>
        </w:rPr>
        <w:t>n</w:t>
      </w:r>
      <w:proofErr w:type="spellEnd"/>
      <w:r w:rsidRPr="008F2369">
        <w:rPr>
          <w:szCs w:val="24"/>
        </w:rPr>
        <w:t xml:space="preserve"> </w:t>
      </w:r>
      <w:proofErr w:type="spellStart"/>
      <w:r w:rsidRPr="008F2369">
        <w:rPr>
          <w:szCs w:val="24"/>
        </w:rPr>
        <w:t>timpul</w:t>
      </w:r>
      <w:proofErr w:type="spellEnd"/>
      <w:r w:rsidRPr="008F2369">
        <w:rPr>
          <w:szCs w:val="24"/>
        </w:rPr>
        <w:t xml:space="preserve"> </w:t>
      </w:r>
      <w:proofErr w:type="spellStart"/>
      <w:r w:rsidRPr="008F2369">
        <w:rPr>
          <w:szCs w:val="24"/>
        </w:rPr>
        <w:t>anotimpului</w:t>
      </w:r>
      <w:proofErr w:type="spellEnd"/>
      <w:r w:rsidRPr="008F2369">
        <w:rPr>
          <w:szCs w:val="24"/>
        </w:rPr>
        <w:t xml:space="preserve"> </w:t>
      </w:r>
      <w:proofErr w:type="spellStart"/>
      <w:r w:rsidRPr="008F2369">
        <w:rPr>
          <w:szCs w:val="24"/>
        </w:rPr>
        <w:t>rece</w:t>
      </w:r>
      <w:proofErr w:type="spellEnd"/>
      <w:r w:rsidRPr="008F2369">
        <w:rPr>
          <w:szCs w:val="24"/>
        </w:rPr>
        <w:t>,</w:t>
      </w:r>
      <w:r>
        <w:rPr>
          <w:szCs w:val="24"/>
        </w:rPr>
        <w:t xml:space="preserve"> </w:t>
      </w:r>
      <w:proofErr w:type="spellStart"/>
      <w:r>
        <w:rPr>
          <w:szCs w:val="24"/>
        </w:rPr>
        <w:t>ia</w:t>
      </w:r>
      <w:proofErr w:type="spellEnd"/>
      <w:r>
        <w:rPr>
          <w:szCs w:val="24"/>
        </w:rPr>
        <w:t xml:space="preserve"> </w:t>
      </w:r>
      <w:proofErr w:type="spellStart"/>
      <w:r>
        <w:rPr>
          <w:szCs w:val="24"/>
        </w:rPr>
        <w:t>măsuri</w:t>
      </w:r>
      <w:proofErr w:type="spellEnd"/>
      <w:r>
        <w:rPr>
          <w:szCs w:val="24"/>
        </w:rPr>
        <w:t xml:space="preserve"> </w:t>
      </w:r>
      <w:proofErr w:type="spellStart"/>
      <w:r>
        <w:rPr>
          <w:szCs w:val="24"/>
        </w:rPr>
        <w:t>pentru</w:t>
      </w:r>
      <w:proofErr w:type="spellEnd"/>
      <w:r>
        <w:rPr>
          <w:szCs w:val="24"/>
        </w:rPr>
        <w:t xml:space="preserve"> </w:t>
      </w:r>
      <w:proofErr w:type="spellStart"/>
      <w:r>
        <w:rPr>
          <w:szCs w:val="24"/>
        </w:rPr>
        <w:t>asigurarea</w:t>
      </w:r>
      <w:proofErr w:type="spellEnd"/>
      <w:r>
        <w:rPr>
          <w:szCs w:val="24"/>
        </w:rPr>
        <w:t xml:space="preserve"> </w:t>
      </w:r>
      <w:proofErr w:type="spellStart"/>
      <w:r>
        <w:rPr>
          <w:szCs w:val="24"/>
        </w:rPr>
        <w:t>instalaţiilor</w:t>
      </w:r>
      <w:proofErr w:type="spellEnd"/>
      <w:r>
        <w:rPr>
          <w:szCs w:val="24"/>
        </w:rPr>
        <w:t xml:space="preserve"> </w:t>
      </w:r>
      <w:proofErr w:type="spellStart"/>
      <w:r>
        <w:rPr>
          <w:szCs w:val="24"/>
        </w:rPr>
        <w:t>sau</w:t>
      </w:r>
      <w:proofErr w:type="spellEnd"/>
      <w:r>
        <w:rPr>
          <w:szCs w:val="24"/>
        </w:rPr>
        <w:t xml:space="preserve"> </w:t>
      </w:r>
      <w:proofErr w:type="spellStart"/>
      <w:r>
        <w:rPr>
          <w:szCs w:val="24"/>
        </w:rPr>
        <w:t>caloriferelor</w:t>
      </w:r>
      <w:proofErr w:type="spellEnd"/>
      <w:r>
        <w:rPr>
          <w:szCs w:val="24"/>
        </w:rPr>
        <w:t xml:space="preserve"> </w:t>
      </w:r>
      <w:proofErr w:type="spellStart"/>
      <w:r>
        <w:rPr>
          <w:szCs w:val="24"/>
        </w:rPr>
        <w:t>supuse</w:t>
      </w:r>
      <w:proofErr w:type="spellEnd"/>
      <w:r>
        <w:rPr>
          <w:szCs w:val="24"/>
        </w:rPr>
        <w:t xml:space="preserve"> </w:t>
      </w:r>
      <w:proofErr w:type="spellStart"/>
      <w:r>
        <w:rPr>
          <w:szCs w:val="24"/>
        </w:rPr>
        <w:t>îngheţ</w:t>
      </w:r>
      <w:r w:rsidRPr="008F2369">
        <w:rPr>
          <w:szCs w:val="24"/>
        </w:rPr>
        <w:t>ului</w:t>
      </w:r>
      <w:proofErr w:type="spellEnd"/>
      <w:r w:rsidRPr="008F2369">
        <w:rPr>
          <w:szCs w:val="24"/>
        </w:rPr>
        <w:t>;</w:t>
      </w:r>
    </w:p>
    <w:p w:rsidR="002E1DB6" w:rsidRPr="008F2369" w:rsidRDefault="002E1DB6" w:rsidP="00B55DEA">
      <w:pPr>
        <w:tabs>
          <w:tab w:val="left" w:pos="-4590"/>
        </w:tabs>
        <w:jc w:val="both"/>
        <w:rPr>
          <w:szCs w:val="24"/>
        </w:rPr>
      </w:pPr>
      <w:r>
        <w:rPr>
          <w:szCs w:val="24"/>
        </w:rPr>
        <w:t xml:space="preserve">- </w:t>
      </w:r>
      <w:proofErr w:type="spellStart"/>
      <w:r>
        <w:rPr>
          <w:szCs w:val="24"/>
        </w:rPr>
        <w:t>În</w:t>
      </w:r>
      <w:proofErr w:type="spellEnd"/>
      <w:r>
        <w:rPr>
          <w:szCs w:val="24"/>
        </w:rPr>
        <w:t xml:space="preserve"> </w:t>
      </w:r>
      <w:proofErr w:type="spellStart"/>
      <w:r>
        <w:rPr>
          <w:szCs w:val="24"/>
        </w:rPr>
        <w:t>anotimpul</w:t>
      </w:r>
      <w:proofErr w:type="spellEnd"/>
      <w:r>
        <w:rPr>
          <w:szCs w:val="24"/>
        </w:rPr>
        <w:t xml:space="preserve"> </w:t>
      </w:r>
      <w:proofErr w:type="spellStart"/>
      <w:r>
        <w:rPr>
          <w:szCs w:val="24"/>
        </w:rPr>
        <w:t>cald</w:t>
      </w:r>
      <w:proofErr w:type="spellEnd"/>
      <w:r>
        <w:rPr>
          <w:szCs w:val="24"/>
        </w:rPr>
        <w:t xml:space="preserve"> </w:t>
      </w:r>
      <w:proofErr w:type="spellStart"/>
      <w:r>
        <w:rPr>
          <w:szCs w:val="24"/>
        </w:rPr>
        <w:t>efectuează</w:t>
      </w:r>
      <w:proofErr w:type="spellEnd"/>
      <w:r>
        <w:rPr>
          <w:szCs w:val="24"/>
        </w:rPr>
        <w:t xml:space="preserve"> </w:t>
      </w:r>
      <w:proofErr w:type="spellStart"/>
      <w:r>
        <w:rPr>
          <w:szCs w:val="24"/>
        </w:rPr>
        <w:t>revizia</w:t>
      </w:r>
      <w:proofErr w:type="spellEnd"/>
      <w:r>
        <w:rPr>
          <w:szCs w:val="24"/>
        </w:rPr>
        <w:t xml:space="preserve"> </w:t>
      </w:r>
      <w:proofErr w:type="spellStart"/>
      <w:r>
        <w:rPr>
          <w:szCs w:val="24"/>
        </w:rPr>
        <w:t>instalaţ</w:t>
      </w:r>
      <w:r w:rsidRPr="008F2369">
        <w:rPr>
          <w:szCs w:val="24"/>
        </w:rPr>
        <w:t>i</w:t>
      </w:r>
      <w:r>
        <w:rPr>
          <w:szCs w:val="24"/>
        </w:rPr>
        <w:t>ei</w:t>
      </w:r>
      <w:proofErr w:type="spellEnd"/>
      <w:r>
        <w:rPr>
          <w:szCs w:val="24"/>
        </w:rPr>
        <w:t xml:space="preserve"> din </w:t>
      </w:r>
      <w:proofErr w:type="spellStart"/>
      <w:r>
        <w:rPr>
          <w:szCs w:val="24"/>
        </w:rPr>
        <w:t>intreaga</w:t>
      </w:r>
      <w:proofErr w:type="spellEnd"/>
      <w:r>
        <w:rPr>
          <w:szCs w:val="24"/>
        </w:rPr>
        <w:t xml:space="preserve"> </w:t>
      </w:r>
      <w:proofErr w:type="spellStart"/>
      <w:r>
        <w:rPr>
          <w:szCs w:val="24"/>
        </w:rPr>
        <w:t>unitate</w:t>
      </w:r>
      <w:proofErr w:type="spellEnd"/>
      <w:r>
        <w:rPr>
          <w:szCs w:val="24"/>
        </w:rPr>
        <w:t xml:space="preserve">, </w:t>
      </w:r>
      <w:proofErr w:type="spellStart"/>
      <w:r>
        <w:rPr>
          <w:szCs w:val="24"/>
        </w:rPr>
        <w:t>efectuând</w:t>
      </w:r>
      <w:proofErr w:type="spellEnd"/>
      <w:r>
        <w:rPr>
          <w:szCs w:val="24"/>
        </w:rPr>
        <w:t xml:space="preserve"> </w:t>
      </w:r>
      <w:proofErr w:type="spellStart"/>
      <w:r>
        <w:rPr>
          <w:szCs w:val="24"/>
        </w:rPr>
        <w:t>reaparaţ</w:t>
      </w:r>
      <w:r w:rsidRPr="008F2369">
        <w:rPr>
          <w:szCs w:val="24"/>
        </w:rPr>
        <w:t>iile</w:t>
      </w:r>
      <w:proofErr w:type="spellEnd"/>
      <w:r w:rsidRPr="008F2369">
        <w:rPr>
          <w:szCs w:val="24"/>
        </w:rPr>
        <w:t xml:space="preserve"> </w:t>
      </w:r>
      <w:proofErr w:type="spellStart"/>
      <w:r w:rsidRPr="008F2369">
        <w:rPr>
          <w:szCs w:val="24"/>
        </w:rPr>
        <w:t>aferente</w:t>
      </w:r>
      <w:proofErr w:type="spellEnd"/>
      <w:r w:rsidRPr="008F2369">
        <w:rPr>
          <w:szCs w:val="24"/>
        </w:rPr>
        <w:t>;</w:t>
      </w:r>
    </w:p>
    <w:p w:rsidR="002E1DB6" w:rsidRPr="00161527" w:rsidRDefault="002E1DB6" w:rsidP="00B55DEA">
      <w:pPr>
        <w:tabs>
          <w:tab w:val="left" w:pos="-4590"/>
        </w:tabs>
        <w:jc w:val="both"/>
        <w:rPr>
          <w:szCs w:val="24"/>
        </w:rPr>
      </w:pPr>
      <w:r>
        <w:rPr>
          <w:szCs w:val="24"/>
        </w:rPr>
        <w:t xml:space="preserve">- Este </w:t>
      </w:r>
      <w:proofErr w:type="spellStart"/>
      <w:r>
        <w:rPr>
          <w:szCs w:val="24"/>
        </w:rPr>
        <w:t>obligat</w:t>
      </w:r>
      <w:proofErr w:type="spellEnd"/>
      <w:r>
        <w:rPr>
          <w:szCs w:val="24"/>
        </w:rPr>
        <w:t xml:space="preserve"> </w:t>
      </w:r>
      <w:proofErr w:type="spellStart"/>
      <w:r>
        <w:rPr>
          <w:szCs w:val="24"/>
        </w:rPr>
        <w:t>să</w:t>
      </w:r>
      <w:proofErr w:type="spellEnd"/>
      <w:r w:rsidRPr="008F2369">
        <w:rPr>
          <w:szCs w:val="24"/>
        </w:rPr>
        <w:t xml:space="preserve"> </w:t>
      </w:r>
      <w:proofErr w:type="spellStart"/>
      <w:r w:rsidRPr="008F2369">
        <w:rPr>
          <w:szCs w:val="24"/>
        </w:rPr>
        <w:t>aiba</w:t>
      </w:r>
      <w:proofErr w:type="spellEnd"/>
      <w:r w:rsidRPr="008F2369">
        <w:rPr>
          <w:szCs w:val="24"/>
        </w:rPr>
        <w:t xml:space="preserve"> </w:t>
      </w:r>
      <w:proofErr w:type="spellStart"/>
      <w:r w:rsidRPr="008F2369">
        <w:rPr>
          <w:szCs w:val="24"/>
        </w:rPr>
        <w:t>carne</w:t>
      </w:r>
      <w:r>
        <w:rPr>
          <w:szCs w:val="24"/>
        </w:rPr>
        <w:t>tul</w:t>
      </w:r>
      <w:proofErr w:type="spellEnd"/>
      <w:r>
        <w:rPr>
          <w:szCs w:val="24"/>
        </w:rPr>
        <w:t xml:space="preserve"> de </w:t>
      </w:r>
      <w:proofErr w:type="spellStart"/>
      <w:r>
        <w:rPr>
          <w:szCs w:val="24"/>
        </w:rPr>
        <w:t>fochist</w:t>
      </w:r>
      <w:proofErr w:type="spellEnd"/>
      <w:r>
        <w:rPr>
          <w:szCs w:val="24"/>
        </w:rPr>
        <w:t xml:space="preserve"> </w:t>
      </w:r>
      <w:proofErr w:type="spellStart"/>
      <w:r>
        <w:rPr>
          <w:szCs w:val="24"/>
        </w:rPr>
        <w:t>vizat</w:t>
      </w:r>
      <w:proofErr w:type="spellEnd"/>
      <w:r>
        <w:rPr>
          <w:szCs w:val="24"/>
        </w:rPr>
        <w:t xml:space="preserve"> la </w:t>
      </w:r>
      <w:proofErr w:type="spellStart"/>
      <w:r>
        <w:rPr>
          <w:szCs w:val="24"/>
        </w:rPr>
        <w:t>zi</w:t>
      </w:r>
      <w:proofErr w:type="spellEnd"/>
      <w:r>
        <w:rPr>
          <w:szCs w:val="24"/>
        </w:rPr>
        <w:t xml:space="preserve"> de </w:t>
      </w:r>
      <w:proofErr w:type="spellStart"/>
      <w:r>
        <w:rPr>
          <w:szCs w:val="24"/>
        </w:rPr>
        <w:t>că</w:t>
      </w:r>
      <w:r w:rsidRPr="008F2369">
        <w:rPr>
          <w:szCs w:val="24"/>
        </w:rPr>
        <w:t>tre</w:t>
      </w:r>
      <w:proofErr w:type="spellEnd"/>
      <w:r w:rsidRPr="008F2369">
        <w:rPr>
          <w:szCs w:val="24"/>
        </w:rPr>
        <w:t xml:space="preserve"> organe</w:t>
      </w:r>
      <w:r>
        <w:rPr>
          <w:szCs w:val="24"/>
        </w:rPr>
        <w:t xml:space="preserve">lle ISCIR cu </w:t>
      </w:r>
      <w:proofErr w:type="spellStart"/>
      <w:r>
        <w:rPr>
          <w:szCs w:val="24"/>
        </w:rPr>
        <w:t>competenţe</w:t>
      </w:r>
      <w:proofErr w:type="spellEnd"/>
      <w:r>
        <w:rPr>
          <w:szCs w:val="24"/>
        </w:rPr>
        <w:t xml:space="preserve"> </w:t>
      </w:r>
      <w:proofErr w:type="spellStart"/>
      <w:r>
        <w:rPr>
          <w:szCs w:val="24"/>
        </w:rPr>
        <w:t>î</w:t>
      </w:r>
      <w:r w:rsidRPr="008F2369">
        <w:rPr>
          <w:szCs w:val="24"/>
        </w:rPr>
        <w:t>n</w:t>
      </w:r>
      <w:proofErr w:type="spellEnd"/>
      <w:r w:rsidRPr="008F2369">
        <w:rPr>
          <w:szCs w:val="24"/>
        </w:rPr>
        <w:t xml:space="preserve"> </w:t>
      </w:r>
      <w:proofErr w:type="spellStart"/>
      <w:r w:rsidRPr="008F2369">
        <w:rPr>
          <w:szCs w:val="24"/>
        </w:rPr>
        <w:t>domeniu</w:t>
      </w:r>
      <w:proofErr w:type="spellEnd"/>
      <w:r w:rsidRPr="008F2369">
        <w:rPr>
          <w:szCs w:val="24"/>
        </w:rPr>
        <w:t xml:space="preserve">; </w:t>
      </w:r>
    </w:p>
    <w:p w:rsidR="002E1DB6" w:rsidRPr="00F50F71" w:rsidRDefault="002E1DB6" w:rsidP="00B55DEA">
      <w:pPr>
        <w:tabs>
          <w:tab w:val="left" w:pos="-4590"/>
        </w:tabs>
        <w:jc w:val="both"/>
        <w:rPr>
          <w:szCs w:val="24"/>
          <w:lang w:val="ro-RO"/>
        </w:rPr>
      </w:pPr>
      <w:r>
        <w:rPr>
          <w:szCs w:val="24"/>
        </w:rPr>
        <w:t xml:space="preserve">- </w:t>
      </w:r>
      <w:proofErr w:type="spellStart"/>
      <w:r>
        <w:rPr>
          <w:szCs w:val="24"/>
        </w:rPr>
        <w:t>Respectă</w:t>
      </w:r>
      <w:proofErr w:type="spellEnd"/>
      <w:r>
        <w:rPr>
          <w:szCs w:val="24"/>
        </w:rPr>
        <w:t xml:space="preserve"> </w:t>
      </w:r>
      <w:proofErr w:type="spellStart"/>
      <w:r>
        <w:rPr>
          <w:szCs w:val="24"/>
        </w:rPr>
        <w:t>şi</w:t>
      </w:r>
      <w:proofErr w:type="spellEnd"/>
      <w:r>
        <w:rPr>
          <w:szCs w:val="24"/>
        </w:rPr>
        <w:t xml:space="preserve"> </w:t>
      </w:r>
      <w:proofErr w:type="spellStart"/>
      <w:r>
        <w:rPr>
          <w:szCs w:val="24"/>
        </w:rPr>
        <w:t>aduce</w:t>
      </w:r>
      <w:proofErr w:type="spellEnd"/>
      <w:r>
        <w:rPr>
          <w:szCs w:val="24"/>
        </w:rPr>
        <w:t xml:space="preserve"> la </w:t>
      </w:r>
      <w:proofErr w:type="spellStart"/>
      <w:r>
        <w:rPr>
          <w:szCs w:val="24"/>
        </w:rPr>
        <w:t>îndeplinire</w:t>
      </w:r>
      <w:proofErr w:type="spellEnd"/>
      <w:r>
        <w:rPr>
          <w:szCs w:val="24"/>
        </w:rPr>
        <w:t xml:space="preserve"> </w:t>
      </w:r>
      <w:proofErr w:type="spellStart"/>
      <w:r>
        <w:rPr>
          <w:szCs w:val="24"/>
        </w:rPr>
        <w:t>dispoziţiile</w:t>
      </w:r>
      <w:proofErr w:type="spellEnd"/>
      <w:r>
        <w:rPr>
          <w:szCs w:val="24"/>
        </w:rPr>
        <w:t xml:space="preserve">, </w:t>
      </w:r>
      <w:proofErr w:type="spellStart"/>
      <w:r>
        <w:rPr>
          <w:szCs w:val="24"/>
        </w:rPr>
        <w:t>comunicatele</w:t>
      </w:r>
      <w:proofErr w:type="spellEnd"/>
      <w:r>
        <w:rPr>
          <w:szCs w:val="24"/>
        </w:rPr>
        <w:t xml:space="preserve">, </w:t>
      </w:r>
      <w:proofErr w:type="spellStart"/>
      <w:r>
        <w:rPr>
          <w:szCs w:val="24"/>
        </w:rPr>
        <w:t>notele</w:t>
      </w:r>
      <w:proofErr w:type="spellEnd"/>
      <w:r>
        <w:rPr>
          <w:szCs w:val="24"/>
        </w:rPr>
        <w:t xml:space="preserve">, </w:t>
      </w:r>
      <w:proofErr w:type="spellStart"/>
      <w:r>
        <w:rPr>
          <w:szCs w:val="24"/>
        </w:rPr>
        <w:t>adresele</w:t>
      </w:r>
      <w:proofErr w:type="spellEnd"/>
      <w:r>
        <w:rPr>
          <w:szCs w:val="24"/>
        </w:rPr>
        <w:t xml:space="preserve">, etc. </w:t>
      </w:r>
      <w:proofErr w:type="spellStart"/>
      <w:r>
        <w:rPr>
          <w:szCs w:val="24"/>
        </w:rPr>
        <w:t>semnate</w:t>
      </w:r>
      <w:proofErr w:type="spellEnd"/>
      <w:r>
        <w:rPr>
          <w:szCs w:val="24"/>
        </w:rPr>
        <w:t xml:space="preserve"> de </w:t>
      </w:r>
      <w:proofErr w:type="spellStart"/>
      <w:r>
        <w:rPr>
          <w:szCs w:val="24"/>
        </w:rPr>
        <w:t>şeful</w:t>
      </w:r>
      <w:proofErr w:type="spellEnd"/>
      <w:r>
        <w:rPr>
          <w:szCs w:val="24"/>
        </w:rPr>
        <w:t xml:space="preserve"> de complex </w:t>
      </w:r>
      <w:proofErr w:type="spellStart"/>
      <w:r>
        <w:rPr>
          <w:szCs w:val="24"/>
        </w:rPr>
        <w:t>şi</w:t>
      </w:r>
      <w:proofErr w:type="spellEnd"/>
      <w:r>
        <w:rPr>
          <w:szCs w:val="24"/>
        </w:rPr>
        <w:t>/</w:t>
      </w:r>
      <w:proofErr w:type="spellStart"/>
      <w:r>
        <w:rPr>
          <w:szCs w:val="24"/>
        </w:rPr>
        <w:t>sau</w:t>
      </w:r>
      <w:proofErr w:type="spellEnd"/>
      <w:r>
        <w:rPr>
          <w:szCs w:val="24"/>
        </w:rPr>
        <w:t xml:space="preserve"> </w:t>
      </w:r>
      <w:proofErr w:type="spellStart"/>
      <w:r>
        <w:rPr>
          <w:szCs w:val="24"/>
        </w:rPr>
        <w:t>conducerea</w:t>
      </w:r>
      <w:proofErr w:type="spellEnd"/>
      <w:r>
        <w:rPr>
          <w:szCs w:val="24"/>
        </w:rPr>
        <w:t xml:space="preserve"> D.G.A.S.P.C.</w:t>
      </w:r>
      <w:r w:rsidR="007148A8">
        <w:rPr>
          <w:szCs w:val="24"/>
        </w:rPr>
        <w:t xml:space="preserve"> </w:t>
      </w:r>
      <w:proofErr w:type="spellStart"/>
      <w:r>
        <w:rPr>
          <w:szCs w:val="24"/>
        </w:rPr>
        <w:t>Argeş</w:t>
      </w:r>
      <w:proofErr w:type="spellEnd"/>
    </w:p>
    <w:p w:rsidR="002E1DB6" w:rsidRDefault="002E1DB6" w:rsidP="00B55DEA">
      <w:pPr>
        <w:tabs>
          <w:tab w:val="left" w:pos="-4590"/>
        </w:tabs>
        <w:ind w:left="30"/>
        <w:jc w:val="both"/>
        <w:rPr>
          <w:szCs w:val="24"/>
          <w:lang w:val="ro-RO"/>
        </w:rPr>
      </w:pPr>
      <w:r>
        <w:rPr>
          <w:szCs w:val="24"/>
          <w:lang w:val="ro-RO"/>
        </w:rPr>
        <w:t>- A</w:t>
      </w:r>
      <w:r w:rsidRPr="00F50F71">
        <w:rPr>
          <w:szCs w:val="24"/>
          <w:lang w:val="ro-RO"/>
        </w:rPr>
        <w:t xml:space="preserve">lte </w:t>
      </w:r>
      <w:proofErr w:type="spellStart"/>
      <w:r w:rsidRPr="00F50F71">
        <w:rPr>
          <w:szCs w:val="24"/>
          <w:lang w:val="ro-RO"/>
        </w:rPr>
        <w:t>atribuţii</w:t>
      </w:r>
      <w:proofErr w:type="spellEnd"/>
      <w:r w:rsidRPr="00F50F71">
        <w:rPr>
          <w:szCs w:val="24"/>
          <w:lang w:val="ro-RO"/>
        </w:rPr>
        <w:t xml:space="preserve"> trasate de </w:t>
      </w:r>
      <w:proofErr w:type="spellStart"/>
      <w:r w:rsidRPr="00F50F71">
        <w:rPr>
          <w:szCs w:val="24"/>
          <w:lang w:val="ro-RO"/>
        </w:rPr>
        <w:t>şeful</w:t>
      </w:r>
      <w:proofErr w:type="spellEnd"/>
      <w:r w:rsidRPr="00F50F71">
        <w:rPr>
          <w:szCs w:val="24"/>
          <w:lang w:val="ro-RO"/>
        </w:rPr>
        <w:t xml:space="preserve"> de complex </w:t>
      </w:r>
      <w:proofErr w:type="spellStart"/>
      <w:r w:rsidRPr="00F50F71">
        <w:rPr>
          <w:szCs w:val="24"/>
          <w:lang w:val="ro-RO"/>
        </w:rPr>
        <w:t>şi</w:t>
      </w:r>
      <w:proofErr w:type="spellEnd"/>
      <w:r w:rsidRPr="00F50F71">
        <w:rPr>
          <w:szCs w:val="24"/>
          <w:lang w:val="ro-RO"/>
        </w:rPr>
        <w:t xml:space="preserve"> de către conducerea </w:t>
      </w:r>
      <w:proofErr w:type="spellStart"/>
      <w:r w:rsidRPr="00F50F71">
        <w:rPr>
          <w:szCs w:val="24"/>
          <w:lang w:val="ro-RO"/>
        </w:rPr>
        <w:t>direcţiei</w:t>
      </w:r>
      <w:proofErr w:type="spellEnd"/>
      <w:r w:rsidRPr="00F50F71">
        <w:rPr>
          <w:szCs w:val="24"/>
          <w:lang w:val="ro-RO"/>
        </w:rPr>
        <w:t xml:space="preserve">, precum </w:t>
      </w:r>
      <w:proofErr w:type="spellStart"/>
      <w:r w:rsidRPr="00F50F71">
        <w:rPr>
          <w:szCs w:val="24"/>
          <w:lang w:val="ro-RO"/>
        </w:rPr>
        <w:t>şi</w:t>
      </w:r>
      <w:proofErr w:type="spellEnd"/>
      <w:r w:rsidRPr="00F50F71">
        <w:rPr>
          <w:szCs w:val="24"/>
          <w:lang w:val="ro-RO"/>
        </w:rPr>
        <w:t xml:space="preserve"> cele prevăzute de </w:t>
      </w:r>
      <w:proofErr w:type="spellStart"/>
      <w:r w:rsidRPr="00F50F71">
        <w:rPr>
          <w:szCs w:val="24"/>
          <w:lang w:val="ro-RO"/>
        </w:rPr>
        <w:t>legislaţia</w:t>
      </w:r>
      <w:proofErr w:type="spellEnd"/>
      <w:r w:rsidRPr="00F50F71">
        <w:rPr>
          <w:szCs w:val="24"/>
          <w:lang w:val="ro-RO"/>
        </w:rPr>
        <w:t xml:space="preserve"> în vigoare. </w:t>
      </w:r>
    </w:p>
    <w:p w:rsidR="002E1DB6" w:rsidRDefault="002E1DB6" w:rsidP="007103DC">
      <w:pPr>
        <w:pStyle w:val="NormalWeb"/>
        <w:jc w:val="both"/>
      </w:pPr>
    </w:p>
    <w:p w:rsidR="00273827" w:rsidRDefault="00273827" w:rsidP="007103DC">
      <w:pPr>
        <w:pStyle w:val="NormalWeb"/>
        <w:jc w:val="both"/>
      </w:pPr>
    </w:p>
    <w:p w:rsidR="00273827" w:rsidRDefault="00273827" w:rsidP="007103DC">
      <w:pPr>
        <w:pStyle w:val="NormalWeb"/>
        <w:jc w:val="both"/>
      </w:pPr>
    </w:p>
    <w:p w:rsidR="00273827" w:rsidRDefault="00273827" w:rsidP="007103DC">
      <w:pPr>
        <w:pStyle w:val="NormalWeb"/>
        <w:jc w:val="both"/>
      </w:pPr>
    </w:p>
    <w:p w:rsidR="002E1DB6" w:rsidRPr="0092777E" w:rsidRDefault="002E1DB6" w:rsidP="007103DC">
      <w:pPr>
        <w:pStyle w:val="NormalWeb"/>
        <w:jc w:val="both"/>
        <w:rPr>
          <w:b/>
          <w:bCs/>
        </w:rPr>
      </w:pPr>
      <w:r w:rsidRPr="0092777E">
        <w:lastRenderedPageBreak/>
        <w:t>ARTICOLUL 12</w:t>
      </w:r>
    </w:p>
    <w:p w:rsidR="002E1DB6" w:rsidRPr="0092777E" w:rsidRDefault="002E1DB6" w:rsidP="007103DC">
      <w:pPr>
        <w:pStyle w:val="NormalWeb"/>
        <w:jc w:val="both"/>
      </w:pPr>
      <w:proofErr w:type="spellStart"/>
      <w:r w:rsidRPr="0092777E">
        <w:rPr>
          <w:b/>
          <w:bCs/>
        </w:rPr>
        <w:t>Finanţarea</w:t>
      </w:r>
      <w:proofErr w:type="spellEnd"/>
      <w:r w:rsidRPr="0092777E">
        <w:rPr>
          <w:b/>
          <w:bCs/>
        </w:rPr>
        <w:t xml:space="preserve"> centrului</w:t>
      </w:r>
    </w:p>
    <w:p w:rsidR="002E1DB6" w:rsidRPr="0092777E" w:rsidRDefault="002E1DB6" w:rsidP="007103DC">
      <w:pPr>
        <w:pStyle w:val="NormalWeb"/>
        <w:jc w:val="both"/>
      </w:pPr>
      <w:r w:rsidRPr="0092777E">
        <w:t xml:space="preserve">(1) In estimarea bugetului de venituri </w:t>
      </w:r>
      <w:proofErr w:type="spellStart"/>
      <w:r w:rsidRPr="0092777E">
        <w:t>şi</w:t>
      </w:r>
      <w:proofErr w:type="spellEnd"/>
      <w:r w:rsidRPr="0092777E">
        <w:t xml:space="preserve"> cheltuieli, centrul are în vedere asigurarea resurselor necesare acordării serviciilor sociale cel </w:t>
      </w:r>
      <w:proofErr w:type="spellStart"/>
      <w:r w:rsidRPr="0092777E">
        <w:t>puţin</w:t>
      </w:r>
      <w:proofErr w:type="spellEnd"/>
      <w:r w:rsidRPr="0092777E">
        <w:t xml:space="preserve"> la nivelul standardelor minime de calitate aplicabile.</w:t>
      </w:r>
    </w:p>
    <w:p w:rsidR="002E1DB6" w:rsidRPr="0092777E" w:rsidRDefault="002E1DB6" w:rsidP="007103DC">
      <w:pPr>
        <w:pStyle w:val="NormalWeb"/>
        <w:jc w:val="both"/>
      </w:pPr>
      <w:r w:rsidRPr="0092777E">
        <w:t xml:space="preserve">(2) </w:t>
      </w:r>
      <w:proofErr w:type="spellStart"/>
      <w:r w:rsidRPr="0092777E">
        <w:t>Finanţarea</w:t>
      </w:r>
      <w:proofErr w:type="spellEnd"/>
      <w:r w:rsidRPr="0092777E">
        <w:t xml:space="preserve"> cheltuielilor centrului se asigură, în </w:t>
      </w:r>
      <w:proofErr w:type="spellStart"/>
      <w:r w:rsidRPr="0092777E">
        <w:t>condiţiile</w:t>
      </w:r>
      <w:proofErr w:type="spellEnd"/>
      <w:r w:rsidRPr="0092777E">
        <w:t xml:space="preserve"> legii, din următoarele surse:</w:t>
      </w:r>
    </w:p>
    <w:p w:rsidR="002E1DB6" w:rsidRPr="0092777E" w:rsidRDefault="002E1DB6" w:rsidP="007103DC">
      <w:pPr>
        <w:widowControl w:val="0"/>
        <w:tabs>
          <w:tab w:val="left" w:pos="1134"/>
        </w:tabs>
        <w:jc w:val="both"/>
        <w:rPr>
          <w:szCs w:val="24"/>
        </w:rPr>
      </w:pPr>
      <w:r w:rsidRPr="0092777E">
        <w:rPr>
          <w:szCs w:val="24"/>
        </w:rPr>
        <w:t xml:space="preserve">a) </w:t>
      </w:r>
      <w:proofErr w:type="spellStart"/>
      <w:r w:rsidRPr="0092777E">
        <w:rPr>
          <w:szCs w:val="24"/>
        </w:rPr>
        <w:t>bugetul</w:t>
      </w:r>
      <w:proofErr w:type="spellEnd"/>
      <w:r w:rsidRPr="0092777E">
        <w:rPr>
          <w:szCs w:val="24"/>
        </w:rPr>
        <w:t xml:space="preserve"> de stat;</w:t>
      </w:r>
    </w:p>
    <w:p w:rsidR="002E1DB6" w:rsidRPr="0092777E" w:rsidRDefault="002E1DB6" w:rsidP="007103DC">
      <w:pPr>
        <w:widowControl w:val="0"/>
        <w:tabs>
          <w:tab w:val="left" w:pos="1134"/>
        </w:tabs>
        <w:jc w:val="both"/>
        <w:rPr>
          <w:szCs w:val="24"/>
        </w:rPr>
      </w:pPr>
    </w:p>
    <w:p w:rsidR="002E1DB6" w:rsidRPr="0092777E" w:rsidRDefault="002E1DB6" w:rsidP="007103DC">
      <w:pPr>
        <w:widowControl w:val="0"/>
        <w:tabs>
          <w:tab w:val="left" w:pos="1134"/>
        </w:tabs>
        <w:jc w:val="both"/>
        <w:rPr>
          <w:szCs w:val="24"/>
        </w:rPr>
      </w:pPr>
      <w:r w:rsidRPr="0092777E">
        <w:rPr>
          <w:szCs w:val="24"/>
        </w:rPr>
        <w:t xml:space="preserve">b) </w:t>
      </w:r>
      <w:proofErr w:type="spellStart"/>
      <w:r w:rsidRPr="0092777E">
        <w:rPr>
          <w:szCs w:val="24"/>
        </w:rPr>
        <w:t>bugetul</w:t>
      </w:r>
      <w:proofErr w:type="spellEnd"/>
      <w:r w:rsidRPr="0092777E">
        <w:rPr>
          <w:szCs w:val="24"/>
        </w:rPr>
        <w:t xml:space="preserve"> </w:t>
      </w:r>
      <w:proofErr w:type="spellStart"/>
      <w:r w:rsidRPr="0092777E">
        <w:rPr>
          <w:szCs w:val="24"/>
        </w:rPr>
        <w:t>Consiliului</w:t>
      </w:r>
      <w:proofErr w:type="spellEnd"/>
      <w:r w:rsidRPr="0092777E">
        <w:rPr>
          <w:szCs w:val="24"/>
        </w:rPr>
        <w:t xml:space="preserve"> </w:t>
      </w:r>
      <w:proofErr w:type="spellStart"/>
      <w:r w:rsidRPr="0092777E">
        <w:rPr>
          <w:szCs w:val="24"/>
        </w:rPr>
        <w:t>Judetean</w:t>
      </w:r>
      <w:proofErr w:type="spellEnd"/>
      <w:r w:rsidRPr="0092777E">
        <w:rPr>
          <w:szCs w:val="24"/>
        </w:rPr>
        <w:t xml:space="preserve">, </w:t>
      </w:r>
      <w:proofErr w:type="spellStart"/>
      <w:r w:rsidRPr="0092777E">
        <w:rPr>
          <w:szCs w:val="24"/>
        </w:rPr>
        <w:t>prin</w:t>
      </w:r>
      <w:proofErr w:type="spellEnd"/>
      <w:r w:rsidRPr="0092777E">
        <w:rPr>
          <w:szCs w:val="24"/>
        </w:rPr>
        <w:t xml:space="preserve"> D.G.A.S.P.C.</w:t>
      </w:r>
      <w:r>
        <w:rPr>
          <w:szCs w:val="24"/>
        </w:rPr>
        <w:t xml:space="preserve"> </w:t>
      </w:r>
      <w:proofErr w:type="spellStart"/>
      <w:r>
        <w:rPr>
          <w:szCs w:val="24"/>
        </w:rPr>
        <w:t>Arge</w:t>
      </w:r>
      <w:r w:rsidR="00D47212">
        <w:rPr>
          <w:szCs w:val="24"/>
        </w:rPr>
        <w:t>ș</w:t>
      </w:r>
      <w:proofErr w:type="spellEnd"/>
      <w:r w:rsidRPr="0092777E">
        <w:rPr>
          <w:szCs w:val="24"/>
        </w:rPr>
        <w:t>;</w:t>
      </w:r>
    </w:p>
    <w:p w:rsidR="002E1DB6" w:rsidRPr="0092777E" w:rsidRDefault="002E1DB6" w:rsidP="007103DC">
      <w:pPr>
        <w:pStyle w:val="NormalWeb"/>
        <w:jc w:val="both"/>
      </w:pPr>
      <w:r w:rsidRPr="0092777E">
        <w:t xml:space="preserve">c) </w:t>
      </w:r>
      <w:proofErr w:type="spellStart"/>
      <w:r w:rsidRPr="0092777E">
        <w:t>donaţii</w:t>
      </w:r>
      <w:proofErr w:type="spellEnd"/>
      <w:r w:rsidRPr="0092777E">
        <w:t xml:space="preserve">, sponsorizări sau alte </w:t>
      </w:r>
      <w:proofErr w:type="spellStart"/>
      <w:r w:rsidRPr="0092777E">
        <w:t>contribuţii</w:t>
      </w:r>
      <w:proofErr w:type="spellEnd"/>
      <w:r w:rsidRPr="0092777E">
        <w:t xml:space="preserve"> din partea persoanelor fizice ori juridice din </w:t>
      </w:r>
      <w:proofErr w:type="spellStart"/>
      <w:r w:rsidRPr="0092777E">
        <w:t>ţară</w:t>
      </w:r>
      <w:proofErr w:type="spellEnd"/>
      <w:r w:rsidRPr="0092777E">
        <w:t xml:space="preserve"> </w:t>
      </w:r>
      <w:proofErr w:type="spellStart"/>
      <w:r w:rsidRPr="0092777E">
        <w:t>şi</w:t>
      </w:r>
      <w:proofErr w:type="spellEnd"/>
      <w:r w:rsidRPr="0092777E">
        <w:t xml:space="preserve"> din străinătate;</w:t>
      </w:r>
    </w:p>
    <w:p w:rsidR="002E1DB6" w:rsidRDefault="002E1DB6" w:rsidP="00E10FDC">
      <w:pPr>
        <w:pStyle w:val="NormalWeb"/>
        <w:jc w:val="both"/>
      </w:pPr>
      <w:r w:rsidRPr="0092777E">
        <w:t xml:space="preserve">d) alte surse de </w:t>
      </w:r>
      <w:proofErr w:type="spellStart"/>
      <w:r w:rsidRPr="0092777E">
        <w:t>finanţare</w:t>
      </w:r>
      <w:proofErr w:type="spellEnd"/>
      <w:r w:rsidRPr="0092777E">
        <w:t xml:space="preserve">, în conformitate cu </w:t>
      </w:r>
      <w:proofErr w:type="spellStart"/>
      <w:r w:rsidRPr="0092777E">
        <w:t>legislaţia</w:t>
      </w:r>
      <w:proofErr w:type="spellEnd"/>
      <w:r w:rsidRPr="0092777E">
        <w:t xml:space="preserve"> în vigoare.</w:t>
      </w:r>
    </w:p>
    <w:p w:rsidR="00E10FDC" w:rsidRPr="0092777E" w:rsidRDefault="00E10FDC" w:rsidP="00E10FDC">
      <w:pPr>
        <w:pStyle w:val="NormalWeb"/>
        <w:jc w:val="both"/>
      </w:pPr>
    </w:p>
    <w:p w:rsidR="00E10FDC" w:rsidRPr="00C73B6B" w:rsidRDefault="00E10FDC" w:rsidP="00E10FDC">
      <w:pPr>
        <w:jc w:val="both"/>
        <w:rPr>
          <w:szCs w:val="24"/>
          <w:lang w:val="it-IT"/>
        </w:rPr>
      </w:pPr>
      <w:r>
        <w:rPr>
          <w:color w:val="C00000"/>
          <w:szCs w:val="24"/>
          <w:lang w:val="it-IT"/>
        </w:rPr>
        <w:t xml:space="preserve">  </w:t>
      </w:r>
      <w:r w:rsidRPr="00C73B6B">
        <w:rPr>
          <w:szCs w:val="24"/>
          <w:lang w:val="it-IT"/>
        </w:rPr>
        <w:t xml:space="preserve">Conform Ordinului 27/2019 Anexa 1, următoarele Proceduri Operaționale aprobate prin Dispoziția Nr. 3890/10.10.2019, emisă de Directorul General al Direcției Generale de Asistență Socială și Protecția Copilului Argeș, sunt anexă la Regulamentul de Organizare și Funcționare: </w:t>
      </w:r>
    </w:p>
    <w:p w:rsidR="00E10FDC" w:rsidRPr="00C73B6B" w:rsidRDefault="00E10FDC" w:rsidP="00E10FDC">
      <w:pPr>
        <w:jc w:val="both"/>
        <w:rPr>
          <w:szCs w:val="24"/>
          <w:lang w:val="it-IT"/>
        </w:rPr>
      </w:pPr>
    </w:p>
    <w:p w:rsidR="00E10FDC" w:rsidRPr="00C73B6B" w:rsidRDefault="00E10FDC" w:rsidP="00E10FDC">
      <w:pPr>
        <w:jc w:val="both"/>
        <w:rPr>
          <w:szCs w:val="24"/>
          <w:lang w:val="it-IT"/>
        </w:rPr>
      </w:pPr>
      <w:r w:rsidRPr="00C73B6B">
        <w:rPr>
          <w:szCs w:val="24"/>
          <w:lang w:val="it-IT"/>
        </w:rPr>
        <w:t>1. Procedura de admitere în centrele de zi pentru copii din cadrul DGASPC Argeș.</w:t>
      </w:r>
    </w:p>
    <w:p w:rsidR="00E10FDC" w:rsidRPr="00C73B6B" w:rsidRDefault="00E10FDC" w:rsidP="00E10FDC">
      <w:pPr>
        <w:jc w:val="both"/>
        <w:rPr>
          <w:szCs w:val="24"/>
          <w:lang w:val="it-IT"/>
        </w:rPr>
      </w:pPr>
      <w:r w:rsidRPr="00C73B6B">
        <w:rPr>
          <w:szCs w:val="24"/>
          <w:lang w:val="it-IT"/>
        </w:rPr>
        <w:t>2. Procedura de încetare a serviciilor pentru copii din centrele de zi din cadrul DGASPC Argeș.</w:t>
      </w:r>
    </w:p>
    <w:p w:rsidR="00E10FDC" w:rsidRPr="00C73B6B" w:rsidRDefault="00E10FDC" w:rsidP="00E10FDC">
      <w:pPr>
        <w:widowControl w:val="0"/>
        <w:jc w:val="both"/>
        <w:rPr>
          <w:szCs w:val="24"/>
          <w:lang w:val="it-IT"/>
        </w:rPr>
      </w:pPr>
    </w:p>
    <w:p w:rsidR="00226D9B" w:rsidRDefault="00226D9B" w:rsidP="007103DC">
      <w:pPr>
        <w:widowControl w:val="0"/>
        <w:jc w:val="both"/>
        <w:rPr>
          <w:szCs w:val="24"/>
        </w:rPr>
      </w:pPr>
    </w:p>
    <w:p w:rsidR="00273827" w:rsidRDefault="00273827" w:rsidP="007103DC">
      <w:pPr>
        <w:widowControl w:val="0"/>
        <w:jc w:val="both"/>
        <w:rPr>
          <w:szCs w:val="24"/>
        </w:rPr>
      </w:pPr>
    </w:p>
    <w:p w:rsidR="00273827" w:rsidRDefault="00273827" w:rsidP="007103DC">
      <w:pPr>
        <w:widowControl w:val="0"/>
        <w:jc w:val="both"/>
        <w:rPr>
          <w:szCs w:val="24"/>
        </w:rPr>
      </w:pPr>
    </w:p>
    <w:p w:rsidR="00273827" w:rsidRDefault="00273827" w:rsidP="007103DC">
      <w:pPr>
        <w:widowControl w:val="0"/>
        <w:jc w:val="both"/>
        <w:rPr>
          <w:szCs w:val="24"/>
        </w:rPr>
      </w:pPr>
    </w:p>
    <w:p w:rsidR="00273827" w:rsidRDefault="00273827" w:rsidP="007103DC">
      <w:pPr>
        <w:widowControl w:val="0"/>
        <w:jc w:val="both"/>
        <w:rPr>
          <w:szCs w:val="24"/>
        </w:rPr>
      </w:pPr>
    </w:p>
    <w:p w:rsidR="00273827" w:rsidRDefault="00273827" w:rsidP="007103DC">
      <w:pPr>
        <w:widowControl w:val="0"/>
        <w:jc w:val="both"/>
        <w:rPr>
          <w:szCs w:val="24"/>
        </w:rPr>
      </w:pPr>
    </w:p>
    <w:p w:rsidR="00273827" w:rsidRDefault="00273827" w:rsidP="007103DC">
      <w:pPr>
        <w:widowControl w:val="0"/>
        <w:jc w:val="both"/>
        <w:rPr>
          <w:szCs w:val="24"/>
        </w:rPr>
      </w:pPr>
    </w:p>
    <w:p w:rsidR="00273827" w:rsidRDefault="00273827" w:rsidP="007103DC">
      <w:pPr>
        <w:widowControl w:val="0"/>
        <w:jc w:val="both"/>
        <w:rPr>
          <w:szCs w:val="24"/>
        </w:rPr>
      </w:pPr>
    </w:p>
    <w:p w:rsidR="00273827" w:rsidRDefault="00273827" w:rsidP="007103DC">
      <w:pPr>
        <w:widowControl w:val="0"/>
        <w:jc w:val="both"/>
        <w:rPr>
          <w:szCs w:val="24"/>
        </w:rPr>
      </w:pPr>
      <w:bookmarkStart w:id="17" w:name="_GoBack"/>
      <w:bookmarkEnd w:id="17"/>
    </w:p>
    <w:p w:rsidR="00A32703" w:rsidRDefault="00A32703" w:rsidP="007103DC">
      <w:pPr>
        <w:widowControl w:val="0"/>
        <w:jc w:val="both"/>
        <w:rPr>
          <w:szCs w:val="24"/>
        </w:rPr>
      </w:pPr>
    </w:p>
    <w:p w:rsidR="00A32703" w:rsidRPr="0092777E" w:rsidRDefault="00A32703" w:rsidP="007103DC">
      <w:pPr>
        <w:widowControl w:val="0"/>
        <w:jc w:val="both"/>
        <w:rPr>
          <w:szCs w:val="24"/>
        </w:rPr>
      </w:pPr>
    </w:p>
    <w:p w:rsidR="002E1DB6" w:rsidRPr="0092777E" w:rsidRDefault="002E1DB6" w:rsidP="007103DC">
      <w:pPr>
        <w:jc w:val="both"/>
        <w:rPr>
          <w:b/>
          <w:szCs w:val="24"/>
          <w:lang w:val="fr-FR"/>
        </w:rPr>
      </w:pPr>
    </w:p>
    <w:p w:rsidR="002E1DB6" w:rsidRPr="0092777E" w:rsidRDefault="002E1DB6" w:rsidP="007103DC">
      <w:pPr>
        <w:jc w:val="center"/>
        <w:rPr>
          <w:szCs w:val="24"/>
          <w:lang w:val="fr-FR"/>
        </w:rPr>
      </w:pPr>
      <w:r>
        <w:rPr>
          <w:b/>
          <w:szCs w:val="24"/>
          <w:lang w:val="fr-FR"/>
        </w:rPr>
        <w:t>Ş</w:t>
      </w:r>
      <w:r w:rsidRPr="0092777E">
        <w:rPr>
          <w:b/>
          <w:szCs w:val="24"/>
          <w:lang w:val="fr-FR"/>
        </w:rPr>
        <w:t>EF COMPLEX</w:t>
      </w:r>
      <w:r w:rsidR="002326D6">
        <w:rPr>
          <w:b/>
          <w:szCs w:val="24"/>
          <w:lang w:val="fr-FR"/>
        </w:rPr>
        <w:t>,</w:t>
      </w:r>
    </w:p>
    <w:p w:rsidR="002E1DB6" w:rsidRPr="004D4EDB" w:rsidRDefault="002E1DB6" w:rsidP="004D4EDB">
      <w:pPr>
        <w:jc w:val="center"/>
        <w:rPr>
          <w:szCs w:val="24"/>
        </w:rPr>
      </w:pPr>
      <w:r w:rsidRPr="0092777E">
        <w:rPr>
          <w:szCs w:val="24"/>
          <w:lang w:val="fr-FR"/>
        </w:rPr>
        <w:t>Geanina CRE</w:t>
      </w:r>
      <w:r w:rsidR="00A32703">
        <w:rPr>
          <w:szCs w:val="24"/>
          <w:lang w:val="fr-FR"/>
        </w:rPr>
        <w:t>Ț</w:t>
      </w:r>
      <w:r w:rsidRPr="0092777E">
        <w:rPr>
          <w:szCs w:val="24"/>
          <w:lang w:val="fr-FR"/>
        </w:rPr>
        <w:t>U</w:t>
      </w:r>
    </w:p>
    <w:sectPr w:rsidR="002E1DB6" w:rsidRPr="004D4EDB" w:rsidSect="00DC6E37">
      <w:headerReference w:type="default" r:id="rId12"/>
      <w:footerReference w:type="even" r:id="rId13"/>
      <w:footerReference w:type="default" r:id="rId14"/>
      <w:headerReference w:type="first" r:id="rId15"/>
      <w:footerReference w:type="first" r:id="rId16"/>
      <w:pgSz w:w="12240" w:h="15840"/>
      <w:pgMar w:top="360" w:right="900" w:bottom="540" w:left="1170" w:header="720" w:footer="70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363D" w:rsidRDefault="001D363D" w:rsidP="000D6938">
      <w:r>
        <w:separator/>
      </w:r>
    </w:p>
  </w:endnote>
  <w:endnote w:type="continuationSeparator" w:id="0">
    <w:p w:rsidR="001D363D" w:rsidRDefault="001D363D" w:rsidP="000D6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Unicode MS"/>
    <w:charset w:val="80"/>
    <w:family w:val="swiss"/>
    <w:pitch w:val="variable"/>
  </w:font>
  <w:font w:name="DejaVu Sans">
    <w:charset w:val="80"/>
    <w:family w:val="auto"/>
    <w:pitch w:val="variable"/>
  </w:font>
  <w:font w:name="Lohit Hindi">
    <w:altName w:val="MS Mincho"/>
    <w:charset w:val="80"/>
    <w:family w:val="auto"/>
    <w:pitch w:val="variable"/>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3B6B" w:rsidRDefault="00C73B6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3B6B" w:rsidRDefault="00C73B6B">
    <w:pPr>
      <w:pStyle w:val="Subsol"/>
      <w:jc w:val="right"/>
    </w:pPr>
    <w:r>
      <w:fldChar w:fldCharType="begin"/>
    </w:r>
    <w:r>
      <w:instrText xml:space="preserve"> PAGE   \* MERGEFORMAT </w:instrText>
    </w:r>
    <w:r>
      <w:fldChar w:fldCharType="separate"/>
    </w:r>
    <w:r>
      <w:rPr>
        <w:noProof/>
      </w:rPr>
      <w:t>25</w:t>
    </w:r>
    <w:r>
      <w:rPr>
        <w:noProof/>
      </w:rPr>
      <w:fldChar w:fldCharType="end"/>
    </w:r>
  </w:p>
  <w:p w:rsidR="00C73B6B" w:rsidRDefault="00C73B6B">
    <w:pPr>
      <w:pStyle w:val="Subsol"/>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3B6B" w:rsidRDefault="00C73B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363D" w:rsidRDefault="001D363D" w:rsidP="000D6938">
      <w:r>
        <w:separator/>
      </w:r>
    </w:p>
  </w:footnote>
  <w:footnote w:type="continuationSeparator" w:id="0">
    <w:p w:rsidR="001D363D" w:rsidRDefault="001D363D" w:rsidP="000D69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3B6B" w:rsidRDefault="00C73B6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3B6B" w:rsidRDefault="00C73B6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3" w15:restartNumberingAfterBreak="0">
    <w:nsid w:val="00000004"/>
    <w:multiLevelType w:val="singleLevel"/>
    <w:tmpl w:val="00000004"/>
    <w:name w:val="WW8Num4"/>
    <w:lvl w:ilvl="0">
      <w:start w:val="4"/>
      <w:numFmt w:val="bullet"/>
      <w:lvlText w:val="-"/>
      <w:lvlJc w:val="left"/>
      <w:pPr>
        <w:tabs>
          <w:tab w:val="num" w:pos="510"/>
        </w:tabs>
        <w:ind w:left="510" w:hanging="360"/>
      </w:pPr>
      <w:rPr>
        <w:rFonts w:ascii="Times New Roman" w:hAnsi="Times New Roman"/>
        <w:sz w:val="18"/>
      </w:rPr>
    </w:lvl>
  </w:abstractNum>
  <w:abstractNum w:abstractNumId="4" w15:restartNumberingAfterBreak="0">
    <w:nsid w:val="00000005"/>
    <w:multiLevelType w:val="singleLevel"/>
    <w:tmpl w:val="00000005"/>
    <w:name w:val="WW8Num5"/>
    <w:lvl w:ilvl="0">
      <w:start w:val="1"/>
      <w:numFmt w:val="bullet"/>
      <w:lvlText w:val="-"/>
      <w:lvlJc w:val="left"/>
      <w:pPr>
        <w:tabs>
          <w:tab w:val="num" w:pos="2100"/>
        </w:tabs>
        <w:ind w:left="2100" w:hanging="360"/>
      </w:pPr>
      <w:rPr>
        <w:rFonts w:ascii="OpenSymbol" w:eastAsia="OpenSymbol"/>
        <w:b/>
        <w:sz w:val="28"/>
      </w:rPr>
    </w:lvl>
  </w:abstractNum>
  <w:abstractNum w:abstractNumId="5" w15:restartNumberingAfterBreak="0">
    <w:nsid w:val="00000006"/>
    <w:multiLevelType w:val="singleLevel"/>
    <w:tmpl w:val="00000006"/>
    <w:name w:val="WW8Num6"/>
    <w:lvl w:ilvl="0">
      <w:start w:val="4"/>
      <w:numFmt w:val="bullet"/>
      <w:lvlText w:val=""/>
      <w:lvlJc w:val="left"/>
      <w:pPr>
        <w:tabs>
          <w:tab w:val="num" w:pos="0"/>
        </w:tabs>
        <w:ind w:left="1065" w:hanging="360"/>
      </w:pPr>
      <w:rPr>
        <w:rFonts w:ascii="Symbol" w:hAnsi="Symbol"/>
        <w:color w:val="000000"/>
      </w:rPr>
    </w:lvl>
  </w:abstractNum>
  <w:abstractNum w:abstractNumId="6" w15:restartNumberingAfterBreak="0">
    <w:nsid w:val="00000007"/>
    <w:multiLevelType w:val="singleLevel"/>
    <w:tmpl w:val="00000007"/>
    <w:name w:val="WW8Num7"/>
    <w:lvl w:ilvl="0">
      <w:start w:val="4"/>
      <w:numFmt w:val="bullet"/>
      <w:lvlText w:val="-"/>
      <w:lvlJc w:val="left"/>
      <w:pPr>
        <w:tabs>
          <w:tab w:val="num" w:pos="510"/>
        </w:tabs>
        <w:ind w:left="510" w:hanging="360"/>
      </w:pPr>
      <w:rPr>
        <w:rFonts w:ascii="Times New Roman" w:hAnsi="Times New Roman"/>
        <w:sz w:val="16"/>
      </w:rPr>
    </w:lvl>
  </w:abstractNum>
  <w:abstractNum w:abstractNumId="7" w15:restartNumberingAfterBreak="0">
    <w:nsid w:val="00000008"/>
    <w:multiLevelType w:val="multilevel"/>
    <w:tmpl w:val="00000008"/>
    <w:name w:val="WW8Num8"/>
    <w:lvl w:ilvl="0">
      <w:start w:val="3"/>
      <w:numFmt w:val="decimal"/>
      <w:lvlText w:val="%1."/>
      <w:lvlJc w:val="left"/>
      <w:pPr>
        <w:tabs>
          <w:tab w:val="num" w:pos="0"/>
        </w:tabs>
        <w:ind w:left="810" w:hanging="360"/>
      </w:pPr>
      <w:rPr>
        <w:rFonts w:cs="Times New Roman"/>
      </w:rPr>
    </w:lvl>
    <w:lvl w:ilvl="1">
      <w:start w:val="1"/>
      <w:numFmt w:val="lowerLetter"/>
      <w:lvlText w:val="%2."/>
      <w:lvlJc w:val="left"/>
      <w:pPr>
        <w:tabs>
          <w:tab w:val="num" w:pos="0"/>
        </w:tabs>
        <w:ind w:left="1530" w:hanging="360"/>
      </w:pPr>
      <w:rPr>
        <w:rFonts w:cs="Times New Roman"/>
      </w:rPr>
    </w:lvl>
    <w:lvl w:ilvl="2">
      <w:start w:val="1"/>
      <w:numFmt w:val="lowerRoman"/>
      <w:lvlText w:val="%3."/>
      <w:lvlJc w:val="right"/>
      <w:pPr>
        <w:tabs>
          <w:tab w:val="num" w:pos="0"/>
        </w:tabs>
        <w:ind w:left="2250" w:hanging="180"/>
      </w:pPr>
      <w:rPr>
        <w:rFonts w:cs="Times New Roman"/>
      </w:rPr>
    </w:lvl>
    <w:lvl w:ilvl="3">
      <w:start w:val="1"/>
      <w:numFmt w:val="decimal"/>
      <w:lvlText w:val="%4."/>
      <w:lvlJc w:val="left"/>
      <w:pPr>
        <w:tabs>
          <w:tab w:val="num" w:pos="0"/>
        </w:tabs>
        <w:ind w:left="2970" w:hanging="360"/>
      </w:pPr>
      <w:rPr>
        <w:rFonts w:cs="Times New Roman"/>
      </w:rPr>
    </w:lvl>
    <w:lvl w:ilvl="4">
      <w:start w:val="1"/>
      <w:numFmt w:val="lowerLetter"/>
      <w:lvlText w:val="%5."/>
      <w:lvlJc w:val="left"/>
      <w:pPr>
        <w:tabs>
          <w:tab w:val="num" w:pos="0"/>
        </w:tabs>
        <w:ind w:left="3690" w:hanging="360"/>
      </w:pPr>
      <w:rPr>
        <w:rFonts w:cs="Times New Roman"/>
      </w:rPr>
    </w:lvl>
    <w:lvl w:ilvl="5">
      <w:start w:val="1"/>
      <w:numFmt w:val="lowerRoman"/>
      <w:lvlText w:val="%6."/>
      <w:lvlJc w:val="right"/>
      <w:pPr>
        <w:tabs>
          <w:tab w:val="num" w:pos="0"/>
        </w:tabs>
        <w:ind w:left="4410" w:hanging="180"/>
      </w:pPr>
      <w:rPr>
        <w:rFonts w:cs="Times New Roman"/>
      </w:rPr>
    </w:lvl>
    <w:lvl w:ilvl="6">
      <w:start w:val="1"/>
      <w:numFmt w:val="decimal"/>
      <w:lvlText w:val="%7."/>
      <w:lvlJc w:val="left"/>
      <w:pPr>
        <w:tabs>
          <w:tab w:val="num" w:pos="0"/>
        </w:tabs>
        <w:ind w:left="5130" w:hanging="360"/>
      </w:pPr>
      <w:rPr>
        <w:rFonts w:cs="Times New Roman"/>
      </w:rPr>
    </w:lvl>
    <w:lvl w:ilvl="7">
      <w:start w:val="1"/>
      <w:numFmt w:val="lowerLetter"/>
      <w:lvlText w:val="%8."/>
      <w:lvlJc w:val="left"/>
      <w:pPr>
        <w:tabs>
          <w:tab w:val="num" w:pos="0"/>
        </w:tabs>
        <w:ind w:left="5850" w:hanging="360"/>
      </w:pPr>
      <w:rPr>
        <w:rFonts w:cs="Times New Roman"/>
      </w:rPr>
    </w:lvl>
    <w:lvl w:ilvl="8">
      <w:start w:val="1"/>
      <w:numFmt w:val="lowerRoman"/>
      <w:lvlText w:val="%9."/>
      <w:lvlJc w:val="right"/>
      <w:pPr>
        <w:tabs>
          <w:tab w:val="num" w:pos="0"/>
        </w:tabs>
        <w:ind w:left="6570" w:hanging="180"/>
      </w:pPr>
      <w:rPr>
        <w:rFonts w:cs="Times New Roman"/>
      </w:rPr>
    </w:lvl>
  </w:abstractNum>
  <w:abstractNum w:abstractNumId="8" w15:restartNumberingAfterBreak="0">
    <w:nsid w:val="00000009"/>
    <w:multiLevelType w:val="multilevel"/>
    <w:tmpl w:val="00000009"/>
    <w:name w:val="WW8Num9"/>
    <w:lvl w:ilvl="0">
      <w:start w:val="1"/>
      <w:numFmt w:val="bullet"/>
      <w:lvlText w:val="–"/>
      <w:lvlJc w:val="left"/>
      <w:pPr>
        <w:tabs>
          <w:tab w:val="num" w:pos="810"/>
        </w:tabs>
        <w:ind w:left="810" w:hanging="360"/>
      </w:pPr>
      <w:rPr>
        <w:rFonts w:ascii="Verdana" w:hAnsi="Verdana"/>
        <w:b w:val="0"/>
      </w:rPr>
    </w:lvl>
    <w:lvl w:ilvl="1">
      <w:start w:val="1"/>
      <w:numFmt w:val="lowerLetter"/>
      <w:lvlText w:val="%2."/>
      <w:lvlJc w:val="left"/>
      <w:pPr>
        <w:tabs>
          <w:tab w:val="num" w:pos="1530"/>
        </w:tabs>
        <w:ind w:left="1530" w:hanging="360"/>
      </w:pPr>
      <w:rPr>
        <w:rFonts w:cs="Times New Roman"/>
      </w:rPr>
    </w:lvl>
    <w:lvl w:ilvl="2">
      <w:start w:val="1"/>
      <w:numFmt w:val="lowerRoman"/>
      <w:lvlText w:val="%3."/>
      <w:lvlJc w:val="right"/>
      <w:pPr>
        <w:tabs>
          <w:tab w:val="num" w:pos="2250"/>
        </w:tabs>
        <w:ind w:left="2250" w:hanging="180"/>
      </w:pPr>
      <w:rPr>
        <w:rFonts w:cs="Times New Roman"/>
      </w:rPr>
    </w:lvl>
    <w:lvl w:ilvl="3">
      <w:start w:val="1"/>
      <w:numFmt w:val="decimal"/>
      <w:lvlText w:val="%4."/>
      <w:lvlJc w:val="left"/>
      <w:pPr>
        <w:tabs>
          <w:tab w:val="num" w:pos="2970"/>
        </w:tabs>
        <w:ind w:left="2970" w:hanging="360"/>
      </w:pPr>
      <w:rPr>
        <w:rFonts w:cs="Times New Roman"/>
      </w:rPr>
    </w:lvl>
    <w:lvl w:ilvl="4">
      <w:start w:val="1"/>
      <w:numFmt w:val="lowerLetter"/>
      <w:lvlText w:val="%5."/>
      <w:lvlJc w:val="left"/>
      <w:pPr>
        <w:tabs>
          <w:tab w:val="num" w:pos="3690"/>
        </w:tabs>
        <w:ind w:left="3690" w:hanging="360"/>
      </w:pPr>
      <w:rPr>
        <w:rFonts w:cs="Times New Roman"/>
      </w:rPr>
    </w:lvl>
    <w:lvl w:ilvl="5">
      <w:start w:val="1"/>
      <w:numFmt w:val="lowerRoman"/>
      <w:lvlText w:val="%6."/>
      <w:lvlJc w:val="right"/>
      <w:pPr>
        <w:tabs>
          <w:tab w:val="num" w:pos="4410"/>
        </w:tabs>
        <w:ind w:left="4410" w:hanging="180"/>
      </w:pPr>
      <w:rPr>
        <w:rFonts w:cs="Times New Roman"/>
      </w:rPr>
    </w:lvl>
    <w:lvl w:ilvl="6">
      <w:start w:val="1"/>
      <w:numFmt w:val="decimal"/>
      <w:lvlText w:val="%7."/>
      <w:lvlJc w:val="left"/>
      <w:pPr>
        <w:tabs>
          <w:tab w:val="num" w:pos="5130"/>
        </w:tabs>
        <w:ind w:left="5130" w:hanging="360"/>
      </w:pPr>
      <w:rPr>
        <w:rFonts w:cs="Times New Roman"/>
      </w:rPr>
    </w:lvl>
    <w:lvl w:ilvl="7">
      <w:start w:val="1"/>
      <w:numFmt w:val="lowerLetter"/>
      <w:lvlText w:val="%8."/>
      <w:lvlJc w:val="left"/>
      <w:pPr>
        <w:tabs>
          <w:tab w:val="num" w:pos="5850"/>
        </w:tabs>
        <w:ind w:left="5850" w:hanging="360"/>
      </w:pPr>
      <w:rPr>
        <w:rFonts w:cs="Times New Roman"/>
      </w:rPr>
    </w:lvl>
    <w:lvl w:ilvl="8">
      <w:start w:val="1"/>
      <w:numFmt w:val="lowerRoman"/>
      <w:lvlText w:val="%9."/>
      <w:lvlJc w:val="right"/>
      <w:pPr>
        <w:tabs>
          <w:tab w:val="num" w:pos="6570"/>
        </w:tabs>
        <w:ind w:left="6570" w:hanging="180"/>
      </w:pPr>
      <w:rPr>
        <w:rFonts w:cs="Times New Roman"/>
      </w:rPr>
    </w:lvl>
  </w:abstractNum>
  <w:abstractNum w:abstractNumId="9" w15:restartNumberingAfterBreak="0">
    <w:nsid w:val="0000000A"/>
    <w:multiLevelType w:val="multilevel"/>
    <w:tmpl w:val="0000000A"/>
    <w:name w:val="WW8Num10"/>
    <w:lvl w:ilvl="0">
      <w:start w:val="1"/>
      <w:numFmt w:val="bullet"/>
      <w:lvlText w:val="–"/>
      <w:lvlJc w:val="left"/>
      <w:pPr>
        <w:tabs>
          <w:tab w:val="num" w:pos="810"/>
        </w:tabs>
        <w:ind w:left="810" w:hanging="360"/>
      </w:pPr>
      <w:rPr>
        <w:rFonts w:ascii="Verdana" w:hAnsi="Verdana"/>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0000000B"/>
    <w:multiLevelType w:val="multilevel"/>
    <w:tmpl w:val="0000000B"/>
    <w:name w:val="WW8Num11"/>
    <w:lvl w:ilvl="0">
      <w:start w:val="1"/>
      <w:numFmt w:val="bullet"/>
      <w:lvlText w:val=""/>
      <w:lvlJc w:val="left"/>
      <w:pPr>
        <w:tabs>
          <w:tab w:val="num" w:pos="0"/>
        </w:tabs>
        <w:ind w:left="1200" w:hanging="360"/>
      </w:pPr>
      <w:rPr>
        <w:rFonts w:ascii="Symbol" w:hAnsi="Symbol"/>
        <w:b/>
      </w:rPr>
    </w:lvl>
    <w:lvl w:ilvl="1">
      <w:start w:val="1"/>
      <w:numFmt w:val="bullet"/>
      <w:lvlText w:val="o"/>
      <w:lvlJc w:val="left"/>
      <w:pPr>
        <w:tabs>
          <w:tab w:val="num" w:pos="0"/>
        </w:tabs>
        <w:ind w:left="1920" w:hanging="360"/>
      </w:pPr>
      <w:rPr>
        <w:rFonts w:ascii="Courier New" w:hAnsi="Courier New"/>
      </w:rPr>
    </w:lvl>
    <w:lvl w:ilvl="2">
      <w:start w:val="1"/>
      <w:numFmt w:val="bullet"/>
      <w:lvlText w:val=""/>
      <w:lvlJc w:val="left"/>
      <w:pPr>
        <w:tabs>
          <w:tab w:val="num" w:pos="0"/>
        </w:tabs>
        <w:ind w:left="2640" w:hanging="360"/>
      </w:pPr>
      <w:rPr>
        <w:rFonts w:ascii="Wingdings" w:hAnsi="Wingdings"/>
      </w:rPr>
    </w:lvl>
    <w:lvl w:ilvl="3">
      <w:start w:val="1"/>
      <w:numFmt w:val="bullet"/>
      <w:lvlText w:val=""/>
      <w:lvlJc w:val="left"/>
      <w:pPr>
        <w:tabs>
          <w:tab w:val="num" w:pos="0"/>
        </w:tabs>
        <w:ind w:left="3360" w:hanging="360"/>
      </w:pPr>
      <w:rPr>
        <w:rFonts w:ascii="Symbol" w:hAnsi="Symbol"/>
        <w:b/>
      </w:rPr>
    </w:lvl>
    <w:lvl w:ilvl="4">
      <w:start w:val="1"/>
      <w:numFmt w:val="bullet"/>
      <w:lvlText w:val="o"/>
      <w:lvlJc w:val="left"/>
      <w:pPr>
        <w:tabs>
          <w:tab w:val="num" w:pos="0"/>
        </w:tabs>
        <w:ind w:left="4080" w:hanging="360"/>
      </w:pPr>
      <w:rPr>
        <w:rFonts w:ascii="Courier New" w:hAnsi="Courier New"/>
      </w:rPr>
    </w:lvl>
    <w:lvl w:ilvl="5">
      <w:start w:val="1"/>
      <w:numFmt w:val="bullet"/>
      <w:lvlText w:val=""/>
      <w:lvlJc w:val="left"/>
      <w:pPr>
        <w:tabs>
          <w:tab w:val="num" w:pos="0"/>
        </w:tabs>
        <w:ind w:left="4800" w:hanging="360"/>
      </w:pPr>
      <w:rPr>
        <w:rFonts w:ascii="Wingdings" w:hAnsi="Wingdings"/>
      </w:rPr>
    </w:lvl>
    <w:lvl w:ilvl="6">
      <w:start w:val="1"/>
      <w:numFmt w:val="bullet"/>
      <w:lvlText w:val=""/>
      <w:lvlJc w:val="left"/>
      <w:pPr>
        <w:tabs>
          <w:tab w:val="num" w:pos="0"/>
        </w:tabs>
        <w:ind w:left="5520" w:hanging="360"/>
      </w:pPr>
      <w:rPr>
        <w:rFonts w:ascii="Symbol" w:hAnsi="Symbol"/>
        <w:b/>
      </w:rPr>
    </w:lvl>
    <w:lvl w:ilvl="7">
      <w:start w:val="1"/>
      <w:numFmt w:val="bullet"/>
      <w:lvlText w:val="o"/>
      <w:lvlJc w:val="left"/>
      <w:pPr>
        <w:tabs>
          <w:tab w:val="num" w:pos="0"/>
        </w:tabs>
        <w:ind w:left="6240" w:hanging="360"/>
      </w:pPr>
      <w:rPr>
        <w:rFonts w:ascii="Courier New" w:hAnsi="Courier New"/>
      </w:rPr>
    </w:lvl>
    <w:lvl w:ilvl="8">
      <w:start w:val="1"/>
      <w:numFmt w:val="bullet"/>
      <w:lvlText w:val=""/>
      <w:lvlJc w:val="left"/>
      <w:pPr>
        <w:tabs>
          <w:tab w:val="num" w:pos="0"/>
        </w:tabs>
        <w:ind w:left="6960" w:hanging="360"/>
      </w:pPr>
      <w:rPr>
        <w:rFonts w:ascii="Wingdings" w:hAnsi="Wingdings"/>
      </w:rPr>
    </w:lvl>
  </w:abstractNum>
  <w:abstractNum w:abstractNumId="11" w15:restartNumberingAfterBreak="0">
    <w:nsid w:val="0000000C"/>
    <w:multiLevelType w:val="multilevel"/>
    <w:tmpl w:val="0000000C"/>
    <w:name w:val="WW8Num12"/>
    <w:lvl w:ilvl="0">
      <w:start w:val="1"/>
      <w:numFmt w:val="bullet"/>
      <w:lvlText w:val=""/>
      <w:lvlJc w:val="left"/>
      <w:pPr>
        <w:tabs>
          <w:tab w:val="num" w:pos="0"/>
        </w:tabs>
        <w:ind w:left="1140" w:hanging="360"/>
      </w:pPr>
      <w:rPr>
        <w:rFonts w:ascii="Symbol" w:hAnsi="Symbol"/>
        <w:b/>
      </w:rPr>
    </w:lvl>
    <w:lvl w:ilvl="1">
      <w:start w:val="1"/>
      <w:numFmt w:val="bullet"/>
      <w:lvlText w:val="o"/>
      <w:lvlJc w:val="left"/>
      <w:pPr>
        <w:tabs>
          <w:tab w:val="num" w:pos="0"/>
        </w:tabs>
        <w:ind w:left="1860" w:hanging="360"/>
      </w:pPr>
      <w:rPr>
        <w:rFonts w:ascii="Courier New" w:hAnsi="Courier New"/>
      </w:rPr>
    </w:lvl>
    <w:lvl w:ilvl="2">
      <w:start w:val="1"/>
      <w:numFmt w:val="bullet"/>
      <w:lvlText w:val=""/>
      <w:lvlJc w:val="left"/>
      <w:pPr>
        <w:tabs>
          <w:tab w:val="num" w:pos="0"/>
        </w:tabs>
        <w:ind w:left="2580" w:hanging="360"/>
      </w:pPr>
      <w:rPr>
        <w:rFonts w:ascii="Wingdings" w:hAnsi="Wingdings"/>
      </w:rPr>
    </w:lvl>
    <w:lvl w:ilvl="3">
      <w:start w:val="1"/>
      <w:numFmt w:val="bullet"/>
      <w:lvlText w:val=""/>
      <w:lvlJc w:val="left"/>
      <w:pPr>
        <w:tabs>
          <w:tab w:val="num" w:pos="0"/>
        </w:tabs>
        <w:ind w:left="3300" w:hanging="360"/>
      </w:pPr>
      <w:rPr>
        <w:rFonts w:ascii="Symbol" w:hAnsi="Symbol"/>
        <w:b/>
      </w:rPr>
    </w:lvl>
    <w:lvl w:ilvl="4">
      <w:start w:val="1"/>
      <w:numFmt w:val="bullet"/>
      <w:lvlText w:val="o"/>
      <w:lvlJc w:val="left"/>
      <w:pPr>
        <w:tabs>
          <w:tab w:val="num" w:pos="0"/>
        </w:tabs>
        <w:ind w:left="4020" w:hanging="360"/>
      </w:pPr>
      <w:rPr>
        <w:rFonts w:ascii="Courier New" w:hAnsi="Courier New"/>
      </w:rPr>
    </w:lvl>
    <w:lvl w:ilvl="5">
      <w:start w:val="1"/>
      <w:numFmt w:val="bullet"/>
      <w:lvlText w:val=""/>
      <w:lvlJc w:val="left"/>
      <w:pPr>
        <w:tabs>
          <w:tab w:val="num" w:pos="0"/>
        </w:tabs>
        <w:ind w:left="4740" w:hanging="360"/>
      </w:pPr>
      <w:rPr>
        <w:rFonts w:ascii="Wingdings" w:hAnsi="Wingdings"/>
      </w:rPr>
    </w:lvl>
    <w:lvl w:ilvl="6">
      <w:start w:val="1"/>
      <w:numFmt w:val="bullet"/>
      <w:lvlText w:val=""/>
      <w:lvlJc w:val="left"/>
      <w:pPr>
        <w:tabs>
          <w:tab w:val="num" w:pos="0"/>
        </w:tabs>
        <w:ind w:left="5460" w:hanging="360"/>
      </w:pPr>
      <w:rPr>
        <w:rFonts w:ascii="Symbol" w:hAnsi="Symbol"/>
        <w:b/>
      </w:rPr>
    </w:lvl>
    <w:lvl w:ilvl="7">
      <w:start w:val="1"/>
      <w:numFmt w:val="bullet"/>
      <w:lvlText w:val="o"/>
      <w:lvlJc w:val="left"/>
      <w:pPr>
        <w:tabs>
          <w:tab w:val="num" w:pos="0"/>
        </w:tabs>
        <w:ind w:left="6180" w:hanging="360"/>
      </w:pPr>
      <w:rPr>
        <w:rFonts w:ascii="Courier New" w:hAnsi="Courier New"/>
      </w:rPr>
    </w:lvl>
    <w:lvl w:ilvl="8">
      <w:start w:val="1"/>
      <w:numFmt w:val="bullet"/>
      <w:lvlText w:val=""/>
      <w:lvlJc w:val="left"/>
      <w:pPr>
        <w:tabs>
          <w:tab w:val="num" w:pos="0"/>
        </w:tabs>
        <w:ind w:left="6900" w:hanging="360"/>
      </w:pPr>
      <w:rPr>
        <w:rFonts w:ascii="Wingdings" w:hAnsi="Wingdings"/>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rPr>
    </w:lvl>
  </w:abstractNum>
  <w:abstractNum w:abstractNumId="13" w15:restartNumberingAfterBreak="0">
    <w:nsid w:val="01042A48"/>
    <w:multiLevelType w:val="hybridMultilevel"/>
    <w:tmpl w:val="B0C60BE2"/>
    <w:lvl w:ilvl="0" w:tplc="CACEE3E6">
      <w:start w:val="6"/>
      <w:numFmt w:val="decimal"/>
      <w:lvlText w:val="%1."/>
      <w:lvlJc w:val="left"/>
      <w:pPr>
        <w:ind w:left="372" w:hanging="360"/>
      </w:pPr>
      <w:rPr>
        <w:rFonts w:cs="Times New Roman" w:hint="default"/>
      </w:rPr>
    </w:lvl>
    <w:lvl w:ilvl="1" w:tplc="04090019" w:tentative="1">
      <w:start w:val="1"/>
      <w:numFmt w:val="lowerLetter"/>
      <w:lvlText w:val="%2."/>
      <w:lvlJc w:val="left"/>
      <w:pPr>
        <w:ind w:left="1092" w:hanging="360"/>
      </w:pPr>
      <w:rPr>
        <w:rFonts w:cs="Times New Roman"/>
      </w:rPr>
    </w:lvl>
    <w:lvl w:ilvl="2" w:tplc="0409001B" w:tentative="1">
      <w:start w:val="1"/>
      <w:numFmt w:val="lowerRoman"/>
      <w:lvlText w:val="%3."/>
      <w:lvlJc w:val="right"/>
      <w:pPr>
        <w:ind w:left="1812" w:hanging="180"/>
      </w:pPr>
      <w:rPr>
        <w:rFonts w:cs="Times New Roman"/>
      </w:rPr>
    </w:lvl>
    <w:lvl w:ilvl="3" w:tplc="0409000F" w:tentative="1">
      <w:start w:val="1"/>
      <w:numFmt w:val="decimal"/>
      <w:lvlText w:val="%4."/>
      <w:lvlJc w:val="left"/>
      <w:pPr>
        <w:ind w:left="2532" w:hanging="360"/>
      </w:pPr>
      <w:rPr>
        <w:rFonts w:cs="Times New Roman"/>
      </w:rPr>
    </w:lvl>
    <w:lvl w:ilvl="4" w:tplc="04090019" w:tentative="1">
      <w:start w:val="1"/>
      <w:numFmt w:val="lowerLetter"/>
      <w:lvlText w:val="%5."/>
      <w:lvlJc w:val="left"/>
      <w:pPr>
        <w:ind w:left="3252" w:hanging="360"/>
      </w:pPr>
      <w:rPr>
        <w:rFonts w:cs="Times New Roman"/>
      </w:rPr>
    </w:lvl>
    <w:lvl w:ilvl="5" w:tplc="0409001B" w:tentative="1">
      <w:start w:val="1"/>
      <w:numFmt w:val="lowerRoman"/>
      <w:lvlText w:val="%6."/>
      <w:lvlJc w:val="right"/>
      <w:pPr>
        <w:ind w:left="3972" w:hanging="180"/>
      </w:pPr>
      <w:rPr>
        <w:rFonts w:cs="Times New Roman"/>
      </w:rPr>
    </w:lvl>
    <w:lvl w:ilvl="6" w:tplc="0409000F" w:tentative="1">
      <w:start w:val="1"/>
      <w:numFmt w:val="decimal"/>
      <w:lvlText w:val="%7."/>
      <w:lvlJc w:val="left"/>
      <w:pPr>
        <w:ind w:left="4692" w:hanging="360"/>
      </w:pPr>
      <w:rPr>
        <w:rFonts w:cs="Times New Roman"/>
      </w:rPr>
    </w:lvl>
    <w:lvl w:ilvl="7" w:tplc="04090019" w:tentative="1">
      <w:start w:val="1"/>
      <w:numFmt w:val="lowerLetter"/>
      <w:lvlText w:val="%8."/>
      <w:lvlJc w:val="left"/>
      <w:pPr>
        <w:ind w:left="5412" w:hanging="360"/>
      </w:pPr>
      <w:rPr>
        <w:rFonts w:cs="Times New Roman"/>
      </w:rPr>
    </w:lvl>
    <w:lvl w:ilvl="8" w:tplc="0409001B" w:tentative="1">
      <w:start w:val="1"/>
      <w:numFmt w:val="lowerRoman"/>
      <w:lvlText w:val="%9."/>
      <w:lvlJc w:val="right"/>
      <w:pPr>
        <w:ind w:left="6132" w:hanging="180"/>
      </w:pPr>
      <w:rPr>
        <w:rFonts w:cs="Times New Roman"/>
      </w:rPr>
    </w:lvl>
  </w:abstractNum>
  <w:abstractNum w:abstractNumId="14" w15:restartNumberingAfterBreak="0">
    <w:nsid w:val="02D41BAD"/>
    <w:multiLevelType w:val="hybridMultilevel"/>
    <w:tmpl w:val="27425752"/>
    <w:lvl w:ilvl="0" w:tplc="61B02AC4">
      <w:start w:val="4"/>
      <w:numFmt w:val="decimal"/>
      <w:lvlText w:val="%1."/>
      <w:lvlJc w:val="left"/>
      <w:pPr>
        <w:ind w:left="372" w:hanging="360"/>
      </w:pPr>
      <w:rPr>
        <w:rFonts w:cs="Times New Roman" w:hint="default"/>
      </w:rPr>
    </w:lvl>
    <w:lvl w:ilvl="1" w:tplc="04090019" w:tentative="1">
      <w:start w:val="1"/>
      <w:numFmt w:val="lowerLetter"/>
      <w:lvlText w:val="%2."/>
      <w:lvlJc w:val="left"/>
      <w:pPr>
        <w:ind w:left="1092" w:hanging="360"/>
      </w:pPr>
      <w:rPr>
        <w:rFonts w:cs="Times New Roman"/>
      </w:rPr>
    </w:lvl>
    <w:lvl w:ilvl="2" w:tplc="0409001B" w:tentative="1">
      <w:start w:val="1"/>
      <w:numFmt w:val="lowerRoman"/>
      <w:lvlText w:val="%3."/>
      <w:lvlJc w:val="right"/>
      <w:pPr>
        <w:ind w:left="1812" w:hanging="180"/>
      </w:pPr>
      <w:rPr>
        <w:rFonts w:cs="Times New Roman"/>
      </w:rPr>
    </w:lvl>
    <w:lvl w:ilvl="3" w:tplc="0409000F" w:tentative="1">
      <w:start w:val="1"/>
      <w:numFmt w:val="decimal"/>
      <w:lvlText w:val="%4."/>
      <w:lvlJc w:val="left"/>
      <w:pPr>
        <w:ind w:left="2532" w:hanging="360"/>
      </w:pPr>
      <w:rPr>
        <w:rFonts w:cs="Times New Roman"/>
      </w:rPr>
    </w:lvl>
    <w:lvl w:ilvl="4" w:tplc="04090019" w:tentative="1">
      <w:start w:val="1"/>
      <w:numFmt w:val="lowerLetter"/>
      <w:lvlText w:val="%5."/>
      <w:lvlJc w:val="left"/>
      <w:pPr>
        <w:ind w:left="3252" w:hanging="360"/>
      </w:pPr>
      <w:rPr>
        <w:rFonts w:cs="Times New Roman"/>
      </w:rPr>
    </w:lvl>
    <w:lvl w:ilvl="5" w:tplc="0409001B" w:tentative="1">
      <w:start w:val="1"/>
      <w:numFmt w:val="lowerRoman"/>
      <w:lvlText w:val="%6."/>
      <w:lvlJc w:val="right"/>
      <w:pPr>
        <w:ind w:left="3972" w:hanging="180"/>
      </w:pPr>
      <w:rPr>
        <w:rFonts w:cs="Times New Roman"/>
      </w:rPr>
    </w:lvl>
    <w:lvl w:ilvl="6" w:tplc="0409000F" w:tentative="1">
      <w:start w:val="1"/>
      <w:numFmt w:val="decimal"/>
      <w:lvlText w:val="%7."/>
      <w:lvlJc w:val="left"/>
      <w:pPr>
        <w:ind w:left="4692" w:hanging="360"/>
      </w:pPr>
      <w:rPr>
        <w:rFonts w:cs="Times New Roman"/>
      </w:rPr>
    </w:lvl>
    <w:lvl w:ilvl="7" w:tplc="04090019" w:tentative="1">
      <w:start w:val="1"/>
      <w:numFmt w:val="lowerLetter"/>
      <w:lvlText w:val="%8."/>
      <w:lvlJc w:val="left"/>
      <w:pPr>
        <w:ind w:left="5412" w:hanging="360"/>
      </w:pPr>
      <w:rPr>
        <w:rFonts w:cs="Times New Roman"/>
      </w:rPr>
    </w:lvl>
    <w:lvl w:ilvl="8" w:tplc="0409001B" w:tentative="1">
      <w:start w:val="1"/>
      <w:numFmt w:val="lowerRoman"/>
      <w:lvlText w:val="%9."/>
      <w:lvlJc w:val="right"/>
      <w:pPr>
        <w:ind w:left="6132" w:hanging="180"/>
      </w:pPr>
      <w:rPr>
        <w:rFonts w:cs="Times New Roman"/>
      </w:rPr>
    </w:lvl>
  </w:abstractNum>
  <w:abstractNum w:abstractNumId="15" w15:restartNumberingAfterBreak="0">
    <w:nsid w:val="0ADE17EB"/>
    <w:multiLevelType w:val="hybridMultilevel"/>
    <w:tmpl w:val="661CB9D0"/>
    <w:lvl w:ilvl="0" w:tplc="61AEECF0">
      <w:start w:val="3"/>
      <w:numFmt w:val="decimal"/>
      <w:lvlText w:val="%1"/>
      <w:lvlJc w:val="left"/>
      <w:pPr>
        <w:tabs>
          <w:tab w:val="num" w:pos="810"/>
        </w:tabs>
        <w:ind w:left="810" w:hanging="360"/>
      </w:pPr>
      <w:rPr>
        <w:rFonts w:cs="Times New Roman" w:hint="default"/>
      </w:rPr>
    </w:lvl>
    <w:lvl w:ilvl="1" w:tplc="04090019" w:tentative="1">
      <w:start w:val="1"/>
      <w:numFmt w:val="lowerLetter"/>
      <w:lvlText w:val="%2."/>
      <w:lvlJc w:val="left"/>
      <w:pPr>
        <w:tabs>
          <w:tab w:val="num" w:pos="1530"/>
        </w:tabs>
        <w:ind w:left="1530" w:hanging="360"/>
      </w:pPr>
      <w:rPr>
        <w:rFonts w:cs="Times New Roman"/>
      </w:rPr>
    </w:lvl>
    <w:lvl w:ilvl="2" w:tplc="0409001B" w:tentative="1">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abstractNum w:abstractNumId="16" w15:restartNumberingAfterBreak="0">
    <w:nsid w:val="2E7151BF"/>
    <w:multiLevelType w:val="hybridMultilevel"/>
    <w:tmpl w:val="D7CA0DA6"/>
    <w:lvl w:ilvl="0" w:tplc="6E727EA4">
      <w:start w:val="11"/>
      <w:numFmt w:val="decimal"/>
      <w:lvlText w:val="%1."/>
      <w:lvlJc w:val="left"/>
      <w:pPr>
        <w:ind w:left="372" w:hanging="360"/>
      </w:pPr>
      <w:rPr>
        <w:rFonts w:cs="Times New Roman" w:hint="default"/>
      </w:rPr>
    </w:lvl>
    <w:lvl w:ilvl="1" w:tplc="04090019" w:tentative="1">
      <w:start w:val="1"/>
      <w:numFmt w:val="lowerLetter"/>
      <w:lvlText w:val="%2."/>
      <w:lvlJc w:val="left"/>
      <w:pPr>
        <w:ind w:left="1092" w:hanging="360"/>
      </w:pPr>
      <w:rPr>
        <w:rFonts w:cs="Times New Roman"/>
      </w:rPr>
    </w:lvl>
    <w:lvl w:ilvl="2" w:tplc="0409001B" w:tentative="1">
      <w:start w:val="1"/>
      <w:numFmt w:val="lowerRoman"/>
      <w:lvlText w:val="%3."/>
      <w:lvlJc w:val="right"/>
      <w:pPr>
        <w:ind w:left="1812" w:hanging="180"/>
      </w:pPr>
      <w:rPr>
        <w:rFonts w:cs="Times New Roman"/>
      </w:rPr>
    </w:lvl>
    <w:lvl w:ilvl="3" w:tplc="0409000F" w:tentative="1">
      <w:start w:val="1"/>
      <w:numFmt w:val="decimal"/>
      <w:lvlText w:val="%4."/>
      <w:lvlJc w:val="left"/>
      <w:pPr>
        <w:ind w:left="2532" w:hanging="360"/>
      </w:pPr>
      <w:rPr>
        <w:rFonts w:cs="Times New Roman"/>
      </w:rPr>
    </w:lvl>
    <w:lvl w:ilvl="4" w:tplc="04090019" w:tentative="1">
      <w:start w:val="1"/>
      <w:numFmt w:val="lowerLetter"/>
      <w:lvlText w:val="%5."/>
      <w:lvlJc w:val="left"/>
      <w:pPr>
        <w:ind w:left="3252" w:hanging="360"/>
      </w:pPr>
      <w:rPr>
        <w:rFonts w:cs="Times New Roman"/>
      </w:rPr>
    </w:lvl>
    <w:lvl w:ilvl="5" w:tplc="0409001B" w:tentative="1">
      <w:start w:val="1"/>
      <w:numFmt w:val="lowerRoman"/>
      <w:lvlText w:val="%6."/>
      <w:lvlJc w:val="right"/>
      <w:pPr>
        <w:ind w:left="3972" w:hanging="180"/>
      </w:pPr>
      <w:rPr>
        <w:rFonts w:cs="Times New Roman"/>
      </w:rPr>
    </w:lvl>
    <w:lvl w:ilvl="6" w:tplc="0409000F" w:tentative="1">
      <w:start w:val="1"/>
      <w:numFmt w:val="decimal"/>
      <w:lvlText w:val="%7."/>
      <w:lvlJc w:val="left"/>
      <w:pPr>
        <w:ind w:left="4692" w:hanging="360"/>
      </w:pPr>
      <w:rPr>
        <w:rFonts w:cs="Times New Roman"/>
      </w:rPr>
    </w:lvl>
    <w:lvl w:ilvl="7" w:tplc="04090019" w:tentative="1">
      <w:start w:val="1"/>
      <w:numFmt w:val="lowerLetter"/>
      <w:lvlText w:val="%8."/>
      <w:lvlJc w:val="left"/>
      <w:pPr>
        <w:ind w:left="5412" w:hanging="360"/>
      </w:pPr>
      <w:rPr>
        <w:rFonts w:cs="Times New Roman"/>
      </w:rPr>
    </w:lvl>
    <w:lvl w:ilvl="8" w:tplc="0409001B" w:tentative="1">
      <w:start w:val="1"/>
      <w:numFmt w:val="lowerRoman"/>
      <w:lvlText w:val="%9."/>
      <w:lvlJc w:val="right"/>
      <w:pPr>
        <w:ind w:left="6132" w:hanging="180"/>
      </w:pPr>
      <w:rPr>
        <w:rFonts w:cs="Times New Roman"/>
      </w:rPr>
    </w:lvl>
  </w:abstractNum>
  <w:abstractNum w:abstractNumId="17" w15:restartNumberingAfterBreak="0">
    <w:nsid w:val="62CA2A70"/>
    <w:multiLevelType w:val="hybridMultilevel"/>
    <w:tmpl w:val="EBE68AB4"/>
    <w:lvl w:ilvl="0" w:tplc="A2761D64">
      <w:start w:val="3"/>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4721B3E"/>
    <w:multiLevelType w:val="hybridMultilevel"/>
    <w:tmpl w:val="9B860452"/>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9" w15:restartNumberingAfterBreak="0">
    <w:nsid w:val="75E827F7"/>
    <w:multiLevelType w:val="hybridMultilevel"/>
    <w:tmpl w:val="03BC7F76"/>
    <w:lvl w:ilvl="0" w:tplc="25D25004">
      <w:start w:val="12"/>
      <w:numFmt w:val="decimal"/>
      <w:lvlText w:val="%1."/>
      <w:lvlJc w:val="left"/>
      <w:pPr>
        <w:ind w:left="372" w:hanging="360"/>
      </w:pPr>
      <w:rPr>
        <w:rFonts w:cs="Times New Roman" w:hint="default"/>
      </w:rPr>
    </w:lvl>
    <w:lvl w:ilvl="1" w:tplc="04090019" w:tentative="1">
      <w:start w:val="1"/>
      <w:numFmt w:val="lowerLetter"/>
      <w:lvlText w:val="%2."/>
      <w:lvlJc w:val="left"/>
      <w:pPr>
        <w:ind w:left="1092" w:hanging="360"/>
      </w:pPr>
      <w:rPr>
        <w:rFonts w:cs="Times New Roman"/>
      </w:rPr>
    </w:lvl>
    <w:lvl w:ilvl="2" w:tplc="0409001B" w:tentative="1">
      <w:start w:val="1"/>
      <w:numFmt w:val="lowerRoman"/>
      <w:lvlText w:val="%3."/>
      <w:lvlJc w:val="right"/>
      <w:pPr>
        <w:ind w:left="1812" w:hanging="180"/>
      </w:pPr>
      <w:rPr>
        <w:rFonts w:cs="Times New Roman"/>
      </w:rPr>
    </w:lvl>
    <w:lvl w:ilvl="3" w:tplc="0409000F" w:tentative="1">
      <w:start w:val="1"/>
      <w:numFmt w:val="decimal"/>
      <w:lvlText w:val="%4."/>
      <w:lvlJc w:val="left"/>
      <w:pPr>
        <w:ind w:left="2532" w:hanging="360"/>
      </w:pPr>
      <w:rPr>
        <w:rFonts w:cs="Times New Roman"/>
      </w:rPr>
    </w:lvl>
    <w:lvl w:ilvl="4" w:tplc="04090019" w:tentative="1">
      <w:start w:val="1"/>
      <w:numFmt w:val="lowerLetter"/>
      <w:lvlText w:val="%5."/>
      <w:lvlJc w:val="left"/>
      <w:pPr>
        <w:ind w:left="3252" w:hanging="360"/>
      </w:pPr>
      <w:rPr>
        <w:rFonts w:cs="Times New Roman"/>
      </w:rPr>
    </w:lvl>
    <w:lvl w:ilvl="5" w:tplc="0409001B" w:tentative="1">
      <w:start w:val="1"/>
      <w:numFmt w:val="lowerRoman"/>
      <w:lvlText w:val="%6."/>
      <w:lvlJc w:val="right"/>
      <w:pPr>
        <w:ind w:left="3972" w:hanging="180"/>
      </w:pPr>
      <w:rPr>
        <w:rFonts w:cs="Times New Roman"/>
      </w:rPr>
    </w:lvl>
    <w:lvl w:ilvl="6" w:tplc="0409000F" w:tentative="1">
      <w:start w:val="1"/>
      <w:numFmt w:val="decimal"/>
      <w:lvlText w:val="%7."/>
      <w:lvlJc w:val="left"/>
      <w:pPr>
        <w:ind w:left="4692" w:hanging="360"/>
      </w:pPr>
      <w:rPr>
        <w:rFonts w:cs="Times New Roman"/>
      </w:rPr>
    </w:lvl>
    <w:lvl w:ilvl="7" w:tplc="04090019" w:tentative="1">
      <w:start w:val="1"/>
      <w:numFmt w:val="lowerLetter"/>
      <w:lvlText w:val="%8."/>
      <w:lvlJc w:val="left"/>
      <w:pPr>
        <w:ind w:left="5412" w:hanging="360"/>
      </w:pPr>
      <w:rPr>
        <w:rFonts w:cs="Times New Roman"/>
      </w:rPr>
    </w:lvl>
    <w:lvl w:ilvl="8" w:tplc="0409001B" w:tentative="1">
      <w:start w:val="1"/>
      <w:numFmt w:val="lowerRoman"/>
      <w:lvlText w:val="%9."/>
      <w:lvlJc w:val="right"/>
      <w:pPr>
        <w:ind w:left="6132" w:hanging="180"/>
      </w:pPr>
      <w:rPr>
        <w:rFonts w:cs="Times New Roman"/>
      </w:rPr>
    </w:lvl>
  </w:abstractNum>
  <w:abstractNum w:abstractNumId="20" w15:restartNumberingAfterBreak="0">
    <w:nsid w:val="7BAC4DC7"/>
    <w:multiLevelType w:val="hybridMultilevel"/>
    <w:tmpl w:val="71EC0250"/>
    <w:lvl w:ilvl="0" w:tplc="659A42BC">
      <w:start w:val="4"/>
      <w:numFmt w:val="bullet"/>
      <w:lvlText w:val="-"/>
      <w:lvlJc w:val="left"/>
      <w:pPr>
        <w:ind w:left="1080" w:hanging="360"/>
      </w:pPr>
      <w:rPr>
        <w:rFonts w:ascii="Times New Roman" w:eastAsia="Times New Roman" w:hAnsi="Times New Roman"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5"/>
  </w:num>
  <w:num w:numId="15">
    <w:abstractNumId w:val="17"/>
  </w:num>
  <w:num w:numId="16">
    <w:abstractNumId w:val="20"/>
  </w:num>
  <w:num w:numId="17">
    <w:abstractNumId w:val="14"/>
  </w:num>
  <w:num w:numId="18">
    <w:abstractNumId w:val="13"/>
  </w:num>
  <w:num w:numId="19">
    <w:abstractNumId w:val="16"/>
  </w:num>
  <w:num w:numId="20">
    <w:abstractNumId w:val="19"/>
  </w:num>
  <w:num w:numId="21">
    <w:abstractNumId w:val="18"/>
  </w:num>
  <w:num w:numId="22">
    <w:abstractNumId w:val="1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7103DC"/>
    <w:rsid w:val="00011EB7"/>
    <w:rsid w:val="00033BEA"/>
    <w:rsid w:val="0005443A"/>
    <w:rsid w:val="00066BA0"/>
    <w:rsid w:val="00072496"/>
    <w:rsid w:val="000A0407"/>
    <w:rsid w:val="000A4D8F"/>
    <w:rsid w:val="000C1602"/>
    <w:rsid w:val="000C5D7F"/>
    <w:rsid w:val="000D6938"/>
    <w:rsid w:val="000F4522"/>
    <w:rsid w:val="000F5448"/>
    <w:rsid w:val="001040E2"/>
    <w:rsid w:val="00105085"/>
    <w:rsid w:val="001464B8"/>
    <w:rsid w:val="00161527"/>
    <w:rsid w:val="001744FD"/>
    <w:rsid w:val="001839FB"/>
    <w:rsid w:val="001A573E"/>
    <w:rsid w:val="001A6E85"/>
    <w:rsid w:val="001C3F39"/>
    <w:rsid w:val="001C64DA"/>
    <w:rsid w:val="001D363D"/>
    <w:rsid w:val="001F2AA5"/>
    <w:rsid w:val="00217B19"/>
    <w:rsid w:val="00222130"/>
    <w:rsid w:val="00226D9B"/>
    <w:rsid w:val="002326D6"/>
    <w:rsid w:val="00247395"/>
    <w:rsid w:val="00250070"/>
    <w:rsid w:val="0025105F"/>
    <w:rsid w:val="00252A86"/>
    <w:rsid w:val="002624D7"/>
    <w:rsid w:val="00262903"/>
    <w:rsid w:val="00263F6D"/>
    <w:rsid w:val="00272738"/>
    <w:rsid w:val="00273827"/>
    <w:rsid w:val="002877ED"/>
    <w:rsid w:val="00291C0B"/>
    <w:rsid w:val="00296DE5"/>
    <w:rsid w:val="002A224B"/>
    <w:rsid w:val="002D54D5"/>
    <w:rsid w:val="002E1DB6"/>
    <w:rsid w:val="0032282F"/>
    <w:rsid w:val="00350B49"/>
    <w:rsid w:val="00353739"/>
    <w:rsid w:val="00356DDE"/>
    <w:rsid w:val="003607E8"/>
    <w:rsid w:val="00365FF2"/>
    <w:rsid w:val="003901CF"/>
    <w:rsid w:val="00395DDC"/>
    <w:rsid w:val="003A040E"/>
    <w:rsid w:val="003A17E9"/>
    <w:rsid w:val="003B52B0"/>
    <w:rsid w:val="003D406A"/>
    <w:rsid w:val="003E7390"/>
    <w:rsid w:val="003F353B"/>
    <w:rsid w:val="003F6EF0"/>
    <w:rsid w:val="00401BD8"/>
    <w:rsid w:val="00402D52"/>
    <w:rsid w:val="0040325F"/>
    <w:rsid w:val="00413A66"/>
    <w:rsid w:val="00414CE5"/>
    <w:rsid w:val="00420474"/>
    <w:rsid w:val="00433F2D"/>
    <w:rsid w:val="00442DF1"/>
    <w:rsid w:val="00445551"/>
    <w:rsid w:val="004562D4"/>
    <w:rsid w:val="004A6AA4"/>
    <w:rsid w:val="004D01CE"/>
    <w:rsid w:val="004D4EDB"/>
    <w:rsid w:val="004E6212"/>
    <w:rsid w:val="00544EAD"/>
    <w:rsid w:val="00552188"/>
    <w:rsid w:val="00554B96"/>
    <w:rsid w:val="00596EFD"/>
    <w:rsid w:val="005A065F"/>
    <w:rsid w:val="005A70EA"/>
    <w:rsid w:val="005A786C"/>
    <w:rsid w:val="005D5FA9"/>
    <w:rsid w:val="006162D8"/>
    <w:rsid w:val="00626A63"/>
    <w:rsid w:val="00637BCD"/>
    <w:rsid w:val="00641BA7"/>
    <w:rsid w:val="00651BD9"/>
    <w:rsid w:val="00660259"/>
    <w:rsid w:val="0066476B"/>
    <w:rsid w:val="00693BFD"/>
    <w:rsid w:val="00695DA0"/>
    <w:rsid w:val="006A4358"/>
    <w:rsid w:val="006A47EC"/>
    <w:rsid w:val="006A7D47"/>
    <w:rsid w:val="006C50F1"/>
    <w:rsid w:val="006D4245"/>
    <w:rsid w:val="006D43E0"/>
    <w:rsid w:val="007103DC"/>
    <w:rsid w:val="007148A8"/>
    <w:rsid w:val="00715E45"/>
    <w:rsid w:val="00753A3F"/>
    <w:rsid w:val="00781165"/>
    <w:rsid w:val="0078670D"/>
    <w:rsid w:val="00786D70"/>
    <w:rsid w:val="00786EF5"/>
    <w:rsid w:val="007A4798"/>
    <w:rsid w:val="007F080F"/>
    <w:rsid w:val="0080040A"/>
    <w:rsid w:val="0080208A"/>
    <w:rsid w:val="008031D8"/>
    <w:rsid w:val="00805530"/>
    <w:rsid w:val="00815769"/>
    <w:rsid w:val="0082199E"/>
    <w:rsid w:val="00854565"/>
    <w:rsid w:val="00856BC1"/>
    <w:rsid w:val="008764BD"/>
    <w:rsid w:val="008F2369"/>
    <w:rsid w:val="008F246D"/>
    <w:rsid w:val="00922934"/>
    <w:rsid w:val="0092548B"/>
    <w:rsid w:val="0092777E"/>
    <w:rsid w:val="00946607"/>
    <w:rsid w:val="00970A33"/>
    <w:rsid w:val="009717D4"/>
    <w:rsid w:val="00980CEC"/>
    <w:rsid w:val="0098434C"/>
    <w:rsid w:val="009B45DC"/>
    <w:rsid w:val="009D24F1"/>
    <w:rsid w:val="009D54AB"/>
    <w:rsid w:val="009E29D5"/>
    <w:rsid w:val="00A111D6"/>
    <w:rsid w:val="00A130FC"/>
    <w:rsid w:val="00A24E24"/>
    <w:rsid w:val="00A32703"/>
    <w:rsid w:val="00A36F2E"/>
    <w:rsid w:val="00A44272"/>
    <w:rsid w:val="00A50580"/>
    <w:rsid w:val="00A7376E"/>
    <w:rsid w:val="00A8404B"/>
    <w:rsid w:val="00A873BB"/>
    <w:rsid w:val="00AB32D5"/>
    <w:rsid w:val="00AF374A"/>
    <w:rsid w:val="00B170C4"/>
    <w:rsid w:val="00B24718"/>
    <w:rsid w:val="00B253CA"/>
    <w:rsid w:val="00B55DEA"/>
    <w:rsid w:val="00B5663E"/>
    <w:rsid w:val="00B727D9"/>
    <w:rsid w:val="00B76CDA"/>
    <w:rsid w:val="00B84227"/>
    <w:rsid w:val="00B8609D"/>
    <w:rsid w:val="00B90B72"/>
    <w:rsid w:val="00BA366D"/>
    <w:rsid w:val="00BB4424"/>
    <w:rsid w:val="00BB61A6"/>
    <w:rsid w:val="00BD39C1"/>
    <w:rsid w:val="00C10680"/>
    <w:rsid w:val="00C20539"/>
    <w:rsid w:val="00C25DFF"/>
    <w:rsid w:val="00C40896"/>
    <w:rsid w:val="00C515F9"/>
    <w:rsid w:val="00C6377C"/>
    <w:rsid w:val="00C639B3"/>
    <w:rsid w:val="00C6759D"/>
    <w:rsid w:val="00C73B6B"/>
    <w:rsid w:val="00C74A5E"/>
    <w:rsid w:val="00C808B0"/>
    <w:rsid w:val="00C96214"/>
    <w:rsid w:val="00CA7D46"/>
    <w:rsid w:val="00CC0230"/>
    <w:rsid w:val="00CD382E"/>
    <w:rsid w:val="00CE4D14"/>
    <w:rsid w:val="00CF024D"/>
    <w:rsid w:val="00D033E6"/>
    <w:rsid w:val="00D0799A"/>
    <w:rsid w:val="00D47212"/>
    <w:rsid w:val="00D50380"/>
    <w:rsid w:val="00D505B3"/>
    <w:rsid w:val="00D528BA"/>
    <w:rsid w:val="00D52FFD"/>
    <w:rsid w:val="00D638CB"/>
    <w:rsid w:val="00D65200"/>
    <w:rsid w:val="00D70BF5"/>
    <w:rsid w:val="00D74586"/>
    <w:rsid w:val="00D83A25"/>
    <w:rsid w:val="00D87108"/>
    <w:rsid w:val="00D92878"/>
    <w:rsid w:val="00D97ACF"/>
    <w:rsid w:val="00DA356F"/>
    <w:rsid w:val="00DC4C96"/>
    <w:rsid w:val="00DC6E37"/>
    <w:rsid w:val="00DD6155"/>
    <w:rsid w:val="00DD650D"/>
    <w:rsid w:val="00DE71E2"/>
    <w:rsid w:val="00E0275B"/>
    <w:rsid w:val="00E10FDC"/>
    <w:rsid w:val="00E1472A"/>
    <w:rsid w:val="00E54B41"/>
    <w:rsid w:val="00E776B2"/>
    <w:rsid w:val="00E943C3"/>
    <w:rsid w:val="00EA30A1"/>
    <w:rsid w:val="00EA6A89"/>
    <w:rsid w:val="00EC037A"/>
    <w:rsid w:val="00EC2155"/>
    <w:rsid w:val="00EC342D"/>
    <w:rsid w:val="00EC68C5"/>
    <w:rsid w:val="00ED7598"/>
    <w:rsid w:val="00EF2862"/>
    <w:rsid w:val="00EF6F8C"/>
    <w:rsid w:val="00F111CD"/>
    <w:rsid w:val="00F129C6"/>
    <w:rsid w:val="00F241E3"/>
    <w:rsid w:val="00F32394"/>
    <w:rsid w:val="00F50F71"/>
    <w:rsid w:val="00F61D23"/>
    <w:rsid w:val="00F76E6F"/>
    <w:rsid w:val="00F952CF"/>
    <w:rsid w:val="00F953BC"/>
    <w:rsid w:val="00FB4D89"/>
    <w:rsid w:val="00FB75F6"/>
    <w:rsid w:val="00FE69C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133F19"/>
  <w15:docId w15:val="{4EB46324-B4DC-4503-8E5F-99CD84DFC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3DC"/>
    <w:pPr>
      <w:suppressAutoHyphens/>
    </w:pPr>
    <w:rPr>
      <w:rFonts w:ascii="Times New Roman" w:eastAsia="Times New Roman" w:hAnsi="Times New Roman"/>
      <w:sz w:val="24"/>
      <w:lang w:val="en-US" w:eastAsia="zh-CN"/>
    </w:rPr>
  </w:style>
  <w:style w:type="paragraph" w:styleId="Titlu1">
    <w:name w:val="heading 1"/>
    <w:basedOn w:val="Normal"/>
    <w:next w:val="Normal"/>
    <w:link w:val="Titlu1Caracter"/>
    <w:uiPriority w:val="99"/>
    <w:qFormat/>
    <w:rsid w:val="007103DC"/>
    <w:pPr>
      <w:keepNext/>
      <w:tabs>
        <w:tab w:val="num" w:pos="0"/>
      </w:tabs>
      <w:ind w:left="432" w:hanging="432"/>
      <w:outlineLvl w:val="0"/>
    </w:pPr>
    <w:rPr>
      <w:b/>
      <w:sz w:val="32"/>
    </w:rPr>
  </w:style>
  <w:style w:type="paragraph" w:styleId="Titlu8">
    <w:name w:val="heading 8"/>
    <w:basedOn w:val="Normal"/>
    <w:next w:val="Normal"/>
    <w:link w:val="Titlu8Caracter"/>
    <w:uiPriority w:val="99"/>
    <w:qFormat/>
    <w:rsid w:val="007103DC"/>
    <w:pPr>
      <w:tabs>
        <w:tab w:val="num" w:pos="0"/>
      </w:tabs>
      <w:spacing w:before="240" w:after="60"/>
      <w:ind w:left="1440" w:hanging="1440"/>
      <w:outlineLvl w:val="7"/>
    </w:pPr>
    <w:rPr>
      <w:i/>
      <w:iCs/>
      <w:szCs w:val="24"/>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7103DC"/>
    <w:rPr>
      <w:rFonts w:ascii="Times New Roman" w:hAnsi="Times New Roman" w:cs="Times New Roman"/>
      <w:b/>
      <w:sz w:val="20"/>
      <w:szCs w:val="20"/>
      <w:lang w:eastAsia="zh-CN"/>
    </w:rPr>
  </w:style>
  <w:style w:type="character" w:customStyle="1" w:styleId="Titlu8Caracter">
    <w:name w:val="Titlu 8 Caracter"/>
    <w:link w:val="Titlu8"/>
    <w:uiPriority w:val="99"/>
    <w:locked/>
    <w:rsid w:val="007103DC"/>
    <w:rPr>
      <w:rFonts w:ascii="Times New Roman" w:hAnsi="Times New Roman" w:cs="Times New Roman"/>
      <w:i/>
      <w:iCs/>
      <w:sz w:val="24"/>
      <w:szCs w:val="24"/>
      <w:lang w:eastAsia="zh-CN"/>
    </w:rPr>
  </w:style>
  <w:style w:type="character" w:customStyle="1" w:styleId="WW8Num4z0">
    <w:name w:val="WW8Num4z0"/>
    <w:uiPriority w:val="99"/>
    <w:rsid w:val="007103DC"/>
    <w:rPr>
      <w:rFonts w:ascii="Wingdings" w:hAnsi="Wingdings"/>
      <w:sz w:val="18"/>
    </w:rPr>
  </w:style>
  <w:style w:type="character" w:customStyle="1" w:styleId="WW8Num5z0">
    <w:name w:val="WW8Num5z0"/>
    <w:uiPriority w:val="99"/>
    <w:rsid w:val="007103DC"/>
    <w:rPr>
      <w:b/>
      <w:sz w:val="28"/>
    </w:rPr>
  </w:style>
  <w:style w:type="character" w:customStyle="1" w:styleId="WW8Num6z0">
    <w:name w:val="WW8Num6z0"/>
    <w:uiPriority w:val="99"/>
    <w:rsid w:val="007103DC"/>
    <w:rPr>
      <w:rFonts w:ascii="Symbol" w:hAnsi="Symbol"/>
      <w:color w:val="000000"/>
    </w:rPr>
  </w:style>
  <w:style w:type="character" w:customStyle="1" w:styleId="WW8Num7z0">
    <w:name w:val="WW8Num7z0"/>
    <w:uiPriority w:val="99"/>
    <w:rsid w:val="007103DC"/>
    <w:rPr>
      <w:rFonts w:ascii="Wingdings" w:hAnsi="Wingdings"/>
      <w:sz w:val="16"/>
    </w:rPr>
  </w:style>
  <w:style w:type="character" w:customStyle="1" w:styleId="WW8Num9z0">
    <w:name w:val="WW8Num9z0"/>
    <w:uiPriority w:val="99"/>
    <w:rsid w:val="007103DC"/>
    <w:rPr>
      <w:rFonts w:ascii="Symbol" w:hAnsi="Symbol"/>
    </w:rPr>
  </w:style>
  <w:style w:type="character" w:customStyle="1" w:styleId="WW8Num10z0">
    <w:name w:val="WW8Num10z0"/>
    <w:uiPriority w:val="99"/>
    <w:rsid w:val="007103DC"/>
    <w:rPr>
      <w:rFonts w:ascii="Times New Roman" w:hAnsi="Times New Roman"/>
    </w:rPr>
  </w:style>
  <w:style w:type="character" w:customStyle="1" w:styleId="WW8Num11z0">
    <w:name w:val="WW8Num11z0"/>
    <w:uiPriority w:val="99"/>
    <w:rsid w:val="007103DC"/>
    <w:rPr>
      <w:rFonts w:ascii="Times New Roman" w:hAnsi="Times New Roman"/>
      <w:b/>
    </w:rPr>
  </w:style>
  <w:style w:type="character" w:customStyle="1" w:styleId="WW8Num11z1">
    <w:name w:val="WW8Num11z1"/>
    <w:uiPriority w:val="99"/>
    <w:rsid w:val="007103DC"/>
    <w:rPr>
      <w:rFonts w:ascii="Courier New" w:hAnsi="Courier New"/>
    </w:rPr>
  </w:style>
  <w:style w:type="character" w:customStyle="1" w:styleId="WW8Num11z2">
    <w:name w:val="WW8Num11z2"/>
    <w:uiPriority w:val="99"/>
    <w:rsid w:val="007103DC"/>
    <w:rPr>
      <w:rFonts w:ascii="Wingdings" w:hAnsi="Wingdings"/>
    </w:rPr>
  </w:style>
  <w:style w:type="character" w:customStyle="1" w:styleId="WW8Num12z0">
    <w:name w:val="WW8Num12z0"/>
    <w:uiPriority w:val="99"/>
    <w:rsid w:val="007103DC"/>
    <w:rPr>
      <w:rFonts w:ascii="Times New Roman" w:hAnsi="Times New Roman"/>
      <w:b/>
    </w:rPr>
  </w:style>
  <w:style w:type="character" w:customStyle="1" w:styleId="WW8Num12z1">
    <w:name w:val="WW8Num12z1"/>
    <w:uiPriority w:val="99"/>
    <w:rsid w:val="007103DC"/>
    <w:rPr>
      <w:rFonts w:ascii="Courier New" w:hAnsi="Courier New"/>
    </w:rPr>
  </w:style>
  <w:style w:type="character" w:customStyle="1" w:styleId="WW8Num12z2">
    <w:name w:val="WW8Num12z2"/>
    <w:uiPriority w:val="99"/>
    <w:rsid w:val="007103DC"/>
    <w:rPr>
      <w:rFonts w:ascii="Wingdings" w:hAnsi="Wingdings"/>
    </w:rPr>
  </w:style>
  <w:style w:type="character" w:customStyle="1" w:styleId="WW8Num13z0">
    <w:name w:val="WW8Num13z0"/>
    <w:uiPriority w:val="99"/>
    <w:rsid w:val="007103DC"/>
    <w:rPr>
      <w:rFonts w:ascii="Symbol" w:hAnsi="Symbol"/>
    </w:rPr>
  </w:style>
  <w:style w:type="character" w:customStyle="1" w:styleId="Absatz-Standardschriftart">
    <w:name w:val="Absatz-Standardschriftart"/>
    <w:uiPriority w:val="99"/>
    <w:rsid w:val="007103DC"/>
  </w:style>
  <w:style w:type="character" w:customStyle="1" w:styleId="WW-Absatz-Standardschriftart">
    <w:name w:val="WW-Absatz-Standardschriftart"/>
    <w:uiPriority w:val="99"/>
    <w:rsid w:val="007103DC"/>
  </w:style>
  <w:style w:type="character" w:customStyle="1" w:styleId="WW-Absatz-Standardschriftart1">
    <w:name w:val="WW-Absatz-Standardschriftart1"/>
    <w:uiPriority w:val="99"/>
    <w:rsid w:val="007103DC"/>
  </w:style>
  <w:style w:type="character" w:customStyle="1" w:styleId="WW8Num3z0">
    <w:name w:val="WW8Num3z0"/>
    <w:uiPriority w:val="99"/>
    <w:rsid w:val="007103DC"/>
    <w:rPr>
      <w:rFonts w:ascii="Times New Roman" w:hAnsi="Times New Roman"/>
      <w:b/>
    </w:rPr>
  </w:style>
  <w:style w:type="character" w:customStyle="1" w:styleId="WW8Num8z0">
    <w:name w:val="WW8Num8z0"/>
    <w:uiPriority w:val="99"/>
    <w:rsid w:val="007103DC"/>
    <w:rPr>
      <w:rFonts w:ascii="Times New Roman" w:hAnsi="Times New Roman"/>
      <w:sz w:val="24"/>
    </w:rPr>
  </w:style>
  <w:style w:type="character" w:customStyle="1" w:styleId="WW8Num14z0">
    <w:name w:val="WW8Num14z0"/>
    <w:uiPriority w:val="99"/>
    <w:rsid w:val="007103DC"/>
    <w:rPr>
      <w:rFonts w:ascii="Times New Roman" w:hAnsi="Times New Roman"/>
    </w:rPr>
  </w:style>
  <w:style w:type="character" w:customStyle="1" w:styleId="WW8Num14z1">
    <w:name w:val="WW8Num14z1"/>
    <w:uiPriority w:val="99"/>
    <w:rsid w:val="007103DC"/>
    <w:rPr>
      <w:rFonts w:ascii="Courier New" w:hAnsi="Courier New"/>
    </w:rPr>
  </w:style>
  <w:style w:type="character" w:customStyle="1" w:styleId="WW8Num14z2">
    <w:name w:val="WW8Num14z2"/>
    <w:uiPriority w:val="99"/>
    <w:rsid w:val="007103DC"/>
    <w:rPr>
      <w:rFonts w:ascii="Wingdings" w:hAnsi="Wingdings"/>
    </w:rPr>
  </w:style>
  <w:style w:type="character" w:customStyle="1" w:styleId="WW8Num15z0">
    <w:name w:val="WW8Num15z0"/>
    <w:uiPriority w:val="99"/>
    <w:rsid w:val="007103DC"/>
    <w:rPr>
      <w:rFonts w:ascii="Symbol" w:hAnsi="Symbol"/>
    </w:rPr>
  </w:style>
  <w:style w:type="character" w:customStyle="1" w:styleId="WW8Num15z1">
    <w:name w:val="WW8Num15z1"/>
    <w:uiPriority w:val="99"/>
    <w:rsid w:val="007103DC"/>
    <w:rPr>
      <w:rFonts w:ascii="Courier New" w:hAnsi="Courier New"/>
    </w:rPr>
  </w:style>
  <w:style w:type="character" w:customStyle="1" w:styleId="WW8Num15z2">
    <w:name w:val="WW8Num15z2"/>
    <w:uiPriority w:val="99"/>
    <w:rsid w:val="007103DC"/>
    <w:rPr>
      <w:rFonts w:ascii="Wingdings" w:hAnsi="Wingdings"/>
    </w:rPr>
  </w:style>
  <w:style w:type="character" w:customStyle="1" w:styleId="WW8Num16z0">
    <w:name w:val="WW8Num16z0"/>
    <w:uiPriority w:val="99"/>
    <w:rsid w:val="007103DC"/>
    <w:rPr>
      <w:rFonts w:ascii="Times New Roman" w:hAnsi="Times New Roman"/>
    </w:rPr>
  </w:style>
  <w:style w:type="character" w:customStyle="1" w:styleId="WW8Num16z1">
    <w:name w:val="WW8Num16z1"/>
    <w:uiPriority w:val="99"/>
    <w:rsid w:val="007103DC"/>
    <w:rPr>
      <w:rFonts w:ascii="Courier New" w:hAnsi="Courier New"/>
    </w:rPr>
  </w:style>
  <w:style w:type="character" w:customStyle="1" w:styleId="WW8Num16z2">
    <w:name w:val="WW8Num16z2"/>
    <w:uiPriority w:val="99"/>
    <w:rsid w:val="007103DC"/>
    <w:rPr>
      <w:rFonts w:ascii="Wingdings" w:hAnsi="Wingdings"/>
    </w:rPr>
  </w:style>
  <w:style w:type="character" w:customStyle="1" w:styleId="WW8Num17z0">
    <w:name w:val="WW8Num17z0"/>
    <w:uiPriority w:val="99"/>
    <w:rsid w:val="007103DC"/>
    <w:rPr>
      <w:rFonts w:ascii="Times New Roman" w:hAnsi="Times New Roman"/>
    </w:rPr>
  </w:style>
  <w:style w:type="character" w:customStyle="1" w:styleId="WW8Num17z1">
    <w:name w:val="WW8Num17z1"/>
    <w:uiPriority w:val="99"/>
    <w:rsid w:val="007103DC"/>
    <w:rPr>
      <w:rFonts w:ascii="Courier New" w:hAnsi="Courier New"/>
    </w:rPr>
  </w:style>
  <w:style w:type="character" w:customStyle="1" w:styleId="WW8Num17z2">
    <w:name w:val="WW8Num17z2"/>
    <w:uiPriority w:val="99"/>
    <w:rsid w:val="007103DC"/>
    <w:rPr>
      <w:rFonts w:ascii="Wingdings" w:hAnsi="Wingdings"/>
    </w:rPr>
  </w:style>
  <w:style w:type="character" w:customStyle="1" w:styleId="WW8Num18z0">
    <w:name w:val="WW8Num18z0"/>
    <w:uiPriority w:val="99"/>
    <w:rsid w:val="007103DC"/>
    <w:rPr>
      <w:rFonts w:ascii="Symbol" w:hAnsi="Symbol"/>
    </w:rPr>
  </w:style>
  <w:style w:type="character" w:customStyle="1" w:styleId="WW8Num18z1">
    <w:name w:val="WW8Num18z1"/>
    <w:uiPriority w:val="99"/>
    <w:rsid w:val="007103DC"/>
    <w:rPr>
      <w:rFonts w:ascii="Courier New" w:hAnsi="Courier New"/>
    </w:rPr>
  </w:style>
  <w:style w:type="character" w:customStyle="1" w:styleId="WW8Num18z2">
    <w:name w:val="WW8Num18z2"/>
    <w:uiPriority w:val="99"/>
    <w:rsid w:val="007103DC"/>
    <w:rPr>
      <w:rFonts w:ascii="Wingdings" w:hAnsi="Wingdings"/>
    </w:rPr>
  </w:style>
  <w:style w:type="character" w:customStyle="1" w:styleId="WW8Num19z0">
    <w:name w:val="WW8Num19z0"/>
    <w:uiPriority w:val="99"/>
    <w:rsid w:val="007103DC"/>
    <w:rPr>
      <w:rFonts w:ascii="Symbol" w:hAnsi="Symbol"/>
      <w:color w:val="auto"/>
    </w:rPr>
  </w:style>
  <w:style w:type="character" w:customStyle="1" w:styleId="WW8Num19z1">
    <w:name w:val="WW8Num19z1"/>
    <w:uiPriority w:val="99"/>
    <w:rsid w:val="007103DC"/>
    <w:rPr>
      <w:rFonts w:ascii="Courier New" w:hAnsi="Courier New"/>
    </w:rPr>
  </w:style>
  <w:style w:type="character" w:customStyle="1" w:styleId="WW8Num19z2">
    <w:name w:val="WW8Num19z2"/>
    <w:uiPriority w:val="99"/>
    <w:rsid w:val="007103DC"/>
    <w:rPr>
      <w:rFonts w:ascii="Wingdings" w:hAnsi="Wingdings"/>
    </w:rPr>
  </w:style>
  <w:style w:type="character" w:customStyle="1" w:styleId="WW8Num20z0">
    <w:name w:val="WW8Num20z0"/>
    <w:uiPriority w:val="99"/>
    <w:rsid w:val="007103DC"/>
    <w:rPr>
      <w:rFonts w:ascii="Symbol" w:hAnsi="Symbol"/>
    </w:rPr>
  </w:style>
  <w:style w:type="character" w:customStyle="1" w:styleId="WW8Num20z1">
    <w:name w:val="WW8Num20z1"/>
    <w:uiPriority w:val="99"/>
    <w:rsid w:val="007103DC"/>
    <w:rPr>
      <w:rFonts w:ascii="Courier New" w:hAnsi="Courier New"/>
    </w:rPr>
  </w:style>
  <w:style w:type="character" w:customStyle="1" w:styleId="WW8Num20z2">
    <w:name w:val="WW8Num20z2"/>
    <w:uiPriority w:val="99"/>
    <w:rsid w:val="007103DC"/>
    <w:rPr>
      <w:rFonts w:ascii="Wingdings" w:hAnsi="Wingdings"/>
    </w:rPr>
  </w:style>
  <w:style w:type="character" w:customStyle="1" w:styleId="WW8Num21z0">
    <w:name w:val="WW8Num21z0"/>
    <w:uiPriority w:val="99"/>
    <w:rsid w:val="007103DC"/>
    <w:rPr>
      <w:rFonts w:ascii="Symbol" w:hAnsi="Symbol"/>
    </w:rPr>
  </w:style>
  <w:style w:type="character" w:customStyle="1" w:styleId="WW8Num21z1">
    <w:name w:val="WW8Num21z1"/>
    <w:uiPriority w:val="99"/>
    <w:rsid w:val="007103DC"/>
    <w:rPr>
      <w:rFonts w:ascii="Courier New" w:hAnsi="Courier New"/>
    </w:rPr>
  </w:style>
  <w:style w:type="character" w:customStyle="1" w:styleId="WW8Num21z2">
    <w:name w:val="WW8Num21z2"/>
    <w:uiPriority w:val="99"/>
    <w:rsid w:val="007103DC"/>
    <w:rPr>
      <w:rFonts w:ascii="Wingdings" w:hAnsi="Wingdings"/>
    </w:rPr>
  </w:style>
  <w:style w:type="character" w:customStyle="1" w:styleId="WW8Num22z0">
    <w:name w:val="WW8Num22z0"/>
    <w:uiPriority w:val="99"/>
    <w:rsid w:val="007103DC"/>
    <w:rPr>
      <w:rFonts w:ascii="Symbol" w:hAnsi="Symbol"/>
      <w:sz w:val="24"/>
    </w:rPr>
  </w:style>
  <w:style w:type="character" w:customStyle="1" w:styleId="WW8Num22z1">
    <w:name w:val="WW8Num22z1"/>
    <w:uiPriority w:val="99"/>
    <w:rsid w:val="007103DC"/>
    <w:rPr>
      <w:rFonts w:ascii="Courier New" w:hAnsi="Courier New"/>
    </w:rPr>
  </w:style>
  <w:style w:type="character" w:customStyle="1" w:styleId="WW8Num22z2">
    <w:name w:val="WW8Num22z2"/>
    <w:uiPriority w:val="99"/>
    <w:rsid w:val="007103DC"/>
    <w:rPr>
      <w:rFonts w:ascii="Wingdings" w:hAnsi="Wingdings"/>
    </w:rPr>
  </w:style>
  <w:style w:type="character" w:customStyle="1" w:styleId="WW8Num23z0">
    <w:name w:val="WW8Num23z0"/>
    <w:uiPriority w:val="99"/>
    <w:rsid w:val="007103DC"/>
    <w:rPr>
      <w:rFonts w:ascii="Symbol" w:hAnsi="Symbol"/>
      <w:sz w:val="24"/>
    </w:rPr>
  </w:style>
  <w:style w:type="character" w:customStyle="1" w:styleId="WW8Num23z1">
    <w:name w:val="WW8Num23z1"/>
    <w:uiPriority w:val="99"/>
    <w:rsid w:val="007103DC"/>
    <w:rPr>
      <w:rFonts w:ascii="Courier New" w:hAnsi="Courier New"/>
    </w:rPr>
  </w:style>
  <w:style w:type="character" w:customStyle="1" w:styleId="WW8Num23z2">
    <w:name w:val="WW8Num23z2"/>
    <w:uiPriority w:val="99"/>
    <w:rsid w:val="007103DC"/>
    <w:rPr>
      <w:rFonts w:ascii="Wingdings" w:hAnsi="Wingdings"/>
    </w:rPr>
  </w:style>
  <w:style w:type="character" w:customStyle="1" w:styleId="WW8Num24z0">
    <w:name w:val="WW8Num24z0"/>
    <w:uiPriority w:val="99"/>
    <w:rsid w:val="007103DC"/>
    <w:rPr>
      <w:rFonts w:ascii="Times New Roman" w:hAnsi="Times New Roman"/>
    </w:rPr>
  </w:style>
  <w:style w:type="character" w:customStyle="1" w:styleId="WW8Num24z1">
    <w:name w:val="WW8Num24z1"/>
    <w:uiPriority w:val="99"/>
    <w:rsid w:val="007103DC"/>
    <w:rPr>
      <w:rFonts w:ascii="Courier New" w:hAnsi="Courier New"/>
    </w:rPr>
  </w:style>
  <w:style w:type="character" w:customStyle="1" w:styleId="WW8Num24z2">
    <w:name w:val="WW8Num24z2"/>
    <w:uiPriority w:val="99"/>
    <w:rsid w:val="007103DC"/>
    <w:rPr>
      <w:rFonts w:ascii="Wingdings" w:hAnsi="Wingdings"/>
    </w:rPr>
  </w:style>
  <w:style w:type="character" w:customStyle="1" w:styleId="WW-Absatz-Standardschriftart11">
    <w:name w:val="WW-Absatz-Standardschriftart11"/>
    <w:uiPriority w:val="99"/>
    <w:rsid w:val="007103DC"/>
  </w:style>
  <w:style w:type="character" w:customStyle="1" w:styleId="WW8Num2z0">
    <w:name w:val="WW8Num2z0"/>
    <w:uiPriority w:val="99"/>
    <w:rsid w:val="007103DC"/>
    <w:rPr>
      <w:rFonts w:ascii="Times New Roman" w:hAnsi="Times New Roman"/>
      <w:b/>
    </w:rPr>
  </w:style>
  <w:style w:type="character" w:customStyle="1" w:styleId="WW-Absatz-Standardschriftart111">
    <w:name w:val="WW-Absatz-Standardschriftart111"/>
    <w:uiPriority w:val="99"/>
    <w:rsid w:val="007103DC"/>
  </w:style>
  <w:style w:type="character" w:customStyle="1" w:styleId="WW8Num12z3">
    <w:name w:val="WW8Num12z3"/>
    <w:uiPriority w:val="99"/>
    <w:rsid w:val="007103DC"/>
    <w:rPr>
      <w:rFonts w:ascii="Symbol" w:hAnsi="Symbol"/>
    </w:rPr>
  </w:style>
  <w:style w:type="character" w:customStyle="1" w:styleId="WW8Num14z3">
    <w:name w:val="WW8Num14z3"/>
    <w:uiPriority w:val="99"/>
    <w:rsid w:val="007103DC"/>
    <w:rPr>
      <w:rFonts w:ascii="Symbol" w:hAnsi="Symbol"/>
    </w:rPr>
  </w:style>
  <w:style w:type="character" w:customStyle="1" w:styleId="WW8Num15z3">
    <w:name w:val="WW8Num15z3"/>
    <w:uiPriority w:val="99"/>
    <w:rsid w:val="007103DC"/>
    <w:rPr>
      <w:rFonts w:ascii="Symbol" w:hAnsi="Symbol"/>
    </w:rPr>
  </w:style>
  <w:style w:type="character" w:customStyle="1" w:styleId="WW8Num16z3">
    <w:name w:val="WW8Num16z3"/>
    <w:uiPriority w:val="99"/>
    <w:rsid w:val="007103DC"/>
    <w:rPr>
      <w:rFonts w:ascii="Symbol" w:hAnsi="Symbol"/>
    </w:rPr>
  </w:style>
  <w:style w:type="character" w:customStyle="1" w:styleId="WW8Num17z3">
    <w:name w:val="WW8Num17z3"/>
    <w:uiPriority w:val="99"/>
    <w:rsid w:val="007103DC"/>
    <w:rPr>
      <w:rFonts w:ascii="Symbol" w:hAnsi="Symbol"/>
    </w:rPr>
  </w:style>
  <w:style w:type="character" w:customStyle="1" w:styleId="WW-Absatz-Standardschriftart1111">
    <w:name w:val="WW-Absatz-Standardschriftart1111"/>
    <w:uiPriority w:val="99"/>
    <w:rsid w:val="007103DC"/>
  </w:style>
  <w:style w:type="character" w:customStyle="1" w:styleId="WW-Absatz-Standardschriftart11111">
    <w:name w:val="WW-Absatz-Standardschriftart11111"/>
    <w:uiPriority w:val="99"/>
    <w:rsid w:val="007103DC"/>
  </w:style>
  <w:style w:type="character" w:customStyle="1" w:styleId="WW-Absatz-Standardschriftart111111">
    <w:name w:val="WW-Absatz-Standardschriftart111111"/>
    <w:uiPriority w:val="99"/>
    <w:rsid w:val="007103DC"/>
  </w:style>
  <w:style w:type="character" w:customStyle="1" w:styleId="WW-Absatz-Standardschriftart1111111">
    <w:name w:val="WW-Absatz-Standardschriftart1111111"/>
    <w:uiPriority w:val="99"/>
    <w:rsid w:val="007103DC"/>
  </w:style>
  <w:style w:type="character" w:customStyle="1" w:styleId="WW-Absatz-Standardschriftart11111111">
    <w:name w:val="WW-Absatz-Standardschriftart11111111"/>
    <w:uiPriority w:val="99"/>
    <w:rsid w:val="007103DC"/>
  </w:style>
  <w:style w:type="character" w:customStyle="1" w:styleId="WW-Absatz-Standardschriftart111111111">
    <w:name w:val="WW-Absatz-Standardschriftart111111111"/>
    <w:uiPriority w:val="99"/>
    <w:rsid w:val="007103DC"/>
  </w:style>
  <w:style w:type="character" w:customStyle="1" w:styleId="WW8Num1z0">
    <w:name w:val="WW8Num1z0"/>
    <w:uiPriority w:val="99"/>
    <w:rsid w:val="007103DC"/>
    <w:rPr>
      <w:rFonts w:ascii="Wingdings" w:hAnsi="Wingdings"/>
      <w:sz w:val="18"/>
    </w:rPr>
  </w:style>
  <w:style w:type="character" w:customStyle="1" w:styleId="WW8Num6z1">
    <w:name w:val="WW8Num6z1"/>
    <w:uiPriority w:val="99"/>
    <w:rsid w:val="007103DC"/>
    <w:rPr>
      <w:rFonts w:ascii="Courier New" w:hAnsi="Courier New"/>
    </w:rPr>
  </w:style>
  <w:style w:type="character" w:customStyle="1" w:styleId="WW8Num6z2">
    <w:name w:val="WW8Num6z2"/>
    <w:uiPriority w:val="99"/>
    <w:rsid w:val="007103DC"/>
    <w:rPr>
      <w:rFonts w:ascii="Symbol" w:hAnsi="Symbol"/>
      <w:color w:val="auto"/>
    </w:rPr>
  </w:style>
  <w:style w:type="character" w:customStyle="1" w:styleId="WW8Num6z3">
    <w:name w:val="WW8Num6z3"/>
    <w:uiPriority w:val="99"/>
    <w:rsid w:val="007103DC"/>
    <w:rPr>
      <w:rFonts w:ascii="Symbol" w:hAnsi="Symbol"/>
    </w:rPr>
  </w:style>
  <w:style w:type="character" w:customStyle="1" w:styleId="WW8Num6z5">
    <w:name w:val="WW8Num6z5"/>
    <w:uiPriority w:val="99"/>
    <w:rsid w:val="007103DC"/>
    <w:rPr>
      <w:rFonts w:ascii="Wingdings" w:hAnsi="Wingdings"/>
    </w:rPr>
  </w:style>
  <w:style w:type="character" w:customStyle="1" w:styleId="WW8Num7z1">
    <w:name w:val="WW8Num7z1"/>
    <w:uiPriority w:val="99"/>
    <w:rsid w:val="007103DC"/>
    <w:rPr>
      <w:rFonts w:ascii="Wingdings" w:hAnsi="Wingdings"/>
    </w:rPr>
  </w:style>
  <w:style w:type="character" w:customStyle="1" w:styleId="WW8Num7z3">
    <w:name w:val="WW8Num7z3"/>
    <w:uiPriority w:val="99"/>
    <w:rsid w:val="007103DC"/>
    <w:rPr>
      <w:rFonts w:ascii="Symbol" w:hAnsi="Symbol"/>
    </w:rPr>
  </w:style>
  <w:style w:type="character" w:customStyle="1" w:styleId="WW8Num7z4">
    <w:name w:val="WW8Num7z4"/>
    <w:uiPriority w:val="99"/>
    <w:rsid w:val="007103DC"/>
    <w:rPr>
      <w:rFonts w:ascii="Courier New" w:hAnsi="Courier New"/>
    </w:rPr>
  </w:style>
  <w:style w:type="character" w:customStyle="1" w:styleId="WW8Num8z1">
    <w:name w:val="WW8Num8z1"/>
    <w:uiPriority w:val="99"/>
    <w:rsid w:val="007103DC"/>
    <w:rPr>
      <w:rFonts w:ascii="Courier New" w:hAnsi="Courier New"/>
    </w:rPr>
  </w:style>
  <w:style w:type="character" w:customStyle="1" w:styleId="WW8Num8z2">
    <w:name w:val="WW8Num8z2"/>
    <w:uiPriority w:val="99"/>
    <w:rsid w:val="007103DC"/>
    <w:rPr>
      <w:rFonts w:ascii="Wingdings" w:hAnsi="Wingdings"/>
    </w:rPr>
  </w:style>
  <w:style w:type="character" w:customStyle="1" w:styleId="WW8Num8z3">
    <w:name w:val="WW8Num8z3"/>
    <w:uiPriority w:val="99"/>
    <w:rsid w:val="007103DC"/>
    <w:rPr>
      <w:rFonts w:ascii="Symbol" w:hAnsi="Symbol"/>
    </w:rPr>
  </w:style>
  <w:style w:type="character" w:customStyle="1" w:styleId="WW8Num9z1">
    <w:name w:val="WW8Num9z1"/>
    <w:uiPriority w:val="99"/>
    <w:rsid w:val="007103DC"/>
    <w:rPr>
      <w:rFonts w:ascii="Courier New" w:hAnsi="Courier New"/>
    </w:rPr>
  </w:style>
  <w:style w:type="character" w:customStyle="1" w:styleId="WW8Num9z2">
    <w:name w:val="WW8Num9z2"/>
    <w:uiPriority w:val="99"/>
    <w:rsid w:val="007103DC"/>
    <w:rPr>
      <w:rFonts w:ascii="Wingdings" w:hAnsi="Wingdings"/>
    </w:rPr>
  </w:style>
  <w:style w:type="character" w:customStyle="1" w:styleId="WW8Num9z3">
    <w:name w:val="WW8Num9z3"/>
    <w:uiPriority w:val="99"/>
    <w:rsid w:val="007103DC"/>
    <w:rPr>
      <w:rFonts w:ascii="Symbol" w:hAnsi="Symbol"/>
    </w:rPr>
  </w:style>
  <w:style w:type="character" w:customStyle="1" w:styleId="WW8Num10z1">
    <w:name w:val="WW8Num10z1"/>
    <w:uiPriority w:val="99"/>
    <w:rsid w:val="007103DC"/>
    <w:rPr>
      <w:rFonts w:ascii="Courier New" w:hAnsi="Courier New"/>
    </w:rPr>
  </w:style>
  <w:style w:type="character" w:customStyle="1" w:styleId="WW8Num10z2">
    <w:name w:val="WW8Num10z2"/>
    <w:uiPriority w:val="99"/>
    <w:rsid w:val="007103DC"/>
    <w:rPr>
      <w:rFonts w:ascii="Wingdings" w:hAnsi="Wingdings"/>
    </w:rPr>
  </w:style>
  <w:style w:type="character" w:customStyle="1" w:styleId="WW8Num10z3">
    <w:name w:val="WW8Num10z3"/>
    <w:uiPriority w:val="99"/>
    <w:rsid w:val="007103DC"/>
    <w:rPr>
      <w:rFonts w:ascii="Symbol" w:hAnsi="Symbol"/>
    </w:rPr>
  </w:style>
  <w:style w:type="character" w:customStyle="1" w:styleId="WW8Num13z1">
    <w:name w:val="WW8Num13z1"/>
    <w:uiPriority w:val="99"/>
    <w:rsid w:val="007103DC"/>
    <w:rPr>
      <w:rFonts w:ascii="Courier New" w:hAnsi="Courier New"/>
    </w:rPr>
  </w:style>
  <w:style w:type="character" w:customStyle="1" w:styleId="WW8Num13z2">
    <w:name w:val="WW8Num13z2"/>
    <w:uiPriority w:val="99"/>
    <w:rsid w:val="007103DC"/>
    <w:rPr>
      <w:rFonts w:ascii="Wingdings" w:hAnsi="Wingdings"/>
    </w:rPr>
  </w:style>
  <w:style w:type="character" w:customStyle="1" w:styleId="WW8Num19z3">
    <w:name w:val="WW8Num19z3"/>
    <w:uiPriority w:val="99"/>
    <w:rsid w:val="007103DC"/>
    <w:rPr>
      <w:rFonts w:ascii="Symbol" w:hAnsi="Symbol"/>
    </w:rPr>
  </w:style>
  <w:style w:type="character" w:customStyle="1" w:styleId="WW8Num25z0">
    <w:name w:val="WW8Num25z0"/>
    <w:uiPriority w:val="99"/>
    <w:rsid w:val="007103DC"/>
    <w:rPr>
      <w:rFonts w:ascii="Symbol" w:hAnsi="Symbol"/>
    </w:rPr>
  </w:style>
  <w:style w:type="character" w:customStyle="1" w:styleId="WW8Num25z2">
    <w:name w:val="WW8Num25z2"/>
    <w:uiPriority w:val="99"/>
    <w:rsid w:val="007103DC"/>
    <w:rPr>
      <w:rFonts w:ascii="Wingdings" w:hAnsi="Wingdings"/>
    </w:rPr>
  </w:style>
  <w:style w:type="character" w:customStyle="1" w:styleId="WW8Num25z4">
    <w:name w:val="WW8Num25z4"/>
    <w:uiPriority w:val="99"/>
    <w:rsid w:val="007103DC"/>
    <w:rPr>
      <w:rFonts w:ascii="Courier New" w:hAnsi="Courier New"/>
    </w:rPr>
  </w:style>
  <w:style w:type="character" w:customStyle="1" w:styleId="WW8Num26z0">
    <w:name w:val="WW8Num26z0"/>
    <w:uiPriority w:val="99"/>
    <w:rsid w:val="007103DC"/>
    <w:rPr>
      <w:rFonts w:ascii="Symbol" w:hAnsi="Symbol"/>
    </w:rPr>
  </w:style>
  <w:style w:type="character" w:customStyle="1" w:styleId="WW8Num26z1">
    <w:name w:val="WW8Num26z1"/>
    <w:uiPriority w:val="99"/>
    <w:rsid w:val="007103DC"/>
    <w:rPr>
      <w:rFonts w:ascii="Courier New" w:hAnsi="Courier New"/>
    </w:rPr>
  </w:style>
  <w:style w:type="character" w:customStyle="1" w:styleId="WW8Num26z2">
    <w:name w:val="WW8Num26z2"/>
    <w:uiPriority w:val="99"/>
    <w:rsid w:val="007103DC"/>
    <w:rPr>
      <w:rFonts w:ascii="Wingdings" w:hAnsi="Wingdings"/>
    </w:rPr>
  </w:style>
  <w:style w:type="character" w:customStyle="1" w:styleId="WW8Num30z0">
    <w:name w:val="WW8Num30z0"/>
    <w:uiPriority w:val="99"/>
    <w:rsid w:val="007103DC"/>
    <w:rPr>
      <w:rFonts w:ascii="Times New Roman" w:hAnsi="Times New Roman"/>
    </w:rPr>
  </w:style>
  <w:style w:type="character" w:customStyle="1" w:styleId="WW8Num30z1">
    <w:name w:val="WW8Num30z1"/>
    <w:uiPriority w:val="99"/>
    <w:rsid w:val="007103DC"/>
    <w:rPr>
      <w:rFonts w:ascii="Courier New" w:hAnsi="Courier New"/>
    </w:rPr>
  </w:style>
  <w:style w:type="character" w:customStyle="1" w:styleId="WW8Num30z2">
    <w:name w:val="WW8Num30z2"/>
    <w:uiPriority w:val="99"/>
    <w:rsid w:val="007103DC"/>
    <w:rPr>
      <w:rFonts w:ascii="Wingdings" w:hAnsi="Wingdings"/>
    </w:rPr>
  </w:style>
  <w:style w:type="character" w:customStyle="1" w:styleId="WW8Num30z3">
    <w:name w:val="WW8Num30z3"/>
    <w:uiPriority w:val="99"/>
    <w:rsid w:val="007103DC"/>
    <w:rPr>
      <w:rFonts w:ascii="Symbol" w:hAnsi="Symbol"/>
    </w:rPr>
  </w:style>
  <w:style w:type="character" w:customStyle="1" w:styleId="WW8Num31z0">
    <w:name w:val="WW8Num31z0"/>
    <w:uiPriority w:val="99"/>
    <w:rsid w:val="007103DC"/>
    <w:rPr>
      <w:rFonts w:ascii="Symbol" w:hAnsi="Symbol"/>
    </w:rPr>
  </w:style>
  <w:style w:type="character" w:customStyle="1" w:styleId="WW8Num34z0">
    <w:name w:val="WW8Num34z0"/>
    <w:uiPriority w:val="99"/>
    <w:rsid w:val="007103DC"/>
    <w:rPr>
      <w:rFonts w:ascii="Symbol" w:hAnsi="Symbol"/>
    </w:rPr>
  </w:style>
  <w:style w:type="character" w:customStyle="1" w:styleId="WW8Num34z1">
    <w:name w:val="WW8Num34z1"/>
    <w:uiPriority w:val="99"/>
    <w:rsid w:val="007103DC"/>
    <w:rPr>
      <w:rFonts w:ascii="Courier New" w:hAnsi="Courier New"/>
    </w:rPr>
  </w:style>
  <w:style w:type="character" w:customStyle="1" w:styleId="WW8Num34z2">
    <w:name w:val="WW8Num34z2"/>
    <w:uiPriority w:val="99"/>
    <w:rsid w:val="007103DC"/>
    <w:rPr>
      <w:rFonts w:ascii="Wingdings" w:hAnsi="Wingdings"/>
    </w:rPr>
  </w:style>
  <w:style w:type="character" w:customStyle="1" w:styleId="WW8Num35z0">
    <w:name w:val="WW8Num35z0"/>
    <w:uiPriority w:val="99"/>
    <w:rsid w:val="007103DC"/>
    <w:rPr>
      <w:rFonts w:ascii="Symbol" w:hAnsi="Symbol"/>
    </w:rPr>
  </w:style>
  <w:style w:type="character" w:customStyle="1" w:styleId="WW8Num35z1">
    <w:name w:val="WW8Num35z1"/>
    <w:uiPriority w:val="99"/>
    <w:rsid w:val="007103DC"/>
    <w:rPr>
      <w:rFonts w:ascii="Courier New" w:hAnsi="Courier New"/>
    </w:rPr>
  </w:style>
  <w:style w:type="character" w:customStyle="1" w:styleId="WW8Num35z2">
    <w:name w:val="WW8Num35z2"/>
    <w:uiPriority w:val="99"/>
    <w:rsid w:val="007103DC"/>
    <w:rPr>
      <w:rFonts w:ascii="Wingdings" w:hAnsi="Wingdings"/>
    </w:rPr>
  </w:style>
  <w:style w:type="character" w:customStyle="1" w:styleId="WW8Num36z0">
    <w:name w:val="WW8Num36z0"/>
    <w:uiPriority w:val="99"/>
    <w:rsid w:val="007103DC"/>
    <w:rPr>
      <w:rFonts w:ascii="Symbol" w:hAnsi="Symbol"/>
    </w:rPr>
  </w:style>
  <w:style w:type="character" w:customStyle="1" w:styleId="WW8Num38z0">
    <w:name w:val="WW8Num38z0"/>
    <w:uiPriority w:val="99"/>
    <w:rsid w:val="007103DC"/>
    <w:rPr>
      <w:rFonts w:ascii="Times New Roman" w:hAnsi="Times New Roman"/>
    </w:rPr>
  </w:style>
  <w:style w:type="character" w:customStyle="1" w:styleId="WW8Num38z1">
    <w:name w:val="WW8Num38z1"/>
    <w:uiPriority w:val="99"/>
    <w:rsid w:val="007103DC"/>
    <w:rPr>
      <w:rFonts w:ascii="Courier New" w:hAnsi="Courier New"/>
    </w:rPr>
  </w:style>
  <w:style w:type="character" w:customStyle="1" w:styleId="WW8Num38z2">
    <w:name w:val="WW8Num38z2"/>
    <w:uiPriority w:val="99"/>
    <w:rsid w:val="007103DC"/>
    <w:rPr>
      <w:rFonts w:ascii="Wingdings" w:hAnsi="Wingdings"/>
    </w:rPr>
  </w:style>
  <w:style w:type="character" w:customStyle="1" w:styleId="WW8Num38z3">
    <w:name w:val="WW8Num38z3"/>
    <w:uiPriority w:val="99"/>
    <w:rsid w:val="007103DC"/>
    <w:rPr>
      <w:rFonts w:ascii="Symbol" w:hAnsi="Symbol"/>
    </w:rPr>
  </w:style>
  <w:style w:type="character" w:customStyle="1" w:styleId="WW8Num40z0">
    <w:name w:val="WW8Num40z0"/>
    <w:uiPriority w:val="99"/>
    <w:rsid w:val="007103DC"/>
    <w:rPr>
      <w:rFonts w:ascii="Times New Roman" w:hAnsi="Times New Roman"/>
    </w:rPr>
  </w:style>
  <w:style w:type="character" w:customStyle="1" w:styleId="WW8Num40z1">
    <w:name w:val="WW8Num40z1"/>
    <w:uiPriority w:val="99"/>
    <w:rsid w:val="007103DC"/>
    <w:rPr>
      <w:rFonts w:ascii="Courier New" w:hAnsi="Courier New"/>
    </w:rPr>
  </w:style>
  <w:style w:type="character" w:customStyle="1" w:styleId="WW8Num40z2">
    <w:name w:val="WW8Num40z2"/>
    <w:uiPriority w:val="99"/>
    <w:rsid w:val="007103DC"/>
    <w:rPr>
      <w:rFonts w:ascii="Wingdings" w:hAnsi="Wingdings"/>
    </w:rPr>
  </w:style>
  <w:style w:type="character" w:customStyle="1" w:styleId="WW8Num40z3">
    <w:name w:val="WW8Num40z3"/>
    <w:uiPriority w:val="99"/>
    <w:rsid w:val="007103DC"/>
    <w:rPr>
      <w:rFonts w:ascii="Symbol" w:hAnsi="Symbol"/>
    </w:rPr>
  </w:style>
  <w:style w:type="character" w:customStyle="1" w:styleId="WW-DefaultParagraphFont">
    <w:name w:val="WW-Default Paragraph Font"/>
    <w:uiPriority w:val="99"/>
    <w:rsid w:val="007103DC"/>
  </w:style>
  <w:style w:type="character" w:styleId="Hyperlink">
    <w:name w:val="Hyperlink"/>
    <w:uiPriority w:val="99"/>
    <w:rsid w:val="007103DC"/>
    <w:rPr>
      <w:rFonts w:cs="Times New Roman"/>
      <w:color w:val="0000FF"/>
      <w:u w:val="single"/>
    </w:rPr>
  </w:style>
  <w:style w:type="character" w:customStyle="1" w:styleId="BodyTextIndentChar">
    <w:name w:val="Body Text Indent Char"/>
    <w:uiPriority w:val="99"/>
    <w:rsid w:val="007103DC"/>
    <w:rPr>
      <w:rFonts w:cs="Times New Roman"/>
      <w:sz w:val="24"/>
      <w:lang w:val="en-US"/>
    </w:rPr>
  </w:style>
  <w:style w:type="character" w:customStyle="1" w:styleId="BodyText3Char">
    <w:name w:val="Body Text 3 Char"/>
    <w:uiPriority w:val="99"/>
    <w:rsid w:val="007103DC"/>
    <w:rPr>
      <w:rFonts w:cs="Times New Roman"/>
      <w:sz w:val="16"/>
      <w:szCs w:val="16"/>
      <w:lang w:val="en-US"/>
    </w:rPr>
  </w:style>
  <w:style w:type="character" w:customStyle="1" w:styleId="ln2tparagraf">
    <w:name w:val="ln2tparagraf"/>
    <w:uiPriority w:val="99"/>
    <w:rsid w:val="007103DC"/>
    <w:rPr>
      <w:rFonts w:cs="Times New Roman"/>
    </w:rPr>
  </w:style>
  <w:style w:type="character" w:styleId="Numrdepagin">
    <w:name w:val="page number"/>
    <w:uiPriority w:val="99"/>
    <w:rsid w:val="007103DC"/>
    <w:rPr>
      <w:rFonts w:cs="Times New Roman"/>
    </w:rPr>
  </w:style>
  <w:style w:type="character" w:styleId="Robust">
    <w:name w:val="Strong"/>
    <w:uiPriority w:val="99"/>
    <w:qFormat/>
    <w:rsid w:val="007103DC"/>
    <w:rPr>
      <w:rFonts w:cs="Times New Roman"/>
      <w:b/>
      <w:bCs/>
    </w:rPr>
  </w:style>
  <w:style w:type="character" w:customStyle="1" w:styleId="BodyText2Char">
    <w:name w:val="Body Text 2 Char"/>
    <w:uiPriority w:val="99"/>
    <w:rsid w:val="007103DC"/>
    <w:rPr>
      <w:rFonts w:ascii="Calibri" w:hAnsi="Calibri" w:cs="Calibri"/>
      <w:sz w:val="22"/>
      <w:szCs w:val="22"/>
      <w:lang w:val="ro-RO"/>
    </w:rPr>
  </w:style>
  <w:style w:type="character" w:customStyle="1" w:styleId="BodyTextChar">
    <w:name w:val="Body Text Char"/>
    <w:uiPriority w:val="99"/>
    <w:rsid w:val="007103DC"/>
    <w:rPr>
      <w:rFonts w:cs="Times New Roman"/>
      <w:b/>
      <w:sz w:val="36"/>
    </w:rPr>
  </w:style>
  <w:style w:type="character" w:customStyle="1" w:styleId="FontStyle36">
    <w:name w:val="Font Style36"/>
    <w:uiPriority w:val="99"/>
    <w:rsid w:val="007103DC"/>
    <w:rPr>
      <w:rFonts w:ascii="Times New Roman" w:hAnsi="Times New Roman" w:cs="Times New Roman"/>
      <w:sz w:val="20"/>
      <w:szCs w:val="20"/>
    </w:rPr>
  </w:style>
  <w:style w:type="character" w:customStyle="1" w:styleId="Bullets">
    <w:name w:val="Bullets"/>
    <w:uiPriority w:val="99"/>
    <w:rsid w:val="007103DC"/>
    <w:rPr>
      <w:rFonts w:ascii="OpenSymbol" w:eastAsia="OpenSymbol" w:hAnsi="OpenSymbol"/>
    </w:rPr>
  </w:style>
  <w:style w:type="character" w:customStyle="1" w:styleId="NumberingSymbols">
    <w:name w:val="Numbering Symbols"/>
    <w:uiPriority w:val="99"/>
    <w:rsid w:val="007103DC"/>
  </w:style>
  <w:style w:type="character" w:customStyle="1" w:styleId="HeaderChar">
    <w:name w:val="Header Char"/>
    <w:uiPriority w:val="99"/>
    <w:rsid w:val="007103DC"/>
    <w:rPr>
      <w:rFonts w:cs="Times New Roman"/>
      <w:sz w:val="28"/>
      <w:lang w:val="en-GB" w:eastAsia="zh-CN"/>
    </w:rPr>
  </w:style>
  <w:style w:type="character" w:customStyle="1" w:styleId="HTMLPreformattedChar">
    <w:name w:val="HTML Preformatted Char"/>
    <w:uiPriority w:val="99"/>
    <w:rsid w:val="007103DC"/>
    <w:rPr>
      <w:rFonts w:ascii="Courier New" w:hAnsi="Courier New" w:cs="Courier New"/>
    </w:rPr>
  </w:style>
  <w:style w:type="character" w:customStyle="1" w:styleId="ListLabel1">
    <w:name w:val="ListLabel 1"/>
    <w:uiPriority w:val="99"/>
    <w:rsid w:val="007103DC"/>
    <w:rPr>
      <w:rFonts w:eastAsia="Times New Roman"/>
    </w:rPr>
  </w:style>
  <w:style w:type="character" w:customStyle="1" w:styleId="ListLabel4">
    <w:name w:val="ListLabel 4"/>
    <w:uiPriority w:val="99"/>
    <w:rsid w:val="007103DC"/>
  </w:style>
  <w:style w:type="character" w:customStyle="1" w:styleId="WW8Num29z0">
    <w:name w:val="WW8Num29z0"/>
    <w:uiPriority w:val="99"/>
    <w:rsid w:val="007103DC"/>
    <w:rPr>
      <w:rFonts w:ascii="Symbol" w:hAnsi="Symbol"/>
      <w:color w:val="auto"/>
    </w:rPr>
  </w:style>
  <w:style w:type="character" w:customStyle="1" w:styleId="WW8Num29z1">
    <w:name w:val="WW8Num29z1"/>
    <w:uiPriority w:val="99"/>
    <w:rsid w:val="007103DC"/>
    <w:rPr>
      <w:rFonts w:ascii="Courier New" w:hAnsi="Courier New"/>
    </w:rPr>
  </w:style>
  <w:style w:type="character" w:customStyle="1" w:styleId="WW8Num29z2">
    <w:name w:val="WW8Num29z2"/>
    <w:uiPriority w:val="99"/>
    <w:rsid w:val="007103DC"/>
    <w:rPr>
      <w:rFonts w:ascii="Wingdings" w:hAnsi="Wingdings"/>
    </w:rPr>
  </w:style>
  <w:style w:type="character" w:customStyle="1" w:styleId="WW8Num29z3">
    <w:name w:val="WW8Num29z3"/>
    <w:uiPriority w:val="99"/>
    <w:rsid w:val="007103DC"/>
    <w:rPr>
      <w:rFonts w:ascii="Symbol" w:hAnsi="Symbol"/>
    </w:rPr>
  </w:style>
  <w:style w:type="paragraph" w:customStyle="1" w:styleId="Heading">
    <w:name w:val="Heading"/>
    <w:basedOn w:val="Normal"/>
    <w:next w:val="Corptext"/>
    <w:uiPriority w:val="99"/>
    <w:rsid w:val="007103DC"/>
    <w:pPr>
      <w:keepNext/>
      <w:spacing w:before="240" w:after="120"/>
    </w:pPr>
    <w:rPr>
      <w:rFonts w:ascii="Liberation Sans" w:eastAsia="DejaVu Sans" w:hAnsi="Liberation Sans" w:cs="Lohit Hindi"/>
      <w:sz w:val="28"/>
      <w:szCs w:val="28"/>
    </w:rPr>
  </w:style>
  <w:style w:type="paragraph" w:styleId="Corptext">
    <w:name w:val="Body Text"/>
    <w:basedOn w:val="Normal"/>
    <w:link w:val="CorptextCaracter"/>
    <w:uiPriority w:val="99"/>
    <w:rsid w:val="007103DC"/>
    <w:rPr>
      <w:b/>
      <w:sz w:val="36"/>
    </w:rPr>
  </w:style>
  <w:style w:type="character" w:customStyle="1" w:styleId="CorptextCaracter">
    <w:name w:val="Corp text Caracter"/>
    <w:link w:val="Corptext"/>
    <w:uiPriority w:val="99"/>
    <w:locked/>
    <w:rsid w:val="007103DC"/>
    <w:rPr>
      <w:rFonts w:ascii="Times New Roman" w:hAnsi="Times New Roman" w:cs="Times New Roman"/>
      <w:b/>
      <w:sz w:val="20"/>
      <w:szCs w:val="20"/>
      <w:lang w:eastAsia="zh-CN"/>
    </w:rPr>
  </w:style>
  <w:style w:type="paragraph" w:styleId="List">
    <w:name w:val="List"/>
    <w:basedOn w:val="Corptext"/>
    <w:uiPriority w:val="99"/>
    <w:rsid w:val="007103DC"/>
    <w:rPr>
      <w:rFonts w:cs="Lohit Hindi"/>
    </w:rPr>
  </w:style>
  <w:style w:type="paragraph" w:styleId="Legend">
    <w:name w:val="caption"/>
    <w:basedOn w:val="Normal"/>
    <w:uiPriority w:val="99"/>
    <w:qFormat/>
    <w:rsid w:val="007103DC"/>
    <w:pPr>
      <w:suppressLineNumbers/>
      <w:spacing w:before="120" w:after="120"/>
    </w:pPr>
    <w:rPr>
      <w:rFonts w:cs="Lohit Hindi"/>
      <w:i/>
      <w:iCs/>
      <w:szCs w:val="24"/>
    </w:rPr>
  </w:style>
  <w:style w:type="paragraph" w:customStyle="1" w:styleId="Index">
    <w:name w:val="Index"/>
    <w:basedOn w:val="Normal"/>
    <w:uiPriority w:val="99"/>
    <w:rsid w:val="007103DC"/>
    <w:pPr>
      <w:suppressLineNumbers/>
    </w:pPr>
    <w:rPr>
      <w:rFonts w:cs="Lohit Hindi"/>
    </w:rPr>
  </w:style>
  <w:style w:type="paragraph" w:styleId="Antet">
    <w:name w:val="header"/>
    <w:basedOn w:val="Normal"/>
    <w:link w:val="AntetCaracter"/>
    <w:uiPriority w:val="99"/>
    <w:rsid w:val="007103DC"/>
    <w:pPr>
      <w:tabs>
        <w:tab w:val="center" w:pos="4320"/>
        <w:tab w:val="right" w:pos="8640"/>
      </w:tabs>
    </w:pPr>
    <w:rPr>
      <w:sz w:val="28"/>
      <w:lang w:val="en-GB"/>
    </w:rPr>
  </w:style>
  <w:style w:type="character" w:customStyle="1" w:styleId="AntetCaracter">
    <w:name w:val="Antet Caracter"/>
    <w:link w:val="Antet"/>
    <w:uiPriority w:val="99"/>
    <w:locked/>
    <w:rsid w:val="007103DC"/>
    <w:rPr>
      <w:rFonts w:ascii="Times New Roman" w:hAnsi="Times New Roman" w:cs="Times New Roman"/>
      <w:sz w:val="20"/>
      <w:szCs w:val="20"/>
      <w:lang w:val="en-GB" w:eastAsia="zh-CN"/>
    </w:rPr>
  </w:style>
  <w:style w:type="paragraph" w:styleId="Subsol">
    <w:name w:val="footer"/>
    <w:basedOn w:val="Normal"/>
    <w:link w:val="SubsolCaracter"/>
    <w:uiPriority w:val="99"/>
    <w:rsid w:val="007103DC"/>
    <w:pPr>
      <w:tabs>
        <w:tab w:val="center" w:pos="4320"/>
        <w:tab w:val="right" w:pos="8640"/>
      </w:tabs>
    </w:pPr>
    <w:rPr>
      <w:szCs w:val="24"/>
      <w:lang w:val="ro-RO"/>
    </w:rPr>
  </w:style>
  <w:style w:type="character" w:customStyle="1" w:styleId="SubsolCaracter">
    <w:name w:val="Subsol Caracter"/>
    <w:link w:val="Subsol"/>
    <w:uiPriority w:val="99"/>
    <w:locked/>
    <w:rsid w:val="007103DC"/>
    <w:rPr>
      <w:rFonts w:ascii="Times New Roman" w:hAnsi="Times New Roman" w:cs="Times New Roman"/>
      <w:sz w:val="24"/>
      <w:szCs w:val="24"/>
      <w:lang w:val="ro-RO" w:eastAsia="zh-CN"/>
    </w:rPr>
  </w:style>
  <w:style w:type="paragraph" w:styleId="TextnBalon">
    <w:name w:val="Balloon Text"/>
    <w:basedOn w:val="Normal"/>
    <w:link w:val="TextnBalonCaracter"/>
    <w:uiPriority w:val="99"/>
    <w:rsid w:val="007103DC"/>
    <w:rPr>
      <w:rFonts w:ascii="Tahoma" w:hAnsi="Tahoma" w:cs="Tahoma"/>
      <w:sz w:val="16"/>
      <w:szCs w:val="16"/>
    </w:rPr>
  </w:style>
  <w:style w:type="character" w:customStyle="1" w:styleId="TextnBalonCaracter">
    <w:name w:val="Text în Balon Caracter"/>
    <w:link w:val="TextnBalon"/>
    <w:uiPriority w:val="99"/>
    <w:locked/>
    <w:rsid w:val="007103DC"/>
    <w:rPr>
      <w:rFonts w:ascii="Tahoma" w:hAnsi="Tahoma" w:cs="Tahoma"/>
      <w:sz w:val="16"/>
      <w:szCs w:val="16"/>
      <w:lang w:eastAsia="zh-CN"/>
    </w:rPr>
  </w:style>
  <w:style w:type="paragraph" w:styleId="Indentcorptext">
    <w:name w:val="Body Text Indent"/>
    <w:basedOn w:val="Normal"/>
    <w:link w:val="IndentcorptextCaracter"/>
    <w:uiPriority w:val="99"/>
    <w:rsid w:val="007103DC"/>
    <w:pPr>
      <w:spacing w:after="120"/>
      <w:ind w:left="283"/>
    </w:pPr>
  </w:style>
  <w:style w:type="character" w:customStyle="1" w:styleId="IndentcorptextCaracter">
    <w:name w:val="Indent corp text Caracter"/>
    <w:link w:val="Indentcorptext"/>
    <w:uiPriority w:val="99"/>
    <w:locked/>
    <w:rsid w:val="007103DC"/>
    <w:rPr>
      <w:rFonts w:ascii="Times New Roman" w:hAnsi="Times New Roman" w:cs="Times New Roman"/>
      <w:sz w:val="20"/>
      <w:szCs w:val="20"/>
      <w:lang w:eastAsia="zh-CN"/>
    </w:rPr>
  </w:style>
  <w:style w:type="paragraph" w:styleId="Corptext3">
    <w:name w:val="Body Text 3"/>
    <w:basedOn w:val="Normal"/>
    <w:link w:val="Corptext3Caracter"/>
    <w:uiPriority w:val="99"/>
    <w:rsid w:val="007103DC"/>
    <w:pPr>
      <w:spacing w:after="120"/>
    </w:pPr>
    <w:rPr>
      <w:sz w:val="16"/>
      <w:szCs w:val="16"/>
    </w:rPr>
  </w:style>
  <w:style w:type="character" w:customStyle="1" w:styleId="Corptext3Caracter">
    <w:name w:val="Corp text 3 Caracter"/>
    <w:link w:val="Corptext3"/>
    <w:uiPriority w:val="99"/>
    <w:locked/>
    <w:rsid w:val="007103DC"/>
    <w:rPr>
      <w:rFonts w:ascii="Times New Roman" w:hAnsi="Times New Roman" w:cs="Times New Roman"/>
      <w:sz w:val="16"/>
      <w:szCs w:val="16"/>
      <w:lang w:eastAsia="zh-CN"/>
    </w:rPr>
  </w:style>
  <w:style w:type="paragraph" w:styleId="Listparagraf">
    <w:name w:val="List Paragraph"/>
    <w:basedOn w:val="Normal"/>
    <w:uiPriority w:val="99"/>
    <w:qFormat/>
    <w:rsid w:val="007103DC"/>
    <w:pPr>
      <w:spacing w:after="200" w:line="276" w:lineRule="auto"/>
      <w:ind w:left="720"/>
      <w:contextualSpacing/>
    </w:pPr>
    <w:rPr>
      <w:rFonts w:ascii="Calibri" w:hAnsi="Calibri" w:cs="Calibri"/>
      <w:sz w:val="22"/>
      <w:szCs w:val="22"/>
    </w:rPr>
  </w:style>
  <w:style w:type="paragraph" w:styleId="NormalWeb">
    <w:name w:val="Normal (Web)"/>
    <w:basedOn w:val="Normal"/>
    <w:uiPriority w:val="99"/>
    <w:rsid w:val="007103DC"/>
    <w:pPr>
      <w:spacing w:before="100" w:after="100"/>
    </w:pPr>
    <w:rPr>
      <w:szCs w:val="24"/>
      <w:lang w:val="ro-RO"/>
    </w:rPr>
  </w:style>
  <w:style w:type="paragraph" w:styleId="Corptext2">
    <w:name w:val="Body Text 2"/>
    <w:basedOn w:val="Normal"/>
    <w:link w:val="Corptext2Caracter"/>
    <w:uiPriority w:val="99"/>
    <w:rsid w:val="007103DC"/>
    <w:pPr>
      <w:spacing w:after="120" w:line="480" w:lineRule="auto"/>
    </w:pPr>
    <w:rPr>
      <w:rFonts w:ascii="Calibri" w:eastAsia="Calibri" w:hAnsi="Calibri" w:cs="Calibri"/>
      <w:sz w:val="22"/>
      <w:szCs w:val="22"/>
      <w:lang w:val="ro-RO"/>
    </w:rPr>
  </w:style>
  <w:style w:type="character" w:customStyle="1" w:styleId="Corptext2Caracter">
    <w:name w:val="Corp text 2 Caracter"/>
    <w:link w:val="Corptext2"/>
    <w:uiPriority w:val="99"/>
    <w:locked/>
    <w:rsid w:val="007103DC"/>
    <w:rPr>
      <w:rFonts w:ascii="Calibri" w:hAnsi="Calibri" w:cs="Calibri"/>
      <w:lang w:val="ro-RO" w:eastAsia="zh-CN"/>
    </w:rPr>
  </w:style>
  <w:style w:type="paragraph" w:customStyle="1" w:styleId="Style4">
    <w:name w:val="Style4"/>
    <w:basedOn w:val="Normal"/>
    <w:uiPriority w:val="99"/>
    <w:rsid w:val="007103DC"/>
    <w:pPr>
      <w:widowControl w:val="0"/>
      <w:autoSpaceDE w:val="0"/>
    </w:pPr>
    <w:rPr>
      <w:szCs w:val="24"/>
    </w:rPr>
  </w:style>
  <w:style w:type="paragraph" w:customStyle="1" w:styleId="Framecontents">
    <w:name w:val="Frame contents"/>
    <w:basedOn w:val="Corptext"/>
    <w:uiPriority w:val="99"/>
    <w:rsid w:val="007103DC"/>
  </w:style>
  <w:style w:type="paragraph" w:styleId="PreformatatHTML">
    <w:name w:val="HTML Preformatted"/>
    <w:basedOn w:val="Normal"/>
    <w:link w:val="PreformatatHTMLCaracter"/>
    <w:uiPriority w:val="99"/>
    <w:rsid w:val="007103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rPr>
  </w:style>
  <w:style w:type="character" w:customStyle="1" w:styleId="PreformatatHTMLCaracter">
    <w:name w:val="Preformatat HTML Caracter"/>
    <w:link w:val="PreformatatHTML"/>
    <w:uiPriority w:val="99"/>
    <w:locked/>
    <w:rsid w:val="007103DC"/>
    <w:rPr>
      <w:rFonts w:ascii="Courier New" w:hAnsi="Courier New" w:cs="Courier New"/>
      <w:sz w:val="20"/>
      <w:szCs w:val="20"/>
      <w:lang w:eastAsia="zh-CN"/>
    </w:rPr>
  </w:style>
  <w:style w:type="paragraph" w:styleId="Frspaiere">
    <w:name w:val="No Spacing"/>
    <w:uiPriority w:val="99"/>
    <w:qFormat/>
    <w:rsid w:val="007103DC"/>
    <w:pPr>
      <w:suppressAutoHyphens/>
    </w:pPr>
    <w:rPr>
      <w:rFonts w:cs="Calibri"/>
      <w:sz w:val="22"/>
      <w:szCs w:val="22"/>
      <w:lang w:val="en-US" w:eastAsia="zh-CN"/>
    </w:rPr>
  </w:style>
  <w:style w:type="paragraph" w:customStyle="1" w:styleId="PreformatatHTML1">
    <w:name w:val="Preformatat HTML1"/>
    <w:basedOn w:val="Normal"/>
    <w:uiPriority w:val="99"/>
    <w:rsid w:val="007103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cd_campulung@yahoo.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eaz.net/legea-cultelor-489-2006/"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legeaz.net/og-137-2000-discriminare/" TargetMode="External"/><Relationship Id="rId4" Type="http://schemas.openxmlformats.org/officeDocument/2006/relationships/settings" Target="settings.xml"/><Relationship Id="rId9" Type="http://schemas.openxmlformats.org/officeDocument/2006/relationships/hyperlink" Target="http://legeaz.net/model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4727CA-D088-4F62-B3E3-45D3104D7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29</Pages>
  <Words>13834</Words>
  <Characters>78858</Characters>
  <Application>Microsoft Office Word</Application>
  <DocSecurity>0</DocSecurity>
  <Lines>657</Lines>
  <Paragraphs>185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rozi</dc:creator>
  <cp:keywords/>
  <dc:description/>
  <cp:lastModifiedBy>Geanina</cp:lastModifiedBy>
  <cp:revision>5</cp:revision>
  <dcterms:created xsi:type="dcterms:W3CDTF">2019-11-05T11:20:00Z</dcterms:created>
  <dcterms:modified xsi:type="dcterms:W3CDTF">2019-11-05T12:07:00Z</dcterms:modified>
</cp:coreProperties>
</file>